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ore0.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metadata/core-properties" Target="docProps/core0.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D33313" w14:textId="2C6AE755" w:rsidR="009B1683" w:rsidRPr="00FA326D" w:rsidRDefault="00FA326D" w:rsidP="00FA326D">
      <w:pPr>
        <w:pStyle w:val="Titolo1"/>
        <w:numPr>
          <w:ilvl w:val="0"/>
          <w:numId w:val="286"/>
        </w:numPr>
        <w:ind w:hanging="720"/>
        <w:rPr>
          <w:rFonts w:ascii="Arial" w:eastAsia="Times New Roman" w:hAnsi="Arial" w:cs="Times New Roman"/>
          <w:color w:val="2E74B5"/>
          <w:lang w:eastAsia="x-none"/>
        </w:rPr>
      </w:pPr>
      <w:bookmarkStart w:id="0" w:name="_Toc204021039"/>
      <w:r>
        <w:t xml:space="preserve"> </w:t>
      </w:r>
      <w:r w:rsidR="009B1683" w:rsidRPr="00FA326D">
        <w:t>ALLEGATO E - FORMULARIO DI PROGETTO</w:t>
      </w:r>
      <w:bookmarkEnd w:id="0"/>
    </w:p>
    <w:p w14:paraId="63993324" w14:textId="77777777" w:rsidR="007E1E00" w:rsidRPr="00FA326D" w:rsidRDefault="007E1E00" w:rsidP="007E1E00">
      <w:pPr>
        <w:pBdr>
          <w:bottom w:val="single" w:sz="4" w:space="1" w:color="auto"/>
        </w:pBdr>
        <w:rPr>
          <w:b/>
          <w:bCs/>
          <w:color w:val="0369A3" w:themeColor="accent2"/>
        </w:rPr>
      </w:pPr>
    </w:p>
    <w:p w14:paraId="3C5B3CBD" w14:textId="5C59297B" w:rsidR="009B1683" w:rsidRPr="00FA326D" w:rsidRDefault="009B1683" w:rsidP="00252DFA">
      <w:pPr>
        <w:pStyle w:val="Paragrafoelenco"/>
        <w:numPr>
          <w:ilvl w:val="1"/>
          <w:numId w:val="239"/>
        </w:numPr>
        <w:pBdr>
          <w:bottom w:val="single" w:sz="4" w:space="1" w:color="auto"/>
        </w:pBdr>
        <w:tabs>
          <w:tab w:val="clear" w:pos="1080"/>
          <w:tab w:val="num" w:pos="284"/>
        </w:tabs>
        <w:ind w:hanging="1080"/>
        <w:rPr>
          <w:b/>
          <w:bCs/>
          <w:color w:val="0369A3" w:themeColor="accent2"/>
        </w:rPr>
      </w:pPr>
      <w:r w:rsidRPr="00FA326D">
        <w:rPr>
          <w:b/>
          <w:bCs/>
          <w:color w:val="0369A3" w:themeColor="accent2"/>
        </w:rPr>
        <w:t>ANAGRAFICA DEL SOGGETTO PROPONENTE (CAPOFILA)</w:t>
      </w:r>
    </w:p>
    <w:p w14:paraId="1335FA86" w14:textId="77777777" w:rsidR="009B1683" w:rsidRPr="00FA326D" w:rsidRDefault="009B1683" w:rsidP="009B1683">
      <w:pPr>
        <w:spacing w:after="0"/>
        <w:rPr>
          <w:sz w:val="6"/>
          <w:szCs w:val="6"/>
        </w:rPr>
      </w:pPr>
    </w:p>
    <w:p w14:paraId="18D8B4AF" w14:textId="77777777" w:rsidR="009B1683" w:rsidRPr="00FA326D" w:rsidRDefault="009B1683" w:rsidP="009B1683">
      <w:pPr>
        <w:ind w:right="-563"/>
        <w:rPr>
          <w:sz w:val="20"/>
          <w:szCs w:val="20"/>
        </w:rPr>
      </w:pPr>
      <w:r w:rsidRPr="00FA326D">
        <w:t xml:space="preserve">- </w:t>
      </w:r>
      <w:r w:rsidRPr="00FA326D">
        <w:rPr>
          <w:sz w:val="20"/>
          <w:szCs w:val="20"/>
        </w:rPr>
        <w:t>Ragione sociale: __________________________________________________________________________________________________</w:t>
      </w:r>
    </w:p>
    <w:p w14:paraId="4C98546C" w14:textId="77777777" w:rsidR="009B1683" w:rsidRPr="00FA326D" w:rsidRDefault="009B1683" w:rsidP="009B1683">
      <w:pPr>
        <w:spacing w:after="0"/>
        <w:ind w:right="-563"/>
        <w:rPr>
          <w:sz w:val="20"/>
          <w:szCs w:val="20"/>
        </w:rPr>
      </w:pPr>
      <w:r w:rsidRPr="00FA326D">
        <w:rPr>
          <w:sz w:val="20"/>
          <w:szCs w:val="20"/>
        </w:rPr>
        <w:t>- Codice Fiscale / Partita IVA: ____________________________________________________________________________________</w:t>
      </w:r>
    </w:p>
    <w:p w14:paraId="0AEB8B94" w14:textId="77777777" w:rsidR="009B1683" w:rsidRPr="00FA326D" w:rsidRDefault="009B1683" w:rsidP="009B1683">
      <w:pPr>
        <w:spacing w:after="0"/>
        <w:ind w:right="-563"/>
        <w:rPr>
          <w:sz w:val="20"/>
          <w:szCs w:val="20"/>
        </w:rPr>
      </w:pPr>
      <w:r w:rsidRPr="00FA326D">
        <w:rPr>
          <w:sz w:val="20"/>
          <w:szCs w:val="20"/>
        </w:rPr>
        <w:br/>
        <w:t>- Sede legale: _______________________________________________________________________________________________________</w:t>
      </w:r>
    </w:p>
    <w:p w14:paraId="0956662A" w14:textId="77777777" w:rsidR="009B1683" w:rsidRPr="00FA326D" w:rsidRDefault="009B1683" w:rsidP="009B1683">
      <w:pPr>
        <w:spacing w:after="0"/>
        <w:ind w:right="-563"/>
        <w:rPr>
          <w:sz w:val="20"/>
          <w:szCs w:val="20"/>
        </w:rPr>
      </w:pPr>
      <w:r w:rsidRPr="00FA326D">
        <w:rPr>
          <w:sz w:val="20"/>
          <w:szCs w:val="20"/>
        </w:rPr>
        <w:br/>
        <w:t>- Sede operativa in Sicilia (laddove presente): __________________________________________________________________</w:t>
      </w:r>
    </w:p>
    <w:p w14:paraId="529A11FA" w14:textId="77777777" w:rsidR="009B1683" w:rsidRPr="00FA326D" w:rsidRDefault="009B1683" w:rsidP="009B1683">
      <w:pPr>
        <w:spacing w:after="0"/>
        <w:ind w:right="-563"/>
        <w:rPr>
          <w:sz w:val="20"/>
          <w:szCs w:val="20"/>
        </w:rPr>
      </w:pPr>
      <w:r w:rsidRPr="00FA326D">
        <w:rPr>
          <w:sz w:val="20"/>
          <w:szCs w:val="20"/>
        </w:rPr>
        <w:br/>
        <w:t>- Legale rappresentante: _________________________________________________________________________________________</w:t>
      </w:r>
    </w:p>
    <w:p w14:paraId="7BB090EA" w14:textId="5011F7B8" w:rsidR="009B1683" w:rsidRPr="00FA326D" w:rsidRDefault="009B1683" w:rsidP="009B1683">
      <w:pPr>
        <w:spacing w:after="0"/>
        <w:ind w:right="-563"/>
        <w:rPr>
          <w:sz w:val="20"/>
          <w:szCs w:val="20"/>
        </w:rPr>
      </w:pPr>
      <w:r w:rsidRPr="00FA326D">
        <w:rPr>
          <w:sz w:val="20"/>
          <w:szCs w:val="20"/>
        </w:rPr>
        <w:br/>
        <w:t>- Contatti: TEL _____________________|| PEC ___________________________||e-mail ________________________________</w:t>
      </w:r>
    </w:p>
    <w:p w14:paraId="0A1EFBEF" w14:textId="77777777" w:rsidR="007E1E00" w:rsidRPr="00FA326D" w:rsidRDefault="007E1E00" w:rsidP="009B1683">
      <w:pPr>
        <w:spacing w:after="0"/>
        <w:ind w:right="-563"/>
        <w:rPr>
          <w:sz w:val="20"/>
          <w:szCs w:val="20"/>
        </w:rPr>
      </w:pPr>
    </w:p>
    <w:p w14:paraId="0C039709" w14:textId="77777777" w:rsidR="007E1E00" w:rsidRPr="00FA326D" w:rsidRDefault="007E1E00" w:rsidP="009B1683">
      <w:pPr>
        <w:spacing w:after="0"/>
        <w:ind w:right="-563"/>
        <w:rPr>
          <w:sz w:val="20"/>
          <w:szCs w:val="20"/>
        </w:rPr>
      </w:pPr>
    </w:p>
    <w:p w14:paraId="3FB44CD4" w14:textId="4F80078D" w:rsidR="009B1683" w:rsidRPr="00FA326D" w:rsidRDefault="009B1683" w:rsidP="00252DFA">
      <w:pPr>
        <w:pStyle w:val="Paragrafoelenco"/>
        <w:numPr>
          <w:ilvl w:val="1"/>
          <w:numId w:val="239"/>
        </w:numPr>
        <w:pBdr>
          <w:bottom w:val="single" w:sz="4" w:space="1" w:color="auto"/>
        </w:pBdr>
        <w:tabs>
          <w:tab w:val="clear" w:pos="1080"/>
          <w:tab w:val="num" w:pos="284"/>
        </w:tabs>
        <w:ind w:hanging="1080"/>
        <w:rPr>
          <w:b/>
          <w:bCs/>
          <w:color w:val="0369A3" w:themeColor="accent2"/>
        </w:rPr>
      </w:pPr>
      <w:r w:rsidRPr="00FA326D">
        <w:rPr>
          <w:b/>
          <w:bCs/>
          <w:color w:val="0369A3" w:themeColor="accent2"/>
        </w:rPr>
        <w:t xml:space="preserve">ANAGRAFICA DEI COMPONENTI DELL’AGGREGAZIONE (SOGGETTO PROPONENTE) </w:t>
      </w:r>
      <w:r w:rsidR="009A32A4" w:rsidRPr="00FA326D">
        <w:rPr>
          <w:b/>
          <w:bCs/>
          <w:i/>
          <w:iCs/>
          <w:color w:val="0369A3" w:themeColor="accent2"/>
        </w:rPr>
        <w:t>(CdV_3)</w:t>
      </w:r>
    </w:p>
    <w:p w14:paraId="02F4498B" w14:textId="77777777" w:rsidR="009B1683" w:rsidRPr="00FA326D" w:rsidRDefault="009B1683" w:rsidP="009B1683">
      <w:pPr>
        <w:pStyle w:val="Paragrafoelenco"/>
        <w:ind w:left="284"/>
        <w:rPr>
          <w:i/>
          <w:iCs/>
          <w:sz w:val="20"/>
          <w:szCs w:val="20"/>
        </w:rPr>
      </w:pPr>
      <w:r w:rsidRPr="00FA326D">
        <w:rPr>
          <w:i/>
          <w:iCs/>
          <w:sz w:val="20"/>
          <w:szCs w:val="20"/>
        </w:rPr>
        <w:t xml:space="preserve">Da replicare per ciascun componente </w:t>
      </w:r>
    </w:p>
    <w:p w14:paraId="70B61BE1" w14:textId="77777777" w:rsidR="009B1683" w:rsidRPr="00FA326D" w:rsidRDefault="009B1683" w:rsidP="009B1683">
      <w:pPr>
        <w:rPr>
          <w:sz w:val="20"/>
          <w:szCs w:val="20"/>
        </w:rPr>
      </w:pPr>
      <w:r w:rsidRPr="00FA326D">
        <w:rPr>
          <w:sz w:val="20"/>
          <w:szCs w:val="20"/>
        </w:rPr>
        <w:t>- Ragione sociale: ______________________________________________________________________________________________</w:t>
      </w:r>
    </w:p>
    <w:p w14:paraId="15588466" w14:textId="77777777" w:rsidR="009B1683" w:rsidRPr="00FA326D" w:rsidRDefault="009B1683" w:rsidP="009B1683">
      <w:pPr>
        <w:spacing w:after="0"/>
        <w:rPr>
          <w:sz w:val="20"/>
          <w:szCs w:val="20"/>
        </w:rPr>
      </w:pPr>
      <w:r w:rsidRPr="00FA326D">
        <w:rPr>
          <w:sz w:val="20"/>
          <w:szCs w:val="20"/>
        </w:rPr>
        <w:t>- Natura giuridica: _____________________________________________________________________________________________</w:t>
      </w:r>
    </w:p>
    <w:p w14:paraId="7FDBF89E" w14:textId="77777777" w:rsidR="009B1683" w:rsidRPr="00FA326D" w:rsidRDefault="009B1683" w:rsidP="009B1683">
      <w:pPr>
        <w:spacing w:after="0"/>
        <w:rPr>
          <w:sz w:val="20"/>
          <w:szCs w:val="20"/>
        </w:rPr>
      </w:pPr>
      <w:r w:rsidRPr="00FA326D">
        <w:rPr>
          <w:sz w:val="20"/>
          <w:szCs w:val="20"/>
        </w:rPr>
        <w:br/>
        <w:t>- Ruolo nel progetto: __________________________________________________________________________________________</w:t>
      </w:r>
    </w:p>
    <w:p w14:paraId="34DDD51D" w14:textId="77777777" w:rsidR="009B1683" w:rsidRPr="00FA326D" w:rsidRDefault="009B1683" w:rsidP="009B1683">
      <w:pPr>
        <w:spacing w:after="0"/>
        <w:rPr>
          <w:sz w:val="20"/>
          <w:szCs w:val="20"/>
        </w:rPr>
      </w:pPr>
      <w:r w:rsidRPr="00FA326D">
        <w:rPr>
          <w:sz w:val="20"/>
          <w:szCs w:val="20"/>
        </w:rPr>
        <w:br/>
        <w:t>- Breve descrizione del profilo e competenze: ______________________________________________________________</w:t>
      </w:r>
    </w:p>
    <w:p w14:paraId="485986F8" w14:textId="77777777" w:rsidR="007E1E00" w:rsidRPr="00FA326D" w:rsidRDefault="007E1E00" w:rsidP="009B1683">
      <w:pPr>
        <w:spacing w:after="0"/>
        <w:rPr>
          <w:sz w:val="20"/>
          <w:szCs w:val="20"/>
        </w:rPr>
      </w:pPr>
    </w:p>
    <w:p w14:paraId="60006887" w14:textId="77777777" w:rsidR="007E1E00" w:rsidRPr="00FA326D" w:rsidRDefault="007E1E00" w:rsidP="009B1683">
      <w:pPr>
        <w:spacing w:after="0"/>
        <w:rPr>
          <w:sz w:val="20"/>
          <w:szCs w:val="20"/>
        </w:rPr>
      </w:pPr>
    </w:p>
    <w:p w14:paraId="3D457BFF" w14:textId="7B9154E0" w:rsidR="009B1683" w:rsidRPr="00FA326D" w:rsidRDefault="009B1683" w:rsidP="00252DFA">
      <w:pPr>
        <w:pStyle w:val="Paragrafoelenco"/>
        <w:numPr>
          <w:ilvl w:val="1"/>
          <w:numId w:val="239"/>
        </w:numPr>
        <w:pBdr>
          <w:bottom w:val="single" w:sz="4" w:space="1" w:color="auto"/>
        </w:pBdr>
        <w:tabs>
          <w:tab w:val="clear" w:pos="1080"/>
          <w:tab w:val="num" w:pos="284"/>
        </w:tabs>
        <w:ind w:hanging="1080"/>
        <w:rPr>
          <w:b/>
          <w:bCs/>
          <w:color w:val="0369A3" w:themeColor="accent2"/>
        </w:rPr>
      </w:pPr>
      <w:r w:rsidRPr="00FA326D">
        <w:rPr>
          <w:b/>
          <w:bCs/>
          <w:color w:val="0369A3" w:themeColor="accent2"/>
        </w:rPr>
        <w:t>TITOLO DEL PROGETTO</w:t>
      </w:r>
    </w:p>
    <w:p w14:paraId="2DB2C3E6" w14:textId="77777777" w:rsidR="009B1683" w:rsidRPr="00FA326D" w:rsidRDefault="009B1683" w:rsidP="004C049B">
      <w:pPr>
        <w:pStyle w:val="Citazioneintensa"/>
        <w:ind w:left="0" w:right="4"/>
        <w:rPr>
          <w:b/>
          <w:bCs/>
          <w:i/>
          <w:iCs/>
          <w:color w:val="auto"/>
          <w:sz w:val="18"/>
          <w:szCs w:val="18"/>
        </w:rPr>
      </w:pPr>
      <w:r w:rsidRPr="00FA326D">
        <w:rPr>
          <w:color w:val="auto"/>
          <w:sz w:val="18"/>
          <w:szCs w:val="18"/>
        </w:rPr>
        <w:t>(Massimo 150 caratteri)</w:t>
      </w:r>
    </w:p>
    <w:p w14:paraId="3E12155D" w14:textId="1E3A4534" w:rsidR="009B1683" w:rsidRPr="00FA326D" w:rsidRDefault="009B1683" w:rsidP="00252DFA">
      <w:pPr>
        <w:pStyle w:val="Paragrafoelenco"/>
        <w:numPr>
          <w:ilvl w:val="1"/>
          <w:numId w:val="239"/>
        </w:numPr>
        <w:pBdr>
          <w:bottom w:val="single" w:sz="4" w:space="1" w:color="auto"/>
        </w:pBdr>
        <w:tabs>
          <w:tab w:val="clear" w:pos="1080"/>
          <w:tab w:val="num" w:pos="284"/>
        </w:tabs>
        <w:ind w:hanging="1080"/>
        <w:rPr>
          <w:b/>
          <w:bCs/>
          <w:color w:val="0369A3" w:themeColor="accent2"/>
        </w:rPr>
      </w:pPr>
      <w:r w:rsidRPr="00FA326D">
        <w:rPr>
          <w:b/>
          <w:bCs/>
          <w:color w:val="0369A3" w:themeColor="accent2"/>
        </w:rPr>
        <w:t>ABSTRACT DEL PROGETTO</w:t>
      </w:r>
      <w:r w:rsidR="00F352DA" w:rsidRPr="00FA326D">
        <w:rPr>
          <w:b/>
          <w:bCs/>
          <w:color w:val="0369A3" w:themeColor="accent2"/>
        </w:rPr>
        <w:t xml:space="preserve"> </w:t>
      </w:r>
      <w:r w:rsidR="00F352DA" w:rsidRPr="00FA326D">
        <w:rPr>
          <w:b/>
          <w:bCs/>
          <w:i/>
          <w:iCs/>
          <w:color w:val="0369A3" w:themeColor="accent2"/>
        </w:rPr>
        <w:t>(</w:t>
      </w:r>
      <w:r w:rsidR="00C9216F" w:rsidRPr="00FA326D">
        <w:rPr>
          <w:b/>
          <w:bCs/>
          <w:i/>
          <w:iCs/>
          <w:color w:val="0369A3" w:themeColor="accent2"/>
        </w:rPr>
        <w:t>CdV_</w:t>
      </w:r>
      <w:r w:rsidR="001845FA" w:rsidRPr="00FA326D">
        <w:rPr>
          <w:b/>
          <w:bCs/>
          <w:i/>
          <w:iCs/>
          <w:color w:val="0369A3" w:themeColor="accent2"/>
        </w:rPr>
        <w:t>2</w:t>
      </w:r>
      <w:r w:rsidR="00C9216F" w:rsidRPr="00FA326D">
        <w:rPr>
          <w:b/>
          <w:bCs/>
          <w:i/>
          <w:iCs/>
          <w:color w:val="0369A3" w:themeColor="accent2"/>
        </w:rPr>
        <w:t>)</w:t>
      </w:r>
    </w:p>
    <w:p w14:paraId="56CA5D36" w14:textId="77777777" w:rsidR="009B1683" w:rsidRPr="00FA326D" w:rsidRDefault="009B1683" w:rsidP="004C049B">
      <w:pPr>
        <w:pStyle w:val="Citazioneintensa"/>
        <w:ind w:left="0" w:right="4"/>
        <w:rPr>
          <w:b/>
          <w:bCs/>
          <w:i/>
          <w:iCs/>
          <w:color w:val="auto"/>
          <w:sz w:val="18"/>
          <w:szCs w:val="18"/>
        </w:rPr>
      </w:pPr>
      <w:r w:rsidRPr="00FA326D">
        <w:rPr>
          <w:color w:val="auto"/>
          <w:sz w:val="18"/>
          <w:szCs w:val="18"/>
        </w:rPr>
        <w:t>(Massimo 2.500 caratteri)</w:t>
      </w:r>
    </w:p>
    <w:p w14:paraId="12DA803A" w14:textId="77777777" w:rsidR="008510C5" w:rsidRPr="00FA326D" w:rsidRDefault="009B1683" w:rsidP="00525C2E">
      <w:pPr>
        <w:ind w:right="4"/>
        <w:jc w:val="both"/>
        <w:rPr>
          <w:i/>
          <w:iCs/>
          <w:sz w:val="18"/>
          <w:szCs w:val="18"/>
        </w:rPr>
      </w:pPr>
      <w:r w:rsidRPr="00FA326D">
        <w:rPr>
          <w:i/>
          <w:iCs/>
          <w:sz w:val="18"/>
          <w:szCs w:val="18"/>
        </w:rPr>
        <w:lastRenderedPageBreak/>
        <w:t xml:space="preserve">Descrivere brevemente gli aspetti principali e le specificità della proposta progettuale. Il presente paragrafo assume il valore di Executive </w:t>
      </w:r>
      <w:proofErr w:type="spellStart"/>
      <w:r w:rsidRPr="00FA326D">
        <w:rPr>
          <w:i/>
          <w:iCs/>
          <w:sz w:val="18"/>
          <w:szCs w:val="18"/>
        </w:rPr>
        <w:t>Summary</w:t>
      </w:r>
      <w:proofErr w:type="spellEnd"/>
      <w:r w:rsidRPr="00FA326D">
        <w:rPr>
          <w:i/>
          <w:iCs/>
          <w:sz w:val="18"/>
          <w:szCs w:val="18"/>
        </w:rPr>
        <w:t xml:space="preserve"> del progetto.</w:t>
      </w:r>
    </w:p>
    <w:p w14:paraId="7D9E5A11" w14:textId="74F73549" w:rsidR="009B1683" w:rsidRPr="00FA326D" w:rsidRDefault="009B1683" w:rsidP="00252DFA">
      <w:pPr>
        <w:pStyle w:val="Paragrafoelenco"/>
        <w:numPr>
          <w:ilvl w:val="1"/>
          <w:numId w:val="239"/>
        </w:numPr>
        <w:pBdr>
          <w:bottom w:val="single" w:sz="4" w:space="1" w:color="auto"/>
        </w:pBdr>
        <w:tabs>
          <w:tab w:val="clear" w:pos="1080"/>
          <w:tab w:val="num" w:pos="284"/>
        </w:tabs>
        <w:ind w:hanging="1080"/>
        <w:rPr>
          <w:b/>
          <w:bCs/>
          <w:color w:val="0369A3" w:themeColor="accent2"/>
        </w:rPr>
      </w:pPr>
      <w:r w:rsidRPr="00FA326D">
        <w:rPr>
          <w:b/>
          <w:bCs/>
          <w:color w:val="0369A3" w:themeColor="accent2"/>
        </w:rPr>
        <w:t xml:space="preserve"> COERENZA CON LA S3 SICILIA</w:t>
      </w:r>
    </w:p>
    <w:p w14:paraId="3EF23C6E" w14:textId="4A97DB4E" w:rsidR="009B1683" w:rsidRPr="00FA326D" w:rsidRDefault="009B1683" w:rsidP="009B1683">
      <w:pPr>
        <w:rPr>
          <w:i/>
          <w:iCs/>
          <w:sz w:val="18"/>
          <w:szCs w:val="18"/>
        </w:rPr>
      </w:pPr>
      <w:r w:rsidRPr="00FA326D">
        <w:rPr>
          <w:i/>
          <w:iCs/>
          <w:sz w:val="18"/>
          <w:szCs w:val="18"/>
        </w:rPr>
        <w:t>Indicare l’ambito selezionato tra quelli previsti dalla S3 Sicilia 2021-2027:</w:t>
      </w:r>
    </w:p>
    <w:p w14:paraId="6E052458" w14:textId="3713E356" w:rsidR="009B1683" w:rsidRPr="00FA326D" w:rsidRDefault="008510C5" w:rsidP="009B1683">
      <w:pPr>
        <w:rPr>
          <w:i/>
          <w:iCs/>
          <w:sz w:val="18"/>
          <w:szCs w:val="18"/>
        </w:rPr>
      </w:pPr>
      <w:r w:rsidRPr="00FA326D">
        <w:rPr>
          <w:noProof/>
        </w:rPr>
        <mc:AlternateContent>
          <mc:Choice Requires="wps">
            <w:drawing>
              <wp:anchor distT="0" distB="0" distL="114300" distR="114300" simplePos="0" relativeHeight="251643904" behindDoc="0" locked="0" layoutInCell="1" allowOverlap="1" wp14:anchorId="61796BD1" wp14:editId="10CB4E5F">
                <wp:simplePos x="0" y="0"/>
                <wp:positionH relativeFrom="column">
                  <wp:posOffset>3792855</wp:posOffset>
                </wp:positionH>
                <wp:positionV relativeFrom="paragraph">
                  <wp:posOffset>26035</wp:posOffset>
                </wp:positionV>
                <wp:extent cx="175260" cy="106680"/>
                <wp:effectExtent l="57150" t="19050" r="72390" b="102870"/>
                <wp:wrapNone/>
                <wp:docPr id="511015213" name="Rettangolo 1"/>
                <wp:cNvGraphicFramePr/>
                <a:graphic xmlns:a="http://schemas.openxmlformats.org/drawingml/2006/main">
                  <a:graphicData uri="http://schemas.microsoft.com/office/word/2010/wordprocessingShape">
                    <wps:wsp>
                      <wps:cNvSpPr/>
                      <wps:spPr>
                        <a:xfrm>
                          <a:off x="0" y="0"/>
                          <a:ext cx="175260" cy="106680"/>
                        </a:xfrm>
                        <a:prstGeom prst="rect">
                          <a:avLst/>
                        </a:prstGeom>
                        <a:solidFill>
                          <a:schemeClr val="bg1"/>
                        </a:solidFill>
                        <a:ln>
                          <a:solidFill>
                            <a:schemeClr val="tx1"/>
                          </a:solidFill>
                        </a:ln>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98BBAD8" id="Rettangolo 1" o:spid="_x0000_s1026" style="position:absolute;margin-left:298.65pt;margin-top:2.05pt;width:13.8pt;height:8.4pt;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" fillcolor="white [3212]" strokecolor="black [3213]" strokeweight=".5pt"/>
            </w:pict>
          </mc:Fallback>
        </mc:AlternateContent>
      </w:r>
      <w:r w:rsidRPr="00FA326D">
        <w:rPr>
          <w:noProof/>
        </w:rPr>
        <mc:AlternateContent>
          <mc:Choice Requires="wps">
            <w:drawing>
              <wp:anchor distT="0" distB="0" distL="114300" distR="114300" simplePos="0" relativeHeight="251669504" behindDoc="0" locked="0" layoutInCell="1" allowOverlap="1" wp14:anchorId="64384FDC" wp14:editId="61003B28">
                <wp:simplePos x="0" y="0"/>
                <wp:positionH relativeFrom="column">
                  <wp:posOffset>3800475</wp:posOffset>
                </wp:positionH>
                <wp:positionV relativeFrom="paragraph">
                  <wp:posOffset>273050</wp:posOffset>
                </wp:positionV>
                <wp:extent cx="175260" cy="106680"/>
                <wp:effectExtent l="57150" t="19050" r="72390" b="102870"/>
                <wp:wrapNone/>
                <wp:docPr id="905302484" name="Rettangolo 1"/>
                <wp:cNvGraphicFramePr/>
                <a:graphic xmlns:a="http://schemas.openxmlformats.org/drawingml/2006/main">
                  <a:graphicData uri="http://schemas.microsoft.com/office/word/2010/wordprocessingShape">
                    <wps:wsp>
                      <wps:cNvSpPr/>
                      <wps:spPr>
                        <a:xfrm>
                          <a:off x="0" y="0"/>
                          <a:ext cx="175260" cy="106680"/>
                        </a:xfrm>
                        <a:prstGeom prst="rect">
                          <a:avLst/>
                        </a:prstGeom>
                        <a:solidFill>
                          <a:schemeClr val="bg1"/>
                        </a:solidFill>
                        <a:ln>
                          <a:solidFill>
                            <a:schemeClr val="tx1"/>
                          </a:solidFill>
                        </a:ln>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5EE18A8" id="Rettangolo 1" o:spid="_x0000_s1026" style="position:absolute;margin-left:299.25pt;margin-top:21.5pt;width:13.8pt;height:8.4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" fillcolor="white [3212]" strokecolor="black [3213]" strokeweight=".5pt"/>
            </w:pict>
          </mc:Fallback>
        </mc:AlternateContent>
      </w:r>
      <w:r w:rsidR="009B1683" w:rsidRPr="00FA326D">
        <w:rPr>
          <w:noProof/>
        </w:rPr>
        <mc:AlternateContent>
          <mc:Choice Requires="wps">
            <w:drawing>
              <wp:anchor distT="0" distB="0" distL="114300" distR="114300" simplePos="0" relativeHeight="251609088" behindDoc="0" locked="0" layoutInCell="1" allowOverlap="1" wp14:anchorId="0C7E1543" wp14:editId="2D09DB5A">
                <wp:simplePos x="0" y="0"/>
                <wp:positionH relativeFrom="column">
                  <wp:posOffset>-7620</wp:posOffset>
                </wp:positionH>
                <wp:positionV relativeFrom="paragraph">
                  <wp:posOffset>30480</wp:posOffset>
                </wp:positionV>
                <wp:extent cx="175260" cy="106680"/>
                <wp:effectExtent l="57150" t="19050" r="72390" b="102870"/>
                <wp:wrapNone/>
                <wp:docPr id="493774931" name="Rettangolo 1"/>
                <wp:cNvGraphicFramePr/>
                <a:graphic xmlns:a="http://schemas.openxmlformats.org/drawingml/2006/main">
                  <a:graphicData uri="http://schemas.microsoft.com/office/word/2010/wordprocessingShape">
                    <wps:wsp>
                      <wps:cNvSpPr/>
                      <wps:spPr>
                        <a:xfrm>
                          <a:off x="0" y="0"/>
                          <a:ext cx="175260" cy="106680"/>
                        </a:xfrm>
                        <a:prstGeom prst="rect">
                          <a:avLst/>
                        </a:prstGeom>
                        <a:solidFill>
                          <a:schemeClr val="bg1"/>
                        </a:solidFill>
                        <a:ln>
                          <a:solidFill>
                            <a:schemeClr val="tx1"/>
                          </a:solidFill>
                        </a:ln>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79693BA" id="Rettangolo 1" o:spid="_x0000_s1026" style="position:absolute;margin-left:-.6pt;margin-top:2.4pt;width:13.8pt;height:8.4pt;z-index:2516090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" fillcolor="white [3212]" strokecolor="black [3213]" strokeweight=".5pt"/>
            </w:pict>
          </mc:Fallback>
        </mc:AlternateContent>
      </w:r>
      <w:r w:rsidR="009B1683" w:rsidRPr="00FA326D">
        <w:rPr>
          <w:i/>
          <w:iCs/>
          <w:sz w:val="18"/>
          <w:szCs w:val="18"/>
        </w:rPr>
        <w:t xml:space="preserve">           Agroalimentare                                      </w:t>
      </w:r>
      <w:r w:rsidRPr="00FA326D">
        <w:rPr>
          <w:i/>
          <w:iCs/>
          <w:sz w:val="18"/>
          <w:szCs w:val="18"/>
        </w:rPr>
        <w:tab/>
      </w:r>
      <w:r w:rsidRPr="00FA326D">
        <w:rPr>
          <w:i/>
          <w:iCs/>
          <w:sz w:val="18"/>
          <w:szCs w:val="18"/>
        </w:rPr>
        <w:tab/>
      </w:r>
      <w:r w:rsidRPr="00FA326D">
        <w:rPr>
          <w:i/>
          <w:iCs/>
          <w:sz w:val="18"/>
          <w:szCs w:val="18"/>
        </w:rPr>
        <w:tab/>
      </w:r>
      <w:r w:rsidRPr="00FA326D">
        <w:rPr>
          <w:i/>
          <w:iCs/>
          <w:sz w:val="18"/>
          <w:szCs w:val="18"/>
        </w:rPr>
        <w:tab/>
      </w:r>
      <w:r w:rsidRPr="00FA326D">
        <w:rPr>
          <w:i/>
          <w:iCs/>
          <w:sz w:val="18"/>
          <w:szCs w:val="18"/>
        </w:rPr>
        <w:tab/>
      </w:r>
      <w:r w:rsidR="009B1683" w:rsidRPr="00FA326D">
        <w:rPr>
          <w:i/>
          <w:iCs/>
          <w:sz w:val="18"/>
          <w:szCs w:val="18"/>
        </w:rPr>
        <w:t>Energia;</w:t>
      </w:r>
    </w:p>
    <w:p w14:paraId="565042BF" w14:textId="15E78591" w:rsidR="009B1683" w:rsidRPr="00FA326D" w:rsidRDefault="009B1683" w:rsidP="009B1683">
      <w:pPr>
        <w:rPr>
          <w:i/>
          <w:iCs/>
          <w:sz w:val="18"/>
          <w:szCs w:val="18"/>
        </w:rPr>
      </w:pPr>
      <w:r w:rsidRPr="00FA326D">
        <w:rPr>
          <w:noProof/>
        </w:rPr>
        <mc:AlternateContent>
          <mc:Choice Requires="wps">
            <w:drawing>
              <wp:anchor distT="0" distB="0" distL="114300" distR="114300" simplePos="0" relativeHeight="251620352" behindDoc="0" locked="0" layoutInCell="1" allowOverlap="1" wp14:anchorId="7EE1B607" wp14:editId="6E30C876">
                <wp:simplePos x="0" y="0"/>
                <wp:positionH relativeFrom="column">
                  <wp:posOffset>0</wp:posOffset>
                </wp:positionH>
                <wp:positionV relativeFrom="paragraph">
                  <wp:posOffset>19050</wp:posOffset>
                </wp:positionV>
                <wp:extent cx="175260" cy="106680"/>
                <wp:effectExtent l="57150" t="19050" r="72390" b="102870"/>
                <wp:wrapNone/>
                <wp:docPr id="392484289" name="Rettangolo 1"/>
                <wp:cNvGraphicFramePr/>
                <a:graphic xmlns:a="http://schemas.openxmlformats.org/drawingml/2006/main">
                  <a:graphicData uri="http://schemas.microsoft.com/office/word/2010/wordprocessingShape">
                    <wps:wsp>
                      <wps:cNvSpPr/>
                      <wps:spPr>
                        <a:xfrm>
                          <a:off x="0" y="0"/>
                          <a:ext cx="175260" cy="106680"/>
                        </a:xfrm>
                        <a:prstGeom prst="rect">
                          <a:avLst/>
                        </a:prstGeom>
                        <a:solidFill>
                          <a:schemeClr val="bg1"/>
                        </a:solidFill>
                        <a:ln>
                          <a:solidFill>
                            <a:schemeClr val="tx1"/>
                          </a:solidFill>
                        </a:ln>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5A6ED11" id="Rettangolo 1" o:spid="_x0000_s1026" style="position:absolute;margin-left:0;margin-top:1.5pt;width:13.8pt;height:8.4pt;z-index:2516203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" fillcolor="white [3212]" strokecolor="black [3213]" strokeweight=".5pt"/>
            </w:pict>
          </mc:Fallback>
        </mc:AlternateContent>
      </w:r>
      <w:r w:rsidRPr="00FA326D">
        <w:rPr>
          <w:i/>
          <w:iCs/>
          <w:sz w:val="18"/>
          <w:szCs w:val="18"/>
        </w:rPr>
        <w:t xml:space="preserve">            Economia del Mare                              </w:t>
      </w:r>
      <w:r w:rsidR="008510C5" w:rsidRPr="00FA326D">
        <w:rPr>
          <w:i/>
          <w:iCs/>
          <w:sz w:val="18"/>
          <w:szCs w:val="18"/>
        </w:rPr>
        <w:tab/>
      </w:r>
      <w:r w:rsidR="008510C5" w:rsidRPr="00FA326D">
        <w:rPr>
          <w:i/>
          <w:iCs/>
          <w:sz w:val="18"/>
          <w:szCs w:val="18"/>
        </w:rPr>
        <w:tab/>
      </w:r>
      <w:r w:rsidR="008510C5" w:rsidRPr="00FA326D">
        <w:rPr>
          <w:i/>
          <w:iCs/>
          <w:sz w:val="18"/>
          <w:szCs w:val="18"/>
        </w:rPr>
        <w:tab/>
      </w:r>
      <w:r w:rsidR="008510C5" w:rsidRPr="00FA326D">
        <w:rPr>
          <w:i/>
          <w:iCs/>
          <w:sz w:val="18"/>
          <w:szCs w:val="18"/>
        </w:rPr>
        <w:tab/>
      </w:r>
      <w:r w:rsidR="008510C5" w:rsidRPr="00FA326D">
        <w:rPr>
          <w:i/>
          <w:iCs/>
          <w:sz w:val="18"/>
          <w:szCs w:val="18"/>
        </w:rPr>
        <w:tab/>
      </w:r>
      <w:r w:rsidRPr="00FA326D">
        <w:rPr>
          <w:i/>
          <w:iCs/>
          <w:sz w:val="18"/>
          <w:szCs w:val="18"/>
        </w:rPr>
        <w:t xml:space="preserve">Scienze della Vita </w:t>
      </w:r>
    </w:p>
    <w:p w14:paraId="601D801D" w14:textId="11053B94" w:rsidR="009B1683" w:rsidRPr="00FA326D" w:rsidRDefault="008510C5" w:rsidP="009B1683">
      <w:pPr>
        <w:rPr>
          <w:i/>
          <w:iCs/>
          <w:sz w:val="18"/>
          <w:szCs w:val="18"/>
        </w:rPr>
      </w:pPr>
      <w:r w:rsidRPr="00FA326D">
        <w:rPr>
          <w:noProof/>
        </w:rPr>
        <mc:AlternateContent>
          <mc:Choice Requires="wps">
            <w:drawing>
              <wp:anchor distT="0" distB="0" distL="114300" distR="114300" simplePos="0" relativeHeight="251711488" behindDoc="0" locked="0" layoutInCell="1" allowOverlap="1" wp14:anchorId="13BB3B07" wp14:editId="71EC0816">
                <wp:simplePos x="0" y="0"/>
                <wp:positionH relativeFrom="column">
                  <wp:posOffset>3806619</wp:posOffset>
                </wp:positionH>
                <wp:positionV relativeFrom="paragraph">
                  <wp:posOffset>28575</wp:posOffset>
                </wp:positionV>
                <wp:extent cx="175260" cy="106680"/>
                <wp:effectExtent l="0" t="0" r="15240" b="26670"/>
                <wp:wrapNone/>
                <wp:docPr id="1589285458" name="Rettangolo 1"/>
                <wp:cNvGraphicFramePr/>
                <a:graphic xmlns:a="http://schemas.openxmlformats.org/drawingml/2006/main">
                  <a:graphicData uri="http://schemas.microsoft.com/office/word/2010/wordprocessingShape">
                    <wps:wsp>
                      <wps:cNvSpPr/>
                      <wps:spPr>
                        <a:xfrm>
                          <a:off x="0" y="0"/>
                          <a:ext cx="175260" cy="106680"/>
                        </a:xfrm>
                        <a:prstGeom prst="rect">
                          <a:avLst/>
                        </a:prstGeom>
                        <a:solidFill>
                          <a:schemeClr val="bg1"/>
                        </a:solidFill>
                        <a:ln>
                          <a:solidFill>
                            <a:schemeClr val="tx1"/>
                          </a:solidFill>
                        </a:ln>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ED3BEF3" id="Rettangolo 1" o:spid="_x0000_s1026" style="position:absolute;margin-left:299.75pt;margin-top:2.25pt;width:13.8pt;height:8.4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" fillcolor="white [3212]" strokecolor="black [3213]" strokeweight=".5pt"/>
            </w:pict>
          </mc:Fallback>
        </mc:AlternateContent>
      </w:r>
      <w:r w:rsidR="009B1683" w:rsidRPr="00FA326D">
        <w:rPr>
          <w:noProof/>
        </w:rPr>
        <mc:AlternateContent>
          <mc:Choice Requires="wps">
            <w:drawing>
              <wp:anchor distT="0" distB="0" distL="114300" distR="114300" simplePos="0" relativeHeight="251677696" behindDoc="0" locked="0" layoutInCell="1" allowOverlap="1" wp14:anchorId="38A0B308" wp14:editId="0801000B">
                <wp:simplePos x="0" y="0"/>
                <wp:positionH relativeFrom="column">
                  <wp:posOffset>0</wp:posOffset>
                </wp:positionH>
                <wp:positionV relativeFrom="paragraph">
                  <wp:posOffset>18415</wp:posOffset>
                </wp:positionV>
                <wp:extent cx="175260" cy="106680"/>
                <wp:effectExtent l="57150" t="19050" r="72390" b="102870"/>
                <wp:wrapNone/>
                <wp:docPr id="697830740" name="Rettangolo 1"/>
                <wp:cNvGraphicFramePr/>
                <a:graphic xmlns:a="http://schemas.openxmlformats.org/drawingml/2006/main">
                  <a:graphicData uri="http://schemas.microsoft.com/office/word/2010/wordprocessingShape">
                    <wps:wsp>
                      <wps:cNvSpPr/>
                      <wps:spPr>
                        <a:xfrm>
                          <a:off x="0" y="0"/>
                          <a:ext cx="175260" cy="106680"/>
                        </a:xfrm>
                        <a:prstGeom prst="rect">
                          <a:avLst/>
                        </a:prstGeom>
                        <a:solidFill>
                          <a:schemeClr val="bg1"/>
                        </a:solidFill>
                        <a:ln>
                          <a:solidFill>
                            <a:schemeClr val="tx1"/>
                          </a:solidFill>
                        </a:ln>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3F665F0" id="Rettangolo 1" o:spid="_x0000_s1026" style="position:absolute;margin-left:0;margin-top:1.45pt;width:13.8pt;height:8.4pt;z-index:2516776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" fillcolor="white [3212]" strokecolor="black [3213]" strokeweight=".5pt"/>
            </w:pict>
          </mc:Fallback>
        </mc:AlternateContent>
      </w:r>
      <w:r w:rsidR="009B1683" w:rsidRPr="00FA326D">
        <w:rPr>
          <w:i/>
          <w:iCs/>
          <w:sz w:val="18"/>
          <w:szCs w:val="18"/>
        </w:rPr>
        <w:t xml:space="preserve">            Smart Cities &amp; Communities                                                                                                     Turismo-Cultura – Beni Culturali</w:t>
      </w:r>
    </w:p>
    <w:p w14:paraId="66C8B37F" w14:textId="77777777" w:rsidR="009B1683" w:rsidRPr="00FA326D" w:rsidRDefault="009B1683" w:rsidP="009B1683">
      <w:pPr>
        <w:rPr>
          <w:i/>
          <w:iCs/>
          <w:sz w:val="18"/>
          <w:szCs w:val="18"/>
        </w:rPr>
      </w:pPr>
      <w:r w:rsidRPr="00FA326D">
        <w:rPr>
          <w:noProof/>
        </w:rPr>
        <mc:AlternateContent>
          <mc:Choice Requires="wps">
            <w:drawing>
              <wp:anchor distT="0" distB="0" distL="114300" distR="114300" simplePos="0" relativeHeight="251685888" behindDoc="0" locked="0" layoutInCell="1" allowOverlap="1" wp14:anchorId="296B5A13" wp14:editId="166B4799">
                <wp:simplePos x="0" y="0"/>
                <wp:positionH relativeFrom="column">
                  <wp:posOffset>0</wp:posOffset>
                </wp:positionH>
                <wp:positionV relativeFrom="paragraph">
                  <wp:posOffset>18415</wp:posOffset>
                </wp:positionV>
                <wp:extent cx="175260" cy="106680"/>
                <wp:effectExtent l="57150" t="19050" r="72390" b="102870"/>
                <wp:wrapNone/>
                <wp:docPr id="1990010072" name="Rettangolo 1"/>
                <wp:cNvGraphicFramePr/>
                <a:graphic xmlns:a="http://schemas.openxmlformats.org/drawingml/2006/main">
                  <a:graphicData uri="http://schemas.microsoft.com/office/word/2010/wordprocessingShape">
                    <wps:wsp>
                      <wps:cNvSpPr/>
                      <wps:spPr>
                        <a:xfrm>
                          <a:off x="0" y="0"/>
                          <a:ext cx="175260" cy="106680"/>
                        </a:xfrm>
                        <a:prstGeom prst="rect">
                          <a:avLst/>
                        </a:prstGeom>
                        <a:solidFill>
                          <a:schemeClr val="bg1"/>
                        </a:solidFill>
                        <a:ln>
                          <a:solidFill>
                            <a:schemeClr val="tx1"/>
                          </a:solidFill>
                        </a:ln>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3C2561C" id="Rettangolo 1" o:spid="_x0000_s1026" style="position:absolute;margin-left:0;margin-top:1.45pt;width:13.8pt;height:8.4pt;z-index:2516858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" fillcolor="white [3212]" strokecolor="black [3213]" strokeweight=".5pt"/>
            </w:pict>
          </mc:Fallback>
        </mc:AlternateContent>
      </w:r>
      <w:r w:rsidRPr="00FA326D">
        <w:rPr>
          <w:i/>
          <w:iCs/>
          <w:sz w:val="18"/>
          <w:szCs w:val="18"/>
        </w:rPr>
        <w:t xml:space="preserve">            Ambiente, Risorse Naturali e Sviluppo Sostenibile</w:t>
      </w:r>
    </w:p>
    <w:p w14:paraId="3C9AFC9C" w14:textId="06182269" w:rsidR="009B1683" w:rsidRPr="00FA326D" w:rsidRDefault="009B1683" w:rsidP="009B1683">
      <w:pPr>
        <w:jc w:val="both"/>
        <w:rPr>
          <w:i/>
          <w:iCs/>
          <w:sz w:val="18"/>
          <w:szCs w:val="18"/>
        </w:rPr>
      </w:pPr>
      <w:r w:rsidRPr="00FA326D">
        <w:rPr>
          <w:b/>
          <w:bCs/>
          <w:i/>
          <w:iCs/>
          <w:sz w:val="18"/>
          <w:szCs w:val="18"/>
        </w:rPr>
        <w:t>Illustrare la coerenza della proposta progettuale con l’ambito S3 selezionato. Tale descrizione assume il valore di motivazione a supporto del soddisfacimento del requisito di ammissibilità riguardante la coerenza del progetto con almeno uno degli ambiti della S3 Sicilia. Indicare una o più KETs tra quelle individuate dalla S3 Sicilia e connesse all’ambito selezionato sono attivate dalla presente proposta progettuale.</w:t>
      </w:r>
    </w:p>
    <w:p w14:paraId="20D9AE9C" w14:textId="77777777" w:rsidR="009B1683" w:rsidRPr="00FA326D" w:rsidRDefault="009B1683" w:rsidP="009B1683">
      <w:pPr>
        <w:pStyle w:val="Citazioneintensa"/>
        <w:ind w:left="0" w:right="4"/>
        <w:jc w:val="both"/>
        <w:rPr>
          <w:b/>
          <w:bCs/>
          <w:i/>
          <w:iCs/>
          <w:color w:val="auto"/>
          <w:sz w:val="18"/>
          <w:szCs w:val="18"/>
        </w:rPr>
      </w:pPr>
      <w:r w:rsidRPr="00FA326D">
        <w:rPr>
          <w:color w:val="auto"/>
          <w:sz w:val="18"/>
          <w:szCs w:val="18"/>
        </w:rPr>
        <w:t xml:space="preserve"> (Max. 2.000 caratteri)</w:t>
      </w:r>
    </w:p>
    <w:p w14:paraId="5A0C6A84" w14:textId="2656DD2E" w:rsidR="009B1683" w:rsidRPr="00FA326D" w:rsidRDefault="009B1683" w:rsidP="00252DFA">
      <w:pPr>
        <w:pStyle w:val="Paragrafoelenco"/>
        <w:numPr>
          <w:ilvl w:val="1"/>
          <w:numId w:val="239"/>
        </w:numPr>
        <w:pBdr>
          <w:bottom w:val="single" w:sz="4" w:space="1" w:color="auto"/>
        </w:pBdr>
        <w:tabs>
          <w:tab w:val="clear" w:pos="1080"/>
          <w:tab w:val="num" w:pos="284"/>
        </w:tabs>
        <w:ind w:hanging="1080"/>
        <w:rPr>
          <w:b/>
          <w:bCs/>
          <w:color w:val="0369A3" w:themeColor="accent2"/>
        </w:rPr>
      </w:pPr>
      <w:r w:rsidRPr="00FA326D">
        <w:rPr>
          <w:b/>
          <w:bCs/>
          <w:color w:val="0369A3" w:themeColor="accent2"/>
        </w:rPr>
        <w:t>OBIETTIVI SPECIFICI E RISULTATI ATTESI</w:t>
      </w:r>
      <w:r w:rsidR="001845FA" w:rsidRPr="00FA326D">
        <w:rPr>
          <w:b/>
          <w:bCs/>
          <w:color w:val="0369A3" w:themeColor="accent2"/>
        </w:rPr>
        <w:t xml:space="preserve"> </w:t>
      </w:r>
      <w:r w:rsidR="001845FA" w:rsidRPr="00FA326D">
        <w:rPr>
          <w:b/>
          <w:bCs/>
          <w:i/>
          <w:iCs/>
          <w:color w:val="0369A3" w:themeColor="accent2"/>
        </w:rPr>
        <w:t>(CdV_2)</w:t>
      </w:r>
    </w:p>
    <w:p w14:paraId="295F2D9C" w14:textId="77777777" w:rsidR="009B1683" w:rsidRPr="00FA326D" w:rsidRDefault="009B1683" w:rsidP="009B1683">
      <w:pPr>
        <w:pStyle w:val="Citazioneintensa"/>
        <w:ind w:left="0" w:right="4"/>
        <w:rPr>
          <w:b/>
          <w:bCs/>
          <w:i/>
          <w:iCs/>
          <w:color w:val="auto"/>
          <w:sz w:val="18"/>
          <w:szCs w:val="18"/>
        </w:rPr>
      </w:pPr>
      <w:r w:rsidRPr="00FA326D">
        <w:rPr>
          <w:color w:val="auto"/>
          <w:sz w:val="18"/>
          <w:szCs w:val="18"/>
        </w:rPr>
        <w:t>(Massimo 4000 caratteri)</w:t>
      </w:r>
    </w:p>
    <w:p w14:paraId="4365837A" w14:textId="77777777" w:rsidR="009B1683" w:rsidRPr="00FA326D" w:rsidRDefault="009B1683" w:rsidP="009B1683">
      <w:pPr>
        <w:jc w:val="both"/>
        <w:rPr>
          <w:b/>
          <w:bCs/>
          <w:i/>
          <w:iCs/>
          <w:sz w:val="18"/>
          <w:szCs w:val="18"/>
        </w:rPr>
      </w:pPr>
      <w:r w:rsidRPr="00FA326D">
        <w:rPr>
          <w:b/>
          <w:bCs/>
          <w:i/>
          <w:iCs/>
          <w:sz w:val="18"/>
          <w:szCs w:val="18"/>
        </w:rPr>
        <w:t>Descrivere con chiarezza gli obiettivi del progetto. Gli obiettivi devono essere specifici, misurabili, realistici, temporizzati e coerenti con l’ambito tematico della S3 Sicilia. Indicare i principali risultati attesi in termini scientifici, tecnologici ed economici.</w:t>
      </w:r>
    </w:p>
    <w:tbl>
      <w:tblPr>
        <w:tblStyle w:val="Grigliatabellachiara"/>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2F2F2" w:themeFill="background1" w:themeFillShade="F2"/>
        <w:tblLook w:val="04A0" w:firstRow="1" w:lastRow="0" w:firstColumn="1" w:lastColumn="0" w:noHBand="0" w:noVBand="1"/>
      </w:tblPr>
      <w:tblGrid>
        <w:gridCol w:w="1980"/>
        <w:gridCol w:w="1843"/>
        <w:gridCol w:w="1768"/>
        <w:gridCol w:w="817"/>
        <w:gridCol w:w="817"/>
        <w:gridCol w:w="2126"/>
      </w:tblGrid>
      <w:tr w:rsidR="0079020D" w:rsidRPr="00FA326D" w14:paraId="69D61C4E" w14:textId="77777777" w:rsidTr="00EB6276">
        <w:trPr>
          <w:trHeight w:val="520"/>
          <w:tblHeader/>
        </w:trPr>
        <w:tc>
          <w:tcPr>
            <w:tcW w:w="1980" w:type="dxa"/>
            <w:vMerge w:val="restart"/>
            <w:shd w:val="clear" w:color="auto" w:fill="F2F2F2" w:themeFill="background1" w:themeFillShade="F2"/>
          </w:tcPr>
          <w:p w14:paraId="4F057DF7" w14:textId="77777777" w:rsidR="0079020D" w:rsidRPr="00FA326D" w:rsidRDefault="0079020D" w:rsidP="00C8023D">
            <w:pPr>
              <w:ind w:right="-1"/>
              <w:jc w:val="center"/>
              <w:rPr>
                <w:b/>
                <w:bCs/>
                <w:sz w:val="18"/>
                <w:szCs w:val="18"/>
              </w:rPr>
            </w:pPr>
            <w:proofErr w:type="spellStart"/>
            <w:r w:rsidRPr="00FA326D">
              <w:rPr>
                <w:b/>
                <w:bCs/>
                <w:sz w:val="18"/>
                <w:szCs w:val="18"/>
              </w:rPr>
              <w:t>Ob</w:t>
            </w:r>
            <w:proofErr w:type="spellEnd"/>
            <w:r w:rsidRPr="00FA326D">
              <w:rPr>
                <w:b/>
                <w:bCs/>
                <w:sz w:val="18"/>
                <w:szCs w:val="18"/>
              </w:rPr>
              <w:t xml:space="preserve">. </w:t>
            </w:r>
            <w:proofErr w:type="spellStart"/>
            <w:r w:rsidRPr="00FA326D">
              <w:rPr>
                <w:b/>
                <w:bCs/>
                <w:sz w:val="18"/>
                <w:szCs w:val="18"/>
              </w:rPr>
              <w:t>Gen</w:t>
            </w:r>
            <w:proofErr w:type="spellEnd"/>
          </w:p>
        </w:tc>
        <w:tc>
          <w:tcPr>
            <w:tcW w:w="1843" w:type="dxa"/>
            <w:vMerge w:val="restart"/>
            <w:shd w:val="clear" w:color="auto" w:fill="F2F2F2" w:themeFill="background1" w:themeFillShade="F2"/>
          </w:tcPr>
          <w:p w14:paraId="20BE5854" w14:textId="77777777" w:rsidR="0079020D" w:rsidRPr="00FA326D" w:rsidRDefault="0079020D" w:rsidP="00C8023D">
            <w:pPr>
              <w:ind w:right="-1"/>
              <w:jc w:val="center"/>
              <w:rPr>
                <w:b/>
                <w:bCs/>
                <w:sz w:val="18"/>
                <w:szCs w:val="18"/>
              </w:rPr>
            </w:pPr>
            <w:proofErr w:type="spellStart"/>
            <w:r w:rsidRPr="00FA326D">
              <w:rPr>
                <w:b/>
                <w:bCs/>
                <w:sz w:val="18"/>
                <w:szCs w:val="18"/>
              </w:rPr>
              <w:t>Ob</w:t>
            </w:r>
            <w:proofErr w:type="spellEnd"/>
            <w:r w:rsidRPr="00FA326D">
              <w:rPr>
                <w:b/>
                <w:bCs/>
                <w:sz w:val="18"/>
                <w:szCs w:val="18"/>
              </w:rPr>
              <w:t>. Spec.</w:t>
            </w:r>
          </w:p>
        </w:tc>
        <w:tc>
          <w:tcPr>
            <w:tcW w:w="1768" w:type="dxa"/>
            <w:vMerge w:val="restart"/>
            <w:shd w:val="clear" w:color="auto" w:fill="F2F2F2" w:themeFill="background1" w:themeFillShade="F2"/>
          </w:tcPr>
          <w:p w14:paraId="58380C58" w14:textId="77777777" w:rsidR="0079020D" w:rsidRPr="00FA326D" w:rsidRDefault="0079020D" w:rsidP="00C8023D">
            <w:pPr>
              <w:ind w:right="-1"/>
              <w:jc w:val="center"/>
              <w:rPr>
                <w:b/>
                <w:bCs/>
                <w:sz w:val="18"/>
                <w:szCs w:val="18"/>
              </w:rPr>
            </w:pPr>
            <w:r w:rsidRPr="00FA326D">
              <w:rPr>
                <w:b/>
                <w:bCs/>
                <w:sz w:val="18"/>
                <w:szCs w:val="18"/>
              </w:rPr>
              <w:t>Output/Risultati Attesi</w:t>
            </w:r>
          </w:p>
        </w:tc>
        <w:tc>
          <w:tcPr>
            <w:tcW w:w="1634" w:type="dxa"/>
            <w:gridSpan w:val="2"/>
            <w:shd w:val="clear" w:color="auto" w:fill="F2F2F2" w:themeFill="background1" w:themeFillShade="F2"/>
          </w:tcPr>
          <w:p w14:paraId="793E72FE" w14:textId="77777777" w:rsidR="0079020D" w:rsidRPr="00FA326D" w:rsidRDefault="0079020D" w:rsidP="00C8023D">
            <w:pPr>
              <w:ind w:right="-1"/>
              <w:jc w:val="center"/>
              <w:rPr>
                <w:b/>
                <w:bCs/>
                <w:sz w:val="18"/>
                <w:szCs w:val="18"/>
              </w:rPr>
            </w:pPr>
            <w:r w:rsidRPr="00FA326D">
              <w:rPr>
                <w:b/>
                <w:bCs/>
                <w:sz w:val="18"/>
                <w:szCs w:val="18"/>
              </w:rPr>
              <w:t>Budget Allocato</w:t>
            </w:r>
          </w:p>
        </w:tc>
        <w:tc>
          <w:tcPr>
            <w:tcW w:w="2126" w:type="dxa"/>
            <w:vMerge w:val="restart"/>
            <w:shd w:val="clear" w:color="auto" w:fill="F2F2F2" w:themeFill="background1" w:themeFillShade="F2"/>
          </w:tcPr>
          <w:p w14:paraId="6BCE711B" w14:textId="0431F38E" w:rsidR="0079020D" w:rsidRPr="00FA326D" w:rsidRDefault="0079020D" w:rsidP="00C8023D">
            <w:pPr>
              <w:ind w:right="-1"/>
              <w:jc w:val="center"/>
              <w:rPr>
                <w:b/>
                <w:bCs/>
                <w:sz w:val="18"/>
                <w:szCs w:val="18"/>
              </w:rPr>
            </w:pPr>
            <w:r w:rsidRPr="00FA326D">
              <w:rPr>
                <w:b/>
                <w:bCs/>
                <w:sz w:val="18"/>
                <w:szCs w:val="18"/>
              </w:rPr>
              <w:t>KPI</w:t>
            </w:r>
          </w:p>
        </w:tc>
      </w:tr>
      <w:tr w:rsidR="0079020D" w:rsidRPr="00FA326D" w14:paraId="7FE612A2" w14:textId="77777777" w:rsidTr="0079020D">
        <w:trPr>
          <w:trHeight w:val="323"/>
        </w:trPr>
        <w:tc>
          <w:tcPr>
            <w:tcW w:w="1980" w:type="dxa"/>
            <w:vMerge/>
            <w:shd w:val="clear" w:color="auto" w:fill="FFFFFF" w:themeFill="background1"/>
          </w:tcPr>
          <w:p w14:paraId="2B396641" w14:textId="77777777" w:rsidR="0079020D" w:rsidRPr="00FA326D" w:rsidRDefault="0079020D" w:rsidP="00C8023D">
            <w:pPr>
              <w:ind w:right="-1"/>
              <w:jc w:val="center"/>
              <w:rPr>
                <w:i/>
                <w:iCs/>
                <w:sz w:val="16"/>
                <w:szCs w:val="16"/>
              </w:rPr>
            </w:pPr>
          </w:p>
        </w:tc>
        <w:tc>
          <w:tcPr>
            <w:tcW w:w="1843" w:type="dxa"/>
            <w:vMerge/>
            <w:shd w:val="clear" w:color="auto" w:fill="FFFFFF" w:themeFill="background1"/>
          </w:tcPr>
          <w:p w14:paraId="5414A8C0" w14:textId="77777777" w:rsidR="0079020D" w:rsidRPr="00FA326D" w:rsidRDefault="0079020D" w:rsidP="00C8023D">
            <w:pPr>
              <w:ind w:right="-1"/>
              <w:jc w:val="center"/>
              <w:rPr>
                <w:i/>
                <w:iCs/>
                <w:sz w:val="16"/>
                <w:szCs w:val="16"/>
              </w:rPr>
            </w:pPr>
          </w:p>
        </w:tc>
        <w:tc>
          <w:tcPr>
            <w:tcW w:w="1768" w:type="dxa"/>
            <w:vMerge/>
            <w:shd w:val="clear" w:color="auto" w:fill="FFFFFF" w:themeFill="background1"/>
          </w:tcPr>
          <w:p w14:paraId="379A9F1F" w14:textId="77777777" w:rsidR="0079020D" w:rsidRPr="00FA326D" w:rsidRDefault="0079020D" w:rsidP="00C8023D">
            <w:pPr>
              <w:ind w:right="-1"/>
              <w:jc w:val="center"/>
              <w:rPr>
                <w:i/>
                <w:iCs/>
                <w:sz w:val="16"/>
                <w:szCs w:val="16"/>
              </w:rPr>
            </w:pPr>
          </w:p>
        </w:tc>
        <w:tc>
          <w:tcPr>
            <w:tcW w:w="817" w:type="dxa"/>
            <w:shd w:val="clear" w:color="auto" w:fill="BBE5FD" w:themeFill="accent2" w:themeFillTint="33"/>
          </w:tcPr>
          <w:p w14:paraId="2EC0B5AC" w14:textId="198E1E98" w:rsidR="0079020D" w:rsidRPr="00FA326D" w:rsidRDefault="0079020D" w:rsidP="00C8023D">
            <w:pPr>
              <w:ind w:right="-1"/>
              <w:jc w:val="center"/>
              <w:rPr>
                <w:b/>
                <w:bCs/>
                <w:i/>
                <w:iCs/>
                <w:sz w:val="16"/>
                <w:szCs w:val="16"/>
              </w:rPr>
            </w:pPr>
            <w:r w:rsidRPr="00FA326D">
              <w:rPr>
                <w:b/>
                <w:bCs/>
                <w:i/>
                <w:iCs/>
                <w:sz w:val="16"/>
                <w:szCs w:val="16"/>
              </w:rPr>
              <w:t>RI</w:t>
            </w:r>
          </w:p>
        </w:tc>
        <w:tc>
          <w:tcPr>
            <w:tcW w:w="817" w:type="dxa"/>
            <w:shd w:val="clear" w:color="auto" w:fill="BBE5FD" w:themeFill="accent2" w:themeFillTint="33"/>
          </w:tcPr>
          <w:p w14:paraId="41D74C24" w14:textId="192786BF" w:rsidR="0079020D" w:rsidRPr="00FA326D" w:rsidRDefault="0079020D" w:rsidP="00C8023D">
            <w:pPr>
              <w:ind w:right="-1"/>
              <w:jc w:val="center"/>
              <w:rPr>
                <w:b/>
                <w:bCs/>
                <w:i/>
                <w:iCs/>
                <w:sz w:val="16"/>
                <w:szCs w:val="16"/>
              </w:rPr>
            </w:pPr>
            <w:r w:rsidRPr="00FA326D">
              <w:rPr>
                <w:b/>
                <w:bCs/>
                <w:i/>
                <w:iCs/>
                <w:sz w:val="16"/>
                <w:szCs w:val="16"/>
              </w:rPr>
              <w:t>SS</w:t>
            </w:r>
          </w:p>
        </w:tc>
        <w:tc>
          <w:tcPr>
            <w:tcW w:w="2126" w:type="dxa"/>
            <w:vMerge/>
            <w:shd w:val="clear" w:color="auto" w:fill="FFFFFF" w:themeFill="background1"/>
          </w:tcPr>
          <w:p w14:paraId="7B90DFC9" w14:textId="77777777" w:rsidR="0079020D" w:rsidRPr="00FA326D" w:rsidRDefault="0079020D" w:rsidP="00C8023D">
            <w:pPr>
              <w:ind w:right="-1"/>
              <w:jc w:val="center"/>
              <w:rPr>
                <w:i/>
                <w:iCs/>
                <w:sz w:val="16"/>
                <w:szCs w:val="16"/>
              </w:rPr>
            </w:pPr>
          </w:p>
        </w:tc>
      </w:tr>
      <w:tr w:rsidR="00F03E48" w:rsidRPr="00FA326D" w14:paraId="3D075DDB" w14:textId="77777777" w:rsidTr="00A34147">
        <w:trPr>
          <w:trHeight w:val="323"/>
        </w:trPr>
        <w:tc>
          <w:tcPr>
            <w:tcW w:w="1980" w:type="dxa"/>
            <w:shd w:val="clear" w:color="auto" w:fill="FFFFFF" w:themeFill="background1"/>
          </w:tcPr>
          <w:p w14:paraId="5608D425" w14:textId="77777777" w:rsidR="00F03E48" w:rsidRPr="00FA326D" w:rsidRDefault="00F03E48" w:rsidP="00C8023D">
            <w:pPr>
              <w:ind w:right="-1"/>
              <w:jc w:val="center"/>
              <w:rPr>
                <w:i/>
                <w:iCs/>
                <w:sz w:val="16"/>
                <w:szCs w:val="16"/>
              </w:rPr>
            </w:pPr>
            <w:r w:rsidRPr="00FA326D">
              <w:rPr>
                <w:i/>
                <w:iCs/>
                <w:sz w:val="16"/>
                <w:szCs w:val="16"/>
              </w:rPr>
              <w:t>OG1: [Descrizione]</w:t>
            </w:r>
          </w:p>
        </w:tc>
        <w:tc>
          <w:tcPr>
            <w:tcW w:w="1843" w:type="dxa"/>
            <w:shd w:val="clear" w:color="auto" w:fill="FFFFFF" w:themeFill="background1"/>
          </w:tcPr>
          <w:p w14:paraId="2BBF7A4A" w14:textId="77777777" w:rsidR="00F03E48" w:rsidRPr="00FA326D" w:rsidRDefault="00F03E48" w:rsidP="00C8023D">
            <w:pPr>
              <w:ind w:right="-1"/>
              <w:jc w:val="center"/>
              <w:rPr>
                <w:i/>
                <w:iCs/>
                <w:sz w:val="16"/>
                <w:szCs w:val="16"/>
              </w:rPr>
            </w:pPr>
            <w:r w:rsidRPr="00FA326D">
              <w:rPr>
                <w:i/>
                <w:iCs/>
                <w:sz w:val="16"/>
                <w:szCs w:val="16"/>
              </w:rPr>
              <w:t>OS1.1: [Descrizione]</w:t>
            </w:r>
          </w:p>
        </w:tc>
        <w:tc>
          <w:tcPr>
            <w:tcW w:w="1768" w:type="dxa"/>
            <w:shd w:val="clear" w:color="auto" w:fill="FFFFFF" w:themeFill="background1"/>
          </w:tcPr>
          <w:p w14:paraId="4894333E" w14:textId="77777777" w:rsidR="00F03E48" w:rsidRPr="00FA326D" w:rsidRDefault="00F03E48" w:rsidP="00C8023D">
            <w:pPr>
              <w:ind w:right="-1"/>
              <w:jc w:val="center"/>
              <w:rPr>
                <w:i/>
                <w:iCs/>
                <w:sz w:val="16"/>
                <w:szCs w:val="16"/>
              </w:rPr>
            </w:pPr>
            <w:r w:rsidRPr="00FA326D">
              <w:rPr>
                <w:i/>
                <w:iCs/>
                <w:sz w:val="16"/>
                <w:szCs w:val="16"/>
              </w:rPr>
              <w:t>R1.1</w:t>
            </w:r>
          </w:p>
        </w:tc>
        <w:tc>
          <w:tcPr>
            <w:tcW w:w="817" w:type="dxa"/>
            <w:shd w:val="clear" w:color="auto" w:fill="FFFFFF" w:themeFill="background1"/>
          </w:tcPr>
          <w:p w14:paraId="212492DA" w14:textId="77777777" w:rsidR="00F03E48" w:rsidRPr="00FA326D" w:rsidRDefault="00F03E48" w:rsidP="00C8023D">
            <w:pPr>
              <w:ind w:right="-1"/>
              <w:jc w:val="center"/>
              <w:rPr>
                <w:i/>
                <w:iCs/>
                <w:sz w:val="16"/>
                <w:szCs w:val="16"/>
              </w:rPr>
            </w:pPr>
            <w:r w:rsidRPr="00FA326D">
              <w:rPr>
                <w:i/>
                <w:iCs/>
                <w:sz w:val="16"/>
                <w:szCs w:val="16"/>
              </w:rPr>
              <w:t>€ XXX</w:t>
            </w:r>
          </w:p>
        </w:tc>
        <w:tc>
          <w:tcPr>
            <w:tcW w:w="817" w:type="dxa"/>
            <w:shd w:val="clear" w:color="auto" w:fill="FFFFFF" w:themeFill="background1"/>
          </w:tcPr>
          <w:p w14:paraId="787EA06B" w14:textId="7A12FF6C" w:rsidR="00F03E48" w:rsidRPr="00FA326D" w:rsidRDefault="00F03E48" w:rsidP="00C8023D">
            <w:pPr>
              <w:ind w:right="-1"/>
              <w:jc w:val="center"/>
              <w:rPr>
                <w:i/>
                <w:iCs/>
                <w:sz w:val="16"/>
                <w:szCs w:val="16"/>
              </w:rPr>
            </w:pPr>
            <w:r w:rsidRPr="00FA326D">
              <w:rPr>
                <w:i/>
                <w:iCs/>
                <w:sz w:val="16"/>
                <w:szCs w:val="16"/>
              </w:rPr>
              <w:t>€ XXX</w:t>
            </w:r>
          </w:p>
        </w:tc>
        <w:tc>
          <w:tcPr>
            <w:tcW w:w="2126" w:type="dxa"/>
            <w:shd w:val="clear" w:color="auto" w:fill="FFFFFF" w:themeFill="background1"/>
          </w:tcPr>
          <w:p w14:paraId="2CDD3357" w14:textId="77777777" w:rsidR="00F03E48" w:rsidRPr="00FA326D" w:rsidRDefault="00F03E48" w:rsidP="00C8023D">
            <w:pPr>
              <w:ind w:right="-1"/>
              <w:jc w:val="center"/>
              <w:rPr>
                <w:i/>
                <w:iCs/>
                <w:sz w:val="16"/>
                <w:szCs w:val="16"/>
              </w:rPr>
            </w:pPr>
            <w:r w:rsidRPr="00FA326D">
              <w:rPr>
                <w:i/>
                <w:iCs/>
                <w:sz w:val="16"/>
                <w:szCs w:val="16"/>
              </w:rPr>
              <w:t>1.1 [KPI]</w:t>
            </w:r>
          </w:p>
        </w:tc>
      </w:tr>
      <w:tr w:rsidR="00F03E48" w:rsidRPr="00FA326D" w14:paraId="1A3985EE" w14:textId="77777777" w:rsidTr="00487A21">
        <w:trPr>
          <w:trHeight w:val="335"/>
        </w:trPr>
        <w:tc>
          <w:tcPr>
            <w:tcW w:w="1980" w:type="dxa"/>
            <w:shd w:val="clear" w:color="auto" w:fill="FFFFFF" w:themeFill="background1"/>
          </w:tcPr>
          <w:p w14:paraId="5EA87ED0" w14:textId="77777777" w:rsidR="00F03E48" w:rsidRPr="00FA326D" w:rsidRDefault="00F03E48" w:rsidP="00C8023D">
            <w:pPr>
              <w:ind w:right="-1"/>
              <w:jc w:val="both"/>
            </w:pPr>
          </w:p>
        </w:tc>
        <w:tc>
          <w:tcPr>
            <w:tcW w:w="1843" w:type="dxa"/>
            <w:shd w:val="clear" w:color="auto" w:fill="FFFFFF" w:themeFill="background1"/>
          </w:tcPr>
          <w:p w14:paraId="0115CCC1" w14:textId="77777777" w:rsidR="00F03E48" w:rsidRPr="00FA326D" w:rsidRDefault="00F03E48" w:rsidP="00C8023D">
            <w:pPr>
              <w:ind w:right="-1"/>
              <w:jc w:val="both"/>
            </w:pPr>
          </w:p>
        </w:tc>
        <w:tc>
          <w:tcPr>
            <w:tcW w:w="1768" w:type="dxa"/>
            <w:shd w:val="clear" w:color="auto" w:fill="FFFFFF" w:themeFill="background1"/>
          </w:tcPr>
          <w:p w14:paraId="095CBFA5" w14:textId="77777777" w:rsidR="00F03E48" w:rsidRPr="00FA326D" w:rsidRDefault="00F03E48" w:rsidP="00C8023D">
            <w:pPr>
              <w:ind w:right="-1"/>
              <w:jc w:val="both"/>
            </w:pPr>
          </w:p>
        </w:tc>
        <w:tc>
          <w:tcPr>
            <w:tcW w:w="817" w:type="dxa"/>
            <w:shd w:val="clear" w:color="auto" w:fill="FFFFFF" w:themeFill="background1"/>
          </w:tcPr>
          <w:p w14:paraId="75746884" w14:textId="77777777" w:rsidR="00F03E48" w:rsidRPr="00FA326D" w:rsidRDefault="00F03E48" w:rsidP="00C8023D">
            <w:pPr>
              <w:ind w:right="-1"/>
              <w:jc w:val="both"/>
            </w:pPr>
          </w:p>
        </w:tc>
        <w:tc>
          <w:tcPr>
            <w:tcW w:w="817" w:type="dxa"/>
            <w:shd w:val="clear" w:color="auto" w:fill="FFFFFF" w:themeFill="background1"/>
          </w:tcPr>
          <w:p w14:paraId="4630E4F3" w14:textId="26DFDED5" w:rsidR="00F03E48" w:rsidRPr="00FA326D" w:rsidRDefault="00F03E48" w:rsidP="00C8023D">
            <w:pPr>
              <w:ind w:right="-1"/>
              <w:jc w:val="both"/>
            </w:pPr>
          </w:p>
        </w:tc>
        <w:tc>
          <w:tcPr>
            <w:tcW w:w="2126" w:type="dxa"/>
            <w:shd w:val="clear" w:color="auto" w:fill="FFFFFF" w:themeFill="background1"/>
          </w:tcPr>
          <w:p w14:paraId="5CCC071B" w14:textId="77777777" w:rsidR="00F03E48" w:rsidRPr="00FA326D" w:rsidRDefault="00F03E48" w:rsidP="00C8023D">
            <w:pPr>
              <w:ind w:right="-1"/>
              <w:jc w:val="both"/>
            </w:pPr>
          </w:p>
        </w:tc>
      </w:tr>
      <w:tr w:rsidR="00F03E48" w:rsidRPr="00FA326D" w14:paraId="20563B47" w14:textId="77777777" w:rsidTr="003E69E9">
        <w:trPr>
          <w:trHeight w:val="323"/>
        </w:trPr>
        <w:tc>
          <w:tcPr>
            <w:tcW w:w="1980" w:type="dxa"/>
            <w:shd w:val="clear" w:color="auto" w:fill="FFFFFF" w:themeFill="background1"/>
          </w:tcPr>
          <w:p w14:paraId="2BD3BD40" w14:textId="77777777" w:rsidR="00F03E48" w:rsidRPr="00FA326D" w:rsidRDefault="00F03E48" w:rsidP="00C8023D">
            <w:pPr>
              <w:ind w:right="-1"/>
              <w:jc w:val="both"/>
            </w:pPr>
          </w:p>
        </w:tc>
        <w:tc>
          <w:tcPr>
            <w:tcW w:w="1843" w:type="dxa"/>
            <w:shd w:val="clear" w:color="auto" w:fill="FFFFFF" w:themeFill="background1"/>
          </w:tcPr>
          <w:p w14:paraId="75100628" w14:textId="77777777" w:rsidR="00F03E48" w:rsidRPr="00FA326D" w:rsidRDefault="00F03E48" w:rsidP="00C8023D">
            <w:pPr>
              <w:ind w:right="-1"/>
              <w:jc w:val="both"/>
            </w:pPr>
          </w:p>
        </w:tc>
        <w:tc>
          <w:tcPr>
            <w:tcW w:w="1768" w:type="dxa"/>
            <w:shd w:val="clear" w:color="auto" w:fill="FFFFFF" w:themeFill="background1"/>
          </w:tcPr>
          <w:p w14:paraId="40392B67" w14:textId="77777777" w:rsidR="00F03E48" w:rsidRPr="00FA326D" w:rsidRDefault="00F03E48" w:rsidP="00C8023D">
            <w:pPr>
              <w:ind w:right="-1"/>
              <w:jc w:val="both"/>
            </w:pPr>
          </w:p>
        </w:tc>
        <w:tc>
          <w:tcPr>
            <w:tcW w:w="817" w:type="dxa"/>
            <w:shd w:val="clear" w:color="auto" w:fill="FFFFFF" w:themeFill="background1"/>
          </w:tcPr>
          <w:p w14:paraId="50B35572" w14:textId="77777777" w:rsidR="00F03E48" w:rsidRPr="00FA326D" w:rsidRDefault="00F03E48" w:rsidP="00C8023D">
            <w:pPr>
              <w:ind w:right="-1"/>
              <w:jc w:val="both"/>
            </w:pPr>
          </w:p>
        </w:tc>
        <w:tc>
          <w:tcPr>
            <w:tcW w:w="817" w:type="dxa"/>
            <w:shd w:val="clear" w:color="auto" w:fill="FFFFFF" w:themeFill="background1"/>
          </w:tcPr>
          <w:p w14:paraId="6C42D35A" w14:textId="6E370B24" w:rsidR="00F03E48" w:rsidRPr="00FA326D" w:rsidRDefault="00F03E48" w:rsidP="00C8023D">
            <w:pPr>
              <w:ind w:right="-1"/>
              <w:jc w:val="both"/>
            </w:pPr>
          </w:p>
        </w:tc>
        <w:tc>
          <w:tcPr>
            <w:tcW w:w="2126" w:type="dxa"/>
            <w:shd w:val="clear" w:color="auto" w:fill="FFFFFF" w:themeFill="background1"/>
          </w:tcPr>
          <w:p w14:paraId="5AB301BB" w14:textId="77777777" w:rsidR="00F03E48" w:rsidRPr="00FA326D" w:rsidRDefault="00F03E48" w:rsidP="00C8023D">
            <w:pPr>
              <w:ind w:right="-1"/>
              <w:jc w:val="both"/>
            </w:pPr>
          </w:p>
        </w:tc>
      </w:tr>
      <w:tr w:rsidR="00F03E48" w:rsidRPr="00FA326D" w14:paraId="2CC66F38" w14:textId="77777777" w:rsidTr="00057C59">
        <w:trPr>
          <w:trHeight w:val="335"/>
        </w:trPr>
        <w:tc>
          <w:tcPr>
            <w:tcW w:w="1980" w:type="dxa"/>
            <w:shd w:val="clear" w:color="auto" w:fill="FFFFFF" w:themeFill="background1"/>
          </w:tcPr>
          <w:p w14:paraId="272CCC31" w14:textId="77777777" w:rsidR="00F03E48" w:rsidRPr="00FA326D" w:rsidRDefault="00F03E48" w:rsidP="00C8023D">
            <w:pPr>
              <w:ind w:right="-1"/>
              <w:jc w:val="both"/>
            </w:pPr>
          </w:p>
        </w:tc>
        <w:tc>
          <w:tcPr>
            <w:tcW w:w="1843" w:type="dxa"/>
            <w:shd w:val="clear" w:color="auto" w:fill="FFFFFF" w:themeFill="background1"/>
          </w:tcPr>
          <w:p w14:paraId="7CA22C85" w14:textId="77777777" w:rsidR="00F03E48" w:rsidRPr="00FA326D" w:rsidRDefault="00F03E48" w:rsidP="00C8023D">
            <w:pPr>
              <w:ind w:right="-1"/>
              <w:jc w:val="both"/>
            </w:pPr>
          </w:p>
        </w:tc>
        <w:tc>
          <w:tcPr>
            <w:tcW w:w="1768" w:type="dxa"/>
            <w:shd w:val="clear" w:color="auto" w:fill="FFFFFF" w:themeFill="background1"/>
          </w:tcPr>
          <w:p w14:paraId="22E1B45D" w14:textId="77777777" w:rsidR="00F03E48" w:rsidRPr="00FA326D" w:rsidRDefault="00F03E48" w:rsidP="00C8023D">
            <w:pPr>
              <w:ind w:right="-1"/>
              <w:jc w:val="both"/>
            </w:pPr>
          </w:p>
        </w:tc>
        <w:tc>
          <w:tcPr>
            <w:tcW w:w="817" w:type="dxa"/>
            <w:shd w:val="clear" w:color="auto" w:fill="FFFFFF" w:themeFill="background1"/>
          </w:tcPr>
          <w:p w14:paraId="53AE8415" w14:textId="77777777" w:rsidR="00F03E48" w:rsidRPr="00FA326D" w:rsidRDefault="00F03E48" w:rsidP="00C8023D">
            <w:pPr>
              <w:ind w:right="-1"/>
              <w:jc w:val="both"/>
            </w:pPr>
          </w:p>
        </w:tc>
        <w:tc>
          <w:tcPr>
            <w:tcW w:w="817" w:type="dxa"/>
            <w:shd w:val="clear" w:color="auto" w:fill="FFFFFF" w:themeFill="background1"/>
          </w:tcPr>
          <w:p w14:paraId="47D12B14" w14:textId="2DFCBB69" w:rsidR="00F03E48" w:rsidRPr="00FA326D" w:rsidRDefault="00F03E48" w:rsidP="00C8023D">
            <w:pPr>
              <w:ind w:right="-1"/>
              <w:jc w:val="both"/>
            </w:pPr>
          </w:p>
        </w:tc>
        <w:tc>
          <w:tcPr>
            <w:tcW w:w="2126" w:type="dxa"/>
            <w:shd w:val="clear" w:color="auto" w:fill="FFFFFF" w:themeFill="background1"/>
          </w:tcPr>
          <w:p w14:paraId="3E6E6932" w14:textId="77777777" w:rsidR="00F03E48" w:rsidRPr="00FA326D" w:rsidRDefault="00F03E48" w:rsidP="00C8023D">
            <w:pPr>
              <w:ind w:right="-1"/>
              <w:jc w:val="both"/>
            </w:pPr>
          </w:p>
        </w:tc>
      </w:tr>
    </w:tbl>
    <w:p w14:paraId="1AF3CA2C" w14:textId="77777777" w:rsidR="003121D2" w:rsidRPr="00FA326D" w:rsidRDefault="003121D2" w:rsidP="009B1683">
      <w:pPr>
        <w:jc w:val="both"/>
        <w:rPr>
          <w:b/>
          <w:bCs/>
          <w:i/>
          <w:iCs/>
          <w:sz w:val="18"/>
          <w:szCs w:val="18"/>
        </w:rPr>
      </w:pPr>
    </w:p>
    <w:p w14:paraId="2871B5F0" w14:textId="7BFB939E" w:rsidR="009B1683" w:rsidRPr="00FA326D" w:rsidRDefault="009B1683" w:rsidP="00252DFA">
      <w:pPr>
        <w:pStyle w:val="Paragrafoelenco"/>
        <w:numPr>
          <w:ilvl w:val="1"/>
          <w:numId w:val="239"/>
        </w:numPr>
        <w:pBdr>
          <w:bottom w:val="single" w:sz="4" w:space="1" w:color="auto"/>
        </w:pBdr>
        <w:tabs>
          <w:tab w:val="clear" w:pos="1080"/>
          <w:tab w:val="num" w:pos="284"/>
        </w:tabs>
        <w:ind w:hanging="1080"/>
        <w:rPr>
          <w:b/>
          <w:bCs/>
          <w:color w:val="0369A3" w:themeColor="accent2"/>
        </w:rPr>
      </w:pPr>
      <w:r w:rsidRPr="00FA326D">
        <w:rPr>
          <w:b/>
          <w:bCs/>
          <w:color w:val="0369A3" w:themeColor="accent2"/>
        </w:rPr>
        <w:t>DESCRIZIONE TECNICA DEL PROGETTO</w:t>
      </w:r>
      <w:r w:rsidR="001845FA" w:rsidRPr="00FA326D">
        <w:rPr>
          <w:b/>
          <w:bCs/>
          <w:color w:val="0369A3" w:themeColor="accent2"/>
        </w:rPr>
        <w:t xml:space="preserve"> </w:t>
      </w:r>
      <w:r w:rsidR="001845FA" w:rsidRPr="00FA326D">
        <w:rPr>
          <w:b/>
          <w:bCs/>
          <w:i/>
          <w:iCs/>
          <w:color w:val="0369A3" w:themeColor="accent2"/>
        </w:rPr>
        <w:t>(CdV_2)</w:t>
      </w:r>
    </w:p>
    <w:p w14:paraId="2D5D9121" w14:textId="77777777" w:rsidR="009B1683" w:rsidRPr="00FA326D" w:rsidRDefault="009B1683" w:rsidP="009B1683">
      <w:pPr>
        <w:pStyle w:val="Citazioneintensa"/>
        <w:ind w:left="0" w:right="4"/>
        <w:rPr>
          <w:b/>
          <w:bCs/>
          <w:i/>
          <w:iCs/>
          <w:color w:val="auto"/>
          <w:sz w:val="18"/>
          <w:szCs w:val="18"/>
        </w:rPr>
      </w:pPr>
      <w:r w:rsidRPr="00FA326D">
        <w:rPr>
          <w:color w:val="auto"/>
          <w:sz w:val="18"/>
          <w:szCs w:val="18"/>
        </w:rPr>
        <w:t>(Massimo 8000 caratteri)</w:t>
      </w:r>
    </w:p>
    <w:p w14:paraId="799569C3" w14:textId="77777777" w:rsidR="009B1683" w:rsidRPr="00FA326D" w:rsidRDefault="009B1683" w:rsidP="009B1683">
      <w:pPr>
        <w:ind w:right="-279"/>
        <w:jc w:val="both"/>
        <w:rPr>
          <w:b/>
          <w:bCs/>
          <w:i/>
          <w:iCs/>
          <w:sz w:val="18"/>
          <w:szCs w:val="18"/>
        </w:rPr>
      </w:pPr>
      <w:r w:rsidRPr="00FA326D">
        <w:rPr>
          <w:b/>
          <w:bCs/>
          <w:i/>
          <w:iCs/>
          <w:sz w:val="18"/>
          <w:szCs w:val="18"/>
        </w:rPr>
        <w:t>Descrivere dettagliatamente le attività di Ricerca Industriale e/o di Sviluppo Sperimentale. Evidenziare le metodologie scientifiche utilizzate, la rilevanza rispetto allo stato dell'arte e il contenuto innovativo del progetto. Specificare le principali fasi di lavoro.</w:t>
      </w:r>
    </w:p>
    <w:p w14:paraId="15593D9F" w14:textId="0C8D0412" w:rsidR="009B1683" w:rsidRPr="00FA326D" w:rsidRDefault="009B1683" w:rsidP="00252DFA">
      <w:pPr>
        <w:pStyle w:val="Paragrafoelenco"/>
        <w:numPr>
          <w:ilvl w:val="1"/>
          <w:numId w:val="239"/>
        </w:numPr>
        <w:pBdr>
          <w:bottom w:val="single" w:sz="4" w:space="1" w:color="auto"/>
        </w:pBdr>
        <w:tabs>
          <w:tab w:val="clear" w:pos="1080"/>
          <w:tab w:val="num" w:pos="284"/>
        </w:tabs>
        <w:ind w:hanging="1080"/>
        <w:rPr>
          <w:b/>
          <w:bCs/>
          <w:color w:val="0369A3" w:themeColor="accent2"/>
        </w:rPr>
      </w:pPr>
      <w:r w:rsidRPr="00FA326D">
        <w:rPr>
          <w:b/>
          <w:bCs/>
          <w:color w:val="0369A3" w:themeColor="accent2"/>
        </w:rPr>
        <w:t>PROGRAMMA DI LAVORO E CRONOPROGRAMMA (TAB. 1 + TAB 2)</w:t>
      </w:r>
      <w:r w:rsidR="00E16744" w:rsidRPr="00FA326D">
        <w:rPr>
          <w:b/>
          <w:bCs/>
          <w:color w:val="0369A3" w:themeColor="accent2"/>
        </w:rPr>
        <w:t xml:space="preserve"> </w:t>
      </w:r>
      <w:r w:rsidR="00E16744" w:rsidRPr="00FA326D">
        <w:rPr>
          <w:b/>
          <w:bCs/>
          <w:i/>
          <w:iCs/>
          <w:color w:val="0369A3" w:themeColor="accent2"/>
        </w:rPr>
        <w:t>(CdV_2</w:t>
      </w:r>
      <w:r w:rsidR="009E65A1" w:rsidRPr="00FA326D">
        <w:rPr>
          <w:b/>
          <w:bCs/>
          <w:i/>
          <w:iCs/>
          <w:color w:val="0369A3" w:themeColor="accent2"/>
        </w:rPr>
        <w:t>, CdV_</w:t>
      </w:r>
      <w:r w:rsidR="00AC1CCB" w:rsidRPr="00FA326D">
        <w:rPr>
          <w:b/>
          <w:bCs/>
          <w:i/>
          <w:iCs/>
          <w:color w:val="0369A3" w:themeColor="accent2"/>
        </w:rPr>
        <w:t>4</w:t>
      </w:r>
      <w:r w:rsidR="00E16744" w:rsidRPr="00FA326D">
        <w:rPr>
          <w:b/>
          <w:bCs/>
          <w:i/>
          <w:iCs/>
          <w:color w:val="0369A3" w:themeColor="accent2"/>
        </w:rPr>
        <w:t>)</w:t>
      </w:r>
    </w:p>
    <w:p w14:paraId="1B9DBD5A" w14:textId="77777777" w:rsidR="009B1683" w:rsidRPr="00FA326D" w:rsidRDefault="009B1683" w:rsidP="009B1683">
      <w:pPr>
        <w:pStyle w:val="Citazioneintensa"/>
        <w:spacing w:after="0"/>
        <w:ind w:left="0" w:right="-279"/>
        <w:jc w:val="both"/>
        <w:rPr>
          <w:b/>
          <w:bCs/>
          <w:i/>
          <w:iCs/>
          <w:color w:val="auto"/>
          <w:sz w:val="18"/>
          <w:szCs w:val="18"/>
        </w:rPr>
      </w:pPr>
      <w:r w:rsidRPr="00FA326D">
        <w:rPr>
          <w:color w:val="auto"/>
          <w:sz w:val="18"/>
          <w:szCs w:val="18"/>
        </w:rPr>
        <w:t>(Massimo 4.000 caratteri)</w:t>
      </w:r>
    </w:p>
    <w:p w14:paraId="48E9951E" w14:textId="77777777" w:rsidR="00525C2E" w:rsidRPr="00FA326D" w:rsidRDefault="00525C2E" w:rsidP="009B1683">
      <w:pPr>
        <w:spacing w:after="0"/>
        <w:ind w:right="-279"/>
        <w:jc w:val="both"/>
        <w:rPr>
          <w:b/>
          <w:bCs/>
          <w:i/>
          <w:iCs/>
          <w:sz w:val="18"/>
          <w:szCs w:val="18"/>
        </w:rPr>
      </w:pPr>
    </w:p>
    <w:p w14:paraId="6035219B" w14:textId="77777777" w:rsidR="00525C2E" w:rsidRPr="00FA326D" w:rsidRDefault="00525C2E" w:rsidP="009B1683">
      <w:pPr>
        <w:spacing w:after="0"/>
        <w:ind w:right="-279"/>
        <w:jc w:val="both"/>
        <w:rPr>
          <w:b/>
          <w:bCs/>
          <w:i/>
          <w:iCs/>
          <w:sz w:val="18"/>
          <w:szCs w:val="18"/>
        </w:rPr>
      </w:pPr>
    </w:p>
    <w:p w14:paraId="39303751" w14:textId="77777777" w:rsidR="00525C2E" w:rsidRPr="00FA326D" w:rsidRDefault="00525C2E" w:rsidP="009B1683">
      <w:pPr>
        <w:spacing w:after="0"/>
        <w:ind w:right="-279"/>
        <w:jc w:val="both"/>
        <w:rPr>
          <w:b/>
          <w:bCs/>
          <w:i/>
          <w:iCs/>
          <w:sz w:val="18"/>
          <w:szCs w:val="18"/>
        </w:rPr>
      </w:pPr>
    </w:p>
    <w:p w14:paraId="0D75EF34" w14:textId="71573243" w:rsidR="009B1683" w:rsidRPr="00FA326D" w:rsidRDefault="009B1683" w:rsidP="009B1683">
      <w:pPr>
        <w:spacing w:after="0"/>
        <w:ind w:right="-279"/>
        <w:jc w:val="both"/>
        <w:rPr>
          <w:b/>
          <w:bCs/>
          <w:i/>
          <w:iCs/>
          <w:sz w:val="18"/>
          <w:szCs w:val="18"/>
        </w:rPr>
      </w:pPr>
      <w:r w:rsidRPr="00FA326D">
        <w:rPr>
          <w:b/>
          <w:bCs/>
          <w:i/>
          <w:iCs/>
          <w:sz w:val="18"/>
          <w:szCs w:val="18"/>
        </w:rPr>
        <w:t xml:space="preserve">8.1 Descrivere il programma di lavoro (articolato per WP) </w:t>
      </w:r>
    </w:p>
    <w:p w14:paraId="006658A3" w14:textId="09C6E563" w:rsidR="009B1683" w:rsidRPr="00FA326D" w:rsidRDefault="009B1683" w:rsidP="009B1683">
      <w:pPr>
        <w:spacing w:after="0" w:line="240" w:lineRule="auto"/>
        <w:ind w:right="-279"/>
        <w:jc w:val="both"/>
        <w:rPr>
          <w:i/>
          <w:iCs/>
          <w:sz w:val="19"/>
          <w:szCs w:val="19"/>
        </w:rPr>
      </w:pPr>
      <w:r w:rsidRPr="00FA326D">
        <w:rPr>
          <w:i/>
          <w:iCs/>
          <w:sz w:val="19"/>
          <w:szCs w:val="19"/>
        </w:rPr>
        <w:t xml:space="preserve">Quadro generale del progetto: i. Obiettivi generali e specifici del progetto; ii. Quadro logico che mette in relazione obiettivi con le azioni/attività/task; iii. Descrizione dettagliata delle attività e degli interventi previsti; iv. Piano di lavoro e cronoprogramma (Nel caso in cui la proposta progettuale includa contestualmente </w:t>
      </w:r>
      <w:r w:rsidR="00815D0E" w:rsidRPr="00FA326D">
        <w:rPr>
          <w:i/>
          <w:iCs/>
          <w:sz w:val="19"/>
          <w:szCs w:val="19"/>
        </w:rPr>
        <w:t>attività di ricerca industriale e di sviluppo sperimentale</w:t>
      </w:r>
      <w:r w:rsidRPr="00FA326D">
        <w:rPr>
          <w:i/>
          <w:iCs/>
          <w:sz w:val="19"/>
          <w:szCs w:val="19"/>
        </w:rPr>
        <w:t xml:space="preserve">, compilare le tabelle che seguono disgiuntamente per ciascuno dei </w:t>
      </w:r>
      <w:r w:rsidR="0051227C" w:rsidRPr="00FA326D">
        <w:rPr>
          <w:i/>
          <w:iCs/>
          <w:sz w:val="19"/>
          <w:szCs w:val="19"/>
        </w:rPr>
        <w:t>progetti</w:t>
      </w:r>
      <w:r w:rsidRPr="00FA326D">
        <w:rPr>
          <w:i/>
          <w:iCs/>
          <w:sz w:val="19"/>
          <w:szCs w:val="19"/>
        </w:rPr>
        <w:t xml:space="preserve"> proposti)</w:t>
      </w:r>
      <w:r w:rsidR="00525C2E" w:rsidRPr="00FA326D">
        <w:rPr>
          <w:i/>
          <w:iCs/>
          <w:sz w:val="19"/>
          <w:szCs w:val="19"/>
        </w:rPr>
        <w:t>.</w:t>
      </w:r>
      <w:r w:rsidRPr="00FA326D">
        <w:rPr>
          <w:i/>
          <w:iCs/>
          <w:sz w:val="19"/>
          <w:szCs w:val="19"/>
        </w:rPr>
        <w:t xml:space="preserve"> Si chiede, altresì, di corredare l’argomentazione di questo punto dettagliando la seguente matrice (Piano di lavoro) per WP.</w:t>
      </w:r>
    </w:p>
    <w:p w14:paraId="11BFBECC" w14:textId="77777777" w:rsidR="0051227C" w:rsidRPr="00FA326D" w:rsidRDefault="0051227C" w:rsidP="009B1683">
      <w:pPr>
        <w:spacing w:after="0" w:line="240" w:lineRule="auto"/>
        <w:ind w:right="-279"/>
        <w:jc w:val="both"/>
        <w:rPr>
          <w:i/>
          <w:iCs/>
          <w:sz w:val="19"/>
          <w:szCs w:val="19"/>
        </w:rPr>
      </w:pPr>
    </w:p>
    <w:tbl>
      <w:tblPr>
        <w:tblStyle w:val="Grigliatabellachiara"/>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2F2F2" w:themeFill="background1" w:themeFillShade="F2"/>
        <w:tblLook w:val="04A0" w:firstRow="1" w:lastRow="0" w:firstColumn="1" w:lastColumn="0" w:noHBand="0" w:noVBand="1"/>
      </w:tblPr>
      <w:tblGrid>
        <w:gridCol w:w="1107"/>
        <w:gridCol w:w="1102"/>
        <w:gridCol w:w="962"/>
        <w:gridCol w:w="1276"/>
        <w:gridCol w:w="1179"/>
        <w:gridCol w:w="1768"/>
        <w:gridCol w:w="610"/>
        <w:gridCol w:w="610"/>
        <w:gridCol w:w="1020"/>
      </w:tblGrid>
      <w:tr w:rsidR="0079020D" w:rsidRPr="00FA326D" w14:paraId="73029E46" w14:textId="77777777" w:rsidTr="00E16744">
        <w:trPr>
          <w:trHeight w:val="520"/>
          <w:tblHeader/>
        </w:trPr>
        <w:tc>
          <w:tcPr>
            <w:tcW w:w="1107" w:type="dxa"/>
            <w:vMerge w:val="restart"/>
            <w:shd w:val="clear" w:color="auto" w:fill="F2F2F2" w:themeFill="background1" w:themeFillShade="F2"/>
          </w:tcPr>
          <w:p w14:paraId="71632846" w14:textId="77777777" w:rsidR="0079020D" w:rsidRPr="00FA326D" w:rsidRDefault="0079020D" w:rsidP="00C8023D">
            <w:pPr>
              <w:ind w:right="-1"/>
              <w:jc w:val="center"/>
              <w:rPr>
                <w:b/>
                <w:bCs/>
                <w:sz w:val="18"/>
                <w:szCs w:val="18"/>
              </w:rPr>
            </w:pPr>
            <w:proofErr w:type="spellStart"/>
            <w:r w:rsidRPr="00FA326D">
              <w:rPr>
                <w:b/>
                <w:bCs/>
                <w:sz w:val="18"/>
                <w:szCs w:val="18"/>
              </w:rPr>
              <w:t>Ob</w:t>
            </w:r>
            <w:proofErr w:type="spellEnd"/>
            <w:r w:rsidRPr="00FA326D">
              <w:rPr>
                <w:b/>
                <w:bCs/>
                <w:sz w:val="18"/>
                <w:szCs w:val="18"/>
              </w:rPr>
              <w:t xml:space="preserve">. </w:t>
            </w:r>
            <w:proofErr w:type="spellStart"/>
            <w:r w:rsidRPr="00FA326D">
              <w:rPr>
                <w:b/>
                <w:bCs/>
                <w:sz w:val="18"/>
                <w:szCs w:val="18"/>
              </w:rPr>
              <w:t>Gen</w:t>
            </w:r>
            <w:proofErr w:type="spellEnd"/>
          </w:p>
        </w:tc>
        <w:tc>
          <w:tcPr>
            <w:tcW w:w="1102" w:type="dxa"/>
            <w:vMerge w:val="restart"/>
            <w:shd w:val="clear" w:color="auto" w:fill="F2F2F2" w:themeFill="background1" w:themeFillShade="F2"/>
          </w:tcPr>
          <w:p w14:paraId="040CF514" w14:textId="77777777" w:rsidR="0079020D" w:rsidRPr="00FA326D" w:rsidRDefault="0079020D" w:rsidP="00C8023D">
            <w:pPr>
              <w:ind w:right="-1"/>
              <w:jc w:val="center"/>
              <w:rPr>
                <w:b/>
                <w:bCs/>
                <w:sz w:val="18"/>
                <w:szCs w:val="18"/>
              </w:rPr>
            </w:pPr>
            <w:proofErr w:type="spellStart"/>
            <w:r w:rsidRPr="00FA326D">
              <w:rPr>
                <w:b/>
                <w:bCs/>
                <w:sz w:val="18"/>
                <w:szCs w:val="18"/>
              </w:rPr>
              <w:t>Ob</w:t>
            </w:r>
            <w:proofErr w:type="spellEnd"/>
            <w:r w:rsidRPr="00FA326D">
              <w:rPr>
                <w:b/>
                <w:bCs/>
                <w:sz w:val="18"/>
                <w:szCs w:val="18"/>
              </w:rPr>
              <w:t>. Spec.</w:t>
            </w:r>
          </w:p>
        </w:tc>
        <w:tc>
          <w:tcPr>
            <w:tcW w:w="962" w:type="dxa"/>
            <w:vMerge w:val="restart"/>
            <w:shd w:val="clear" w:color="auto" w:fill="F2F2F2" w:themeFill="background1" w:themeFillShade="F2"/>
          </w:tcPr>
          <w:p w14:paraId="0022B47F" w14:textId="77777777" w:rsidR="0079020D" w:rsidRPr="00FA326D" w:rsidRDefault="0079020D" w:rsidP="00C8023D">
            <w:pPr>
              <w:ind w:right="-1"/>
              <w:jc w:val="center"/>
              <w:rPr>
                <w:b/>
                <w:bCs/>
                <w:sz w:val="18"/>
                <w:szCs w:val="18"/>
              </w:rPr>
            </w:pPr>
            <w:r w:rsidRPr="00FA326D">
              <w:rPr>
                <w:b/>
                <w:bCs/>
                <w:sz w:val="18"/>
                <w:szCs w:val="18"/>
              </w:rPr>
              <w:t>WP</w:t>
            </w:r>
          </w:p>
        </w:tc>
        <w:tc>
          <w:tcPr>
            <w:tcW w:w="1276" w:type="dxa"/>
            <w:vMerge w:val="restart"/>
            <w:shd w:val="clear" w:color="auto" w:fill="F2F2F2" w:themeFill="background1" w:themeFillShade="F2"/>
          </w:tcPr>
          <w:p w14:paraId="4E731067" w14:textId="77777777" w:rsidR="0079020D" w:rsidRPr="00FA326D" w:rsidRDefault="0079020D" w:rsidP="00C8023D">
            <w:pPr>
              <w:ind w:right="-1"/>
              <w:jc w:val="center"/>
              <w:rPr>
                <w:b/>
                <w:bCs/>
                <w:sz w:val="18"/>
                <w:szCs w:val="18"/>
              </w:rPr>
            </w:pPr>
            <w:r w:rsidRPr="00FA326D">
              <w:rPr>
                <w:b/>
                <w:bCs/>
                <w:sz w:val="18"/>
                <w:szCs w:val="18"/>
              </w:rPr>
              <w:t>Azioni/Task</w:t>
            </w:r>
          </w:p>
        </w:tc>
        <w:tc>
          <w:tcPr>
            <w:tcW w:w="1179" w:type="dxa"/>
            <w:vMerge w:val="restart"/>
            <w:shd w:val="clear" w:color="auto" w:fill="F2F2F2" w:themeFill="background1" w:themeFillShade="F2"/>
          </w:tcPr>
          <w:p w14:paraId="2F4915F7" w14:textId="77777777" w:rsidR="0079020D" w:rsidRPr="00FA326D" w:rsidRDefault="0079020D" w:rsidP="00C8023D">
            <w:pPr>
              <w:ind w:right="-1"/>
              <w:jc w:val="center"/>
              <w:rPr>
                <w:b/>
                <w:bCs/>
                <w:sz w:val="18"/>
                <w:szCs w:val="18"/>
              </w:rPr>
            </w:pPr>
            <w:r w:rsidRPr="00FA326D">
              <w:rPr>
                <w:b/>
                <w:bCs/>
                <w:sz w:val="18"/>
                <w:szCs w:val="18"/>
              </w:rPr>
              <w:t>Deliverable</w:t>
            </w:r>
          </w:p>
        </w:tc>
        <w:tc>
          <w:tcPr>
            <w:tcW w:w="1768" w:type="dxa"/>
            <w:vMerge w:val="restart"/>
            <w:shd w:val="clear" w:color="auto" w:fill="F2F2F2" w:themeFill="background1" w:themeFillShade="F2"/>
          </w:tcPr>
          <w:p w14:paraId="21DC5EBA" w14:textId="77777777" w:rsidR="0079020D" w:rsidRPr="00FA326D" w:rsidRDefault="0079020D" w:rsidP="00C8023D">
            <w:pPr>
              <w:ind w:right="-1"/>
              <w:jc w:val="center"/>
              <w:rPr>
                <w:b/>
                <w:bCs/>
                <w:sz w:val="18"/>
                <w:szCs w:val="18"/>
              </w:rPr>
            </w:pPr>
            <w:r w:rsidRPr="00FA326D">
              <w:rPr>
                <w:b/>
                <w:bCs/>
                <w:sz w:val="18"/>
                <w:szCs w:val="18"/>
              </w:rPr>
              <w:t>Output/Risultati Attesi</w:t>
            </w:r>
          </w:p>
        </w:tc>
        <w:tc>
          <w:tcPr>
            <w:tcW w:w="1220" w:type="dxa"/>
            <w:gridSpan w:val="2"/>
            <w:shd w:val="clear" w:color="auto" w:fill="F2F2F2" w:themeFill="background1" w:themeFillShade="F2"/>
          </w:tcPr>
          <w:p w14:paraId="1E2ACFAD" w14:textId="77777777" w:rsidR="0079020D" w:rsidRPr="00FA326D" w:rsidRDefault="0079020D" w:rsidP="00C8023D">
            <w:pPr>
              <w:ind w:right="-1"/>
              <w:jc w:val="center"/>
              <w:rPr>
                <w:b/>
                <w:bCs/>
                <w:sz w:val="18"/>
                <w:szCs w:val="18"/>
              </w:rPr>
            </w:pPr>
            <w:r w:rsidRPr="00FA326D">
              <w:rPr>
                <w:b/>
                <w:bCs/>
                <w:sz w:val="18"/>
                <w:szCs w:val="18"/>
              </w:rPr>
              <w:t>Budget Allocato</w:t>
            </w:r>
          </w:p>
        </w:tc>
        <w:tc>
          <w:tcPr>
            <w:tcW w:w="1020" w:type="dxa"/>
            <w:vMerge w:val="restart"/>
            <w:shd w:val="clear" w:color="auto" w:fill="F2F2F2" w:themeFill="background1" w:themeFillShade="F2"/>
          </w:tcPr>
          <w:p w14:paraId="6B6DEBF9" w14:textId="77777777" w:rsidR="0079020D" w:rsidRPr="00FA326D" w:rsidRDefault="0079020D" w:rsidP="00C8023D">
            <w:pPr>
              <w:ind w:right="-1"/>
              <w:jc w:val="center"/>
              <w:rPr>
                <w:b/>
                <w:bCs/>
                <w:sz w:val="18"/>
                <w:szCs w:val="18"/>
              </w:rPr>
            </w:pPr>
            <w:r w:rsidRPr="00FA326D">
              <w:rPr>
                <w:b/>
                <w:bCs/>
                <w:sz w:val="18"/>
                <w:szCs w:val="18"/>
              </w:rPr>
              <w:t>Indicatori di Realizzazione</w:t>
            </w:r>
          </w:p>
        </w:tc>
      </w:tr>
      <w:tr w:rsidR="0079020D" w:rsidRPr="00FA326D" w14:paraId="1DBC2663" w14:textId="77777777" w:rsidTr="0079020D">
        <w:trPr>
          <w:trHeight w:val="323"/>
        </w:trPr>
        <w:tc>
          <w:tcPr>
            <w:tcW w:w="1107" w:type="dxa"/>
            <w:vMerge/>
            <w:shd w:val="clear" w:color="auto" w:fill="FFFFFF" w:themeFill="background1"/>
          </w:tcPr>
          <w:p w14:paraId="01103D69" w14:textId="77777777" w:rsidR="0079020D" w:rsidRPr="00FA326D" w:rsidRDefault="0079020D" w:rsidP="00C8023D">
            <w:pPr>
              <w:ind w:right="-1"/>
              <w:jc w:val="center"/>
              <w:rPr>
                <w:i/>
                <w:iCs/>
                <w:sz w:val="16"/>
                <w:szCs w:val="16"/>
              </w:rPr>
            </w:pPr>
          </w:p>
        </w:tc>
        <w:tc>
          <w:tcPr>
            <w:tcW w:w="1102" w:type="dxa"/>
            <w:vMerge/>
            <w:shd w:val="clear" w:color="auto" w:fill="FFFFFF" w:themeFill="background1"/>
          </w:tcPr>
          <w:p w14:paraId="671097A5" w14:textId="77777777" w:rsidR="0079020D" w:rsidRPr="00FA326D" w:rsidRDefault="0079020D" w:rsidP="00C8023D">
            <w:pPr>
              <w:ind w:right="-1"/>
              <w:jc w:val="center"/>
              <w:rPr>
                <w:i/>
                <w:iCs/>
                <w:sz w:val="16"/>
                <w:szCs w:val="16"/>
              </w:rPr>
            </w:pPr>
          </w:p>
        </w:tc>
        <w:tc>
          <w:tcPr>
            <w:tcW w:w="962" w:type="dxa"/>
            <w:vMerge/>
            <w:shd w:val="clear" w:color="auto" w:fill="FFFFFF" w:themeFill="background1"/>
          </w:tcPr>
          <w:p w14:paraId="02967F1F" w14:textId="77777777" w:rsidR="0079020D" w:rsidRPr="00FA326D" w:rsidRDefault="0079020D" w:rsidP="00C8023D">
            <w:pPr>
              <w:ind w:right="-1"/>
              <w:jc w:val="center"/>
              <w:rPr>
                <w:i/>
                <w:iCs/>
                <w:sz w:val="16"/>
                <w:szCs w:val="16"/>
                <w:lang w:val="en-US"/>
              </w:rPr>
            </w:pPr>
          </w:p>
        </w:tc>
        <w:tc>
          <w:tcPr>
            <w:tcW w:w="1276" w:type="dxa"/>
            <w:vMerge/>
            <w:shd w:val="clear" w:color="auto" w:fill="FFFFFF" w:themeFill="background1"/>
          </w:tcPr>
          <w:p w14:paraId="62976F99" w14:textId="77777777" w:rsidR="0079020D" w:rsidRPr="00FA326D" w:rsidRDefault="0079020D" w:rsidP="00C8023D">
            <w:pPr>
              <w:ind w:right="-1"/>
              <w:jc w:val="center"/>
              <w:rPr>
                <w:i/>
                <w:iCs/>
                <w:sz w:val="16"/>
                <w:szCs w:val="16"/>
                <w:lang w:val="en-US"/>
              </w:rPr>
            </w:pPr>
          </w:p>
        </w:tc>
        <w:tc>
          <w:tcPr>
            <w:tcW w:w="1179" w:type="dxa"/>
            <w:vMerge/>
            <w:shd w:val="clear" w:color="auto" w:fill="FFFFFF" w:themeFill="background1"/>
          </w:tcPr>
          <w:p w14:paraId="66A12848" w14:textId="77777777" w:rsidR="0079020D" w:rsidRPr="00FA326D" w:rsidRDefault="0079020D" w:rsidP="00C8023D">
            <w:pPr>
              <w:ind w:right="-1"/>
              <w:jc w:val="center"/>
              <w:rPr>
                <w:i/>
                <w:iCs/>
                <w:sz w:val="16"/>
                <w:szCs w:val="16"/>
              </w:rPr>
            </w:pPr>
          </w:p>
        </w:tc>
        <w:tc>
          <w:tcPr>
            <w:tcW w:w="1768" w:type="dxa"/>
            <w:vMerge/>
            <w:shd w:val="clear" w:color="auto" w:fill="FFFFFF" w:themeFill="background1"/>
          </w:tcPr>
          <w:p w14:paraId="4F9351FC" w14:textId="77777777" w:rsidR="0079020D" w:rsidRPr="00FA326D" w:rsidRDefault="0079020D" w:rsidP="00C8023D">
            <w:pPr>
              <w:ind w:right="-1"/>
              <w:jc w:val="center"/>
              <w:rPr>
                <w:i/>
                <w:iCs/>
                <w:sz w:val="16"/>
                <w:szCs w:val="16"/>
              </w:rPr>
            </w:pPr>
          </w:p>
        </w:tc>
        <w:tc>
          <w:tcPr>
            <w:tcW w:w="610" w:type="dxa"/>
            <w:shd w:val="clear" w:color="auto" w:fill="BBE5FD" w:themeFill="accent2" w:themeFillTint="33"/>
          </w:tcPr>
          <w:p w14:paraId="54A53CC1" w14:textId="139CC32D" w:rsidR="0079020D" w:rsidRPr="00FA326D" w:rsidRDefault="0079020D" w:rsidP="00C8023D">
            <w:pPr>
              <w:ind w:right="-1"/>
              <w:jc w:val="center"/>
              <w:rPr>
                <w:i/>
                <w:iCs/>
                <w:sz w:val="16"/>
                <w:szCs w:val="16"/>
              </w:rPr>
            </w:pPr>
            <w:r w:rsidRPr="00FA326D">
              <w:rPr>
                <w:i/>
                <w:iCs/>
                <w:sz w:val="16"/>
                <w:szCs w:val="16"/>
              </w:rPr>
              <w:t>RI</w:t>
            </w:r>
          </w:p>
        </w:tc>
        <w:tc>
          <w:tcPr>
            <w:tcW w:w="610" w:type="dxa"/>
            <w:shd w:val="clear" w:color="auto" w:fill="BBE5FD" w:themeFill="accent2" w:themeFillTint="33"/>
          </w:tcPr>
          <w:p w14:paraId="61BD05BD" w14:textId="73DD8F03" w:rsidR="0079020D" w:rsidRPr="00FA326D" w:rsidRDefault="0079020D" w:rsidP="00C8023D">
            <w:pPr>
              <w:ind w:right="-1"/>
              <w:jc w:val="center"/>
              <w:rPr>
                <w:i/>
                <w:iCs/>
                <w:sz w:val="16"/>
                <w:szCs w:val="16"/>
              </w:rPr>
            </w:pPr>
            <w:r w:rsidRPr="00FA326D">
              <w:rPr>
                <w:i/>
                <w:iCs/>
                <w:sz w:val="16"/>
                <w:szCs w:val="16"/>
              </w:rPr>
              <w:t>SS</w:t>
            </w:r>
          </w:p>
        </w:tc>
        <w:tc>
          <w:tcPr>
            <w:tcW w:w="1020" w:type="dxa"/>
            <w:vMerge/>
            <w:shd w:val="clear" w:color="auto" w:fill="FFFFFF" w:themeFill="background1"/>
          </w:tcPr>
          <w:p w14:paraId="2B9211A8" w14:textId="77777777" w:rsidR="0079020D" w:rsidRPr="00FA326D" w:rsidRDefault="0079020D" w:rsidP="00C8023D">
            <w:pPr>
              <w:ind w:right="-1"/>
              <w:jc w:val="center"/>
              <w:rPr>
                <w:i/>
                <w:iCs/>
                <w:sz w:val="16"/>
                <w:szCs w:val="16"/>
              </w:rPr>
            </w:pPr>
          </w:p>
        </w:tc>
      </w:tr>
      <w:tr w:rsidR="0079020D" w:rsidRPr="00FA326D" w14:paraId="3EF8B69F" w14:textId="77777777" w:rsidTr="00AD76EC">
        <w:trPr>
          <w:trHeight w:val="323"/>
        </w:trPr>
        <w:tc>
          <w:tcPr>
            <w:tcW w:w="1107" w:type="dxa"/>
            <w:shd w:val="clear" w:color="auto" w:fill="FFFFFF" w:themeFill="background1"/>
          </w:tcPr>
          <w:p w14:paraId="467ED625" w14:textId="77777777" w:rsidR="0079020D" w:rsidRPr="00FA326D" w:rsidRDefault="0079020D" w:rsidP="00C8023D">
            <w:pPr>
              <w:ind w:right="-1"/>
              <w:jc w:val="center"/>
              <w:rPr>
                <w:i/>
                <w:iCs/>
                <w:sz w:val="16"/>
                <w:szCs w:val="16"/>
              </w:rPr>
            </w:pPr>
            <w:r w:rsidRPr="00FA326D">
              <w:rPr>
                <w:i/>
                <w:iCs/>
                <w:sz w:val="16"/>
                <w:szCs w:val="16"/>
              </w:rPr>
              <w:t>OG1: [Descrizione]</w:t>
            </w:r>
          </w:p>
        </w:tc>
        <w:tc>
          <w:tcPr>
            <w:tcW w:w="1102" w:type="dxa"/>
            <w:shd w:val="clear" w:color="auto" w:fill="FFFFFF" w:themeFill="background1"/>
          </w:tcPr>
          <w:p w14:paraId="0AEA26E1" w14:textId="77777777" w:rsidR="0079020D" w:rsidRPr="00FA326D" w:rsidRDefault="0079020D" w:rsidP="00C8023D">
            <w:pPr>
              <w:ind w:right="-1"/>
              <w:jc w:val="center"/>
              <w:rPr>
                <w:i/>
                <w:iCs/>
                <w:sz w:val="16"/>
                <w:szCs w:val="16"/>
              </w:rPr>
            </w:pPr>
            <w:r w:rsidRPr="00FA326D">
              <w:rPr>
                <w:i/>
                <w:iCs/>
                <w:sz w:val="16"/>
                <w:szCs w:val="16"/>
              </w:rPr>
              <w:t>OS1.1: [Descrizione]</w:t>
            </w:r>
          </w:p>
        </w:tc>
        <w:tc>
          <w:tcPr>
            <w:tcW w:w="962" w:type="dxa"/>
            <w:shd w:val="clear" w:color="auto" w:fill="FFFFFF" w:themeFill="background1"/>
          </w:tcPr>
          <w:p w14:paraId="53E24C9F" w14:textId="77777777" w:rsidR="0079020D" w:rsidRPr="00FA326D" w:rsidRDefault="0079020D" w:rsidP="00C8023D">
            <w:pPr>
              <w:ind w:right="-1"/>
              <w:jc w:val="center"/>
              <w:rPr>
                <w:i/>
                <w:iCs/>
                <w:sz w:val="16"/>
                <w:szCs w:val="16"/>
                <w:lang w:val="en-US"/>
              </w:rPr>
            </w:pPr>
            <w:r w:rsidRPr="00FA326D">
              <w:rPr>
                <w:i/>
                <w:iCs/>
                <w:sz w:val="16"/>
                <w:szCs w:val="16"/>
                <w:lang w:val="en-US"/>
              </w:rPr>
              <w:t>WP1</w:t>
            </w:r>
          </w:p>
        </w:tc>
        <w:tc>
          <w:tcPr>
            <w:tcW w:w="1276" w:type="dxa"/>
            <w:shd w:val="clear" w:color="auto" w:fill="FFFFFF" w:themeFill="background1"/>
          </w:tcPr>
          <w:p w14:paraId="2BA24329" w14:textId="77777777" w:rsidR="0079020D" w:rsidRPr="00FA326D" w:rsidRDefault="0079020D" w:rsidP="00C8023D">
            <w:pPr>
              <w:ind w:right="-1"/>
              <w:jc w:val="center"/>
              <w:rPr>
                <w:i/>
                <w:iCs/>
                <w:sz w:val="16"/>
                <w:szCs w:val="16"/>
                <w:lang w:val="en-US"/>
              </w:rPr>
            </w:pPr>
            <w:r w:rsidRPr="00FA326D">
              <w:rPr>
                <w:i/>
                <w:iCs/>
                <w:sz w:val="16"/>
                <w:szCs w:val="16"/>
                <w:lang w:val="en-US"/>
              </w:rPr>
              <w:t>A1.1 [Task]</w:t>
            </w:r>
          </w:p>
        </w:tc>
        <w:tc>
          <w:tcPr>
            <w:tcW w:w="1179" w:type="dxa"/>
            <w:shd w:val="clear" w:color="auto" w:fill="FFFFFF" w:themeFill="background1"/>
          </w:tcPr>
          <w:p w14:paraId="0AF735BE" w14:textId="77777777" w:rsidR="0079020D" w:rsidRPr="00FA326D" w:rsidRDefault="0079020D" w:rsidP="00C8023D">
            <w:pPr>
              <w:ind w:right="-1"/>
              <w:jc w:val="center"/>
              <w:rPr>
                <w:i/>
                <w:iCs/>
                <w:sz w:val="16"/>
                <w:szCs w:val="16"/>
              </w:rPr>
            </w:pPr>
            <w:r w:rsidRPr="00FA326D">
              <w:rPr>
                <w:i/>
                <w:iCs/>
                <w:sz w:val="16"/>
                <w:szCs w:val="16"/>
              </w:rPr>
              <w:t>D1.1</w:t>
            </w:r>
          </w:p>
        </w:tc>
        <w:tc>
          <w:tcPr>
            <w:tcW w:w="1768" w:type="dxa"/>
            <w:shd w:val="clear" w:color="auto" w:fill="FFFFFF" w:themeFill="background1"/>
          </w:tcPr>
          <w:p w14:paraId="48D57631" w14:textId="77777777" w:rsidR="0079020D" w:rsidRPr="00FA326D" w:rsidRDefault="0079020D" w:rsidP="00C8023D">
            <w:pPr>
              <w:ind w:right="-1"/>
              <w:jc w:val="center"/>
              <w:rPr>
                <w:i/>
                <w:iCs/>
                <w:sz w:val="16"/>
                <w:szCs w:val="16"/>
              </w:rPr>
            </w:pPr>
            <w:r w:rsidRPr="00FA326D">
              <w:rPr>
                <w:i/>
                <w:iCs/>
                <w:sz w:val="16"/>
                <w:szCs w:val="16"/>
              </w:rPr>
              <w:t>R1.1</w:t>
            </w:r>
          </w:p>
        </w:tc>
        <w:tc>
          <w:tcPr>
            <w:tcW w:w="610" w:type="dxa"/>
            <w:shd w:val="clear" w:color="auto" w:fill="FFFFFF" w:themeFill="background1"/>
          </w:tcPr>
          <w:p w14:paraId="1A533071" w14:textId="77777777" w:rsidR="0079020D" w:rsidRPr="00FA326D" w:rsidRDefault="0079020D" w:rsidP="00C8023D">
            <w:pPr>
              <w:ind w:right="-1"/>
              <w:jc w:val="center"/>
              <w:rPr>
                <w:i/>
                <w:iCs/>
                <w:sz w:val="16"/>
                <w:szCs w:val="16"/>
              </w:rPr>
            </w:pPr>
            <w:r w:rsidRPr="00FA326D">
              <w:rPr>
                <w:i/>
                <w:iCs/>
                <w:sz w:val="16"/>
                <w:szCs w:val="16"/>
              </w:rPr>
              <w:t>€ XXX</w:t>
            </w:r>
          </w:p>
        </w:tc>
        <w:tc>
          <w:tcPr>
            <w:tcW w:w="610" w:type="dxa"/>
            <w:shd w:val="clear" w:color="auto" w:fill="FFFFFF" w:themeFill="background1"/>
          </w:tcPr>
          <w:p w14:paraId="40240A2C" w14:textId="6A7A7E33" w:rsidR="0079020D" w:rsidRPr="00FA326D" w:rsidRDefault="0079020D" w:rsidP="00C8023D">
            <w:pPr>
              <w:ind w:right="-1"/>
              <w:jc w:val="center"/>
              <w:rPr>
                <w:i/>
                <w:iCs/>
                <w:sz w:val="16"/>
                <w:szCs w:val="16"/>
              </w:rPr>
            </w:pPr>
            <w:r w:rsidRPr="00FA326D">
              <w:rPr>
                <w:i/>
                <w:iCs/>
                <w:sz w:val="16"/>
                <w:szCs w:val="16"/>
              </w:rPr>
              <w:t>€ XXX</w:t>
            </w:r>
          </w:p>
        </w:tc>
        <w:tc>
          <w:tcPr>
            <w:tcW w:w="1020" w:type="dxa"/>
            <w:shd w:val="clear" w:color="auto" w:fill="FFFFFF" w:themeFill="background1"/>
          </w:tcPr>
          <w:p w14:paraId="41A701B1" w14:textId="77777777" w:rsidR="0079020D" w:rsidRPr="00FA326D" w:rsidRDefault="0079020D" w:rsidP="00C8023D">
            <w:pPr>
              <w:ind w:right="-1"/>
              <w:jc w:val="center"/>
              <w:rPr>
                <w:i/>
                <w:iCs/>
                <w:sz w:val="16"/>
                <w:szCs w:val="16"/>
              </w:rPr>
            </w:pPr>
            <w:r w:rsidRPr="00FA326D">
              <w:rPr>
                <w:i/>
                <w:iCs/>
                <w:sz w:val="16"/>
                <w:szCs w:val="16"/>
              </w:rPr>
              <w:t>1.1 [KPI]</w:t>
            </w:r>
          </w:p>
        </w:tc>
      </w:tr>
      <w:tr w:rsidR="0079020D" w:rsidRPr="00FA326D" w14:paraId="5F4C4BFC" w14:textId="77777777" w:rsidTr="00030BC5">
        <w:trPr>
          <w:trHeight w:val="335"/>
        </w:trPr>
        <w:tc>
          <w:tcPr>
            <w:tcW w:w="1107" w:type="dxa"/>
            <w:shd w:val="clear" w:color="auto" w:fill="FFFFFF" w:themeFill="background1"/>
          </w:tcPr>
          <w:p w14:paraId="6682CB00" w14:textId="77777777" w:rsidR="0079020D" w:rsidRPr="00FA326D" w:rsidRDefault="0079020D" w:rsidP="00C8023D">
            <w:pPr>
              <w:ind w:right="-1"/>
              <w:jc w:val="both"/>
            </w:pPr>
          </w:p>
        </w:tc>
        <w:tc>
          <w:tcPr>
            <w:tcW w:w="1102" w:type="dxa"/>
            <w:shd w:val="clear" w:color="auto" w:fill="FFFFFF" w:themeFill="background1"/>
          </w:tcPr>
          <w:p w14:paraId="42B2A5A7" w14:textId="77777777" w:rsidR="0079020D" w:rsidRPr="00FA326D" w:rsidRDefault="0079020D" w:rsidP="00C8023D">
            <w:pPr>
              <w:ind w:right="-1"/>
              <w:jc w:val="both"/>
            </w:pPr>
          </w:p>
        </w:tc>
        <w:tc>
          <w:tcPr>
            <w:tcW w:w="962" w:type="dxa"/>
            <w:shd w:val="clear" w:color="auto" w:fill="FFFFFF" w:themeFill="background1"/>
          </w:tcPr>
          <w:p w14:paraId="5A89CBA9" w14:textId="77777777" w:rsidR="0079020D" w:rsidRPr="00FA326D" w:rsidRDefault="0079020D" w:rsidP="00C8023D">
            <w:pPr>
              <w:ind w:right="-1"/>
              <w:jc w:val="both"/>
            </w:pPr>
          </w:p>
        </w:tc>
        <w:tc>
          <w:tcPr>
            <w:tcW w:w="1276" w:type="dxa"/>
            <w:shd w:val="clear" w:color="auto" w:fill="FFFFFF" w:themeFill="background1"/>
          </w:tcPr>
          <w:p w14:paraId="735703FC" w14:textId="77777777" w:rsidR="0079020D" w:rsidRPr="00FA326D" w:rsidRDefault="0079020D" w:rsidP="00C8023D">
            <w:pPr>
              <w:ind w:right="-1"/>
              <w:jc w:val="both"/>
            </w:pPr>
          </w:p>
        </w:tc>
        <w:tc>
          <w:tcPr>
            <w:tcW w:w="1179" w:type="dxa"/>
            <w:shd w:val="clear" w:color="auto" w:fill="FFFFFF" w:themeFill="background1"/>
          </w:tcPr>
          <w:p w14:paraId="6C40C278" w14:textId="77777777" w:rsidR="0079020D" w:rsidRPr="00FA326D" w:rsidRDefault="0079020D" w:rsidP="00C8023D">
            <w:pPr>
              <w:ind w:right="-1"/>
              <w:jc w:val="both"/>
            </w:pPr>
          </w:p>
        </w:tc>
        <w:tc>
          <w:tcPr>
            <w:tcW w:w="1768" w:type="dxa"/>
            <w:shd w:val="clear" w:color="auto" w:fill="FFFFFF" w:themeFill="background1"/>
          </w:tcPr>
          <w:p w14:paraId="0B717367" w14:textId="77777777" w:rsidR="0079020D" w:rsidRPr="00FA326D" w:rsidRDefault="0079020D" w:rsidP="00C8023D">
            <w:pPr>
              <w:ind w:right="-1"/>
              <w:jc w:val="both"/>
            </w:pPr>
          </w:p>
        </w:tc>
        <w:tc>
          <w:tcPr>
            <w:tcW w:w="610" w:type="dxa"/>
            <w:shd w:val="clear" w:color="auto" w:fill="FFFFFF" w:themeFill="background1"/>
          </w:tcPr>
          <w:p w14:paraId="53B49C94" w14:textId="77777777" w:rsidR="0079020D" w:rsidRPr="00FA326D" w:rsidRDefault="0079020D" w:rsidP="00C8023D">
            <w:pPr>
              <w:ind w:right="-1"/>
              <w:jc w:val="both"/>
            </w:pPr>
          </w:p>
        </w:tc>
        <w:tc>
          <w:tcPr>
            <w:tcW w:w="610" w:type="dxa"/>
            <w:shd w:val="clear" w:color="auto" w:fill="FFFFFF" w:themeFill="background1"/>
          </w:tcPr>
          <w:p w14:paraId="1A64E8FF" w14:textId="3B80B536" w:rsidR="0079020D" w:rsidRPr="00FA326D" w:rsidRDefault="0079020D" w:rsidP="00C8023D">
            <w:pPr>
              <w:ind w:right="-1"/>
              <w:jc w:val="both"/>
            </w:pPr>
          </w:p>
        </w:tc>
        <w:tc>
          <w:tcPr>
            <w:tcW w:w="1020" w:type="dxa"/>
            <w:shd w:val="clear" w:color="auto" w:fill="FFFFFF" w:themeFill="background1"/>
          </w:tcPr>
          <w:p w14:paraId="2C4B496B" w14:textId="77777777" w:rsidR="0079020D" w:rsidRPr="00FA326D" w:rsidRDefault="0079020D" w:rsidP="00C8023D">
            <w:pPr>
              <w:ind w:right="-1"/>
              <w:jc w:val="both"/>
            </w:pPr>
          </w:p>
        </w:tc>
      </w:tr>
      <w:tr w:rsidR="0079020D" w:rsidRPr="00FA326D" w14:paraId="03A580A5" w14:textId="77777777" w:rsidTr="008D680A">
        <w:trPr>
          <w:trHeight w:val="323"/>
        </w:trPr>
        <w:tc>
          <w:tcPr>
            <w:tcW w:w="1107" w:type="dxa"/>
            <w:shd w:val="clear" w:color="auto" w:fill="FFFFFF" w:themeFill="background1"/>
          </w:tcPr>
          <w:p w14:paraId="0D0BF2A5" w14:textId="77777777" w:rsidR="0079020D" w:rsidRPr="00FA326D" w:rsidRDefault="0079020D" w:rsidP="00C8023D">
            <w:pPr>
              <w:ind w:right="-1"/>
              <w:jc w:val="both"/>
            </w:pPr>
          </w:p>
        </w:tc>
        <w:tc>
          <w:tcPr>
            <w:tcW w:w="1102" w:type="dxa"/>
            <w:shd w:val="clear" w:color="auto" w:fill="FFFFFF" w:themeFill="background1"/>
          </w:tcPr>
          <w:p w14:paraId="1E684D3B" w14:textId="77777777" w:rsidR="0079020D" w:rsidRPr="00FA326D" w:rsidRDefault="0079020D" w:rsidP="00C8023D">
            <w:pPr>
              <w:ind w:right="-1"/>
              <w:jc w:val="both"/>
            </w:pPr>
          </w:p>
        </w:tc>
        <w:tc>
          <w:tcPr>
            <w:tcW w:w="962" w:type="dxa"/>
            <w:shd w:val="clear" w:color="auto" w:fill="FFFFFF" w:themeFill="background1"/>
          </w:tcPr>
          <w:p w14:paraId="22678722" w14:textId="77777777" w:rsidR="0079020D" w:rsidRPr="00FA326D" w:rsidRDefault="0079020D" w:rsidP="00C8023D">
            <w:pPr>
              <w:ind w:right="-1"/>
              <w:jc w:val="both"/>
            </w:pPr>
          </w:p>
        </w:tc>
        <w:tc>
          <w:tcPr>
            <w:tcW w:w="1276" w:type="dxa"/>
            <w:shd w:val="clear" w:color="auto" w:fill="FFFFFF" w:themeFill="background1"/>
          </w:tcPr>
          <w:p w14:paraId="78B7EDC1" w14:textId="77777777" w:rsidR="0079020D" w:rsidRPr="00FA326D" w:rsidRDefault="0079020D" w:rsidP="00C8023D">
            <w:pPr>
              <w:ind w:right="-1"/>
              <w:jc w:val="both"/>
            </w:pPr>
          </w:p>
        </w:tc>
        <w:tc>
          <w:tcPr>
            <w:tcW w:w="1179" w:type="dxa"/>
            <w:shd w:val="clear" w:color="auto" w:fill="FFFFFF" w:themeFill="background1"/>
          </w:tcPr>
          <w:p w14:paraId="4328ED1D" w14:textId="77777777" w:rsidR="0079020D" w:rsidRPr="00FA326D" w:rsidRDefault="0079020D" w:rsidP="00C8023D">
            <w:pPr>
              <w:ind w:right="-1"/>
              <w:jc w:val="both"/>
            </w:pPr>
          </w:p>
        </w:tc>
        <w:tc>
          <w:tcPr>
            <w:tcW w:w="1768" w:type="dxa"/>
            <w:shd w:val="clear" w:color="auto" w:fill="FFFFFF" w:themeFill="background1"/>
          </w:tcPr>
          <w:p w14:paraId="141D4FDF" w14:textId="77777777" w:rsidR="0079020D" w:rsidRPr="00FA326D" w:rsidRDefault="0079020D" w:rsidP="00C8023D">
            <w:pPr>
              <w:ind w:right="-1"/>
              <w:jc w:val="both"/>
            </w:pPr>
          </w:p>
        </w:tc>
        <w:tc>
          <w:tcPr>
            <w:tcW w:w="610" w:type="dxa"/>
            <w:shd w:val="clear" w:color="auto" w:fill="FFFFFF" w:themeFill="background1"/>
          </w:tcPr>
          <w:p w14:paraId="5454FC73" w14:textId="77777777" w:rsidR="0079020D" w:rsidRPr="00FA326D" w:rsidRDefault="0079020D" w:rsidP="00C8023D">
            <w:pPr>
              <w:ind w:right="-1"/>
              <w:jc w:val="both"/>
            </w:pPr>
          </w:p>
        </w:tc>
        <w:tc>
          <w:tcPr>
            <w:tcW w:w="610" w:type="dxa"/>
            <w:shd w:val="clear" w:color="auto" w:fill="FFFFFF" w:themeFill="background1"/>
          </w:tcPr>
          <w:p w14:paraId="438DEBCA" w14:textId="05A98B63" w:rsidR="0079020D" w:rsidRPr="00FA326D" w:rsidRDefault="0079020D" w:rsidP="00C8023D">
            <w:pPr>
              <w:ind w:right="-1"/>
              <w:jc w:val="both"/>
            </w:pPr>
          </w:p>
        </w:tc>
        <w:tc>
          <w:tcPr>
            <w:tcW w:w="1020" w:type="dxa"/>
            <w:shd w:val="clear" w:color="auto" w:fill="FFFFFF" w:themeFill="background1"/>
          </w:tcPr>
          <w:p w14:paraId="369B6CB1" w14:textId="77777777" w:rsidR="0079020D" w:rsidRPr="00FA326D" w:rsidRDefault="0079020D" w:rsidP="00C8023D">
            <w:pPr>
              <w:ind w:right="-1"/>
              <w:jc w:val="both"/>
            </w:pPr>
          </w:p>
        </w:tc>
      </w:tr>
      <w:tr w:rsidR="0079020D" w:rsidRPr="00FA326D" w14:paraId="3A90DEB2" w14:textId="77777777" w:rsidTr="00E1763E">
        <w:trPr>
          <w:trHeight w:val="335"/>
        </w:trPr>
        <w:tc>
          <w:tcPr>
            <w:tcW w:w="1107" w:type="dxa"/>
            <w:shd w:val="clear" w:color="auto" w:fill="FFFFFF" w:themeFill="background1"/>
          </w:tcPr>
          <w:p w14:paraId="7F44F236" w14:textId="77777777" w:rsidR="0079020D" w:rsidRPr="00FA326D" w:rsidRDefault="0079020D" w:rsidP="00C8023D">
            <w:pPr>
              <w:ind w:right="-1"/>
              <w:jc w:val="both"/>
            </w:pPr>
          </w:p>
        </w:tc>
        <w:tc>
          <w:tcPr>
            <w:tcW w:w="1102" w:type="dxa"/>
            <w:shd w:val="clear" w:color="auto" w:fill="FFFFFF" w:themeFill="background1"/>
          </w:tcPr>
          <w:p w14:paraId="130CEB45" w14:textId="77777777" w:rsidR="0079020D" w:rsidRPr="00FA326D" w:rsidRDefault="0079020D" w:rsidP="00C8023D">
            <w:pPr>
              <w:ind w:right="-1"/>
              <w:jc w:val="both"/>
            </w:pPr>
          </w:p>
        </w:tc>
        <w:tc>
          <w:tcPr>
            <w:tcW w:w="962" w:type="dxa"/>
            <w:shd w:val="clear" w:color="auto" w:fill="FFFFFF" w:themeFill="background1"/>
          </w:tcPr>
          <w:p w14:paraId="71AA6E09" w14:textId="77777777" w:rsidR="0079020D" w:rsidRPr="00FA326D" w:rsidRDefault="0079020D" w:rsidP="00C8023D">
            <w:pPr>
              <w:ind w:right="-1"/>
              <w:jc w:val="both"/>
            </w:pPr>
          </w:p>
        </w:tc>
        <w:tc>
          <w:tcPr>
            <w:tcW w:w="1276" w:type="dxa"/>
            <w:shd w:val="clear" w:color="auto" w:fill="FFFFFF" w:themeFill="background1"/>
          </w:tcPr>
          <w:p w14:paraId="324C4369" w14:textId="77777777" w:rsidR="0079020D" w:rsidRPr="00FA326D" w:rsidRDefault="0079020D" w:rsidP="00C8023D">
            <w:pPr>
              <w:ind w:right="-1"/>
              <w:jc w:val="both"/>
            </w:pPr>
          </w:p>
        </w:tc>
        <w:tc>
          <w:tcPr>
            <w:tcW w:w="1179" w:type="dxa"/>
            <w:shd w:val="clear" w:color="auto" w:fill="FFFFFF" w:themeFill="background1"/>
          </w:tcPr>
          <w:p w14:paraId="32C2DB9A" w14:textId="77777777" w:rsidR="0079020D" w:rsidRPr="00FA326D" w:rsidRDefault="0079020D" w:rsidP="00C8023D">
            <w:pPr>
              <w:ind w:right="-1"/>
              <w:jc w:val="both"/>
            </w:pPr>
          </w:p>
        </w:tc>
        <w:tc>
          <w:tcPr>
            <w:tcW w:w="1768" w:type="dxa"/>
            <w:shd w:val="clear" w:color="auto" w:fill="FFFFFF" w:themeFill="background1"/>
          </w:tcPr>
          <w:p w14:paraId="786F6F38" w14:textId="77777777" w:rsidR="0079020D" w:rsidRPr="00FA326D" w:rsidRDefault="0079020D" w:rsidP="00C8023D">
            <w:pPr>
              <w:ind w:right="-1"/>
              <w:jc w:val="both"/>
            </w:pPr>
          </w:p>
        </w:tc>
        <w:tc>
          <w:tcPr>
            <w:tcW w:w="610" w:type="dxa"/>
            <w:shd w:val="clear" w:color="auto" w:fill="FFFFFF" w:themeFill="background1"/>
          </w:tcPr>
          <w:p w14:paraId="47A190FE" w14:textId="77777777" w:rsidR="0079020D" w:rsidRPr="00FA326D" w:rsidRDefault="0079020D" w:rsidP="00C8023D">
            <w:pPr>
              <w:ind w:right="-1"/>
              <w:jc w:val="both"/>
            </w:pPr>
          </w:p>
        </w:tc>
        <w:tc>
          <w:tcPr>
            <w:tcW w:w="610" w:type="dxa"/>
            <w:shd w:val="clear" w:color="auto" w:fill="FFFFFF" w:themeFill="background1"/>
          </w:tcPr>
          <w:p w14:paraId="660AB419" w14:textId="710AD530" w:rsidR="0079020D" w:rsidRPr="00FA326D" w:rsidRDefault="0079020D" w:rsidP="00C8023D">
            <w:pPr>
              <w:ind w:right="-1"/>
              <w:jc w:val="both"/>
            </w:pPr>
          </w:p>
        </w:tc>
        <w:tc>
          <w:tcPr>
            <w:tcW w:w="1020" w:type="dxa"/>
            <w:shd w:val="clear" w:color="auto" w:fill="FFFFFF" w:themeFill="background1"/>
          </w:tcPr>
          <w:p w14:paraId="43AC0D8E" w14:textId="77777777" w:rsidR="0079020D" w:rsidRPr="00FA326D" w:rsidRDefault="0079020D" w:rsidP="00C8023D">
            <w:pPr>
              <w:ind w:right="-1"/>
              <w:jc w:val="both"/>
            </w:pPr>
          </w:p>
        </w:tc>
      </w:tr>
      <w:tr w:rsidR="00BD2267" w:rsidRPr="00FA326D" w14:paraId="2D5ED3FE" w14:textId="77777777" w:rsidTr="006C10E1">
        <w:trPr>
          <w:trHeight w:val="335"/>
        </w:trPr>
        <w:tc>
          <w:tcPr>
            <w:tcW w:w="7394" w:type="dxa"/>
            <w:gridSpan w:val="6"/>
            <w:shd w:val="clear" w:color="auto" w:fill="FFFFFF" w:themeFill="background1"/>
          </w:tcPr>
          <w:p w14:paraId="2265F868" w14:textId="07AFE1DB" w:rsidR="00BD2267" w:rsidRPr="00FA326D" w:rsidRDefault="00BD2267" w:rsidP="00BD2267">
            <w:pPr>
              <w:ind w:right="-1"/>
              <w:jc w:val="right"/>
            </w:pPr>
            <w:r w:rsidRPr="00FA326D">
              <w:rPr>
                <w:b/>
                <w:bCs/>
              </w:rPr>
              <w:t>TOT</w:t>
            </w:r>
          </w:p>
        </w:tc>
        <w:tc>
          <w:tcPr>
            <w:tcW w:w="610" w:type="dxa"/>
            <w:shd w:val="clear" w:color="auto" w:fill="FFFFFF" w:themeFill="background1"/>
          </w:tcPr>
          <w:p w14:paraId="3CF76202" w14:textId="77777777" w:rsidR="00BD2267" w:rsidRPr="00FA326D" w:rsidRDefault="00BD2267" w:rsidP="00C8023D">
            <w:pPr>
              <w:ind w:right="-1"/>
              <w:jc w:val="both"/>
            </w:pPr>
          </w:p>
        </w:tc>
        <w:tc>
          <w:tcPr>
            <w:tcW w:w="610" w:type="dxa"/>
            <w:shd w:val="clear" w:color="auto" w:fill="FFFFFF" w:themeFill="background1"/>
          </w:tcPr>
          <w:p w14:paraId="7977B15A" w14:textId="77777777" w:rsidR="00BD2267" w:rsidRPr="00FA326D" w:rsidRDefault="00BD2267" w:rsidP="00C8023D">
            <w:pPr>
              <w:ind w:right="-1"/>
              <w:jc w:val="both"/>
            </w:pPr>
          </w:p>
        </w:tc>
        <w:tc>
          <w:tcPr>
            <w:tcW w:w="1020" w:type="dxa"/>
            <w:shd w:val="clear" w:color="auto" w:fill="FFFFFF" w:themeFill="background1"/>
          </w:tcPr>
          <w:p w14:paraId="7FDBC699" w14:textId="77777777" w:rsidR="00BD2267" w:rsidRPr="00FA326D" w:rsidRDefault="00BD2267" w:rsidP="00C8023D">
            <w:pPr>
              <w:ind w:right="-1"/>
              <w:jc w:val="both"/>
            </w:pPr>
          </w:p>
        </w:tc>
      </w:tr>
    </w:tbl>
    <w:p w14:paraId="6EDFF861" w14:textId="77777777" w:rsidR="009B1683" w:rsidRPr="00FA326D" w:rsidRDefault="009B1683" w:rsidP="009B1683">
      <w:pPr>
        <w:spacing w:after="0" w:line="240" w:lineRule="auto"/>
        <w:ind w:right="-1"/>
        <w:jc w:val="both"/>
        <w:rPr>
          <w:b/>
          <w:bCs/>
        </w:rPr>
      </w:pPr>
    </w:p>
    <w:p w14:paraId="214891C8" w14:textId="77777777" w:rsidR="009B1683" w:rsidRPr="00FA326D" w:rsidRDefault="009B1683" w:rsidP="009B1683">
      <w:pPr>
        <w:spacing w:after="0" w:line="240" w:lineRule="auto"/>
        <w:ind w:right="-279"/>
        <w:jc w:val="both"/>
        <w:rPr>
          <w:i/>
          <w:iCs/>
          <w:sz w:val="19"/>
          <w:szCs w:val="19"/>
        </w:rPr>
      </w:pPr>
      <w:r w:rsidRPr="00FA326D">
        <w:rPr>
          <w:i/>
          <w:iCs/>
          <w:sz w:val="19"/>
          <w:szCs w:val="19"/>
        </w:rPr>
        <w:t>Compilare il prospetto che segue riportando la distribuzione temporale dei WPs individuati nel Piano di lavoro di cui al prospetto precedente, riportando in ciascuna cella l’esplicitazione degli output/risultati attesi (c.d. “Milestone”), di cui è previsto il conseguimento in ciascun periodo riportato nel Piano di lavoro:</w:t>
      </w:r>
    </w:p>
    <w:p w14:paraId="277584F5" w14:textId="77777777" w:rsidR="0051227C" w:rsidRPr="00FA326D" w:rsidRDefault="0051227C" w:rsidP="009B1683">
      <w:pPr>
        <w:spacing w:after="0" w:line="240" w:lineRule="auto"/>
        <w:ind w:right="-279"/>
        <w:jc w:val="both"/>
        <w:rPr>
          <w:i/>
          <w:iCs/>
          <w:sz w:val="19"/>
          <w:szCs w:val="19"/>
        </w:rPr>
      </w:pPr>
    </w:p>
    <w:tbl>
      <w:tblPr>
        <w:tblStyle w:val="Grigliatabella"/>
        <w:tblW w:w="9634" w:type="dxa"/>
        <w:tblLook w:val="04A0" w:firstRow="1" w:lastRow="0" w:firstColumn="1" w:lastColumn="0" w:noHBand="0" w:noVBand="1"/>
      </w:tblPr>
      <w:tblGrid>
        <w:gridCol w:w="1696"/>
        <w:gridCol w:w="1375"/>
        <w:gridCol w:w="1375"/>
        <w:gridCol w:w="1375"/>
        <w:gridCol w:w="1376"/>
        <w:gridCol w:w="1376"/>
        <w:gridCol w:w="1061"/>
      </w:tblGrid>
      <w:tr w:rsidR="009B1683" w:rsidRPr="00FA326D" w14:paraId="21831EFB" w14:textId="77777777" w:rsidTr="00C8023D">
        <w:trPr>
          <w:tblHeader/>
        </w:trPr>
        <w:tc>
          <w:tcPr>
            <w:tcW w:w="1696" w:type="dxa"/>
            <w:shd w:val="clear" w:color="auto" w:fill="F2F2F2" w:themeFill="background1" w:themeFillShade="F2"/>
          </w:tcPr>
          <w:p w14:paraId="780D78E6" w14:textId="77777777" w:rsidR="009B1683" w:rsidRPr="00FA326D" w:rsidRDefault="009B1683" w:rsidP="00C8023D">
            <w:pPr>
              <w:ind w:right="-1"/>
              <w:rPr>
                <w:rFonts w:ascii="Aptos" w:hAnsi="Aptos"/>
                <w:b/>
                <w:bCs/>
                <w:sz w:val="18"/>
                <w:szCs w:val="18"/>
              </w:rPr>
            </w:pPr>
            <w:r w:rsidRPr="00FA326D">
              <w:rPr>
                <w:rFonts w:ascii="Aptos" w:hAnsi="Aptos"/>
                <w:b/>
                <w:bCs/>
                <w:sz w:val="18"/>
                <w:szCs w:val="18"/>
              </w:rPr>
              <w:t>Cronogramma</w:t>
            </w:r>
          </w:p>
        </w:tc>
        <w:tc>
          <w:tcPr>
            <w:tcW w:w="4125" w:type="dxa"/>
            <w:gridSpan w:val="3"/>
            <w:shd w:val="clear" w:color="auto" w:fill="F2F2F2" w:themeFill="background1" w:themeFillShade="F2"/>
          </w:tcPr>
          <w:p w14:paraId="37E40831" w14:textId="77777777" w:rsidR="009B1683" w:rsidRPr="00FA326D" w:rsidRDefault="009B1683" w:rsidP="00C8023D">
            <w:pPr>
              <w:ind w:right="-1"/>
              <w:jc w:val="center"/>
              <w:rPr>
                <w:rFonts w:ascii="Aptos" w:hAnsi="Aptos"/>
                <w:b/>
                <w:bCs/>
                <w:sz w:val="18"/>
                <w:szCs w:val="18"/>
              </w:rPr>
            </w:pPr>
            <w:r w:rsidRPr="00FA326D">
              <w:rPr>
                <w:rFonts w:ascii="Aptos" w:hAnsi="Aptos"/>
                <w:b/>
                <w:bCs/>
                <w:sz w:val="18"/>
                <w:szCs w:val="18"/>
              </w:rPr>
              <w:t>Anno 1</w:t>
            </w:r>
          </w:p>
        </w:tc>
        <w:tc>
          <w:tcPr>
            <w:tcW w:w="3813" w:type="dxa"/>
            <w:gridSpan w:val="3"/>
            <w:shd w:val="clear" w:color="auto" w:fill="F2F2F2" w:themeFill="background1" w:themeFillShade="F2"/>
          </w:tcPr>
          <w:p w14:paraId="421B045C" w14:textId="77777777" w:rsidR="009B1683" w:rsidRPr="00FA326D" w:rsidRDefault="009B1683" w:rsidP="00C8023D">
            <w:pPr>
              <w:ind w:right="-1"/>
              <w:jc w:val="center"/>
              <w:rPr>
                <w:rFonts w:ascii="Aptos" w:hAnsi="Aptos"/>
                <w:b/>
                <w:bCs/>
                <w:sz w:val="18"/>
                <w:szCs w:val="18"/>
              </w:rPr>
            </w:pPr>
            <w:r w:rsidRPr="00FA326D">
              <w:rPr>
                <w:rFonts w:ascii="Aptos" w:hAnsi="Aptos"/>
                <w:b/>
                <w:bCs/>
                <w:sz w:val="18"/>
                <w:szCs w:val="18"/>
              </w:rPr>
              <w:t>Anno 2</w:t>
            </w:r>
          </w:p>
        </w:tc>
      </w:tr>
      <w:tr w:rsidR="009B1683" w:rsidRPr="00FA326D" w14:paraId="24693A1C" w14:textId="77777777" w:rsidTr="00C8023D">
        <w:trPr>
          <w:tblHeader/>
        </w:trPr>
        <w:tc>
          <w:tcPr>
            <w:tcW w:w="1696" w:type="dxa"/>
            <w:shd w:val="clear" w:color="auto" w:fill="F2F2F2" w:themeFill="background1" w:themeFillShade="F2"/>
          </w:tcPr>
          <w:p w14:paraId="3E4849B1" w14:textId="77777777" w:rsidR="009B1683" w:rsidRPr="00FA326D" w:rsidRDefault="009B1683" w:rsidP="00C8023D">
            <w:pPr>
              <w:ind w:right="-1"/>
              <w:jc w:val="both"/>
              <w:rPr>
                <w:rFonts w:ascii="Aptos" w:hAnsi="Aptos"/>
                <w:b/>
                <w:bCs/>
                <w:sz w:val="18"/>
                <w:szCs w:val="18"/>
              </w:rPr>
            </w:pPr>
            <w:r w:rsidRPr="00FA326D">
              <w:rPr>
                <w:rFonts w:ascii="Aptos" w:hAnsi="Aptos"/>
                <w:b/>
                <w:bCs/>
                <w:sz w:val="18"/>
                <w:szCs w:val="18"/>
              </w:rPr>
              <w:t>Work package</w:t>
            </w:r>
          </w:p>
        </w:tc>
        <w:tc>
          <w:tcPr>
            <w:tcW w:w="1375" w:type="dxa"/>
            <w:shd w:val="clear" w:color="auto" w:fill="F2F2F2" w:themeFill="background1" w:themeFillShade="F2"/>
          </w:tcPr>
          <w:p w14:paraId="763FE237" w14:textId="77777777" w:rsidR="009B1683" w:rsidRPr="00FA326D" w:rsidRDefault="009B1683" w:rsidP="00C8023D">
            <w:pPr>
              <w:ind w:right="-1"/>
              <w:jc w:val="center"/>
              <w:rPr>
                <w:rFonts w:ascii="Aptos" w:hAnsi="Aptos"/>
                <w:b/>
                <w:bCs/>
                <w:sz w:val="18"/>
                <w:szCs w:val="18"/>
              </w:rPr>
            </w:pPr>
            <w:r w:rsidRPr="00FA326D">
              <w:rPr>
                <w:rFonts w:ascii="Aptos" w:hAnsi="Aptos"/>
                <w:b/>
                <w:bCs/>
                <w:sz w:val="18"/>
                <w:szCs w:val="18"/>
              </w:rPr>
              <w:t>I quadr.</w:t>
            </w:r>
          </w:p>
        </w:tc>
        <w:tc>
          <w:tcPr>
            <w:tcW w:w="1375" w:type="dxa"/>
            <w:shd w:val="clear" w:color="auto" w:fill="F2F2F2" w:themeFill="background1" w:themeFillShade="F2"/>
          </w:tcPr>
          <w:p w14:paraId="0BD64CCC" w14:textId="77777777" w:rsidR="009B1683" w:rsidRPr="00FA326D" w:rsidRDefault="009B1683" w:rsidP="00C8023D">
            <w:pPr>
              <w:ind w:right="-1"/>
              <w:jc w:val="center"/>
              <w:rPr>
                <w:rFonts w:ascii="Aptos" w:hAnsi="Aptos"/>
                <w:b/>
                <w:bCs/>
                <w:sz w:val="18"/>
                <w:szCs w:val="18"/>
              </w:rPr>
            </w:pPr>
            <w:r w:rsidRPr="00FA326D">
              <w:rPr>
                <w:rFonts w:ascii="Aptos" w:hAnsi="Aptos"/>
                <w:b/>
                <w:bCs/>
                <w:sz w:val="18"/>
                <w:szCs w:val="18"/>
              </w:rPr>
              <w:t>II quadr.</w:t>
            </w:r>
          </w:p>
        </w:tc>
        <w:tc>
          <w:tcPr>
            <w:tcW w:w="1375" w:type="dxa"/>
            <w:shd w:val="clear" w:color="auto" w:fill="F2F2F2" w:themeFill="background1" w:themeFillShade="F2"/>
          </w:tcPr>
          <w:p w14:paraId="374CE87B" w14:textId="77777777" w:rsidR="009B1683" w:rsidRPr="00FA326D" w:rsidRDefault="009B1683" w:rsidP="00C8023D">
            <w:pPr>
              <w:ind w:right="-1"/>
              <w:jc w:val="center"/>
              <w:rPr>
                <w:rFonts w:ascii="Aptos" w:hAnsi="Aptos"/>
                <w:b/>
                <w:bCs/>
                <w:sz w:val="18"/>
                <w:szCs w:val="18"/>
              </w:rPr>
            </w:pPr>
            <w:r w:rsidRPr="00FA326D">
              <w:rPr>
                <w:rFonts w:ascii="Aptos" w:hAnsi="Aptos"/>
                <w:b/>
                <w:bCs/>
                <w:sz w:val="18"/>
                <w:szCs w:val="18"/>
              </w:rPr>
              <w:t>III quadr.</w:t>
            </w:r>
          </w:p>
        </w:tc>
        <w:tc>
          <w:tcPr>
            <w:tcW w:w="1376" w:type="dxa"/>
            <w:shd w:val="clear" w:color="auto" w:fill="F2F2F2" w:themeFill="background1" w:themeFillShade="F2"/>
          </w:tcPr>
          <w:p w14:paraId="1C7F7D45" w14:textId="77777777" w:rsidR="009B1683" w:rsidRPr="00FA326D" w:rsidRDefault="009B1683" w:rsidP="00C8023D">
            <w:pPr>
              <w:ind w:right="-1"/>
              <w:jc w:val="center"/>
              <w:rPr>
                <w:rFonts w:ascii="Aptos" w:hAnsi="Aptos"/>
                <w:b/>
                <w:bCs/>
                <w:sz w:val="18"/>
                <w:szCs w:val="18"/>
              </w:rPr>
            </w:pPr>
            <w:r w:rsidRPr="00FA326D">
              <w:rPr>
                <w:rFonts w:ascii="Aptos" w:hAnsi="Aptos"/>
                <w:b/>
                <w:bCs/>
                <w:sz w:val="18"/>
                <w:szCs w:val="18"/>
              </w:rPr>
              <w:t>IV quadr.</w:t>
            </w:r>
          </w:p>
        </w:tc>
        <w:tc>
          <w:tcPr>
            <w:tcW w:w="1376" w:type="dxa"/>
            <w:shd w:val="clear" w:color="auto" w:fill="F2F2F2" w:themeFill="background1" w:themeFillShade="F2"/>
          </w:tcPr>
          <w:p w14:paraId="61F57796" w14:textId="77777777" w:rsidR="009B1683" w:rsidRPr="00FA326D" w:rsidRDefault="009B1683" w:rsidP="00C8023D">
            <w:pPr>
              <w:ind w:right="-1"/>
              <w:jc w:val="center"/>
              <w:rPr>
                <w:rFonts w:ascii="Aptos" w:hAnsi="Aptos"/>
                <w:b/>
                <w:bCs/>
                <w:sz w:val="18"/>
                <w:szCs w:val="18"/>
              </w:rPr>
            </w:pPr>
            <w:r w:rsidRPr="00FA326D">
              <w:rPr>
                <w:rFonts w:ascii="Aptos" w:hAnsi="Aptos"/>
                <w:b/>
                <w:bCs/>
                <w:sz w:val="18"/>
                <w:szCs w:val="18"/>
              </w:rPr>
              <w:t>V quadr.</w:t>
            </w:r>
          </w:p>
        </w:tc>
        <w:tc>
          <w:tcPr>
            <w:tcW w:w="1061" w:type="dxa"/>
            <w:shd w:val="clear" w:color="auto" w:fill="F2F2F2" w:themeFill="background1" w:themeFillShade="F2"/>
          </w:tcPr>
          <w:p w14:paraId="20F9A630" w14:textId="77777777" w:rsidR="009B1683" w:rsidRPr="00FA326D" w:rsidRDefault="009B1683" w:rsidP="00C8023D">
            <w:pPr>
              <w:ind w:right="-1"/>
              <w:jc w:val="center"/>
              <w:rPr>
                <w:rFonts w:ascii="Aptos" w:hAnsi="Aptos"/>
                <w:b/>
                <w:bCs/>
                <w:sz w:val="18"/>
                <w:szCs w:val="18"/>
              </w:rPr>
            </w:pPr>
            <w:r w:rsidRPr="00FA326D">
              <w:rPr>
                <w:rFonts w:ascii="Aptos" w:hAnsi="Aptos"/>
                <w:b/>
                <w:bCs/>
                <w:sz w:val="18"/>
                <w:szCs w:val="18"/>
              </w:rPr>
              <w:t>VI quadr.</w:t>
            </w:r>
          </w:p>
        </w:tc>
      </w:tr>
      <w:tr w:rsidR="009B1683" w:rsidRPr="00FA326D" w14:paraId="6DE87E77" w14:textId="77777777" w:rsidTr="00C8023D">
        <w:tc>
          <w:tcPr>
            <w:tcW w:w="1696" w:type="dxa"/>
          </w:tcPr>
          <w:p w14:paraId="73E70043" w14:textId="77777777" w:rsidR="009B1683" w:rsidRPr="00FA326D" w:rsidRDefault="009B1683" w:rsidP="00C8023D">
            <w:pPr>
              <w:ind w:right="-1"/>
              <w:jc w:val="both"/>
              <w:rPr>
                <w:rFonts w:ascii="Aptos" w:hAnsi="Aptos"/>
                <w:i/>
                <w:iCs/>
                <w:sz w:val="18"/>
                <w:szCs w:val="18"/>
              </w:rPr>
            </w:pPr>
            <w:r w:rsidRPr="00FA326D">
              <w:rPr>
                <w:rFonts w:ascii="Aptos" w:hAnsi="Aptos"/>
                <w:i/>
                <w:iCs/>
                <w:sz w:val="18"/>
                <w:szCs w:val="18"/>
              </w:rPr>
              <w:t>WP1 – “xxx”</w:t>
            </w:r>
          </w:p>
        </w:tc>
        <w:tc>
          <w:tcPr>
            <w:tcW w:w="1375" w:type="dxa"/>
            <w:shd w:val="clear" w:color="auto" w:fill="FFFFFF" w:themeFill="background1"/>
          </w:tcPr>
          <w:p w14:paraId="0001FE1C" w14:textId="77777777" w:rsidR="009B1683" w:rsidRPr="00FA326D" w:rsidRDefault="009B1683" w:rsidP="00C8023D">
            <w:pPr>
              <w:ind w:right="-1"/>
              <w:jc w:val="center"/>
              <w:rPr>
                <w:rFonts w:ascii="Aptos" w:hAnsi="Aptos"/>
                <w:i/>
                <w:iCs/>
                <w:sz w:val="18"/>
                <w:szCs w:val="18"/>
              </w:rPr>
            </w:pPr>
          </w:p>
        </w:tc>
        <w:tc>
          <w:tcPr>
            <w:tcW w:w="1375" w:type="dxa"/>
            <w:shd w:val="clear" w:color="auto" w:fill="FFFFFF" w:themeFill="background1"/>
          </w:tcPr>
          <w:p w14:paraId="677E1DB5" w14:textId="77777777" w:rsidR="009B1683" w:rsidRPr="00FA326D" w:rsidRDefault="009B1683" w:rsidP="00C8023D">
            <w:pPr>
              <w:ind w:right="-1"/>
              <w:jc w:val="center"/>
              <w:rPr>
                <w:rFonts w:ascii="Aptos" w:hAnsi="Aptos"/>
                <w:i/>
                <w:iCs/>
                <w:sz w:val="18"/>
                <w:szCs w:val="18"/>
              </w:rPr>
            </w:pPr>
          </w:p>
        </w:tc>
        <w:tc>
          <w:tcPr>
            <w:tcW w:w="1375" w:type="dxa"/>
            <w:shd w:val="clear" w:color="auto" w:fill="FFFFFF" w:themeFill="background1"/>
          </w:tcPr>
          <w:p w14:paraId="6C46A908" w14:textId="77777777" w:rsidR="009B1683" w:rsidRPr="00FA326D" w:rsidRDefault="009B1683" w:rsidP="00C8023D">
            <w:pPr>
              <w:ind w:right="-1"/>
              <w:jc w:val="center"/>
              <w:rPr>
                <w:rFonts w:ascii="Aptos" w:hAnsi="Aptos"/>
                <w:i/>
                <w:iCs/>
                <w:sz w:val="18"/>
                <w:szCs w:val="18"/>
              </w:rPr>
            </w:pPr>
          </w:p>
        </w:tc>
        <w:tc>
          <w:tcPr>
            <w:tcW w:w="1376" w:type="dxa"/>
            <w:shd w:val="clear" w:color="auto" w:fill="FFFFFF" w:themeFill="background1"/>
          </w:tcPr>
          <w:p w14:paraId="6DCF7E68" w14:textId="77777777" w:rsidR="009B1683" w:rsidRPr="00FA326D" w:rsidRDefault="009B1683" w:rsidP="00C8023D">
            <w:pPr>
              <w:ind w:right="-1"/>
              <w:jc w:val="center"/>
              <w:rPr>
                <w:rFonts w:ascii="Aptos" w:hAnsi="Aptos"/>
                <w:i/>
                <w:iCs/>
                <w:sz w:val="18"/>
                <w:szCs w:val="18"/>
              </w:rPr>
            </w:pPr>
          </w:p>
        </w:tc>
        <w:tc>
          <w:tcPr>
            <w:tcW w:w="1376" w:type="dxa"/>
            <w:shd w:val="clear" w:color="auto" w:fill="FFFFFF" w:themeFill="background1"/>
          </w:tcPr>
          <w:p w14:paraId="4C314834" w14:textId="77777777" w:rsidR="009B1683" w:rsidRPr="00FA326D" w:rsidRDefault="009B1683" w:rsidP="00C8023D">
            <w:pPr>
              <w:ind w:right="-1"/>
              <w:jc w:val="center"/>
              <w:rPr>
                <w:rFonts w:ascii="Aptos" w:hAnsi="Aptos"/>
                <w:i/>
                <w:iCs/>
                <w:sz w:val="18"/>
                <w:szCs w:val="18"/>
              </w:rPr>
            </w:pPr>
          </w:p>
        </w:tc>
        <w:tc>
          <w:tcPr>
            <w:tcW w:w="1061" w:type="dxa"/>
            <w:shd w:val="clear" w:color="auto" w:fill="FFFFFF" w:themeFill="background1"/>
          </w:tcPr>
          <w:p w14:paraId="19ABC670" w14:textId="77777777" w:rsidR="009B1683" w:rsidRPr="00FA326D" w:rsidRDefault="009B1683" w:rsidP="00C8023D">
            <w:pPr>
              <w:ind w:right="-1"/>
              <w:jc w:val="center"/>
              <w:rPr>
                <w:rFonts w:ascii="Aptos" w:hAnsi="Aptos"/>
                <w:i/>
                <w:iCs/>
                <w:sz w:val="18"/>
                <w:szCs w:val="18"/>
              </w:rPr>
            </w:pPr>
          </w:p>
        </w:tc>
      </w:tr>
      <w:tr w:rsidR="009B1683" w:rsidRPr="00FA326D" w14:paraId="6ACEFC34" w14:textId="77777777" w:rsidTr="00C8023D">
        <w:tc>
          <w:tcPr>
            <w:tcW w:w="1696" w:type="dxa"/>
          </w:tcPr>
          <w:p w14:paraId="0B489BE3" w14:textId="77777777" w:rsidR="009B1683" w:rsidRPr="00FA326D" w:rsidRDefault="009B1683" w:rsidP="00C8023D">
            <w:pPr>
              <w:ind w:right="-1"/>
              <w:jc w:val="both"/>
              <w:rPr>
                <w:rFonts w:ascii="Aptos" w:hAnsi="Aptos"/>
                <w:i/>
                <w:iCs/>
                <w:sz w:val="18"/>
                <w:szCs w:val="18"/>
              </w:rPr>
            </w:pPr>
            <w:r w:rsidRPr="00FA326D">
              <w:rPr>
                <w:rFonts w:ascii="Aptos" w:hAnsi="Aptos"/>
                <w:i/>
                <w:iCs/>
                <w:sz w:val="18"/>
                <w:szCs w:val="18"/>
              </w:rPr>
              <w:t>WP2 – “xxx”</w:t>
            </w:r>
          </w:p>
        </w:tc>
        <w:tc>
          <w:tcPr>
            <w:tcW w:w="1375" w:type="dxa"/>
            <w:shd w:val="clear" w:color="auto" w:fill="FFFFFF" w:themeFill="background1"/>
          </w:tcPr>
          <w:p w14:paraId="7B91024B" w14:textId="77777777" w:rsidR="009B1683" w:rsidRPr="00FA326D" w:rsidRDefault="009B1683" w:rsidP="00C8023D">
            <w:pPr>
              <w:ind w:right="-1"/>
              <w:jc w:val="center"/>
              <w:rPr>
                <w:rFonts w:ascii="Aptos" w:hAnsi="Aptos"/>
                <w:i/>
                <w:iCs/>
                <w:sz w:val="18"/>
                <w:szCs w:val="18"/>
              </w:rPr>
            </w:pPr>
          </w:p>
        </w:tc>
        <w:tc>
          <w:tcPr>
            <w:tcW w:w="1375" w:type="dxa"/>
            <w:shd w:val="clear" w:color="auto" w:fill="FFFFFF" w:themeFill="background1"/>
          </w:tcPr>
          <w:p w14:paraId="0511E53F" w14:textId="77777777" w:rsidR="009B1683" w:rsidRPr="00FA326D" w:rsidRDefault="009B1683" w:rsidP="00C8023D">
            <w:pPr>
              <w:ind w:right="-1"/>
              <w:jc w:val="center"/>
              <w:rPr>
                <w:rFonts w:ascii="Aptos" w:hAnsi="Aptos"/>
                <w:i/>
                <w:iCs/>
                <w:sz w:val="18"/>
                <w:szCs w:val="18"/>
              </w:rPr>
            </w:pPr>
          </w:p>
        </w:tc>
        <w:tc>
          <w:tcPr>
            <w:tcW w:w="1375" w:type="dxa"/>
            <w:shd w:val="clear" w:color="auto" w:fill="FFFFFF" w:themeFill="background1"/>
          </w:tcPr>
          <w:p w14:paraId="1A9447E1" w14:textId="77777777" w:rsidR="009B1683" w:rsidRPr="00FA326D" w:rsidRDefault="009B1683" w:rsidP="00C8023D">
            <w:pPr>
              <w:ind w:right="-1"/>
              <w:jc w:val="center"/>
              <w:rPr>
                <w:rFonts w:ascii="Aptos" w:hAnsi="Aptos"/>
                <w:i/>
                <w:iCs/>
                <w:sz w:val="18"/>
                <w:szCs w:val="18"/>
              </w:rPr>
            </w:pPr>
          </w:p>
        </w:tc>
        <w:tc>
          <w:tcPr>
            <w:tcW w:w="1376" w:type="dxa"/>
            <w:shd w:val="clear" w:color="auto" w:fill="FFFFFF" w:themeFill="background1"/>
          </w:tcPr>
          <w:p w14:paraId="459639BC" w14:textId="77777777" w:rsidR="009B1683" w:rsidRPr="00FA326D" w:rsidRDefault="009B1683" w:rsidP="00C8023D">
            <w:pPr>
              <w:ind w:right="-1"/>
              <w:jc w:val="center"/>
              <w:rPr>
                <w:rFonts w:ascii="Aptos" w:hAnsi="Aptos"/>
                <w:i/>
                <w:iCs/>
                <w:sz w:val="18"/>
                <w:szCs w:val="18"/>
              </w:rPr>
            </w:pPr>
          </w:p>
        </w:tc>
        <w:tc>
          <w:tcPr>
            <w:tcW w:w="1376" w:type="dxa"/>
            <w:shd w:val="clear" w:color="auto" w:fill="FFFFFF" w:themeFill="background1"/>
          </w:tcPr>
          <w:p w14:paraId="2F31C793" w14:textId="77777777" w:rsidR="009B1683" w:rsidRPr="00FA326D" w:rsidRDefault="009B1683" w:rsidP="00C8023D">
            <w:pPr>
              <w:ind w:right="-1"/>
              <w:jc w:val="center"/>
              <w:rPr>
                <w:rFonts w:ascii="Aptos" w:hAnsi="Aptos"/>
                <w:i/>
                <w:iCs/>
                <w:sz w:val="18"/>
                <w:szCs w:val="18"/>
              </w:rPr>
            </w:pPr>
          </w:p>
        </w:tc>
        <w:tc>
          <w:tcPr>
            <w:tcW w:w="1061" w:type="dxa"/>
            <w:shd w:val="clear" w:color="auto" w:fill="FFFFFF" w:themeFill="background1"/>
          </w:tcPr>
          <w:p w14:paraId="23C229EC" w14:textId="77777777" w:rsidR="009B1683" w:rsidRPr="00FA326D" w:rsidRDefault="009B1683" w:rsidP="00C8023D">
            <w:pPr>
              <w:ind w:right="-1"/>
              <w:jc w:val="center"/>
              <w:rPr>
                <w:rFonts w:ascii="Aptos" w:hAnsi="Aptos"/>
                <w:i/>
                <w:iCs/>
                <w:sz w:val="18"/>
                <w:szCs w:val="18"/>
              </w:rPr>
            </w:pPr>
          </w:p>
        </w:tc>
      </w:tr>
      <w:tr w:rsidR="009B1683" w:rsidRPr="00FA326D" w14:paraId="6FEB5C63" w14:textId="77777777" w:rsidTr="00C8023D">
        <w:tc>
          <w:tcPr>
            <w:tcW w:w="1696" w:type="dxa"/>
          </w:tcPr>
          <w:p w14:paraId="21AE3CF2" w14:textId="77777777" w:rsidR="009B1683" w:rsidRPr="00FA326D" w:rsidRDefault="009B1683" w:rsidP="00C8023D">
            <w:pPr>
              <w:ind w:right="-1"/>
              <w:jc w:val="both"/>
              <w:rPr>
                <w:rFonts w:ascii="Aptos" w:hAnsi="Aptos"/>
                <w:i/>
                <w:iCs/>
                <w:sz w:val="18"/>
                <w:szCs w:val="18"/>
              </w:rPr>
            </w:pPr>
          </w:p>
        </w:tc>
        <w:tc>
          <w:tcPr>
            <w:tcW w:w="1375" w:type="dxa"/>
            <w:shd w:val="clear" w:color="auto" w:fill="FFFFFF" w:themeFill="background1"/>
          </w:tcPr>
          <w:p w14:paraId="3464D2AD" w14:textId="77777777" w:rsidR="009B1683" w:rsidRPr="00FA326D" w:rsidRDefault="009B1683" w:rsidP="00C8023D">
            <w:pPr>
              <w:ind w:right="-1"/>
              <w:jc w:val="center"/>
              <w:rPr>
                <w:rFonts w:ascii="Aptos" w:hAnsi="Aptos"/>
                <w:i/>
                <w:iCs/>
                <w:sz w:val="18"/>
                <w:szCs w:val="18"/>
              </w:rPr>
            </w:pPr>
          </w:p>
        </w:tc>
        <w:tc>
          <w:tcPr>
            <w:tcW w:w="1375" w:type="dxa"/>
            <w:shd w:val="clear" w:color="auto" w:fill="FFFFFF" w:themeFill="background1"/>
          </w:tcPr>
          <w:p w14:paraId="1AF30A9F" w14:textId="77777777" w:rsidR="009B1683" w:rsidRPr="00FA326D" w:rsidRDefault="009B1683" w:rsidP="00C8023D">
            <w:pPr>
              <w:ind w:right="-1"/>
              <w:jc w:val="center"/>
              <w:rPr>
                <w:rFonts w:ascii="Aptos" w:hAnsi="Aptos"/>
                <w:i/>
                <w:iCs/>
                <w:sz w:val="18"/>
                <w:szCs w:val="18"/>
              </w:rPr>
            </w:pPr>
          </w:p>
        </w:tc>
        <w:tc>
          <w:tcPr>
            <w:tcW w:w="1375" w:type="dxa"/>
            <w:shd w:val="clear" w:color="auto" w:fill="FFFFFF" w:themeFill="background1"/>
          </w:tcPr>
          <w:p w14:paraId="78EB2C15" w14:textId="77777777" w:rsidR="009B1683" w:rsidRPr="00FA326D" w:rsidRDefault="009B1683" w:rsidP="00C8023D">
            <w:pPr>
              <w:ind w:right="-1"/>
              <w:jc w:val="center"/>
              <w:rPr>
                <w:rFonts w:ascii="Aptos" w:hAnsi="Aptos"/>
                <w:i/>
                <w:iCs/>
                <w:sz w:val="18"/>
                <w:szCs w:val="18"/>
              </w:rPr>
            </w:pPr>
          </w:p>
        </w:tc>
        <w:tc>
          <w:tcPr>
            <w:tcW w:w="1376" w:type="dxa"/>
            <w:shd w:val="clear" w:color="auto" w:fill="FFFFFF" w:themeFill="background1"/>
          </w:tcPr>
          <w:p w14:paraId="710715EA" w14:textId="77777777" w:rsidR="009B1683" w:rsidRPr="00FA326D" w:rsidRDefault="009B1683" w:rsidP="00C8023D">
            <w:pPr>
              <w:ind w:right="-1"/>
              <w:jc w:val="center"/>
              <w:rPr>
                <w:rFonts w:ascii="Aptos" w:hAnsi="Aptos"/>
                <w:i/>
                <w:iCs/>
                <w:sz w:val="18"/>
                <w:szCs w:val="18"/>
              </w:rPr>
            </w:pPr>
          </w:p>
        </w:tc>
        <w:tc>
          <w:tcPr>
            <w:tcW w:w="1376" w:type="dxa"/>
            <w:shd w:val="clear" w:color="auto" w:fill="FFFFFF" w:themeFill="background1"/>
          </w:tcPr>
          <w:p w14:paraId="37E0AE9D" w14:textId="77777777" w:rsidR="009B1683" w:rsidRPr="00FA326D" w:rsidRDefault="009B1683" w:rsidP="00C8023D">
            <w:pPr>
              <w:ind w:right="-1"/>
              <w:jc w:val="center"/>
              <w:rPr>
                <w:rFonts w:ascii="Aptos" w:hAnsi="Aptos"/>
                <w:i/>
                <w:iCs/>
                <w:sz w:val="18"/>
                <w:szCs w:val="18"/>
              </w:rPr>
            </w:pPr>
          </w:p>
        </w:tc>
        <w:tc>
          <w:tcPr>
            <w:tcW w:w="1061" w:type="dxa"/>
            <w:shd w:val="clear" w:color="auto" w:fill="FFFFFF" w:themeFill="background1"/>
          </w:tcPr>
          <w:p w14:paraId="41979992" w14:textId="77777777" w:rsidR="009B1683" w:rsidRPr="00FA326D" w:rsidRDefault="009B1683" w:rsidP="00C8023D">
            <w:pPr>
              <w:ind w:right="-1"/>
              <w:jc w:val="center"/>
              <w:rPr>
                <w:rFonts w:ascii="Aptos" w:hAnsi="Aptos"/>
                <w:i/>
                <w:iCs/>
                <w:sz w:val="18"/>
                <w:szCs w:val="18"/>
              </w:rPr>
            </w:pPr>
          </w:p>
        </w:tc>
      </w:tr>
      <w:tr w:rsidR="009B1683" w:rsidRPr="00FA326D" w14:paraId="1CE534F9" w14:textId="77777777" w:rsidTr="00C8023D">
        <w:tc>
          <w:tcPr>
            <w:tcW w:w="1696" w:type="dxa"/>
          </w:tcPr>
          <w:p w14:paraId="334446D0" w14:textId="77777777" w:rsidR="009B1683" w:rsidRPr="00FA326D" w:rsidRDefault="009B1683" w:rsidP="00C8023D">
            <w:pPr>
              <w:ind w:right="-1"/>
              <w:jc w:val="both"/>
              <w:rPr>
                <w:rFonts w:ascii="Aptos" w:hAnsi="Aptos"/>
                <w:i/>
                <w:iCs/>
                <w:sz w:val="18"/>
                <w:szCs w:val="18"/>
              </w:rPr>
            </w:pPr>
          </w:p>
        </w:tc>
        <w:tc>
          <w:tcPr>
            <w:tcW w:w="1375" w:type="dxa"/>
            <w:shd w:val="clear" w:color="auto" w:fill="FFFFFF" w:themeFill="background1"/>
          </w:tcPr>
          <w:p w14:paraId="5D5D7559" w14:textId="77777777" w:rsidR="009B1683" w:rsidRPr="00FA326D" w:rsidRDefault="009B1683" w:rsidP="00C8023D">
            <w:pPr>
              <w:ind w:right="-1"/>
              <w:jc w:val="center"/>
              <w:rPr>
                <w:rFonts w:ascii="Aptos" w:hAnsi="Aptos"/>
                <w:i/>
                <w:iCs/>
                <w:sz w:val="18"/>
                <w:szCs w:val="18"/>
              </w:rPr>
            </w:pPr>
          </w:p>
        </w:tc>
        <w:tc>
          <w:tcPr>
            <w:tcW w:w="1375" w:type="dxa"/>
            <w:shd w:val="clear" w:color="auto" w:fill="FFFFFF" w:themeFill="background1"/>
          </w:tcPr>
          <w:p w14:paraId="656BC4BA" w14:textId="77777777" w:rsidR="009B1683" w:rsidRPr="00FA326D" w:rsidRDefault="009B1683" w:rsidP="00C8023D">
            <w:pPr>
              <w:ind w:right="-1"/>
              <w:jc w:val="center"/>
              <w:rPr>
                <w:rFonts w:ascii="Aptos" w:hAnsi="Aptos"/>
                <w:i/>
                <w:iCs/>
                <w:sz w:val="18"/>
                <w:szCs w:val="18"/>
              </w:rPr>
            </w:pPr>
          </w:p>
        </w:tc>
        <w:tc>
          <w:tcPr>
            <w:tcW w:w="1375" w:type="dxa"/>
            <w:shd w:val="clear" w:color="auto" w:fill="FFFFFF" w:themeFill="background1"/>
          </w:tcPr>
          <w:p w14:paraId="7266F4E6" w14:textId="77777777" w:rsidR="009B1683" w:rsidRPr="00FA326D" w:rsidRDefault="009B1683" w:rsidP="00C8023D">
            <w:pPr>
              <w:ind w:right="-1"/>
              <w:jc w:val="center"/>
              <w:rPr>
                <w:rFonts w:ascii="Aptos" w:hAnsi="Aptos"/>
                <w:i/>
                <w:iCs/>
                <w:sz w:val="18"/>
                <w:szCs w:val="18"/>
              </w:rPr>
            </w:pPr>
          </w:p>
        </w:tc>
        <w:tc>
          <w:tcPr>
            <w:tcW w:w="1376" w:type="dxa"/>
            <w:shd w:val="clear" w:color="auto" w:fill="FFFFFF" w:themeFill="background1"/>
          </w:tcPr>
          <w:p w14:paraId="72CE19E2" w14:textId="77777777" w:rsidR="009B1683" w:rsidRPr="00FA326D" w:rsidRDefault="009B1683" w:rsidP="00C8023D">
            <w:pPr>
              <w:ind w:right="-1"/>
              <w:jc w:val="center"/>
              <w:rPr>
                <w:rFonts w:ascii="Aptos" w:hAnsi="Aptos"/>
                <w:i/>
                <w:iCs/>
                <w:sz w:val="18"/>
                <w:szCs w:val="18"/>
              </w:rPr>
            </w:pPr>
          </w:p>
        </w:tc>
        <w:tc>
          <w:tcPr>
            <w:tcW w:w="1376" w:type="dxa"/>
            <w:shd w:val="clear" w:color="auto" w:fill="FFFFFF" w:themeFill="background1"/>
          </w:tcPr>
          <w:p w14:paraId="67C3D688" w14:textId="77777777" w:rsidR="009B1683" w:rsidRPr="00FA326D" w:rsidRDefault="009B1683" w:rsidP="00C8023D">
            <w:pPr>
              <w:ind w:right="-1"/>
              <w:jc w:val="center"/>
              <w:rPr>
                <w:rFonts w:ascii="Aptos" w:hAnsi="Aptos"/>
                <w:i/>
                <w:iCs/>
                <w:sz w:val="18"/>
                <w:szCs w:val="18"/>
              </w:rPr>
            </w:pPr>
          </w:p>
        </w:tc>
        <w:tc>
          <w:tcPr>
            <w:tcW w:w="1061" w:type="dxa"/>
            <w:shd w:val="clear" w:color="auto" w:fill="FFFFFF" w:themeFill="background1"/>
          </w:tcPr>
          <w:p w14:paraId="5F09FABE" w14:textId="77777777" w:rsidR="009B1683" w:rsidRPr="00FA326D" w:rsidRDefault="009B1683" w:rsidP="00C8023D">
            <w:pPr>
              <w:ind w:right="-1"/>
              <w:jc w:val="center"/>
              <w:rPr>
                <w:rFonts w:ascii="Aptos" w:hAnsi="Aptos"/>
                <w:i/>
                <w:iCs/>
                <w:sz w:val="18"/>
                <w:szCs w:val="18"/>
              </w:rPr>
            </w:pPr>
          </w:p>
        </w:tc>
      </w:tr>
      <w:tr w:rsidR="009B1683" w:rsidRPr="00FA326D" w14:paraId="01B40A5B" w14:textId="77777777" w:rsidTr="00C8023D">
        <w:tc>
          <w:tcPr>
            <w:tcW w:w="1696" w:type="dxa"/>
          </w:tcPr>
          <w:p w14:paraId="202E0827" w14:textId="77777777" w:rsidR="009B1683" w:rsidRPr="00FA326D" w:rsidRDefault="009B1683" w:rsidP="00C8023D">
            <w:pPr>
              <w:ind w:right="-1"/>
              <w:jc w:val="both"/>
              <w:rPr>
                <w:rFonts w:ascii="Aptos" w:hAnsi="Aptos"/>
                <w:i/>
                <w:iCs/>
                <w:sz w:val="18"/>
                <w:szCs w:val="18"/>
              </w:rPr>
            </w:pPr>
          </w:p>
        </w:tc>
        <w:tc>
          <w:tcPr>
            <w:tcW w:w="1375" w:type="dxa"/>
            <w:shd w:val="clear" w:color="auto" w:fill="FFFFFF" w:themeFill="background1"/>
          </w:tcPr>
          <w:p w14:paraId="20FB95E3" w14:textId="77777777" w:rsidR="009B1683" w:rsidRPr="00FA326D" w:rsidRDefault="009B1683" w:rsidP="00C8023D">
            <w:pPr>
              <w:ind w:right="-1"/>
              <w:jc w:val="center"/>
              <w:rPr>
                <w:rFonts w:ascii="Aptos" w:hAnsi="Aptos"/>
                <w:i/>
                <w:iCs/>
                <w:sz w:val="18"/>
                <w:szCs w:val="18"/>
              </w:rPr>
            </w:pPr>
          </w:p>
        </w:tc>
        <w:tc>
          <w:tcPr>
            <w:tcW w:w="1375" w:type="dxa"/>
            <w:shd w:val="clear" w:color="auto" w:fill="FFFFFF" w:themeFill="background1"/>
          </w:tcPr>
          <w:p w14:paraId="6EB1F782" w14:textId="77777777" w:rsidR="009B1683" w:rsidRPr="00FA326D" w:rsidRDefault="009B1683" w:rsidP="00C8023D">
            <w:pPr>
              <w:ind w:right="-1"/>
              <w:jc w:val="center"/>
              <w:rPr>
                <w:rFonts w:ascii="Aptos" w:hAnsi="Aptos"/>
                <w:i/>
                <w:iCs/>
                <w:sz w:val="18"/>
                <w:szCs w:val="18"/>
              </w:rPr>
            </w:pPr>
          </w:p>
        </w:tc>
        <w:tc>
          <w:tcPr>
            <w:tcW w:w="1375" w:type="dxa"/>
            <w:shd w:val="clear" w:color="auto" w:fill="FFFFFF" w:themeFill="background1"/>
          </w:tcPr>
          <w:p w14:paraId="3C713275" w14:textId="77777777" w:rsidR="009B1683" w:rsidRPr="00FA326D" w:rsidRDefault="009B1683" w:rsidP="00C8023D">
            <w:pPr>
              <w:ind w:right="-1"/>
              <w:jc w:val="center"/>
              <w:rPr>
                <w:rFonts w:ascii="Aptos" w:hAnsi="Aptos"/>
                <w:i/>
                <w:iCs/>
                <w:sz w:val="18"/>
                <w:szCs w:val="18"/>
              </w:rPr>
            </w:pPr>
          </w:p>
        </w:tc>
        <w:tc>
          <w:tcPr>
            <w:tcW w:w="1376" w:type="dxa"/>
            <w:shd w:val="clear" w:color="auto" w:fill="FFFFFF" w:themeFill="background1"/>
          </w:tcPr>
          <w:p w14:paraId="5DA992A3" w14:textId="77777777" w:rsidR="009B1683" w:rsidRPr="00FA326D" w:rsidRDefault="009B1683" w:rsidP="00C8023D">
            <w:pPr>
              <w:ind w:right="-1"/>
              <w:jc w:val="center"/>
              <w:rPr>
                <w:rFonts w:ascii="Aptos" w:hAnsi="Aptos"/>
                <w:i/>
                <w:iCs/>
                <w:sz w:val="18"/>
                <w:szCs w:val="18"/>
              </w:rPr>
            </w:pPr>
          </w:p>
        </w:tc>
        <w:tc>
          <w:tcPr>
            <w:tcW w:w="1376" w:type="dxa"/>
            <w:shd w:val="clear" w:color="auto" w:fill="FFFFFF" w:themeFill="background1"/>
          </w:tcPr>
          <w:p w14:paraId="4D6B52C7" w14:textId="77777777" w:rsidR="009B1683" w:rsidRPr="00FA326D" w:rsidRDefault="009B1683" w:rsidP="00C8023D">
            <w:pPr>
              <w:ind w:right="-1"/>
              <w:jc w:val="center"/>
              <w:rPr>
                <w:rFonts w:ascii="Aptos" w:hAnsi="Aptos"/>
                <w:i/>
                <w:iCs/>
                <w:sz w:val="18"/>
                <w:szCs w:val="18"/>
              </w:rPr>
            </w:pPr>
          </w:p>
        </w:tc>
        <w:tc>
          <w:tcPr>
            <w:tcW w:w="1061" w:type="dxa"/>
            <w:shd w:val="clear" w:color="auto" w:fill="FFFFFF" w:themeFill="background1"/>
          </w:tcPr>
          <w:p w14:paraId="295374C9" w14:textId="77777777" w:rsidR="009B1683" w:rsidRPr="00FA326D" w:rsidRDefault="009B1683" w:rsidP="00C8023D">
            <w:pPr>
              <w:ind w:right="-1"/>
              <w:jc w:val="center"/>
              <w:rPr>
                <w:rFonts w:ascii="Aptos" w:hAnsi="Aptos"/>
                <w:i/>
                <w:iCs/>
                <w:sz w:val="18"/>
                <w:szCs w:val="18"/>
              </w:rPr>
            </w:pPr>
          </w:p>
        </w:tc>
      </w:tr>
    </w:tbl>
    <w:p w14:paraId="72FDF589" w14:textId="77777777" w:rsidR="009B1683" w:rsidRPr="00FA326D" w:rsidRDefault="009B1683" w:rsidP="009B1683">
      <w:pPr>
        <w:spacing w:after="0" w:line="240" w:lineRule="auto"/>
        <w:ind w:right="-1"/>
        <w:jc w:val="both"/>
        <w:rPr>
          <w:b/>
          <w:bCs/>
        </w:rPr>
      </w:pPr>
      <w:r w:rsidRPr="00FA326D">
        <w:rPr>
          <w:b/>
          <w:bCs/>
          <w:i/>
          <w:iCs/>
        </w:rPr>
        <w:t>Legenda “Milestones”</w:t>
      </w:r>
    </w:p>
    <w:p w14:paraId="13C1769F" w14:textId="77777777" w:rsidR="009B1683" w:rsidRPr="00FA326D" w:rsidRDefault="009B1683" w:rsidP="009B1683">
      <w:pPr>
        <w:spacing w:after="0" w:line="240" w:lineRule="auto"/>
        <w:jc w:val="both"/>
      </w:pPr>
      <w:r w:rsidRPr="00FA326D">
        <w:rPr>
          <w:b/>
          <w:bCs/>
        </w:rPr>
        <w:t xml:space="preserve">- R1.1: </w:t>
      </w:r>
      <w:proofErr w:type="spellStart"/>
      <w:r w:rsidRPr="00FA326D">
        <w:t>xxxxx</w:t>
      </w:r>
      <w:proofErr w:type="spellEnd"/>
    </w:p>
    <w:p w14:paraId="7FF060E3" w14:textId="77777777" w:rsidR="009B1683" w:rsidRPr="00FA326D" w:rsidRDefault="009B1683" w:rsidP="009B1683">
      <w:pPr>
        <w:spacing w:after="0" w:line="240" w:lineRule="auto"/>
        <w:jc w:val="both"/>
      </w:pPr>
      <w:r w:rsidRPr="00FA326D">
        <w:t xml:space="preserve">- </w:t>
      </w:r>
      <w:r w:rsidRPr="00FA326D">
        <w:rPr>
          <w:b/>
          <w:bCs/>
        </w:rPr>
        <w:t xml:space="preserve">R2.1: </w:t>
      </w:r>
      <w:proofErr w:type="spellStart"/>
      <w:r w:rsidRPr="00FA326D">
        <w:t>xxxxx</w:t>
      </w:r>
      <w:proofErr w:type="spellEnd"/>
    </w:p>
    <w:p w14:paraId="43C1EE55" w14:textId="77777777" w:rsidR="009B1683" w:rsidRPr="00FA326D" w:rsidRDefault="009B1683" w:rsidP="009B1683">
      <w:pPr>
        <w:spacing w:after="0" w:line="240" w:lineRule="auto"/>
        <w:jc w:val="both"/>
      </w:pPr>
      <w:r w:rsidRPr="00FA326D">
        <w:t>- …..</w:t>
      </w:r>
    </w:p>
    <w:p w14:paraId="01E1151D" w14:textId="77777777" w:rsidR="009B1683" w:rsidRPr="00FA326D" w:rsidRDefault="009B1683" w:rsidP="009B1683">
      <w:pPr>
        <w:pStyle w:val="Citazioneintensa"/>
        <w:spacing w:after="0"/>
        <w:ind w:left="0" w:right="-279"/>
        <w:jc w:val="both"/>
        <w:rPr>
          <w:b/>
          <w:bCs/>
          <w:i/>
          <w:iCs/>
          <w:color w:val="auto"/>
          <w:sz w:val="18"/>
          <w:szCs w:val="18"/>
        </w:rPr>
      </w:pPr>
      <w:r w:rsidRPr="00FA326D">
        <w:rPr>
          <w:color w:val="auto"/>
          <w:sz w:val="18"/>
          <w:szCs w:val="18"/>
        </w:rPr>
        <w:t>(Massimo 4.000 caratteri)</w:t>
      </w:r>
    </w:p>
    <w:p w14:paraId="104FEF44" w14:textId="77777777" w:rsidR="0051227C" w:rsidRPr="00FA326D" w:rsidRDefault="0051227C" w:rsidP="009B1683">
      <w:pPr>
        <w:spacing w:after="0" w:line="240" w:lineRule="auto"/>
        <w:jc w:val="both"/>
        <w:rPr>
          <w:b/>
          <w:bCs/>
          <w:i/>
          <w:iCs/>
          <w:sz w:val="18"/>
          <w:szCs w:val="18"/>
        </w:rPr>
      </w:pPr>
    </w:p>
    <w:p w14:paraId="32F3B208" w14:textId="627A7E66" w:rsidR="009B1683" w:rsidRPr="00FA326D" w:rsidRDefault="009B1683" w:rsidP="009B1683">
      <w:pPr>
        <w:spacing w:after="0" w:line="240" w:lineRule="auto"/>
        <w:jc w:val="both"/>
        <w:rPr>
          <w:b/>
          <w:bCs/>
          <w:i/>
          <w:iCs/>
          <w:sz w:val="18"/>
          <w:szCs w:val="18"/>
        </w:rPr>
      </w:pPr>
      <w:r w:rsidRPr="00FA326D">
        <w:rPr>
          <w:b/>
          <w:bCs/>
          <w:i/>
          <w:iCs/>
          <w:sz w:val="18"/>
          <w:szCs w:val="18"/>
        </w:rPr>
        <w:t>8.2 Motivare l’articolazione logica e temporale della proposta progettuale</w:t>
      </w:r>
    </w:p>
    <w:p w14:paraId="4A01B519" w14:textId="52687630" w:rsidR="009B1683" w:rsidRPr="00FA326D" w:rsidRDefault="009B1683" w:rsidP="009B1683">
      <w:pPr>
        <w:spacing w:after="0" w:line="240" w:lineRule="auto"/>
        <w:ind w:right="-1"/>
        <w:jc w:val="both"/>
        <w:rPr>
          <w:sz w:val="20"/>
          <w:szCs w:val="20"/>
        </w:rPr>
      </w:pPr>
      <w:r w:rsidRPr="00FA326D">
        <w:rPr>
          <w:sz w:val="20"/>
          <w:szCs w:val="20"/>
        </w:rPr>
        <w:t xml:space="preserve">Motivare l’articolazione logica e temporale della proposta progettuale nel suo complesso di cui alle precedenti tabelle, con particolare riferimento alla sequenza e alla durata dei </w:t>
      </w:r>
      <w:r w:rsidR="00A64B7E" w:rsidRPr="00FA326D">
        <w:rPr>
          <w:sz w:val="20"/>
          <w:szCs w:val="20"/>
        </w:rPr>
        <w:t>PRI/PSS</w:t>
      </w:r>
      <w:r w:rsidRPr="00FA326D">
        <w:rPr>
          <w:sz w:val="20"/>
          <w:szCs w:val="20"/>
        </w:rPr>
        <w:t xml:space="preserve">. La descrizione deve chiarire le scelte progettuali in relazione ai vincoli temporali previsti dall’Avviso per l’intervento proposto (escluse proroghe) e per ciascun </w:t>
      </w:r>
      <w:r w:rsidR="00A64B7E" w:rsidRPr="00FA326D">
        <w:rPr>
          <w:sz w:val="20"/>
          <w:szCs w:val="20"/>
        </w:rPr>
        <w:t>progetto di ricerca industriale e di sviluppo sperimentale</w:t>
      </w:r>
      <w:r w:rsidRPr="00FA326D">
        <w:rPr>
          <w:sz w:val="20"/>
          <w:szCs w:val="20"/>
        </w:rPr>
        <w:t xml:space="preserve"> (</w:t>
      </w:r>
      <w:r w:rsidR="00A64B7E" w:rsidRPr="00FA326D">
        <w:rPr>
          <w:sz w:val="20"/>
          <w:szCs w:val="20"/>
        </w:rPr>
        <w:t>max 24</w:t>
      </w:r>
      <w:r w:rsidRPr="00FA326D">
        <w:rPr>
          <w:sz w:val="20"/>
          <w:szCs w:val="20"/>
        </w:rPr>
        <w:t xml:space="preserve"> mesi).</w:t>
      </w:r>
    </w:p>
    <w:p w14:paraId="1AEC1A11" w14:textId="77777777" w:rsidR="004C049B" w:rsidRPr="00FA326D" w:rsidRDefault="004C049B" w:rsidP="009B1683">
      <w:pPr>
        <w:spacing w:after="0" w:line="240" w:lineRule="auto"/>
        <w:ind w:right="-1"/>
        <w:jc w:val="both"/>
        <w:rPr>
          <w:b/>
          <w:bCs/>
          <w:sz w:val="20"/>
          <w:szCs w:val="20"/>
        </w:rPr>
      </w:pPr>
    </w:p>
    <w:p w14:paraId="3E8D68E8" w14:textId="77777777" w:rsidR="009B1683" w:rsidRPr="00FA326D" w:rsidRDefault="009B1683" w:rsidP="0051227C">
      <w:pPr>
        <w:keepNext/>
        <w:spacing w:after="0" w:line="240" w:lineRule="auto"/>
        <w:jc w:val="both"/>
        <w:rPr>
          <w:sz w:val="20"/>
          <w:szCs w:val="20"/>
        </w:rPr>
      </w:pPr>
      <w:r w:rsidRPr="00FA326D">
        <w:rPr>
          <w:b/>
          <w:bCs/>
          <w:sz w:val="20"/>
          <w:szCs w:val="20"/>
        </w:rPr>
        <w:lastRenderedPageBreak/>
        <w:t>Elementi da descrivere:</w:t>
      </w:r>
    </w:p>
    <w:p w14:paraId="51FE6A8A" w14:textId="1E51F2A2" w:rsidR="009B1683" w:rsidRPr="00FA326D" w:rsidRDefault="009B1683" w:rsidP="00252DFA">
      <w:pPr>
        <w:numPr>
          <w:ilvl w:val="0"/>
          <w:numId w:val="260"/>
        </w:numPr>
        <w:suppressAutoHyphens/>
        <w:spacing w:after="0" w:line="240" w:lineRule="auto"/>
        <w:ind w:right="-1"/>
        <w:jc w:val="both"/>
        <w:rPr>
          <w:sz w:val="20"/>
          <w:szCs w:val="20"/>
        </w:rPr>
      </w:pPr>
      <w:r w:rsidRPr="00FA326D">
        <w:rPr>
          <w:sz w:val="20"/>
          <w:szCs w:val="20"/>
        </w:rPr>
        <w:t xml:space="preserve">Logica progettuale della sequenza attività (es. prima </w:t>
      </w:r>
      <w:r w:rsidR="00760833" w:rsidRPr="00FA326D">
        <w:rPr>
          <w:sz w:val="20"/>
          <w:szCs w:val="20"/>
        </w:rPr>
        <w:t>ricerca industriale</w:t>
      </w:r>
      <w:r w:rsidRPr="00FA326D">
        <w:rPr>
          <w:sz w:val="20"/>
          <w:szCs w:val="20"/>
        </w:rPr>
        <w:t xml:space="preserve">, poi </w:t>
      </w:r>
      <w:r w:rsidR="00760833" w:rsidRPr="00FA326D">
        <w:rPr>
          <w:sz w:val="20"/>
          <w:szCs w:val="20"/>
        </w:rPr>
        <w:t>sviluppo sperimentale</w:t>
      </w:r>
      <w:r w:rsidRPr="00FA326D">
        <w:rPr>
          <w:sz w:val="20"/>
          <w:szCs w:val="20"/>
        </w:rPr>
        <w:t>; o percorsi paralleli).</w:t>
      </w:r>
    </w:p>
    <w:p w14:paraId="284A1D4E" w14:textId="77777777" w:rsidR="009B1683" w:rsidRPr="00FA326D" w:rsidRDefault="009B1683" w:rsidP="00252DFA">
      <w:pPr>
        <w:numPr>
          <w:ilvl w:val="0"/>
          <w:numId w:val="260"/>
        </w:numPr>
        <w:suppressAutoHyphens/>
        <w:spacing w:before="100" w:after="0" w:line="240" w:lineRule="auto"/>
        <w:ind w:right="-1"/>
        <w:jc w:val="both"/>
        <w:rPr>
          <w:sz w:val="20"/>
          <w:szCs w:val="20"/>
        </w:rPr>
      </w:pPr>
      <w:r w:rsidRPr="00FA326D">
        <w:rPr>
          <w:sz w:val="20"/>
          <w:szCs w:val="20"/>
        </w:rPr>
        <w:t>Giustificazione della durata proposta per ciascun programma in relazione agli obiettivi e ai risultati attesi.</w:t>
      </w:r>
    </w:p>
    <w:p w14:paraId="3E5305C3" w14:textId="481D7272" w:rsidR="009B1683" w:rsidRPr="00FA326D" w:rsidRDefault="009B1683" w:rsidP="00252DFA">
      <w:pPr>
        <w:numPr>
          <w:ilvl w:val="0"/>
          <w:numId w:val="260"/>
        </w:numPr>
        <w:suppressAutoHyphens/>
        <w:spacing w:before="100" w:after="0" w:line="240" w:lineRule="auto"/>
        <w:ind w:right="-1"/>
        <w:jc w:val="both"/>
        <w:rPr>
          <w:sz w:val="20"/>
          <w:szCs w:val="20"/>
        </w:rPr>
      </w:pPr>
      <w:r w:rsidRPr="00FA326D">
        <w:rPr>
          <w:sz w:val="20"/>
          <w:szCs w:val="20"/>
        </w:rPr>
        <w:t xml:space="preserve">Coerenza tra i tempi di selezione, avvio e completamento delle attività e i fabbisogni delle imprese </w:t>
      </w:r>
      <w:r w:rsidR="00760833" w:rsidRPr="00FA326D">
        <w:rPr>
          <w:sz w:val="20"/>
          <w:szCs w:val="20"/>
        </w:rPr>
        <w:t>coinvolte nei PRI/PSS</w:t>
      </w:r>
      <w:r w:rsidR="001C2D5D" w:rsidRPr="00FA326D">
        <w:rPr>
          <w:sz w:val="20"/>
          <w:szCs w:val="20"/>
        </w:rPr>
        <w:t xml:space="preserve"> e/o dei potenziali utilizzatori dei risultati delle attività di RI/SS</w:t>
      </w:r>
      <w:r w:rsidRPr="00FA326D">
        <w:rPr>
          <w:sz w:val="20"/>
          <w:szCs w:val="20"/>
        </w:rPr>
        <w:t>.</w:t>
      </w:r>
    </w:p>
    <w:p w14:paraId="1210EE2C" w14:textId="77777777" w:rsidR="009B1683" w:rsidRPr="00FA326D" w:rsidRDefault="009B1683" w:rsidP="00252DFA">
      <w:pPr>
        <w:numPr>
          <w:ilvl w:val="0"/>
          <w:numId w:val="260"/>
        </w:numPr>
        <w:suppressAutoHyphens/>
        <w:spacing w:before="100" w:after="0" w:line="240" w:lineRule="auto"/>
        <w:ind w:right="-1"/>
        <w:jc w:val="both"/>
        <w:rPr>
          <w:sz w:val="20"/>
          <w:szCs w:val="20"/>
        </w:rPr>
      </w:pPr>
      <w:r w:rsidRPr="00FA326D">
        <w:rPr>
          <w:sz w:val="20"/>
          <w:szCs w:val="20"/>
        </w:rPr>
        <w:t>Modalità di coordinamento tra le componenti della proposta per evitare sovrapposizioni e ottimizzare le risorse.</w:t>
      </w:r>
    </w:p>
    <w:p w14:paraId="2E8DC9C7" w14:textId="77777777" w:rsidR="009B1683" w:rsidRPr="00FA326D" w:rsidRDefault="009B1683" w:rsidP="00252DFA">
      <w:pPr>
        <w:numPr>
          <w:ilvl w:val="0"/>
          <w:numId w:val="260"/>
        </w:numPr>
        <w:suppressAutoHyphens/>
        <w:spacing w:before="100" w:after="0" w:line="240" w:lineRule="auto"/>
        <w:ind w:right="-1"/>
        <w:jc w:val="both"/>
        <w:rPr>
          <w:sz w:val="20"/>
          <w:szCs w:val="20"/>
        </w:rPr>
      </w:pPr>
      <w:r w:rsidRPr="00FA326D">
        <w:rPr>
          <w:sz w:val="20"/>
          <w:szCs w:val="20"/>
        </w:rPr>
        <w:t>Gestione del tempo e controllo avanzamento (milestone chiave, buffer, rimodulazioni possibili).</w:t>
      </w:r>
    </w:p>
    <w:p w14:paraId="1082AF30" w14:textId="6000FC7F" w:rsidR="009B1683" w:rsidRPr="00FA326D" w:rsidRDefault="009B1683" w:rsidP="00252DFA">
      <w:pPr>
        <w:numPr>
          <w:ilvl w:val="0"/>
          <w:numId w:val="260"/>
        </w:numPr>
        <w:suppressAutoHyphens/>
        <w:spacing w:before="100" w:after="0" w:line="240" w:lineRule="auto"/>
        <w:ind w:right="-1"/>
        <w:jc w:val="both"/>
        <w:rPr>
          <w:sz w:val="20"/>
          <w:szCs w:val="20"/>
        </w:rPr>
      </w:pPr>
      <w:r w:rsidRPr="00FA326D">
        <w:rPr>
          <w:sz w:val="20"/>
          <w:szCs w:val="20"/>
        </w:rPr>
        <w:t xml:space="preserve">Descrizione delle fasi e della distribuzione temporale </w:t>
      </w:r>
      <w:r w:rsidR="00315018" w:rsidRPr="00FA326D">
        <w:rPr>
          <w:sz w:val="20"/>
          <w:szCs w:val="20"/>
        </w:rPr>
        <w:t>delle attività</w:t>
      </w:r>
      <w:r w:rsidRPr="00FA326D">
        <w:rPr>
          <w:sz w:val="20"/>
          <w:szCs w:val="20"/>
        </w:rPr>
        <w:t>.</w:t>
      </w:r>
    </w:p>
    <w:p w14:paraId="539C77D9" w14:textId="77777777" w:rsidR="00315018" w:rsidRPr="00FA326D" w:rsidRDefault="00315018" w:rsidP="009B1683">
      <w:pPr>
        <w:spacing w:after="0"/>
        <w:ind w:right="-279"/>
        <w:jc w:val="both"/>
        <w:rPr>
          <w:b/>
          <w:bCs/>
          <w:i/>
          <w:iCs/>
          <w:sz w:val="18"/>
          <w:szCs w:val="18"/>
        </w:rPr>
      </w:pPr>
    </w:p>
    <w:p w14:paraId="04631BFF" w14:textId="20E3861B" w:rsidR="009B1683" w:rsidRPr="00FA326D" w:rsidRDefault="009B1683" w:rsidP="009B1683">
      <w:pPr>
        <w:spacing w:after="0"/>
        <w:ind w:right="-279"/>
        <w:jc w:val="both"/>
        <w:rPr>
          <w:b/>
          <w:bCs/>
          <w:i/>
          <w:iCs/>
          <w:sz w:val="18"/>
          <w:szCs w:val="18"/>
        </w:rPr>
      </w:pPr>
      <w:r w:rsidRPr="00FA326D">
        <w:rPr>
          <w:b/>
          <w:bCs/>
          <w:i/>
          <w:iCs/>
          <w:sz w:val="18"/>
          <w:szCs w:val="18"/>
        </w:rPr>
        <w:t xml:space="preserve">8.3 Compilare il Cronoprogramma (Tab. 1+ Tab. 2) in coerenza con quanto contenuto nel programma di lavoro. </w:t>
      </w:r>
    </w:p>
    <w:p w14:paraId="6935C553" w14:textId="77777777" w:rsidR="009B1683" w:rsidRPr="00FA326D" w:rsidRDefault="009B1683" w:rsidP="009B1683">
      <w:pPr>
        <w:spacing w:after="0"/>
        <w:ind w:right="-279"/>
        <w:jc w:val="both"/>
        <w:rPr>
          <w:b/>
          <w:bCs/>
          <w:i/>
          <w:iCs/>
          <w:sz w:val="18"/>
          <w:szCs w:val="18"/>
        </w:rPr>
      </w:pPr>
    </w:p>
    <w:p w14:paraId="4EDFEA20" w14:textId="77777777" w:rsidR="009B1683" w:rsidRPr="00FA326D" w:rsidRDefault="009B1683" w:rsidP="00252DFA">
      <w:pPr>
        <w:pStyle w:val="Paragrafoelenco"/>
        <w:numPr>
          <w:ilvl w:val="0"/>
          <w:numId w:val="259"/>
        </w:numPr>
        <w:spacing w:after="200" w:line="276" w:lineRule="auto"/>
        <w:ind w:right="-138"/>
        <w:jc w:val="both"/>
        <w:rPr>
          <w:i/>
          <w:iCs/>
          <w:sz w:val="20"/>
          <w:szCs w:val="20"/>
        </w:rPr>
      </w:pPr>
      <w:r w:rsidRPr="00FA326D">
        <w:rPr>
          <w:b/>
          <w:bCs/>
          <w:i/>
          <w:iCs/>
          <w:sz w:val="20"/>
          <w:szCs w:val="20"/>
        </w:rPr>
        <w:t xml:space="preserve">Il </w:t>
      </w:r>
      <w:r w:rsidRPr="00FA326D">
        <w:rPr>
          <w:b/>
          <w:bCs/>
          <w:i/>
          <w:iCs/>
          <w:sz w:val="20"/>
          <w:szCs w:val="20"/>
          <w:u w:val="single"/>
        </w:rPr>
        <w:t>cronoprogramma fisico</w:t>
      </w:r>
      <w:r w:rsidRPr="00FA326D">
        <w:rPr>
          <w:b/>
          <w:bCs/>
          <w:i/>
          <w:iCs/>
          <w:sz w:val="20"/>
          <w:szCs w:val="20"/>
        </w:rPr>
        <w:t xml:space="preserve"> deve rappresentare l’articolazione temporale delle attività previste all’interno del progetto, suddivise per Work Package (WP), su un orizzonte temporale massimo di 24 mesi. </w:t>
      </w:r>
      <w:r w:rsidRPr="00FA326D">
        <w:rPr>
          <w:i/>
          <w:iCs/>
          <w:sz w:val="20"/>
          <w:szCs w:val="20"/>
        </w:rPr>
        <w:t>Per ciascun WP, indicare nei mesi pertinenti (colonne “Mese 1” – “Mese 24”) le fasi di svolgimento delle attività, utilizzando simboli grafici (es. “X” oppure colorazione) o altri segni identificativi.</w:t>
      </w:r>
    </w:p>
    <w:p w14:paraId="7F25B9D1" w14:textId="77777777" w:rsidR="009B1683" w:rsidRPr="00FA326D" w:rsidRDefault="009B1683" w:rsidP="009B1683">
      <w:pPr>
        <w:pStyle w:val="Paragrafoelenco"/>
        <w:ind w:right="-138"/>
        <w:jc w:val="both"/>
        <w:rPr>
          <w:i/>
          <w:iCs/>
          <w:sz w:val="20"/>
          <w:szCs w:val="20"/>
        </w:rPr>
      </w:pPr>
    </w:p>
    <w:p w14:paraId="65569237" w14:textId="2B9492C6" w:rsidR="009B1683" w:rsidRPr="00FA326D" w:rsidRDefault="009B1683" w:rsidP="00252DFA">
      <w:pPr>
        <w:pStyle w:val="Paragrafoelenco"/>
        <w:numPr>
          <w:ilvl w:val="0"/>
          <w:numId w:val="259"/>
        </w:numPr>
        <w:spacing w:after="200" w:line="276" w:lineRule="auto"/>
        <w:ind w:right="-138"/>
        <w:jc w:val="both"/>
        <w:rPr>
          <w:i/>
          <w:iCs/>
          <w:sz w:val="18"/>
          <w:szCs w:val="18"/>
        </w:rPr>
        <w:sectPr w:rsidR="009B1683" w:rsidRPr="00FA326D" w:rsidSect="009B1683">
          <w:headerReference w:type="default" r:id="rId8"/>
          <w:type w:val="continuous"/>
          <w:pgSz w:w="12240" w:h="15840"/>
          <w:pgMar w:top="1440" w:right="1440" w:bottom="1440" w:left="1440" w:header="720" w:footer="720" w:gutter="0"/>
          <w:cols w:space="720"/>
          <w:docGrid w:linePitch="360"/>
        </w:sectPr>
      </w:pPr>
      <w:r w:rsidRPr="00FA326D">
        <w:rPr>
          <w:b/>
          <w:bCs/>
          <w:i/>
          <w:iCs/>
          <w:sz w:val="20"/>
          <w:szCs w:val="20"/>
        </w:rPr>
        <w:t xml:space="preserve"> Il </w:t>
      </w:r>
      <w:r w:rsidRPr="00FA326D">
        <w:rPr>
          <w:b/>
          <w:bCs/>
          <w:i/>
          <w:iCs/>
          <w:sz w:val="20"/>
          <w:szCs w:val="20"/>
          <w:u w:val="single"/>
        </w:rPr>
        <w:t>cronoprogramma finanziario</w:t>
      </w:r>
      <w:r w:rsidRPr="00FA326D">
        <w:rPr>
          <w:b/>
          <w:bCs/>
          <w:i/>
          <w:iCs/>
          <w:sz w:val="20"/>
          <w:szCs w:val="20"/>
        </w:rPr>
        <w:t xml:space="preserve"> deve riportare, per ciascuna categoria di spesa ammissibile, l’ammontare stimato da sostenere per ciascun mese di attività del progetto. </w:t>
      </w:r>
      <w:r w:rsidRPr="00FA326D">
        <w:rPr>
          <w:i/>
          <w:iCs/>
          <w:sz w:val="20"/>
          <w:szCs w:val="20"/>
        </w:rPr>
        <w:t xml:space="preserve">Gli importi devono riflettere la distribuzione temporale dei costi previsti; </w:t>
      </w:r>
      <w:r w:rsidR="00315018" w:rsidRPr="00FA326D">
        <w:rPr>
          <w:i/>
          <w:iCs/>
          <w:sz w:val="20"/>
          <w:szCs w:val="20"/>
        </w:rPr>
        <w:t>d</w:t>
      </w:r>
      <w:r w:rsidRPr="00FA326D">
        <w:rPr>
          <w:i/>
          <w:iCs/>
          <w:sz w:val="20"/>
          <w:szCs w:val="20"/>
        </w:rPr>
        <w:t xml:space="preserve">eve emergere la correlazione tra avanzamento fisico delle attività e corrispondente impegno di risorse finanziarie; Il cronoprogramma finanziario deve risultare coerente con il </w:t>
      </w:r>
      <w:r w:rsidRPr="00FA326D">
        <w:rPr>
          <w:b/>
          <w:bCs/>
          <w:i/>
          <w:iCs/>
          <w:color w:val="C00000"/>
          <w:sz w:val="20"/>
          <w:szCs w:val="20"/>
        </w:rPr>
        <w:t xml:space="preserve">budget di progetto </w:t>
      </w:r>
      <w:r w:rsidRPr="00FA326D">
        <w:rPr>
          <w:i/>
          <w:iCs/>
          <w:sz w:val="20"/>
          <w:szCs w:val="20"/>
        </w:rPr>
        <w:t>(punto 10)</w:t>
      </w:r>
      <w:r w:rsidRPr="00FA326D">
        <w:rPr>
          <w:i/>
          <w:iCs/>
          <w:color w:val="C00000"/>
          <w:sz w:val="20"/>
          <w:szCs w:val="20"/>
        </w:rPr>
        <w:t xml:space="preserve"> </w:t>
      </w:r>
      <w:r w:rsidRPr="00FA326D">
        <w:rPr>
          <w:i/>
          <w:iCs/>
          <w:sz w:val="20"/>
          <w:szCs w:val="20"/>
        </w:rPr>
        <w:t>e con la sezione “</w:t>
      </w:r>
      <w:r w:rsidRPr="00FA326D">
        <w:rPr>
          <w:b/>
          <w:bCs/>
          <w:i/>
          <w:iCs/>
          <w:color w:val="C00000"/>
          <w:sz w:val="20"/>
          <w:szCs w:val="20"/>
        </w:rPr>
        <w:t>Piano finanziario e cofinanziamento privato</w:t>
      </w:r>
      <w:r w:rsidRPr="00FA326D">
        <w:rPr>
          <w:i/>
          <w:iCs/>
          <w:sz w:val="20"/>
          <w:szCs w:val="20"/>
        </w:rPr>
        <w:t>” (punto 11</w:t>
      </w:r>
      <w:r w:rsidRPr="00FA326D">
        <w:rPr>
          <w:i/>
          <w:iCs/>
          <w:sz w:val="18"/>
          <w:szCs w:val="18"/>
        </w:rPr>
        <w:t>).</w:t>
      </w:r>
    </w:p>
    <w:tbl>
      <w:tblPr>
        <w:tblStyle w:val="Grigliatabella"/>
        <w:tblpPr w:leftFromText="141" w:rightFromText="141" w:vertAnchor="page" w:horzAnchor="margin" w:tblpXSpec="center" w:tblpY="1921"/>
        <w:tblW w:w="14167" w:type="dxa"/>
        <w:tblLook w:val="04A0" w:firstRow="1" w:lastRow="0" w:firstColumn="1" w:lastColumn="0" w:noHBand="0" w:noVBand="1"/>
      </w:tblPr>
      <w:tblGrid>
        <w:gridCol w:w="3712"/>
        <w:gridCol w:w="435"/>
        <w:gridCol w:w="436"/>
        <w:gridCol w:w="435"/>
        <w:gridCol w:w="436"/>
        <w:gridCol w:w="436"/>
        <w:gridCol w:w="435"/>
        <w:gridCol w:w="436"/>
        <w:gridCol w:w="436"/>
        <w:gridCol w:w="435"/>
        <w:gridCol w:w="436"/>
        <w:gridCol w:w="435"/>
        <w:gridCol w:w="436"/>
        <w:gridCol w:w="436"/>
        <w:gridCol w:w="435"/>
        <w:gridCol w:w="436"/>
        <w:gridCol w:w="436"/>
        <w:gridCol w:w="435"/>
        <w:gridCol w:w="436"/>
        <w:gridCol w:w="435"/>
        <w:gridCol w:w="436"/>
        <w:gridCol w:w="436"/>
        <w:gridCol w:w="435"/>
        <w:gridCol w:w="436"/>
        <w:gridCol w:w="436"/>
      </w:tblGrid>
      <w:tr w:rsidR="009B1683" w:rsidRPr="00FA326D" w14:paraId="51192F9D" w14:textId="77777777" w:rsidTr="00C8023D">
        <w:trPr>
          <w:trHeight w:val="415"/>
        </w:trPr>
        <w:tc>
          <w:tcPr>
            <w:tcW w:w="3712" w:type="dxa"/>
          </w:tcPr>
          <w:p w14:paraId="45343B98" w14:textId="77777777" w:rsidR="009B1683" w:rsidRPr="00FA326D" w:rsidRDefault="009B1683" w:rsidP="00C8023D">
            <w:pPr>
              <w:rPr>
                <w:rFonts w:ascii="Aptos" w:hAnsi="Aptos"/>
                <w:b/>
                <w:bCs/>
                <w:sz w:val="18"/>
                <w:szCs w:val="18"/>
              </w:rPr>
            </w:pPr>
            <w:r w:rsidRPr="00FA326D">
              <w:rPr>
                <w:rFonts w:ascii="Aptos" w:hAnsi="Aptos"/>
                <w:b/>
                <w:bCs/>
                <w:sz w:val="18"/>
                <w:szCs w:val="18"/>
              </w:rPr>
              <w:lastRenderedPageBreak/>
              <w:t>Work Package</w:t>
            </w:r>
          </w:p>
        </w:tc>
        <w:tc>
          <w:tcPr>
            <w:tcW w:w="435" w:type="dxa"/>
          </w:tcPr>
          <w:p w14:paraId="7FDF1A78" w14:textId="77777777" w:rsidR="009B1683" w:rsidRPr="00FA326D" w:rsidRDefault="009B1683" w:rsidP="00C8023D">
            <w:pPr>
              <w:rPr>
                <w:rFonts w:ascii="Aptos" w:hAnsi="Aptos"/>
                <w:b/>
                <w:bCs/>
                <w:sz w:val="18"/>
                <w:szCs w:val="18"/>
              </w:rPr>
            </w:pPr>
            <w:r w:rsidRPr="00FA326D">
              <w:rPr>
                <w:rFonts w:ascii="Aptos" w:hAnsi="Aptos"/>
                <w:b/>
                <w:bCs/>
                <w:sz w:val="18"/>
                <w:szCs w:val="18"/>
              </w:rPr>
              <w:t>1</w:t>
            </w:r>
          </w:p>
        </w:tc>
        <w:tc>
          <w:tcPr>
            <w:tcW w:w="436" w:type="dxa"/>
          </w:tcPr>
          <w:p w14:paraId="2D076F25" w14:textId="77777777" w:rsidR="009B1683" w:rsidRPr="00FA326D" w:rsidRDefault="009B1683" w:rsidP="00C8023D">
            <w:pPr>
              <w:rPr>
                <w:rFonts w:ascii="Aptos" w:hAnsi="Aptos"/>
                <w:b/>
                <w:bCs/>
                <w:sz w:val="18"/>
                <w:szCs w:val="18"/>
              </w:rPr>
            </w:pPr>
            <w:r w:rsidRPr="00FA326D">
              <w:rPr>
                <w:rFonts w:ascii="Aptos" w:hAnsi="Aptos"/>
                <w:b/>
                <w:bCs/>
                <w:sz w:val="18"/>
                <w:szCs w:val="18"/>
              </w:rPr>
              <w:t>2</w:t>
            </w:r>
          </w:p>
        </w:tc>
        <w:tc>
          <w:tcPr>
            <w:tcW w:w="435" w:type="dxa"/>
          </w:tcPr>
          <w:p w14:paraId="113FBA88" w14:textId="77777777" w:rsidR="009B1683" w:rsidRPr="00FA326D" w:rsidRDefault="009B1683" w:rsidP="00C8023D">
            <w:pPr>
              <w:rPr>
                <w:rFonts w:ascii="Aptos" w:hAnsi="Aptos"/>
                <w:b/>
                <w:bCs/>
                <w:sz w:val="18"/>
                <w:szCs w:val="18"/>
              </w:rPr>
            </w:pPr>
            <w:r w:rsidRPr="00FA326D">
              <w:rPr>
                <w:rFonts w:ascii="Aptos" w:hAnsi="Aptos"/>
                <w:b/>
                <w:bCs/>
                <w:sz w:val="18"/>
                <w:szCs w:val="18"/>
              </w:rPr>
              <w:t>3</w:t>
            </w:r>
          </w:p>
        </w:tc>
        <w:tc>
          <w:tcPr>
            <w:tcW w:w="436" w:type="dxa"/>
          </w:tcPr>
          <w:p w14:paraId="54E3AFF3" w14:textId="77777777" w:rsidR="009B1683" w:rsidRPr="00FA326D" w:rsidRDefault="009B1683" w:rsidP="00C8023D">
            <w:pPr>
              <w:rPr>
                <w:rFonts w:ascii="Aptos" w:hAnsi="Aptos"/>
                <w:b/>
                <w:bCs/>
                <w:sz w:val="18"/>
                <w:szCs w:val="18"/>
              </w:rPr>
            </w:pPr>
            <w:r w:rsidRPr="00FA326D">
              <w:rPr>
                <w:rFonts w:ascii="Aptos" w:hAnsi="Aptos"/>
                <w:b/>
                <w:bCs/>
                <w:sz w:val="18"/>
                <w:szCs w:val="18"/>
              </w:rPr>
              <w:t>4</w:t>
            </w:r>
          </w:p>
        </w:tc>
        <w:tc>
          <w:tcPr>
            <w:tcW w:w="436" w:type="dxa"/>
          </w:tcPr>
          <w:p w14:paraId="3DE1CE20" w14:textId="77777777" w:rsidR="009B1683" w:rsidRPr="00FA326D" w:rsidRDefault="009B1683" w:rsidP="00C8023D">
            <w:pPr>
              <w:rPr>
                <w:rFonts w:ascii="Aptos" w:hAnsi="Aptos"/>
                <w:b/>
                <w:bCs/>
                <w:sz w:val="18"/>
                <w:szCs w:val="18"/>
              </w:rPr>
            </w:pPr>
            <w:r w:rsidRPr="00FA326D">
              <w:rPr>
                <w:rFonts w:ascii="Aptos" w:hAnsi="Aptos"/>
                <w:b/>
                <w:bCs/>
                <w:sz w:val="18"/>
                <w:szCs w:val="18"/>
              </w:rPr>
              <w:t>5</w:t>
            </w:r>
          </w:p>
        </w:tc>
        <w:tc>
          <w:tcPr>
            <w:tcW w:w="435" w:type="dxa"/>
          </w:tcPr>
          <w:p w14:paraId="1AAD7B18" w14:textId="77777777" w:rsidR="009B1683" w:rsidRPr="00FA326D" w:rsidRDefault="009B1683" w:rsidP="00C8023D">
            <w:pPr>
              <w:rPr>
                <w:rFonts w:ascii="Aptos" w:hAnsi="Aptos"/>
                <w:b/>
                <w:bCs/>
                <w:sz w:val="18"/>
                <w:szCs w:val="18"/>
              </w:rPr>
            </w:pPr>
            <w:r w:rsidRPr="00FA326D">
              <w:rPr>
                <w:rFonts w:ascii="Aptos" w:hAnsi="Aptos"/>
                <w:b/>
                <w:bCs/>
                <w:sz w:val="18"/>
                <w:szCs w:val="18"/>
              </w:rPr>
              <w:t>6</w:t>
            </w:r>
          </w:p>
        </w:tc>
        <w:tc>
          <w:tcPr>
            <w:tcW w:w="436" w:type="dxa"/>
          </w:tcPr>
          <w:p w14:paraId="0C57F68D" w14:textId="77777777" w:rsidR="009B1683" w:rsidRPr="00FA326D" w:rsidRDefault="009B1683" w:rsidP="00C8023D">
            <w:pPr>
              <w:rPr>
                <w:rFonts w:ascii="Aptos" w:hAnsi="Aptos"/>
                <w:b/>
                <w:bCs/>
                <w:sz w:val="18"/>
                <w:szCs w:val="18"/>
              </w:rPr>
            </w:pPr>
            <w:r w:rsidRPr="00FA326D">
              <w:rPr>
                <w:rFonts w:ascii="Aptos" w:hAnsi="Aptos"/>
                <w:b/>
                <w:bCs/>
                <w:sz w:val="18"/>
                <w:szCs w:val="18"/>
              </w:rPr>
              <w:t>7</w:t>
            </w:r>
          </w:p>
        </w:tc>
        <w:tc>
          <w:tcPr>
            <w:tcW w:w="436" w:type="dxa"/>
          </w:tcPr>
          <w:p w14:paraId="259A46DB" w14:textId="77777777" w:rsidR="009B1683" w:rsidRPr="00FA326D" w:rsidRDefault="009B1683" w:rsidP="00C8023D">
            <w:pPr>
              <w:rPr>
                <w:rFonts w:ascii="Aptos" w:hAnsi="Aptos"/>
                <w:b/>
                <w:bCs/>
                <w:sz w:val="18"/>
                <w:szCs w:val="18"/>
              </w:rPr>
            </w:pPr>
            <w:r w:rsidRPr="00FA326D">
              <w:rPr>
                <w:rFonts w:ascii="Aptos" w:hAnsi="Aptos"/>
                <w:b/>
                <w:bCs/>
                <w:sz w:val="18"/>
                <w:szCs w:val="18"/>
              </w:rPr>
              <w:t>8</w:t>
            </w:r>
          </w:p>
        </w:tc>
        <w:tc>
          <w:tcPr>
            <w:tcW w:w="435" w:type="dxa"/>
          </w:tcPr>
          <w:p w14:paraId="2A9D0BEA" w14:textId="77777777" w:rsidR="009B1683" w:rsidRPr="00FA326D" w:rsidRDefault="009B1683" w:rsidP="00C8023D">
            <w:pPr>
              <w:rPr>
                <w:rFonts w:ascii="Aptos" w:hAnsi="Aptos"/>
                <w:b/>
                <w:bCs/>
                <w:sz w:val="18"/>
                <w:szCs w:val="18"/>
              </w:rPr>
            </w:pPr>
            <w:r w:rsidRPr="00FA326D">
              <w:rPr>
                <w:rFonts w:ascii="Aptos" w:hAnsi="Aptos"/>
                <w:b/>
                <w:bCs/>
                <w:sz w:val="18"/>
                <w:szCs w:val="18"/>
              </w:rPr>
              <w:t>9</w:t>
            </w:r>
          </w:p>
        </w:tc>
        <w:tc>
          <w:tcPr>
            <w:tcW w:w="436" w:type="dxa"/>
          </w:tcPr>
          <w:p w14:paraId="65DEC701" w14:textId="77777777" w:rsidR="009B1683" w:rsidRPr="00FA326D" w:rsidRDefault="009B1683" w:rsidP="00C8023D">
            <w:pPr>
              <w:rPr>
                <w:rFonts w:ascii="Aptos" w:hAnsi="Aptos"/>
                <w:b/>
                <w:bCs/>
                <w:sz w:val="18"/>
                <w:szCs w:val="18"/>
              </w:rPr>
            </w:pPr>
            <w:r w:rsidRPr="00FA326D">
              <w:rPr>
                <w:rFonts w:ascii="Aptos" w:hAnsi="Aptos"/>
                <w:b/>
                <w:bCs/>
                <w:sz w:val="18"/>
                <w:szCs w:val="18"/>
              </w:rPr>
              <w:t>10</w:t>
            </w:r>
          </w:p>
        </w:tc>
        <w:tc>
          <w:tcPr>
            <w:tcW w:w="435" w:type="dxa"/>
          </w:tcPr>
          <w:p w14:paraId="2E8557A4" w14:textId="77777777" w:rsidR="009B1683" w:rsidRPr="00FA326D" w:rsidRDefault="009B1683" w:rsidP="00C8023D">
            <w:pPr>
              <w:rPr>
                <w:rFonts w:ascii="Aptos" w:hAnsi="Aptos"/>
                <w:b/>
                <w:bCs/>
                <w:sz w:val="18"/>
                <w:szCs w:val="18"/>
              </w:rPr>
            </w:pPr>
            <w:r w:rsidRPr="00FA326D">
              <w:rPr>
                <w:rFonts w:ascii="Aptos" w:hAnsi="Aptos"/>
                <w:b/>
                <w:bCs/>
                <w:sz w:val="18"/>
                <w:szCs w:val="18"/>
              </w:rPr>
              <w:t>11</w:t>
            </w:r>
          </w:p>
        </w:tc>
        <w:tc>
          <w:tcPr>
            <w:tcW w:w="436" w:type="dxa"/>
          </w:tcPr>
          <w:p w14:paraId="4C800618" w14:textId="77777777" w:rsidR="009B1683" w:rsidRPr="00FA326D" w:rsidRDefault="009B1683" w:rsidP="00C8023D">
            <w:pPr>
              <w:rPr>
                <w:rFonts w:ascii="Aptos" w:hAnsi="Aptos"/>
                <w:b/>
                <w:bCs/>
                <w:sz w:val="18"/>
                <w:szCs w:val="18"/>
              </w:rPr>
            </w:pPr>
            <w:r w:rsidRPr="00FA326D">
              <w:rPr>
                <w:rFonts w:ascii="Aptos" w:hAnsi="Aptos"/>
                <w:b/>
                <w:bCs/>
                <w:sz w:val="18"/>
                <w:szCs w:val="18"/>
              </w:rPr>
              <w:t>12</w:t>
            </w:r>
          </w:p>
        </w:tc>
        <w:tc>
          <w:tcPr>
            <w:tcW w:w="436" w:type="dxa"/>
          </w:tcPr>
          <w:p w14:paraId="6676A68D" w14:textId="77777777" w:rsidR="009B1683" w:rsidRPr="00FA326D" w:rsidRDefault="009B1683" w:rsidP="00C8023D">
            <w:pPr>
              <w:rPr>
                <w:rFonts w:ascii="Aptos" w:hAnsi="Aptos"/>
                <w:b/>
                <w:bCs/>
                <w:sz w:val="18"/>
                <w:szCs w:val="18"/>
              </w:rPr>
            </w:pPr>
            <w:r w:rsidRPr="00FA326D">
              <w:rPr>
                <w:rFonts w:ascii="Aptos" w:hAnsi="Aptos"/>
                <w:b/>
                <w:bCs/>
                <w:sz w:val="18"/>
                <w:szCs w:val="18"/>
              </w:rPr>
              <w:t>13</w:t>
            </w:r>
          </w:p>
        </w:tc>
        <w:tc>
          <w:tcPr>
            <w:tcW w:w="435" w:type="dxa"/>
          </w:tcPr>
          <w:p w14:paraId="70E05546" w14:textId="77777777" w:rsidR="009B1683" w:rsidRPr="00FA326D" w:rsidRDefault="009B1683" w:rsidP="00C8023D">
            <w:pPr>
              <w:rPr>
                <w:rFonts w:ascii="Aptos" w:hAnsi="Aptos"/>
                <w:b/>
                <w:bCs/>
                <w:sz w:val="18"/>
                <w:szCs w:val="18"/>
              </w:rPr>
            </w:pPr>
            <w:r w:rsidRPr="00FA326D">
              <w:rPr>
                <w:rFonts w:ascii="Aptos" w:hAnsi="Aptos"/>
                <w:b/>
                <w:bCs/>
                <w:sz w:val="18"/>
                <w:szCs w:val="18"/>
              </w:rPr>
              <w:t>14</w:t>
            </w:r>
          </w:p>
        </w:tc>
        <w:tc>
          <w:tcPr>
            <w:tcW w:w="436" w:type="dxa"/>
          </w:tcPr>
          <w:p w14:paraId="69344767" w14:textId="77777777" w:rsidR="009B1683" w:rsidRPr="00FA326D" w:rsidRDefault="009B1683" w:rsidP="00C8023D">
            <w:pPr>
              <w:rPr>
                <w:rFonts w:ascii="Aptos" w:hAnsi="Aptos"/>
                <w:b/>
                <w:bCs/>
                <w:sz w:val="18"/>
                <w:szCs w:val="18"/>
              </w:rPr>
            </w:pPr>
            <w:r w:rsidRPr="00FA326D">
              <w:rPr>
                <w:rFonts w:ascii="Aptos" w:hAnsi="Aptos"/>
                <w:b/>
                <w:bCs/>
                <w:sz w:val="18"/>
                <w:szCs w:val="18"/>
              </w:rPr>
              <w:t>15</w:t>
            </w:r>
          </w:p>
        </w:tc>
        <w:tc>
          <w:tcPr>
            <w:tcW w:w="436" w:type="dxa"/>
          </w:tcPr>
          <w:p w14:paraId="15A426B1" w14:textId="77777777" w:rsidR="009B1683" w:rsidRPr="00FA326D" w:rsidRDefault="009B1683" w:rsidP="00C8023D">
            <w:pPr>
              <w:rPr>
                <w:rFonts w:ascii="Aptos" w:hAnsi="Aptos"/>
                <w:b/>
                <w:bCs/>
                <w:sz w:val="18"/>
                <w:szCs w:val="18"/>
              </w:rPr>
            </w:pPr>
            <w:r w:rsidRPr="00FA326D">
              <w:rPr>
                <w:rFonts w:ascii="Aptos" w:hAnsi="Aptos"/>
                <w:b/>
                <w:bCs/>
                <w:sz w:val="18"/>
                <w:szCs w:val="18"/>
              </w:rPr>
              <w:t>16</w:t>
            </w:r>
          </w:p>
        </w:tc>
        <w:tc>
          <w:tcPr>
            <w:tcW w:w="435" w:type="dxa"/>
          </w:tcPr>
          <w:p w14:paraId="556D19D5" w14:textId="77777777" w:rsidR="009B1683" w:rsidRPr="00FA326D" w:rsidRDefault="009B1683" w:rsidP="00C8023D">
            <w:pPr>
              <w:rPr>
                <w:rFonts w:ascii="Aptos" w:hAnsi="Aptos"/>
                <w:b/>
                <w:bCs/>
                <w:sz w:val="18"/>
                <w:szCs w:val="18"/>
              </w:rPr>
            </w:pPr>
            <w:r w:rsidRPr="00FA326D">
              <w:rPr>
                <w:rFonts w:ascii="Aptos" w:hAnsi="Aptos"/>
                <w:b/>
                <w:bCs/>
                <w:sz w:val="18"/>
                <w:szCs w:val="18"/>
              </w:rPr>
              <w:t>17</w:t>
            </w:r>
          </w:p>
        </w:tc>
        <w:tc>
          <w:tcPr>
            <w:tcW w:w="436" w:type="dxa"/>
          </w:tcPr>
          <w:p w14:paraId="5584EFCC" w14:textId="77777777" w:rsidR="009B1683" w:rsidRPr="00FA326D" w:rsidRDefault="009B1683" w:rsidP="00C8023D">
            <w:pPr>
              <w:rPr>
                <w:rFonts w:ascii="Aptos" w:hAnsi="Aptos"/>
                <w:b/>
                <w:bCs/>
                <w:sz w:val="18"/>
                <w:szCs w:val="18"/>
              </w:rPr>
            </w:pPr>
            <w:r w:rsidRPr="00FA326D">
              <w:rPr>
                <w:rFonts w:ascii="Aptos" w:hAnsi="Aptos"/>
                <w:b/>
                <w:bCs/>
                <w:sz w:val="18"/>
                <w:szCs w:val="18"/>
              </w:rPr>
              <w:t>18</w:t>
            </w:r>
          </w:p>
        </w:tc>
        <w:tc>
          <w:tcPr>
            <w:tcW w:w="435" w:type="dxa"/>
          </w:tcPr>
          <w:p w14:paraId="67F042C5" w14:textId="77777777" w:rsidR="009B1683" w:rsidRPr="00FA326D" w:rsidRDefault="009B1683" w:rsidP="00C8023D">
            <w:pPr>
              <w:rPr>
                <w:rFonts w:ascii="Aptos" w:hAnsi="Aptos"/>
                <w:b/>
                <w:bCs/>
                <w:sz w:val="18"/>
                <w:szCs w:val="18"/>
              </w:rPr>
            </w:pPr>
            <w:r w:rsidRPr="00FA326D">
              <w:rPr>
                <w:rFonts w:ascii="Aptos" w:hAnsi="Aptos"/>
                <w:b/>
                <w:bCs/>
                <w:sz w:val="18"/>
                <w:szCs w:val="18"/>
              </w:rPr>
              <w:t>19</w:t>
            </w:r>
          </w:p>
        </w:tc>
        <w:tc>
          <w:tcPr>
            <w:tcW w:w="436" w:type="dxa"/>
          </w:tcPr>
          <w:p w14:paraId="073E5B5B" w14:textId="77777777" w:rsidR="009B1683" w:rsidRPr="00FA326D" w:rsidRDefault="009B1683" w:rsidP="00C8023D">
            <w:pPr>
              <w:rPr>
                <w:rFonts w:ascii="Aptos" w:hAnsi="Aptos"/>
                <w:b/>
                <w:bCs/>
                <w:sz w:val="18"/>
                <w:szCs w:val="18"/>
              </w:rPr>
            </w:pPr>
            <w:r w:rsidRPr="00FA326D">
              <w:rPr>
                <w:rFonts w:ascii="Aptos" w:hAnsi="Aptos"/>
                <w:b/>
                <w:bCs/>
                <w:sz w:val="18"/>
                <w:szCs w:val="18"/>
              </w:rPr>
              <w:t>20</w:t>
            </w:r>
          </w:p>
        </w:tc>
        <w:tc>
          <w:tcPr>
            <w:tcW w:w="436" w:type="dxa"/>
          </w:tcPr>
          <w:p w14:paraId="7E437916" w14:textId="77777777" w:rsidR="009B1683" w:rsidRPr="00FA326D" w:rsidRDefault="009B1683" w:rsidP="00C8023D">
            <w:pPr>
              <w:rPr>
                <w:rFonts w:ascii="Aptos" w:hAnsi="Aptos"/>
                <w:b/>
                <w:bCs/>
                <w:sz w:val="18"/>
                <w:szCs w:val="18"/>
              </w:rPr>
            </w:pPr>
            <w:r w:rsidRPr="00FA326D">
              <w:rPr>
                <w:rFonts w:ascii="Aptos" w:hAnsi="Aptos"/>
                <w:b/>
                <w:bCs/>
                <w:sz w:val="18"/>
                <w:szCs w:val="18"/>
              </w:rPr>
              <w:t>21</w:t>
            </w:r>
          </w:p>
        </w:tc>
        <w:tc>
          <w:tcPr>
            <w:tcW w:w="435" w:type="dxa"/>
          </w:tcPr>
          <w:p w14:paraId="7D8948AF" w14:textId="77777777" w:rsidR="009B1683" w:rsidRPr="00FA326D" w:rsidRDefault="009B1683" w:rsidP="00C8023D">
            <w:pPr>
              <w:rPr>
                <w:rFonts w:ascii="Aptos" w:hAnsi="Aptos"/>
                <w:b/>
                <w:bCs/>
                <w:sz w:val="18"/>
                <w:szCs w:val="18"/>
              </w:rPr>
            </w:pPr>
            <w:r w:rsidRPr="00FA326D">
              <w:rPr>
                <w:rFonts w:ascii="Aptos" w:hAnsi="Aptos"/>
                <w:b/>
                <w:bCs/>
                <w:sz w:val="18"/>
                <w:szCs w:val="18"/>
              </w:rPr>
              <w:t>22</w:t>
            </w:r>
          </w:p>
        </w:tc>
        <w:tc>
          <w:tcPr>
            <w:tcW w:w="436" w:type="dxa"/>
          </w:tcPr>
          <w:p w14:paraId="16B65FFB" w14:textId="77777777" w:rsidR="009B1683" w:rsidRPr="00FA326D" w:rsidRDefault="009B1683" w:rsidP="00C8023D">
            <w:pPr>
              <w:rPr>
                <w:rFonts w:ascii="Aptos" w:hAnsi="Aptos"/>
                <w:b/>
                <w:bCs/>
                <w:sz w:val="18"/>
                <w:szCs w:val="18"/>
              </w:rPr>
            </w:pPr>
            <w:r w:rsidRPr="00FA326D">
              <w:rPr>
                <w:rFonts w:ascii="Aptos" w:hAnsi="Aptos"/>
                <w:b/>
                <w:bCs/>
                <w:sz w:val="18"/>
                <w:szCs w:val="18"/>
              </w:rPr>
              <w:t>23</w:t>
            </w:r>
          </w:p>
        </w:tc>
        <w:tc>
          <w:tcPr>
            <w:tcW w:w="436" w:type="dxa"/>
          </w:tcPr>
          <w:p w14:paraId="6D8CE424" w14:textId="77777777" w:rsidR="009B1683" w:rsidRPr="00FA326D" w:rsidRDefault="009B1683" w:rsidP="00C8023D">
            <w:pPr>
              <w:rPr>
                <w:rFonts w:ascii="Aptos" w:hAnsi="Aptos"/>
                <w:b/>
                <w:bCs/>
                <w:sz w:val="18"/>
                <w:szCs w:val="18"/>
              </w:rPr>
            </w:pPr>
            <w:r w:rsidRPr="00FA326D">
              <w:rPr>
                <w:rFonts w:ascii="Aptos" w:hAnsi="Aptos"/>
                <w:b/>
                <w:bCs/>
                <w:sz w:val="18"/>
                <w:szCs w:val="18"/>
              </w:rPr>
              <w:t>24</w:t>
            </w:r>
          </w:p>
        </w:tc>
      </w:tr>
      <w:tr w:rsidR="009B1683" w:rsidRPr="00FA326D" w14:paraId="524FFE7F" w14:textId="77777777" w:rsidTr="00C8023D">
        <w:trPr>
          <w:trHeight w:val="157"/>
        </w:trPr>
        <w:tc>
          <w:tcPr>
            <w:tcW w:w="3712" w:type="dxa"/>
          </w:tcPr>
          <w:p w14:paraId="4E4481A9" w14:textId="77777777" w:rsidR="009B1683" w:rsidRPr="00FA326D" w:rsidRDefault="009B1683" w:rsidP="00C8023D">
            <w:pPr>
              <w:rPr>
                <w:rFonts w:ascii="Aptos" w:hAnsi="Aptos"/>
                <w:sz w:val="18"/>
                <w:szCs w:val="18"/>
              </w:rPr>
            </w:pPr>
          </w:p>
        </w:tc>
        <w:tc>
          <w:tcPr>
            <w:tcW w:w="435" w:type="dxa"/>
          </w:tcPr>
          <w:p w14:paraId="352F1240" w14:textId="77777777" w:rsidR="009B1683" w:rsidRPr="00FA326D" w:rsidRDefault="009B1683" w:rsidP="00C8023D">
            <w:pPr>
              <w:rPr>
                <w:rFonts w:ascii="Aptos" w:hAnsi="Aptos"/>
                <w:sz w:val="18"/>
                <w:szCs w:val="18"/>
              </w:rPr>
            </w:pPr>
          </w:p>
        </w:tc>
        <w:tc>
          <w:tcPr>
            <w:tcW w:w="436" w:type="dxa"/>
          </w:tcPr>
          <w:p w14:paraId="69DC03A1" w14:textId="77777777" w:rsidR="009B1683" w:rsidRPr="00FA326D" w:rsidRDefault="009B1683" w:rsidP="00C8023D">
            <w:pPr>
              <w:rPr>
                <w:rFonts w:ascii="Aptos" w:hAnsi="Aptos"/>
                <w:sz w:val="18"/>
                <w:szCs w:val="18"/>
              </w:rPr>
            </w:pPr>
          </w:p>
        </w:tc>
        <w:tc>
          <w:tcPr>
            <w:tcW w:w="435" w:type="dxa"/>
          </w:tcPr>
          <w:p w14:paraId="38842449" w14:textId="77777777" w:rsidR="009B1683" w:rsidRPr="00FA326D" w:rsidRDefault="009B1683" w:rsidP="00C8023D">
            <w:pPr>
              <w:rPr>
                <w:rFonts w:ascii="Aptos" w:hAnsi="Aptos"/>
                <w:sz w:val="18"/>
                <w:szCs w:val="18"/>
              </w:rPr>
            </w:pPr>
          </w:p>
        </w:tc>
        <w:tc>
          <w:tcPr>
            <w:tcW w:w="436" w:type="dxa"/>
          </w:tcPr>
          <w:p w14:paraId="4070D478" w14:textId="77777777" w:rsidR="009B1683" w:rsidRPr="00FA326D" w:rsidRDefault="009B1683" w:rsidP="00C8023D">
            <w:pPr>
              <w:rPr>
                <w:rFonts w:ascii="Aptos" w:hAnsi="Aptos"/>
                <w:sz w:val="18"/>
                <w:szCs w:val="18"/>
              </w:rPr>
            </w:pPr>
          </w:p>
        </w:tc>
        <w:tc>
          <w:tcPr>
            <w:tcW w:w="436" w:type="dxa"/>
          </w:tcPr>
          <w:p w14:paraId="4393D22A" w14:textId="77777777" w:rsidR="009B1683" w:rsidRPr="00FA326D" w:rsidRDefault="009B1683" w:rsidP="00C8023D">
            <w:pPr>
              <w:rPr>
                <w:rFonts w:ascii="Aptos" w:hAnsi="Aptos"/>
                <w:sz w:val="18"/>
                <w:szCs w:val="18"/>
              </w:rPr>
            </w:pPr>
          </w:p>
        </w:tc>
        <w:tc>
          <w:tcPr>
            <w:tcW w:w="435" w:type="dxa"/>
          </w:tcPr>
          <w:p w14:paraId="18F2758B" w14:textId="77777777" w:rsidR="009B1683" w:rsidRPr="00FA326D" w:rsidRDefault="009B1683" w:rsidP="00C8023D">
            <w:pPr>
              <w:rPr>
                <w:rFonts w:ascii="Aptos" w:hAnsi="Aptos"/>
                <w:sz w:val="18"/>
                <w:szCs w:val="18"/>
              </w:rPr>
            </w:pPr>
          </w:p>
        </w:tc>
        <w:tc>
          <w:tcPr>
            <w:tcW w:w="436" w:type="dxa"/>
          </w:tcPr>
          <w:p w14:paraId="289418A2" w14:textId="77777777" w:rsidR="009B1683" w:rsidRPr="00FA326D" w:rsidRDefault="009B1683" w:rsidP="00C8023D">
            <w:pPr>
              <w:rPr>
                <w:rFonts w:ascii="Aptos" w:hAnsi="Aptos"/>
                <w:sz w:val="18"/>
                <w:szCs w:val="18"/>
              </w:rPr>
            </w:pPr>
          </w:p>
        </w:tc>
        <w:tc>
          <w:tcPr>
            <w:tcW w:w="436" w:type="dxa"/>
          </w:tcPr>
          <w:p w14:paraId="5481CF19" w14:textId="77777777" w:rsidR="009B1683" w:rsidRPr="00FA326D" w:rsidRDefault="009B1683" w:rsidP="00C8023D">
            <w:pPr>
              <w:rPr>
                <w:rFonts w:ascii="Aptos" w:hAnsi="Aptos"/>
                <w:sz w:val="18"/>
                <w:szCs w:val="18"/>
              </w:rPr>
            </w:pPr>
          </w:p>
        </w:tc>
        <w:tc>
          <w:tcPr>
            <w:tcW w:w="435" w:type="dxa"/>
          </w:tcPr>
          <w:p w14:paraId="12F2E088" w14:textId="77777777" w:rsidR="009B1683" w:rsidRPr="00FA326D" w:rsidRDefault="009B1683" w:rsidP="00C8023D">
            <w:pPr>
              <w:rPr>
                <w:rFonts w:ascii="Aptos" w:hAnsi="Aptos"/>
                <w:sz w:val="18"/>
                <w:szCs w:val="18"/>
              </w:rPr>
            </w:pPr>
          </w:p>
        </w:tc>
        <w:tc>
          <w:tcPr>
            <w:tcW w:w="436" w:type="dxa"/>
          </w:tcPr>
          <w:p w14:paraId="0A9C6AD8" w14:textId="77777777" w:rsidR="009B1683" w:rsidRPr="00FA326D" w:rsidRDefault="009B1683" w:rsidP="00C8023D">
            <w:pPr>
              <w:rPr>
                <w:rFonts w:ascii="Aptos" w:hAnsi="Aptos"/>
                <w:sz w:val="18"/>
                <w:szCs w:val="18"/>
              </w:rPr>
            </w:pPr>
          </w:p>
        </w:tc>
        <w:tc>
          <w:tcPr>
            <w:tcW w:w="435" w:type="dxa"/>
          </w:tcPr>
          <w:p w14:paraId="2DBBA51B" w14:textId="77777777" w:rsidR="009B1683" w:rsidRPr="00FA326D" w:rsidRDefault="009B1683" w:rsidP="00C8023D">
            <w:pPr>
              <w:rPr>
                <w:rFonts w:ascii="Aptos" w:hAnsi="Aptos"/>
                <w:sz w:val="18"/>
                <w:szCs w:val="18"/>
              </w:rPr>
            </w:pPr>
          </w:p>
        </w:tc>
        <w:tc>
          <w:tcPr>
            <w:tcW w:w="436" w:type="dxa"/>
          </w:tcPr>
          <w:p w14:paraId="12B9BEF9" w14:textId="77777777" w:rsidR="009B1683" w:rsidRPr="00FA326D" w:rsidRDefault="009B1683" w:rsidP="00C8023D">
            <w:pPr>
              <w:rPr>
                <w:rFonts w:ascii="Aptos" w:hAnsi="Aptos"/>
                <w:sz w:val="18"/>
                <w:szCs w:val="18"/>
              </w:rPr>
            </w:pPr>
          </w:p>
        </w:tc>
        <w:tc>
          <w:tcPr>
            <w:tcW w:w="436" w:type="dxa"/>
          </w:tcPr>
          <w:p w14:paraId="7AE018D7" w14:textId="77777777" w:rsidR="009B1683" w:rsidRPr="00FA326D" w:rsidRDefault="009B1683" w:rsidP="00C8023D">
            <w:pPr>
              <w:rPr>
                <w:rFonts w:ascii="Aptos" w:hAnsi="Aptos"/>
                <w:sz w:val="18"/>
                <w:szCs w:val="18"/>
              </w:rPr>
            </w:pPr>
          </w:p>
        </w:tc>
        <w:tc>
          <w:tcPr>
            <w:tcW w:w="435" w:type="dxa"/>
          </w:tcPr>
          <w:p w14:paraId="0225EDC4" w14:textId="77777777" w:rsidR="009B1683" w:rsidRPr="00FA326D" w:rsidRDefault="009B1683" w:rsidP="00C8023D">
            <w:pPr>
              <w:rPr>
                <w:rFonts w:ascii="Aptos" w:hAnsi="Aptos"/>
                <w:sz w:val="18"/>
                <w:szCs w:val="18"/>
              </w:rPr>
            </w:pPr>
          </w:p>
        </w:tc>
        <w:tc>
          <w:tcPr>
            <w:tcW w:w="436" w:type="dxa"/>
          </w:tcPr>
          <w:p w14:paraId="041F1CD9" w14:textId="77777777" w:rsidR="009B1683" w:rsidRPr="00FA326D" w:rsidRDefault="009B1683" w:rsidP="00C8023D">
            <w:pPr>
              <w:rPr>
                <w:rFonts w:ascii="Aptos" w:hAnsi="Aptos"/>
                <w:sz w:val="18"/>
                <w:szCs w:val="18"/>
              </w:rPr>
            </w:pPr>
          </w:p>
        </w:tc>
        <w:tc>
          <w:tcPr>
            <w:tcW w:w="436" w:type="dxa"/>
          </w:tcPr>
          <w:p w14:paraId="38A25D7E" w14:textId="77777777" w:rsidR="009B1683" w:rsidRPr="00FA326D" w:rsidRDefault="009B1683" w:rsidP="00C8023D">
            <w:pPr>
              <w:rPr>
                <w:rFonts w:ascii="Aptos" w:hAnsi="Aptos"/>
                <w:sz w:val="18"/>
                <w:szCs w:val="18"/>
              </w:rPr>
            </w:pPr>
          </w:p>
        </w:tc>
        <w:tc>
          <w:tcPr>
            <w:tcW w:w="435" w:type="dxa"/>
          </w:tcPr>
          <w:p w14:paraId="47E97F22" w14:textId="77777777" w:rsidR="009B1683" w:rsidRPr="00FA326D" w:rsidRDefault="009B1683" w:rsidP="00C8023D">
            <w:pPr>
              <w:rPr>
                <w:rFonts w:ascii="Aptos" w:hAnsi="Aptos"/>
                <w:sz w:val="18"/>
                <w:szCs w:val="18"/>
              </w:rPr>
            </w:pPr>
          </w:p>
        </w:tc>
        <w:tc>
          <w:tcPr>
            <w:tcW w:w="436" w:type="dxa"/>
          </w:tcPr>
          <w:p w14:paraId="63BF1A22" w14:textId="77777777" w:rsidR="009B1683" w:rsidRPr="00FA326D" w:rsidRDefault="009B1683" w:rsidP="00C8023D">
            <w:pPr>
              <w:rPr>
                <w:rFonts w:ascii="Aptos" w:hAnsi="Aptos"/>
                <w:sz w:val="18"/>
                <w:szCs w:val="18"/>
              </w:rPr>
            </w:pPr>
          </w:p>
        </w:tc>
        <w:tc>
          <w:tcPr>
            <w:tcW w:w="435" w:type="dxa"/>
          </w:tcPr>
          <w:p w14:paraId="355A81F0" w14:textId="77777777" w:rsidR="009B1683" w:rsidRPr="00FA326D" w:rsidRDefault="009B1683" w:rsidP="00C8023D">
            <w:pPr>
              <w:rPr>
                <w:rFonts w:ascii="Aptos" w:hAnsi="Aptos"/>
                <w:sz w:val="18"/>
                <w:szCs w:val="18"/>
              </w:rPr>
            </w:pPr>
          </w:p>
        </w:tc>
        <w:tc>
          <w:tcPr>
            <w:tcW w:w="436" w:type="dxa"/>
          </w:tcPr>
          <w:p w14:paraId="6C37AA21" w14:textId="77777777" w:rsidR="009B1683" w:rsidRPr="00FA326D" w:rsidRDefault="009B1683" w:rsidP="00C8023D">
            <w:pPr>
              <w:rPr>
                <w:rFonts w:ascii="Aptos" w:hAnsi="Aptos"/>
                <w:sz w:val="18"/>
                <w:szCs w:val="18"/>
              </w:rPr>
            </w:pPr>
          </w:p>
        </w:tc>
        <w:tc>
          <w:tcPr>
            <w:tcW w:w="436" w:type="dxa"/>
          </w:tcPr>
          <w:p w14:paraId="2E869AF1" w14:textId="77777777" w:rsidR="009B1683" w:rsidRPr="00FA326D" w:rsidRDefault="009B1683" w:rsidP="00C8023D">
            <w:pPr>
              <w:rPr>
                <w:rFonts w:ascii="Aptos" w:hAnsi="Aptos"/>
                <w:sz w:val="18"/>
                <w:szCs w:val="18"/>
              </w:rPr>
            </w:pPr>
          </w:p>
        </w:tc>
        <w:tc>
          <w:tcPr>
            <w:tcW w:w="435" w:type="dxa"/>
          </w:tcPr>
          <w:p w14:paraId="7CF2D934" w14:textId="77777777" w:rsidR="009B1683" w:rsidRPr="00FA326D" w:rsidRDefault="009B1683" w:rsidP="00C8023D">
            <w:pPr>
              <w:rPr>
                <w:rFonts w:ascii="Aptos" w:hAnsi="Aptos"/>
                <w:sz w:val="18"/>
                <w:szCs w:val="18"/>
              </w:rPr>
            </w:pPr>
          </w:p>
        </w:tc>
        <w:tc>
          <w:tcPr>
            <w:tcW w:w="436" w:type="dxa"/>
          </w:tcPr>
          <w:p w14:paraId="0B838EF0" w14:textId="77777777" w:rsidR="009B1683" w:rsidRPr="00FA326D" w:rsidRDefault="009B1683" w:rsidP="00C8023D">
            <w:pPr>
              <w:rPr>
                <w:rFonts w:ascii="Aptos" w:hAnsi="Aptos"/>
                <w:sz w:val="18"/>
                <w:szCs w:val="18"/>
              </w:rPr>
            </w:pPr>
          </w:p>
        </w:tc>
        <w:tc>
          <w:tcPr>
            <w:tcW w:w="436" w:type="dxa"/>
          </w:tcPr>
          <w:p w14:paraId="510F4828" w14:textId="77777777" w:rsidR="009B1683" w:rsidRPr="00FA326D" w:rsidRDefault="009B1683" w:rsidP="00C8023D">
            <w:pPr>
              <w:rPr>
                <w:rFonts w:ascii="Aptos" w:hAnsi="Aptos"/>
                <w:sz w:val="18"/>
                <w:szCs w:val="18"/>
              </w:rPr>
            </w:pPr>
          </w:p>
        </w:tc>
      </w:tr>
      <w:tr w:rsidR="009B1683" w:rsidRPr="00FA326D" w14:paraId="0E55246D" w14:textId="77777777" w:rsidTr="00C8023D">
        <w:trPr>
          <w:trHeight w:val="149"/>
        </w:trPr>
        <w:tc>
          <w:tcPr>
            <w:tcW w:w="3712" w:type="dxa"/>
          </w:tcPr>
          <w:p w14:paraId="61E3316A" w14:textId="77777777" w:rsidR="009B1683" w:rsidRPr="00FA326D" w:rsidRDefault="009B1683" w:rsidP="00C8023D">
            <w:pPr>
              <w:rPr>
                <w:rFonts w:ascii="Aptos" w:hAnsi="Aptos"/>
                <w:sz w:val="18"/>
                <w:szCs w:val="18"/>
              </w:rPr>
            </w:pPr>
          </w:p>
        </w:tc>
        <w:tc>
          <w:tcPr>
            <w:tcW w:w="435" w:type="dxa"/>
          </w:tcPr>
          <w:p w14:paraId="63EBA332" w14:textId="77777777" w:rsidR="009B1683" w:rsidRPr="00FA326D" w:rsidRDefault="009B1683" w:rsidP="00C8023D">
            <w:pPr>
              <w:rPr>
                <w:rFonts w:ascii="Aptos" w:hAnsi="Aptos"/>
                <w:sz w:val="18"/>
                <w:szCs w:val="18"/>
              </w:rPr>
            </w:pPr>
          </w:p>
        </w:tc>
        <w:tc>
          <w:tcPr>
            <w:tcW w:w="436" w:type="dxa"/>
          </w:tcPr>
          <w:p w14:paraId="61E0A062" w14:textId="77777777" w:rsidR="009B1683" w:rsidRPr="00FA326D" w:rsidRDefault="009B1683" w:rsidP="00C8023D">
            <w:pPr>
              <w:rPr>
                <w:rFonts w:ascii="Aptos" w:hAnsi="Aptos"/>
                <w:sz w:val="18"/>
                <w:szCs w:val="18"/>
              </w:rPr>
            </w:pPr>
          </w:p>
        </w:tc>
        <w:tc>
          <w:tcPr>
            <w:tcW w:w="435" w:type="dxa"/>
          </w:tcPr>
          <w:p w14:paraId="0175CD09" w14:textId="77777777" w:rsidR="009B1683" w:rsidRPr="00FA326D" w:rsidRDefault="009B1683" w:rsidP="00C8023D">
            <w:pPr>
              <w:rPr>
                <w:rFonts w:ascii="Aptos" w:hAnsi="Aptos"/>
                <w:sz w:val="18"/>
                <w:szCs w:val="18"/>
              </w:rPr>
            </w:pPr>
          </w:p>
        </w:tc>
        <w:tc>
          <w:tcPr>
            <w:tcW w:w="436" w:type="dxa"/>
          </w:tcPr>
          <w:p w14:paraId="1F47884C" w14:textId="77777777" w:rsidR="009B1683" w:rsidRPr="00FA326D" w:rsidRDefault="009B1683" w:rsidP="00C8023D">
            <w:pPr>
              <w:rPr>
                <w:rFonts w:ascii="Aptos" w:hAnsi="Aptos"/>
                <w:sz w:val="18"/>
                <w:szCs w:val="18"/>
              </w:rPr>
            </w:pPr>
          </w:p>
        </w:tc>
        <w:tc>
          <w:tcPr>
            <w:tcW w:w="436" w:type="dxa"/>
          </w:tcPr>
          <w:p w14:paraId="16447DAA" w14:textId="77777777" w:rsidR="009B1683" w:rsidRPr="00FA326D" w:rsidRDefault="009B1683" w:rsidP="00C8023D">
            <w:pPr>
              <w:rPr>
                <w:rFonts w:ascii="Aptos" w:hAnsi="Aptos"/>
                <w:sz w:val="18"/>
                <w:szCs w:val="18"/>
              </w:rPr>
            </w:pPr>
          </w:p>
        </w:tc>
        <w:tc>
          <w:tcPr>
            <w:tcW w:w="435" w:type="dxa"/>
          </w:tcPr>
          <w:p w14:paraId="5C95AE9F" w14:textId="77777777" w:rsidR="009B1683" w:rsidRPr="00FA326D" w:rsidRDefault="009B1683" w:rsidP="00C8023D">
            <w:pPr>
              <w:rPr>
                <w:rFonts w:ascii="Aptos" w:hAnsi="Aptos"/>
                <w:sz w:val="18"/>
                <w:szCs w:val="18"/>
              </w:rPr>
            </w:pPr>
          </w:p>
        </w:tc>
        <w:tc>
          <w:tcPr>
            <w:tcW w:w="436" w:type="dxa"/>
          </w:tcPr>
          <w:p w14:paraId="7558F35F" w14:textId="77777777" w:rsidR="009B1683" w:rsidRPr="00FA326D" w:rsidRDefault="009B1683" w:rsidP="00C8023D">
            <w:pPr>
              <w:rPr>
                <w:rFonts w:ascii="Aptos" w:hAnsi="Aptos"/>
                <w:sz w:val="18"/>
                <w:szCs w:val="18"/>
              </w:rPr>
            </w:pPr>
          </w:p>
        </w:tc>
        <w:tc>
          <w:tcPr>
            <w:tcW w:w="436" w:type="dxa"/>
          </w:tcPr>
          <w:p w14:paraId="707D715B" w14:textId="77777777" w:rsidR="009B1683" w:rsidRPr="00FA326D" w:rsidRDefault="009B1683" w:rsidP="00C8023D">
            <w:pPr>
              <w:rPr>
                <w:rFonts w:ascii="Aptos" w:hAnsi="Aptos"/>
                <w:sz w:val="18"/>
                <w:szCs w:val="18"/>
              </w:rPr>
            </w:pPr>
          </w:p>
        </w:tc>
        <w:tc>
          <w:tcPr>
            <w:tcW w:w="435" w:type="dxa"/>
          </w:tcPr>
          <w:p w14:paraId="177294FD" w14:textId="77777777" w:rsidR="009B1683" w:rsidRPr="00FA326D" w:rsidRDefault="009B1683" w:rsidP="00C8023D">
            <w:pPr>
              <w:rPr>
                <w:rFonts w:ascii="Aptos" w:hAnsi="Aptos"/>
                <w:sz w:val="18"/>
                <w:szCs w:val="18"/>
              </w:rPr>
            </w:pPr>
          </w:p>
        </w:tc>
        <w:tc>
          <w:tcPr>
            <w:tcW w:w="436" w:type="dxa"/>
          </w:tcPr>
          <w:p w14:paraId="21CA7B2A" w14:textId="77777777" w:rsidR="009B1683" w:rsidRPr="00FA326D" w:rsidRDefault="009B1683" w:rsidP="00C8023D">
            <w:pPr>
              <w:rPr>
                <w:rFonts w:ascii="Aptos" w:hAnsi="Aptos"/>
                <w:sz w:val="18"/>
                <w:szCs w:val="18"/>
              </w:rPr>
            </w:pPr>
          </w:p>
        </w:tc>
        <w:tc>
          <w:tcPr>
            <w:tcW w:w="435" w:type="dxa"/>
          </w:tcPr>
          <w:p w14:paraId="6FE3B825" w14:textId="77777777" w:rsidR="009B1683" w:rsidRPr="00FA326D" w:rsidRDefault="009B1683" w:rsidP="00C8023D">
            <w:pPr>
              <w:rPr>
                <w:rFonts w:ascii="Aptos" w:hAnsi="Aptos"/>
                <w:sz w:val="18"/>
                <w:szCs w:val="18"/>
              </w:rPr>
            </w:pPr>
          </w:p>
        </w:tc>
        <w:tc>
          <w:tcPr>
            <w:tcW w:w="436" w:type="dxa"/>
          </w:tcPr>
          <w:p w14:paraId="0E1C64FF" w14:textId="77777777" w:rsidR="009B1683" w:rsidRPr="00FA326D" w:rsidRDefault="009B1683" w:rsidP="00C8023D">
            <w:pPr>
              <w:rPr>
                <w:rFonts w:ascii="Aptos" w:hAnsi="Aptos"/>
                <w:sz w:val="18"/>
                <w:szCs w:val="18"/>
              </w:rPr>
            </w:pPr>
          </w:p>
        </w:tc>
        <w:tc>
          <w:tcPr>
            <w:tcW w:w="436" w:type="dxa"/>
          </w:tcPr>
          <w:p w14:paraId="725B405C" w14:textId="77777777" w:rsidR="009B1683" w:rsidRPr="00FA326D" w:rsidRDefault="009B1683" w:rsidP="00C8023D">
            <w:pPr>
              <w:rPr>
                <w:rFonts w:ascii="Aptos" w:hAnsi="Aptos"/>
                <w:sz w:val="18"/>
                <w:szCs w:val="18"/>
              </w:rPr>
            </w:pPr>
          </w:p>
        </w:tc>
        <w:tc>
          <w:tcPr>
            <w:tcW w:w="435" w:type="dxa"/>
          </w:tcPr>
          <w:p w14:paraId="31C0EC54" w14:textId="77777777" w:rsidR="009B1683" w:rsidRPr="00FA326D" w:rsidRDefault="009B1683" w:rsidP="00C8023D">
            <w:pPr>
              <w:rPr>
                <w:rFonts w:ascii="Aptos" w:hAnsi="Aptos"/>
                <w:sz w:val="18"/>
                <w:szCs w:val="18"/>
              </w:rPr>
            </w:pPr>
          </w:p>
        </w:tc>
        <w:tc>
          <w:tcPr>
            <w:tcW w:w="436" w:type="dxa"/>
          </w:tcPr>
          <w:p w14:paraId="5137235D" w14:textId="77777777" w:rsidR="009B1683" w:rsidRPr="00FA326D" w:rsidRDefault="009B1683" w:rsidP="00C8023D">
            <w:pPr>
              <w:rPr>
                <w:rFonts w:ascii="Aptos" w:hAnsi="Aptos"/>
                <w:sz w:val="18"/>
                <w:szCs w:val="18"/>
              </w:rPr>
            </w:pPr>
          </w:p>
        </w:tc>
        <w:tc>
          <w:tcPr>
            <w:tcW w:w="436" w:type="dxa"/>
          </w:tcPr>
          <w:p w14:paraId="4B548040" w14:textId="77777777" w:rsidR="009B1683" w:rsidRPr="00FA326D" w:rsidRDefault="009B1683" w:rsidP="00C8023D">
            <w:pPr>
              <w:rPr>
                <w:rFonts w:ascii="Aptos" w:hAnsi="Aptos"/>
                <w:sz w:val="18"/>
                <w:szCs w:val="18"/>
              </w:rPr>
            </w:pPr>
          </w:p>
        </w:tc>
        <w:tc>
          <w:tcPr>
            <w:tcW w:w="435" w:type="dxa"/>
          </w:tcPr>
          <w:p w14:paraId="03C8EC73" w14:textId="77777777" w:rsidR="009B1683" w:rsidRPr="00FA326D" w:rsidRDefault="009B1683" w:rsidP="00C8023D">
            <w:pPr>
              <w:rPr>
                <w:rFonts w:ascii="Aptos" w:hAnsi="Aptos"/>
                <w:sz w:val="18"/>
                <w:szCs w:val="18"/>
              </w:rPr>
            </w:pPr>
          </w:p>
        </w:tc>
        <w:tc>
          <w:tcPr>
            <w:tcW w:w="436" w:type="dxa"/>
          </w:tcPr>
          <w:p w14:paraId="4E23990C" w14:textId="77777777" w:rsidR="009B1683" w:rsidRPr="00FA326D" w:rsidRDefault="009B1683" w:rsidP="00C8023D">
            <w:pPr>
              <w:rPr>
                <w:rFonts w:ascii="Aptos" w:hAnsi="Aptos"/>
                <w:sz w:val="18"/>
                <w:szCs w:val="18"/>
              </w:rPr>
            </w:pPr>
          </w:p>
        </w:tc>
        <w:tc>
          <w:tcPr>
            <w:tcW w:w="435" w:type="dxa"/>
          </w:tcPr>
          <w:p w14:paraId="46B32DB6" w14:textId="77777777" w:rsidR="009B1683" w:rsidRPr="00FA326D" w:rsidRDefault="009B1683" w:rsidP="00C8023D">
            <w:pPr>
              <w:rPr>
                <w:rFonts w:ascii="Aptos" w:hAnsi="Aptos"/>
                <w:sz w:val="18"/>
                <w:szCs w:val="18"/>
              </w:rPr>
            </w:pPr>
          </w:p>
        </w:tc>
        <w:tc>
          <w:tcPr>
            <w:tcW w:w="436" w:type="dxa"/>
          </w:tcPr>
          <w:p w14:paraId="62ED7C7A" w14:textId="77777777" w:rsidR="009B1683" w:rsidRPr="00FA326D" w:rsidRDefault="009B1683" w:rsidP="00C8023D">
            <w:pPr>
              <w:rPr>
                <w:rFonts w:ascii="Aptos" w:hAnsi="Aptos"/>
                <w:sz w:val="18"/>
                <w:szCs w:val="18"/>
              </w:rPr>
            </w:pPr>
          </w:p>
        </w:tc>
        <w:tc>
          <w:tcPr>
            <w:tcW w:w="436" w:type="dxa"/>
          </w:tcPr>
          <w:p w14:paraId="4BCD3A99" w14:textId="77777777" w:rsidR="009B1683" w:rsidRPr="00FA326D" w:rsidRDefault="009B1683" w:rsidP="00C8023D">
            <w:pPr>
              <w:rPr>
                <w:rFonts w:ascii="Aptos" w:hAnsi="Aptos"/>
                <w:sz w:val="18"/>
                <w:szCs w:val="18"/>
              </w:rPr>
            </w:pPr>
          </w:p>
        </w:tc>
        <w:tc>
          <w:tcPr>
            <w:tcW w:w="435" w:type="dxa"/>
          </w:tcPr>
          <w:p w14:paraId="1B4DD71A" w14:textId="77777777" w:rsidR="009B1683" w:rsidRPr="00FA326D" w:rsidRDefault="009B1683" w:rsidP="00C8023D">
            <w:pPr>
              <w:rPr>
                <w:rFonts w:ascii="Aptos" w:hAnsi="Aptos"/>
                <w:sz w:val="18"/>
                <w:szCs w:val="18"/>
              </w:rPr>
            </w:pPr>
          </w:p>
        </w:tc>
        <w:tc>
          <w:tcPr>
            <w:tcW w:w="436" w:type="dxa"/>
          </w:tcPr>
          <w:p w14:paraId="1441B9EB" w14:textId="77777777" w:rsidR="009B1683" w:rsidRPr="00FA326D" w:rsidRDefault="009B1683" w:rsidP="00C8023D">
            <w:pPr>
              <w:rPr>
                <w:rFonts w:ascii="Aptos" w:hAnsi="Aptos"/>
                <w:sz w:val="18"/>
                <w:szCs w:val="18"/>
              </w:rPr>
            </w:pPr>
          </w:p>
        </w:tc>
        <w:tc>
          <w:tcPr>
            <w:tcW w:w="436" w:type="dxa"/>
          </w:tcPr>
          <w:p w14:paraId="38862C10" w14:textId="77777777" w:rsidR="009B1683" w:rsidRPr="00FA326D" w:rsidRDefault="009B1683" w:rsidP="00C8023D">
            <w:pPr>
              <w:rPr>
                <w:rFonts w:ascii="Aptos" w:hAnsi="Aptos"/>
                <w:sz w:val="18"/>
                <w:szCs w:val="18"/>
              </w:rPr>
            </w:pPr>
          </w:p>
        </w:tc>
      </w:tr>
      <w:tr w:rsidR="009B1683" w:rsidRPr="00FA326D" w14:paraId="1A46C75D" w14:textId="77777777" w:rsidTr="00C8023D">
        <w:trPr>
          <w:trHeight w:val="149"/>
        </w:trPr>
        <w:tc>
          <w:tcPr>
            <w:tcW w:w="3712" w:type="dxa"/>
          </w:tcPr>
          <w:p w14:paraId="73632F6E" w14:textId="77777777" w:rsidR="009B1683" w:rsidRPr="00FA326D" w:rsidRDefault="009B1683" w:rsidP="00C8023D">
            <w:pPr>
              <w:rPr>
                <w:rFonts w:ascii="Aptos" w:hAnsi="Aptos"/>
                <w:sz w:val="18"/>
                <w:szCs w:val="18"/>
              </w:rPr>
            </w:pPr>
          </w:p>
        </w:tc>
        <w:tc>
          <w:tcPr>
            <w:tcW w:w="435" w:type="dxa"/>
          </w:tcPr>
          <w:p w14:paraId="3F1F73E4" w14:textId="77777777" w:rsidR="009B1683" w:rsidRPr="00FA326D" w:rsidRDefault="009B1683" w:rsidP="00C8023D">
            <w:pPr>
              <w:rPr>
                <w:rFonts w:ascii="Aptos" w:hAnsi="Aptos"/>
                <w:sz w:val="18"/>
                <w:szCs w:val="18"/>
              </w:rPr>
            </w:pPr>
          </w:p>
        </w:tc>
        <w:tc>
          <w:tcPr>
            <w:tcW w:w="436" w:type="dxa"/>
          </w:tcPr>
          <w:p w14:paraId="34ADBF15" w14:textId="77777777" w:rsidR="009B1683" w:rsidRPr="00FA326D" w:rsidRDefault="009B1683" w:rsidP="00C8023D">
            <w:pPr>
              <w:rPr>
                <w:rFonts w:ascii="Aptos" w:hAnsi="Aptos"/>
                <w:sz w:val="18"/>
                <w:szCs w:val="18"/>
              </w:rPr>
            </w:pPr>
          </w:p>
        </w:tc>
        <w:tc>
          <w:tcPr>
            <w:tcW w:w="435" w:type="dxa"/>
          </w:tcPr>
          <w:p w14:paraId="08884686" w14:textId="77777777" w:rsidR="009B1683" w:rsidRPr="00FA326D" w:rsidRDefault="009B1683" w:rsidP="00C8023D">
            <w:pPr>
              <w:rPr>
                <w:rFonts w:ascii="Aptos" w:hAnsi="Aptos"/>
                <w:sz w:val="18"/>
                <w:szCs w:val="18"/>
              </w:rPr>
            </w:pPr>
          </w:p>
        </w:tc>
        <w:tc>
          <w:tcPr>
            <w:tcW w:w="436" w:type="dxa"/>
          </w:tcPr>
          <w:p w14:paraId="6F063780" w14:textId="77777777" w:rsidR="009B1683" w:rsidRPr="00FA326D" w:rsidRDefault="009B1683" w:rsidP="00C8023D">
            <w:pPr>
              <w:rPr>
                <w:rFonts w:ascii="Aptos" w:hAnsi="Aptos"/>
                <w:sz w:val="18"/>
                <w:szCs w:val="18"/>
              </w:rPr>
            </w:pPr>
          </w:p>
        </w:tc>
        <w:tc>
          <w:tcPr>
            <w:tcW w:w="436" w:type="dxa"/>
          </w:tcPr>
          <w:p w14:paraId="5C8C2BE0" w14:textId="77777777" w:rsidR="009B1683" w:rsidRPr="00FA326D" w:rsidRDefault="009B1683" w:rsidP="00C8023D">
            <w:pPr>
              <w:rPr>
                <w:rFonts w:ascii="Aptos" w:hAnsi="Aptos"/>
                <w:sz w:val="18"/>
                <w:szCs w:val="18"/>
              </w:rPr>
            </w:pPr>
          </w:p>
        </w:tc>
        <w:tc>
          <w:tcPr>
            <w:tcW w:w="435" w:type="dxa"/>
          </w:tcPr>
          <w:p w14:paraId="087C0C51" w14:textId="77777777" w:rsidR="009B1683" w:rsidRPr="00FA326D" w:rsidRDefault="009B1683" w:rsidP="00C8023D">
            <w:pPr>
              <w:rPr>
                <w:rFonts w:ascii="Aptos" w:hAnsi="Aptos"/>
                <w:sz w:val="18"/>
                <w:szCs w:val="18"/>
              </w:rPr>
            </w:pPr>
          </w:p>
        </w:tc>
        <w:tc>
          <w:tcPr>
            <w:tcW w:w="436" w:type="dxa"/>
          </w:tcPr>
          <w:p w14:paraId="19F12E09" w14:textId="77777777" w:rsidR="009B1683" w:rsidRPr="00FA326D" w:rsidRDefault="009B1683" w:rsidP="00C8023D">
            <w:pPr>
              <w:rPr>
                <w:rFonts w:ascii="Aptos" w:hAnsi="Aptos"/>
                <w:sz w:val="18"/>
                <w:szCs w:val="18"/>
              </w:rPr>
            </w:pPr>
          </w:p>
        </w:tc>
        <w:tc>
          <w:tcPr>
            <w:tcW w:w="436" w:type="dxa"/>
          </w:tcPr>
          <w:p w14:paraId="547FC1FF" w14:textId="77777777" w:rsidR="009B1683" w:rsidRPr="00FA326D" w:rsidRDefault="009B1683" w:rsidP="00C8023D">
            <w:pPr>
              <w:rPr>
                <w:rFonts w:ascii="Aptos" w:hAnsi="Aptos"/>
                <w:sz w:val="18"/>
                <w:szCs w:val="18"/>
              </w:rPr>
            </w:pPr>
          </w:p>
        </w:tc>
        <w:tc>
          <w:tcPr>
            <w:tcW w:w="435" w:type="dxa"/>
          </w:tcPr>
          <w:p w14:paraId="44422C5A" w14:textId="77777777" w:rsidR="009B1683" w:rsidRPr="00FA326D" w:rsidRDefault="009B1683" w:rsidP="00C8023D">
            <w:pPr>
              <w:rPr>
                <w:rFonts w:ascii="Aptos" w:hAnsi="Aptos"/>
                <w:sz w:val="18"/>
                <w:szCs w:val="18"/>
              </w:rPr>
            </w:pPr>
          </w:p>
        </w:tc>
        <w:tc>
          <w:tcPr>
            <w:tcW w:w="436" w:type="dxa"/>
          </w:tcPr>
          <w:p w14:paraId="39AC54EF" w14:textId="77777777" w:rsidR="009B1683" w:rsidRPr="00FA326D" w:rsidRDefault="009B1683" w:rsidP="00C8023D">
            <w:pPr>
              <w:rPr>
                <w:rFonts w:ascii="Aptos" w:hAnsi="Aptos"/>
                <w:sz w:val="18"/>
                <w:szCs w:val="18"/>
              </w:rPr>
            </w:pPr>
          </w:p>
        </w:tc>
        <w:tc>
          <w:tcPr>
            <w:tcW w:w="435" w:type="dxa"/>
          </w:tcPr>
          <w:p w14:paraId="23431F4E" w14:textId="77777777" w:rsidR="009B1683" w:rsidRPr="00FA326D" w:rsidRDefault="009B1683" w:rsidP="00C8023D">
            <w:pPr>
              <w:rPr>
                <w:rFonts w:ascii="Aptos" w:hAnsi="Aptos"/>
                <w:sz w:val="18"/>
                <w:szCs w:val="18"/>
              </w:rPr>
            </w:pPr>
          </w:p>
        </w:tc>
        <w:tc>
          <w:tcPr>
            <w:tcW w:w="436" w:type="dxa"/>
          </w:tcPr>
          <w:p w14:paraId="6114BBF1" w14:textId="77777777" w:rsidR="009B1683" w:rsidRPr="00FA326D" w:rsidRDefault="009B1683" w:rsidP="00C8023D">
            <w:pPr>
              <w:rPr>
                <w:rFonts w:ascii="Aptos" w:hAnsi="Aptos"/>
                <w:sz w:val="18"/>
                <w:szCs w:val="18"/>
              </w:rPr>
            </w:pPr>
          </w:p>
        </w:tc>
        <w:tc>
          <w:tcPr>
            <w:tcW w:w="436" w:type="dxa"/>
          </w:tcPr>
          <w:p w14:paraId="737AE6C3" w14:textId="77777777" w:rsidR="009B1683" w:rsidRPr="00FA326D" w:rsidRDefault="009B1683" w:rsidP="00C8023D">
            <w:pPr>
              <w:rPr>
                <w:rFonts w:ascii="Aptos" w:hAnsi="Aptos"/>
                <w:sz w:val="18"/>
                <w:szCs w:val="18"/>
              </w:rPr>
            </w:pPr>
          </w:p>
        </w:tc>
        <w:tc>
          <w:tcPr>
            <w:tcW w:w="435" w:type="dxa"/>
          </w:tcPr>
          <w:p w14:paraId="4CF3BB5A" w14:textId="77777777" w:rsidR="009B1683" w:rsidRPr="00FA326D" w:rsidRDefault="009B1683" w:rsidP="00C8023D">
            <w:pPr>
              <w:rPr>
                <w:rFonts w:ascii="Aptos" w:hAnsi="Aptos"/>
                <w:sz w:val="18"/>
                <w:szCs w:val="18"/>
              </w:rPr>
            </w:pPr>
          </w:p>
        </w:tc>
        <w:tc>
          <w:tcPr>
            <w:tcW w:w="436" w:type="dxa"/>
          </w:tcPr>
          <w:p w14:paraId="3D6756EB" w14:textId="77777777" w:rsidR="009B1683" w:rsidRPr="00FA326D" w:rsidRDefault="009B1683" w:rsidP="00C8023D">
            <w:pPr>
              <w:rPr>
                <w:rFonts w:ascii="Aptos" w:hAnsi="Aptos"/>
                <w:sz w:val="18"/>
                <w:szCs w:val="18"/>
              </w:rPr>
            </w:pPr>
          </w:p>
        </w:tc>
        <w:tc>
          <w:tcPr>
            <w:tcW w:w="436" w:type="dxa"/>
          </w:tcPr>
          <w:p w14:paraId="407E4C70" w14:textId="77777777" w:rsidR="009B1683" w:rsidRPr="00FA326D" w:rsidRDefault="009B1683" w:rsidP="00C8023D">
            <w:pPr>
              <w:rPr>
                <w:rFonts w:ascii="Aptos" w:hAnsi="Aptos"/>
                <w:sz w:val="18"/>
                <w:szCs w:val="18"/>
              </w:rPr>
            </w:pPr>
          </w:p>
        </w:tc>
        <w:tc>
          <w:tcPr>
            <w:tcW w:w="435" w:type="dxa"/>
          </w:tcPr>
          <w:p w14:paraId="48474113" w14:textId="77777777" w:rsidR="009B1683" w:rsidRPr="00FA326D" w:rsidRDefault="009B1683" w:rsidP="00C8023D">
            <w:pPr>
              <w:rPr>
                <w:rFonts w:ascii="Aptos" w:hAnsi="Aptos"/>
                <w:sz w:val="18"/>
                <w:szCs w:val="18"/>
              </w:rPr>
            </w:pPr>
          </w:p>
        </w:tc>
        <w:tc>
          <w:tcPr>
            <w:tcW w:w="436" w:type="dxa"/>
          </w:tcPr>
          <w:p w14:paraId="70984E51" w14:textId="77777777" w:rsidR="009B1683" w:rsidRPr="00FA326D" w:rsidRDefault="009B1683" w:rsidP="00C8023D">
            <w:pPr>
              <w:rPr>
                <w:rFonts w:ascii="Aptos" w:hAnsi="Aptos"/>
                <w:sz w:val="18"/>
                <w:szCs w:val="18"/>
              </w:rPr>
            </w:pPr>
          </w:p>
        </w:tc>
        <w:tc>
          <w:tcPr>
            <w:tcW w:w="435" w:type="dxa"/>
          </w:tcPr>
          <w:p w14:paraId="1E016028" w14:textId="77777777" w:rsidR="009B1683" w:rsidRPr="00FA326D" w:rsidRDefault="009B1683" w:rsidP="00C8023D">
            <w:pPr>
              <w:rPr>
                <w:rFonts w:ascii="Aptos" w:hAnsi="Aptos"/>
                <w:sz w:val="18"/>
                <w:szCs w:val="18"/>
              </w:rPr>
            </w:pPr>
          </w:p>
        </w:tc>
        <w:tc>
          <w:tcPr>
            <w:tcW w:w="436" w:type="dxa"/>
          </w:tcPr>
          <w:p w14:paraId="35D29335" w14:textId="77777777" w:rsidR="009B1683" w:rsidRPr="00FA326D" w:rsidRDefault="009B1683" w:rsidP="00C8023D">
            <w:pPr>
              <w:rPr>
                <w:rFonts w:ascii="Aptos" w:hAnsi="Aptos"/>
                <w:sz w:val="18"/>
                <w:szCs w:val="18"/>
              </w:rPr>
            </w:pPr>
          </w:p>
        </w:tc>
        <w:tc>
          <w:tcPr>
            <w:tcW w:w="436" w:type="dxa"/>
          </w:tcPr>
          <w:p w14:paraId="6A662654" w14:textId="77777777" w:rsidR="009B1683" w:rsidRPr="00FA326D" w:rsidRDefault="009B1683" w:rsidP="00C8023D">
            <w:pPr>
              <w:rPr>
                <w:rFonts w:ascii="Aptos" w:hAnsi="Aptos"/>
                <w:sz w:val="18"/>
                <w:szCs w:val="18"/>
              </w:rPr>
            </w:pPr>
          </w:p>
        </w:tc>
        <w:tc>
          <w:tcPr>
            <w:tcW w:w="435" w:type="dxa"/>
          </w:tcPr>
          <w:p w14:paraId="6BD948B1" w14:textId="77777777" w:rsidR="009B1683" w:rsidRPr="00FA326D" w:rsidRDefault="009B1683" w:rsidP="00C8023D">
            <w:pPr>
              <w:rPr>
                <w:rFonts w:ascii="Aptos" w:hAnsi="Aptos"/>
                <w:sz w:val="18"/>
                <w:szCs w:val="18"/>
              </w:rPr>
            </w:pPr>
          </w:p>
        </w:tc>
        <w:tc>
          <w:tcPr>
            <w:tcW w:w="436" w:type="dxa"/>
          </w:tcPr>
          <w:p w14:paraId="09C6A8E3" w14:textId="77777777" w:rsidR="009B1683" w:rsidRPr="00FA326D" w:rsidRDefault="009B1683" w:rsidP="00C8023D">
            <w:pPr>
              <w:rPr>
                <w:rFonts w:ascii="Aptos" w:hAnsi="Aptos"/>
                <w:sz w:val="18"/>
                <w:szCs w:val="18"/>
              </w:rPr>
            </w:pPr>
          </w:p>
        </w:tc>
        <w:tc>
          <w:tcPr>
            <w:tcW w:w="436" w:type="dxa"/>
          </w:tcPr>
          <w:p w14:paraId="2549C63D" w14:textId="77777777" w:rsidR="009B1683" w:rsidRPr="00FA326D" w:rsidRDefault="009B1683" w:rsidP="00C8023D">
            <w:pPr>
              <w:rPr>
                <w:rFonts w:ascii="Aptos" w:hAnsi="Aptos"/>
                <w:sz w:val="18"/>
                <w:szCs w:val="18"/>
              </w:rPr>
            </w:pPr>
          </w:p>
        </w:tc>
      </w:tr>
      <w:tr w:rsidR="009B1683" w:rsidRPr="00FA326D" w14:paraId="029E5688" w14:textId="77777777" w:rsidTr="00C8023D">
        <w:trPr>
          <w:trHeight w:val="157"/>
        </w:trPr>
        <w:tc>
          <w:tcPr>
            <w:tcW w:w="3712" w:type="dxa"/>
          </w:tcPr>
          <w:p w14:paraId="285AECEA" w14:textId="77777777" w:rsidR="009B1683" w:rsidRPr="00FA326D" w:rsidRDefault="009B1683" w:rsidP="00C8023D">
            <w:pPr>
              <w:rPr>
                <w:rFonts w:ascii="Aptos" w:hAnsi="Aptos"/>
                <w:sz w:val="18"/>
                <w:szCs w:val="18"/>
              </w:rPr>
            </w:pPr>
          </w:p>
        </w:tc>
        <w:tc>
          <w:tcPr>
            <w:tcW w:w="435" w:type="dxa"/>
          </w:tcPr>
          <w:p w14:paraId="433F9457" w14:textId="77777777" w:rsidR="009B1683" w:rsidRPr="00FA326D" w:rsidRDefault="009B1683" w:rsidP="00C8023D">
            <w:pPr>
              <w:rPr>
                <w:rFonts w:ascii="Aptos" w:hAnsi="Aptos"/>
                <w:sz w:val="18"/>
                <w:szCs w:val="18"/>
              </w:rPr>
            </w:pPr>
          </w:p>
        </w:tc>
        <w:tc>
          <w:tcPr>
            <w:tcW w:w="436" w:type="dxa"/>
          </w:tcPr>
          <w:p w14:paraId="792AA472" w14:textId="77777777" w:rsidR="009B1683" w:rsidRPr="00FA326D" w:rsidRDefault="009B1683" w:rsidP="00C8023D">
            <w:pPr>
              <w:rPr>
                <w:rFonts w:ascii="Aptos" w:hAnsi="Aptos"/>
                <w:sz w:val="18"/>
                <w:szCs w:val="18"/>
              </w:rPr>
            </w:pPr>
          </w:p>
        </w:tc>
        <w:tc>
          <w:tcPr>
            <w:tcW w:w="435" w:type="dxa"/>
          </w:tcPr>
          <w:p w14:paraId="73F39742" w14:textId="77777777" w:rsidR="009B1683" w:rsidRPr="00FA326D" w:rsidRDefault="009B1683" w:rsidP="00C8023D">
            <w:pPr>
              <w:rPr>
                <w:rFonts w:ascii="Aptos" w:hAnsi="Aptos"/>
                <w:sz w:val="18"/>
                <w:szCs w:val="18"/>
              </w:rPr>
            </w:pPr>
          </w:p>
        </w:tc>
        <w:tc>
          <w:tcPr>
            <w:tcW w:w="436" w:type="dxa"/>
          </w:tcPr>
          <w:p w14:paraId="62FEA3E7" w14:textId="77777777" w:rsidR="009B1683" w:rsidRPr="00FA326D" w:rsidRDefault="009B1683" w:rsidP="00C8023D">
            <w:pPr>
              <w:rPr>
                <w:rFonts w:ascii="Aptos" w:hAnsi="Aptos"/>
                <w:sz w:val="18"/>
                <w:szCs w:val="18"/>
              </w:rPr>
            </w:pPr>
          </w:p>
        </w:tc>
        <w:tc>
          <w:tcPr>
            <w:tcW w:w="436" w:type="dxa"/>
          </w:tcPr>
          <w:p w14:paraId="5DE2C888" w14:textId="77777777" w:rsidR="009B1683" w:rsidRPr="00FA326D" w:rsidRDefault="009B1683" w:rsidP="00C8023D">
            <w:pPr>
              <w:rPr>
                <w:rFonts w:ascii="Aptos" w:hAnsi="Aptos"/>
                <w:sz w:val="18"/>
                <w:szCs w:val="18"/>
              </w:rPr>
            </w:pPr>
          </w:p>
        </w:tc>
        <w:tc>
          <w:tcPr>
            <w:tcW w:w="435" w:type="dxa"/>
          </w:tcPr>
          <w:p w14:paraId="6033EDA9" w14:textId="77777777" w:rsidR="009B1683" w:rsidRPr="00FA326D" w:rsidRDefault="009B1683" w:rsidP="00C8023D">
            <w:pPr>
              <w:rPr>
                <w:rFonts w:ascii="Aptos" w:hAnsi="Aptos"/>
                <w:sz w:val="18"/>
                <w:szCs w:val="18"/>
              </w:rPr>
            </w:pPr>
          </w:p>
        </w:tc>
        <w:tc>
          <w:tcPr>
            <w:tcW w:w="436" w:type="dxa"/>
          </w:tcPr>
          <w:p w14:paraId="43314795" w14:textId="77777777" w:rsidR="009B1683" w:rsidRPr="00FA326D" w:rsidRDefault="009B1683" w:rsidP="00C8023D">
            <w:pPr>
              <w:rPr>
                <w:rFonts w:ascii="Aptos" w:hAnsi="Aptos"/>
                <w:sz w:val="18"/>
                <w:szCs w:val="18"/>
              </w:rPr>
            </w:pPr>
          </w:p>
        </w:tc>
        <w:tc>
          <w:tcPr>
            <w:tcW w:w="436" w:type="dxa"/>
          </w:tcPr>
          <w:p w14:paraId="5493FB24" w14:textId="77777777" w:rsidR="009B1683" w:rsidRPr="00FA326D" w:rsidRDefault="009B1683" w:rsidP="00C8023D">
            <w:pPr>
              <w:rPr>
                <w:rFonts w:ascii="Aptos" w:hAnsi="Aptos"/>
                <w:sz w:val="18"/>
                <w:szCs w:val="18"/>
              </w:rPr>
            </w:pPr>
          </w:p>
        </w:tc>
        <w:tc>
          <w:tcPr>
            <w:tcW w:w="435" w:type="dxa"/>
          </w:tcPr>
          <w:p w14:paraId="4C167004" w14:textId="77777777" w:rsidR="009B1683" w:rsidRPr="00FA326D" w:rsidRDefault="009B1683" w:rsidP="00C8023D">
            <w:pPr>
              <w:rPr>
                <w:rFonts w:ascii="Aptos" w:hAnsi="Aptos"/>
                <w:sz w:val="18"/>
                <w:szCs w:val="18"/>
              </w:rPr>
            </w:pPr>
          </w:p>
        </w:tc>
        <w:tc>
          <w:tcPr>
            <w:tcW w:w="436" w:type="dxa"/>
          </w:tcPr>
          <w:p w14:paraId="13D41E6D" w14:textId="77777777" w:rsidR="009B1683" w:rsidRPr="00FA326D" w:rsidRDefault="009B1683" w:rsidP="00C8023D">
            <w:pPr>
              <w:rPr>
                <w:rFonts w:ascii="Aptos" w:hAnsi="Aptos"/>
                <w:sz w:val="18"/>
                <w:szCs w:val="18"/>
              </w:rPr>
            </w:pPr>
          </w:p>
        </w:tc>
        <w:tc>
          <w:tcPr>
            <w:tcW w:w="435" w:type="dxa"/>
          </w:tcPr>
          <w:p w14:paraId="4B9FEE53" w14:textId="77777777" w:rsidR="009B1683" w:rsidRPr="00FA326D" w:rsidRDefault="009B1683" w:rsidP="00C8023D">
            <w:pPr>
              <w:rPr>
                <w:rFonts w:ascii="Aptos" w:hAnsi="Aptos"/>
                <w:sz w:val="18"/>
                <w:szCs w:val="18"/>
              </w:rPr>
            </w:pPr>
          </w:p>
        </w:tc>
        <w:tc>
          <w:tcPr>
            <w:tcW w:w="436" w:type="dxa"/>
          </w:tcPr>
          <w:p w14:paraId="5186BEDE" w14:textId="77777777" w:rsidR="009B1683" w:rsidRPr="00FA326D" w:rsidRDefault="009B1683" w:rsidP="00C8023D">
            <w:pPr>
              <w:rPr>
                <w:rFonts w:ascii="Aptos" w:hAnsi="Aptos"/>
                <w:sz w:val="18"/>
                <w:szCs w:val="18"/>
              </w:rPr>
            </w:pPr>
          </w:p>
        </w:tc>
        <w:tc>
          <w:tcPr>
            <w:tcW w:w="436" w:type="dxa"/>
          </w:tcPr>
          <w:p w14:paraId="395526E3" w14:textId="77777777" w:rsidR="009B1683" w:rsidRPr="00FA326D" w:rsidRDefault="009B1683" w:rsidP="00C8023D">
            <w:pPr>
              <w:rPr>
                <w:rFonts w:ascii="Aptos" w:hAnsi="Aptos"/>
                <w:sz w:val="18"/>
                <w:szCs w:val="18"/>
              </w:rPr>
            </w:pPr>
          </w:p>
        </w:tc>
        <w:tc>
          <w:tcPr>
            <w:tcW w:w="435" w:type="dxa"/>
          </w:tcPr>
          <w:p w14:paraId="12C19CF2" w14:textId="77777777" w:rsidR="009B1683" w:rsidRPr="00FA326D" w:rsidRDefault="009B1683" w:rsidP="00C8023D">
            <w:pPr>
              <w:rPr>
                <w:rFonts w:ascii="Aptos" w:hAnsi="Aptos"/>
                <w:sz w:val="18"/>
                <w:szCs w:val="18"/>
              </w:rPr>
            </w:pPr>
          </w:p>
        </w:tc>
        <w:tc>
          <w:tcPr>
            <w:tcW w:w="436" w:type="dxa"/>
          </w:tcPr>
          <w:p w14:paraId="28AEB885" w14:textId="77777777" w:rsidR="009B1683" w:rsidRPr="00FA326D" w:rsidRDefault="009B1683" w:rsidP="00C8023D">
            <w:pPr>
              <w:rPr>
                <w:rFonts w:ascii="Aptos" w:hAnsi="Aptos"/>
                <w:sz w:val="18"/>
                <w:szCs w:val="18"/>
              </w:rPr>
            </w:pPr>
          </w:p>
        </w:tc>
        <w:tc>
          <w:tcPr>
            <w:tcW w:w="436" w:type="dxa"/>
          </w:tcPr>
          <w:p w14:paraId="51E9A088" w14:textId="77777777" w:rsidR="009B1683" w:rsidRPr="00FA326D" w:rsidRDefault="009B1683" w:rsidP="00C8023D">
            <w:pPr>
              <w:rPr>
                <w:rFonts w:ascii="Aptos" w:hAnsi="Aptos"/>
                <w:sz w:val="18"/>
                <w:szCs w:val="18"/>
              </w:rPr>
            </w:pPr>
          </w:p>
        </w:tc>
        <w:tc>
          <w:tcPr>
            <w:tcW w:w="435" w:type="dxa"/>
          </w:tcPr>
          <w:p w14:paraId="0AC04F8F" w14:textId="77777777" w:rsidR="009B1683" w:rsidRPr="00FA326D" w:rsidRDefault="009B1683" w:rsidP="00C8023D">
            <w:pPr>
              <w:rPr>
                <w:rFonts w:ascii="Aptos" w:hAnsi="Aptos"/>
                <w:sz w:val="18"/>
                <w:szCs w:val="18"/>
              </w:rPr>
            </w:pPr>
          </w:p>
        </w:tc>
        <w:tc>
          <w:tcPr>
            <w:tcW w:w="436" w:type="dxa"/>
          </w:tcPr>
          <w:p w14:paraId="0EB8E5BD" w14:textId="77777777" w:rsidR="009B1683" w:rsidRPr="00FA326D" w:rsidRDefault="009B1683" w:rsidP="00C8023D">
            <w:pPr>
              <w:rPr>
                <w:rFonts w:ascii="Aptos" w:hAnsi="Aptos"/>
                <w:sz w:val="18"/>
                <w:szCs w:val="18"/>
              </w:rPr>
            </w:pPr>
          </w:p>
        </w:tc>
        <w:tc>
          <w:tcPr>
            <w:tcW w:w="435" w:type="dxa"/>
          </w:tcPr>
          <w:p w14:paraId="66522D65" w14:textId="77777777" w:rsidR="009B1683" w:rsidRPr="00FA326D" w:rsidRDefault="009B1683" w:rsidP="00C8023D">
            <w:pPr>
              <w:rPr>
                <w:rFonts w:ascii="Aptos" w:hAnsi="Aptos"/>
                <w:sz w:val="18"/>
                <w:szCs w:val="18"/>
              </w:rPr>
            </w:pPr>
          </w:p>
        </w:tc>
        <w:tc>
          <w:tcPr>
            <w:tcW w:w="436" w:type="dxa"/>
          </w:tcPr>
          <w:p w14:paraId="79A45C32" w14:textId="77777777" w:rsidR="009B1683" w:rsidRPr="00FA326D" w:rsidRDefault="009B1683" w:rsidP="00C8023D">
            <w:pPr>
              <w:rPr>
                <w:rFonts w:ascii="Aptos" w:hAnsi="Aptos"/>
                <w:sz w:val="18"/>
                <w:szCs w:val="18"/>
              </w:rPr>
            </w:pPr>
          </w:p>
        </w:tc>
        <w:tc>
          <w:tcPr>
            <w:tcW w:w="436" w:type="dxa"/>
          </w:tcPr>
          <w:p w14:paraId="3171E892" w14:textId="77777777" w:rsidR="009B1683" w:rsidRPr="00FA326D" w:rsidRDefault="009B1683" w:rsidP="00C8023D">
            <w:pPr>
              <w:rPr>
                <w:rFonts w:ascii="Aptos" w:hAnsi="Aptos"/>
                <w:sz w:val="18"/>
                <w:szCs w:val="18"/>
              </w:rPr>
            </w:pPr>
          </w:p>
        </w:tc>
        <w:tc>
          <w:tcPr>
            <w:tcW w:w="435" w:type="dxa"/>
          </w:tcPr>
          <w:p w14:paraId="79F3ECFF" w14:textId="77777777" w:rsidR="009B1683" w:rsidRPr="00FA326D" w:rsidRDefault="009B1683" w:rsidP="00C8023D">
            <w:pPr>
              <w:rPr>
                <w:rFonts w:ascii="Aptos" w:hAnsi="Aptos"/>
                <w:sz w:val="18"/>
                <w:szCs w:val="18"/>
              </w:rPr>
            </w:pPr>
          </w:p>
        </w:tc>
        <w:tc>
          <w:tcPr>
            <w:tcW w:w="436" w:type="dxa"/>
          </w:tcPr>
          <w:p w14:paraId="1DD7E92D" w14:textId="77777777" w:rsidR="009B1683" w:rsidRPr="00FA326D" w:rsidRDefault="009B1683" w:rsidP="00C8023D">
            <w:pPr>
              <w:rPr>
                <w:rFonts w:ascii="Aptos" w:hAnsi="Aptos"/>
                <w:sz w:val="18"/>
                <w:szCs w:val="18"/>
              </w:rPr>
            </w:pPr>
          </w:p>
        </w:tc>
        <w:tc>
          <w:tcPr>
            <w:tcW w:w="436" w:type="dxa"/>
          </w:tcPr>
          <w:p w14:paraId="7F19249B" w14:textId="77777777" w:rsidR="009B1683" w:rsidRPr="00FA326D" w:rsidRDefault="009B1683" w:rsidP="00C8023D">
            <w:pPr>
              <w:rPr>
                <w:rFonts w:ascii="Aptos" w:hAnsi="Aptos"/>
                <w:sz w:val="18"/>
                <w:szCs w:val="18"/>
              </w:rPr>
            </w:pPr>
          </w:p>
        </w:tc>
      </w:tr>
      <w:tr w:rsidR="009B1683" w:rsidRPr="00FA326D" w14:paraId="29F15F31" w14:textId="77777777" w:rsidTr="00C8023D">
        <w:trPr>
          <w:trHeight w:val="149"/>
        </w:trPr>
        <w:tc>
          <w:tcPr>
            <w:tcW w:w="3712" w:type="dxa"/>
          </w:tcPr>
          <w:p w14:paraId="0F6A5B94" w14:textId="77777777" w:rsidR="009B1683" w:rsidRPr="00FA326D" w:rsidRDefault="009B1683" w:rsidP="00C8023D">
            <w:pPr>
              <w:rPr>
                <w:rFonts w:ascii="Aptos" w:hAnsi="Aptos"/>
                <w:sz w:val="18"/>
                <w:szCs w:val="18"/>
              </w:rPr>
            </w:pPr>
          </w:p>
        </w:tc>
        <w:tc>
          <w:tcPr>
            <w:tcW w:w="435" w:type="dxa"/>
          </w:tcPr>
          <w:p w14:paraId="7E47EAC5" w14:textId="77777777" w:rsidR="009B1683" w:rsidRPr="00FA326D" w:rsidRDefault="009B1683" w:rsidP="00C8023D">
            <w:pPr>
              <w:rPr>
                <w:rFonts w:ascii="Aptos" w:hAnsi="Aptos"/>
                <w:sz w:val="18"/>
                <w:szCs w:val="18"/>
              </w:rPr>
            </w:pPr>
          </w:p>
        </w:tc>
        <w:tc>
          <w:tcPr>
            <w:tcW w:w="436" w:type="dxa"/>
          </w:tcPr>
          <w:p w14:paraId="28068CA4" w14:textId="77777777" w:rsidR="009B1683" w:rsidRPr="00FA326D" w:rsidRDefault="009B1683" w:rsidP="00C8023D">
            <w:pPr>
              <w:rPr>
                <w:rFonts w:ascii="Aptos" w:hAnsi="Aptos"/>
                <w:sz w:val="18"/>
                <w:szCs w:val="18"/>
              </w:rPr>
            </w:pPr>
          </w:p>
        </w:tc>
        <w:tc>
          <w:tcPr>
            <w:tcW w:w="435" w:type="dxa"/>
          </w:tcPr>
          <w:p w14:paraId="1E4E39D6" w14:textId="77777777" w:rsidR="009B1683" w:rsidRPr="00FA326D" w:rsidRDefault="009B1683" w:rsidP="00C8023D">
            <w:pPr>
              <w:rPr>
                <w:rFonts w:ascii="Aptos" w:hAnsi="Aptos"/>
                <w:sz w:val="18"/>
                <w:szCs w:val="18"/>
              </w:rPr>
            </w:pPr>
          </w:p>
        </w:tc>
        <w:tc>
          <w:tcPr>
            <w:tcW w:w="436" w:type="dxa"/>
          </w:tcPr>
          <w:p w14:paraId="3A0D7A72" w14:textId="77777777" w:rsidR="009B1683" w:rsidRPr="00FA326D" w:rsidRDefault="009B1683" w:rsidP="00C8023D">
            <w:pPr>
              <w:rPr>
                <w:rFonts w:ascii="Aptos" w:hAnsi="Aptos"/>
                <w:sz w:val="18"/>
                <w:szCs w:val="18"/>
              </w:rPr>
            </w:pPr>
          </w:p>
        </w:tc>
        <w:tc>
          <w:tcPr>
            <w:tcW w:w="436" w:type="dxa"/>
          </w:tcPr>
          <w:p w14:paraId="321F27A1" w14:textId="77777777" w:rsidR="009B1683" w:rsidRPr="00FA326D" w:rsidRDefault="009B1683" w:rsidP="00C8023D">
            <w:pPr>
              <w:rPr>
                <w:rFonts w:ascii="Aptos" w:hAnsi="Aptos"/>
                <w:sz w:val="18"/>
                <w:szCs w:val="18"/>
              </w:rPr>
            </w:pPr>
          </w:p>
        </w:tc>
        <w:tc>
          <w:tcPr>
            <w:tcW w:w="435" w:type="dxa"/>
          </w:tcPr>
          <w:p w14:paraId="70401883" w14:textId="77777777" w:rsidR="009B1683" w:rsidRPr="00FA326D" w:rsidRDefault="009B1683" w:rsidP="00C8023D">
            <w:pPr>
              <w:rPr>
                <w:rFonts w:ascii="Aptos" w:hAnsi="Aptos"/>
                <w:sz w:val="18"/>
                <w:szCs w:val="18"/>
              </w:rPr>
            </w:pPr>
          </w:p>
        </w:tc>
        <w:tc>
          <w:tcPr>
            <w:tcW w:w="436" w:type="dxa"/>
          </w:tcPr>
          <w:p w14:paraId="65F94F4D" w14:textId="77777777" w:rsidR="009B1683" w:rsidRPr="00FA326D" w:rsidRDefault="009B1683" w:rsidP="00C8023D">
            <w:pPr>
              <w:rPr>
                <w:rFonts w:ascii="Aptos" w:hAnsi="Aptos"/>
                <w:sz w:val="18"/>
                <w:szCs w:val="18"/>
              </w:rPr>
            </w:pPr>
          </w:p>
        </w:tc>
        <w:tc>
          <w:tcPr>
            <w:tcW w:w="436" w:type="dxa"/>
          </w:tcPr>
          <w:p w14:paraId="2864249A" w14:textId="77777777" w:rsidR="009B1683" w:rsidRPr="00FA326D" w:rsidRDefault="009B1683" w:rsidP="00C8023D">
            <w:pPr>
              <w:rPr>
                <w:rFonts w:ascii="Aptos" w:hAnsi="Aptos"/>
                <w:sz w:val="18"/>
                <w:szCs w:val="18"/>
              </w:rPr>
            </w:pPr>
          </w:p>
        </w:tc>
        <w:tc>
          <w:tcPr>
            <w:tcW w:w="435" w:type="dxa"/>
          </w:tcPr>
          <w:p w14:paraId="24DCE371" w14:textId="77777777" w:rsidR="009B1683" w:rsidRPr="00FA326D" w:rsidRDefault="009B1683" w:rsidP="00C8023D">
            <w:pPr>
              <w:rPr>
                <w:rFonts w:ascii="Aptos" w:hAnsi="Aptos"/>
                <w:sz w:val="18"/>
                <w:szCs w:val="18"/>
              </w:rPr>
            </w:pPr>
          </w:p>
        </w:tc>
        <w:tc>
          <w:tcPr>
            <w:tcW w:w="436" w:type="dxa"/>
          </w:tcPr>
          <w:p w14:paraId="490E2211" w14:textId="77777777" w:rsidR="009B1683" w:rsidRPr="00FA326D" w:rsidRDefault="009B1683" w:rsidP="00C8023D">
            <w:pPr>
              <w:rPr>
                <w:rFonts w:ascii="Aptos" w:hAnsi="Aptos"/>
                <w:sz w:val="18"/>
                <w:szCs w:val="18"/>
              </w:rPr>
            </w:pPr>
          </w:p>
        </w:tc>
        <w:tc>
          <w:tcPr>
            <w:tcW w:w="435" w:type="dxa"/>
          </w:tcPr>
          <w:p w14:paraId="3E3DD2F9" w14:textId="77777777" w:rsidR="009B1683" w:rsidRPr="00FA326D" w:rsidRDefault="009B1683" w:rsidP="00C8023D">
            <w:pPr>
              <w:rPr>
                <w:rFonts w:ascii="Aptos" w:hAnsi="Aptos"/>
                <w:sz w:val="18"/>
                <w:szCs w:val="18"/>
              </w:rPr>
            </w:pPr>
          </w:p>
        </w:tc>
        <w:tc>
          <w:tcPr>
            <w:tcW w:w="436" w:type="dxa"/>
          </w:tcPr>
          <w:p w14:paraId="64D36A67" w14:textId="77777777" w:rsidR="009B1683" w:rsidRPr="00FA326D" w:rsidRDefault="009B1683" w:rsidP="00C8023D">
            <w:pPr>
              <w:rPr>
                <w:rFonts w:ascii="Aptos" w:hAnsi="Aptos"/>
                <w:sz w:val="18"/>
                <w:szCs w:val="18"/>
              </w:rPr>
            </w:pPr>
          </w:p>
        </w:tc>
        <w:tc>
          <w:tcPr>
            <w:tcW w:w="436" w:type="dxa"/>
          </w:tcPr>
          <w:p w14:paraId="1DA5EA5B" w14:textId="77777777" w:rsidR="009B1683" w:rsidRPr="00FA326D" w:rsidRDefault="009B1683" w:rsidP="00C8023D">
            <w:pPr>
              <w:rPr>
                <w:rFonts w:ascii="Aptos" w:hAnsi="Aptos"/>
                <w:sz w:val="18"/>
                <w:szCs w:val="18"/>
              </w:rPr>
            </w:pPr>
          </w:p>
        </w:tc>
        <w:tc>
          <w:tcPr>
            <w:tcW w:w="435" w:type="dxa"/>
          </w:tcPr>
          <w:p w14:paraId="011C5EFB" w14:textId="77777777" w:rsidR="009B1683" w:rsidRPr="00FA326D" w:rsidRDefault="009B1683" w:rsidP="00C8023D">
            <w:pPr>
              <w:rPr>
                <w:rFonts w:ascii="Aptos" w:hAnsi="Aptos"/>
                <w:sz w:val="18"/>
                <w:szCs w:val="18"/>
              </w:rPr>
            </w:pPr>
          </w:p>
        </w:tc>
        <w:tc>
          <w:tcPr>
            <w:tcW w:w="436" w:type="dxa"/>
          </w:tcPr>
          <w:p w14:paraId="38748652" w14:textId="77777777" w:rsidR="009B1683" w:rsidRPr="00FA326D" w:rsidRDefault="009B1683" w:rsidP="00C8023D">
            <w:pPr>
              <w:rPr>
                <w:rFonts w:ascii="Aptos" w:hAnsi="Aptos"/>
                <w:sz w:val="18"/>
                <w:szCs w:val="18"/>
              </w:rPr>
            </w:pPr>
          </w:p>
        </w:tc>
        <w:tc>
          <w:tcPr>
            <w:tcW w:w="436" w:type="dxa"/>
          </w:tcPr>
          <w:p w14:paraId="6951C809" w14:textId="77777777" w:rsidR="009B1683" w:rsidRPr="00FA326D" w:rsidRDefault="009B1683" w:rsidP="00C8023D">
            <w:pPr>
              <w:rPr>
                <w:rFonts w:ascii="Aptos" w:hAnsi="Aptos"/>
                <w:sz w:val="18"/>
                <w:szCs w:val="18"/>
              </w:rPr>
            </w:pPr>
          </w:p>
        </w:tc>
        <w:tc>
          <w:tcPr>
            <w:tcW w:w="435" w:type="dxa"/>
          </w:tcPr>
          <w:p w14:paraId="0173FB2F" w14:textId="77777777" w:rsidR="009B1683" w:rsidRPr="00FA326D" w:rsidRDefault="009B1683" w:rsidP="00C8023D">
            <w:pPr>
              <w:rPr>
                <w:rFonts w:ascii="Aptos" w:hAnsi="Aptos"/>
                <w:sz w:val="18"/>
                <w:szCs w:val="18"/>
              </w:rPr>
            </w:pPr>
          </w:p>
        </w:tc>
        <w:tc>
          <w:tcPr>
            <w:tcW w:w="436" w:type="dxa"/>
          </w:tcPr>
          <w:p w14:paraId="5977DB7E" w14:textId="77777777" w:rsidR="009B1683" w:rsidRPr="00FA326D" w:rsidRDefault="009B1683" w:rsidP="00C8023D">
            <w:pPr>
              <w:rPr>
                <w:rFonts w:ascii="Aptos" w:hAnsi="Aptos"/>
                <w:sz w:val="18"/>
                <w:szCs w:val="18"/>
              </w:rPr>
            </w:pPr>
          </w:p>
        </w:tc>
        <w:tc>
          <w:tcPr>
            <w:tcW w:w="435" w:type="dxa"/>
          </w:tcPr>
          <w:p w14:paraId="662C4B10" w14:textId="77777777" w:rsidR="009B1683" w:rsidRPr="00FA326D" w:rsidRDefault="009B1683" w:rsidP="00C8023D">
            <w:pPr>
              <w:rPr>
                <w:rFonts w:ascii="Aptos" w:hAnsi="Aptos"/>
                <w:sz w:val="18"/>
                <w:szCs w:val="18"/>
              </w:rPr>
            </w:pPr>
          </w:p>
        </w:tc>
        <w:tc>
          <w:tcPr>
            <w:tcW w:w="436" w:type="dxa"/>
          </w:tcPr>
          <w:p w14:paraId="4C488565" w14:textId="77777777" w:rsidR="009B1683" w:rsidRPr="00FA326D" w:rsidRDefault="009B1683" w:rsidP="00C8023D">
            <w:pPr>
              <w:rPr>
                <w:rFonts w:ascii="Aptos" w:hAnsi="Aptos"/>
                <w:sz w:val="18"/>
                <w:szCs w:val="18"/>
              </w:rPr>
            </w:pPr>
          </w:p>
        </w:tc>
        <w:tc>
          <w:tcPr>
            <w:tcW w:w="436" w:type="dxa"/>
          </w:tcPr>
          <w:p w14:paraId="153252B4" w14:textId="77777777" w:rsidR="009B1683" w:rsidRPr="00FA326D" w:rsidRDefault="009B1683" w:rsidP="00C8023D">
            <w:pPr>
              <w:rPr>
                <w:rFonts w:ascii="Aptos" w:hAnsi="Aptos"/>
                <w:sz w:val="18"/>
                <w:szCs w:val="18"/>
              </w:rPr>
            </w:pPr>
          </w:p>
        </w:tc>
        <w:tc>
          <w:tcPr>
            <w:tcW w:w="435" w:type="dxa"/>
          </w:tcPr>
          <w:p w14:paraId="469B8328" w14:textId="77777777" w:rsidR="009B1683" w:rsidRPr="00FA326D" w:rsidRDefault="009B1683" w:rsidP="00C8023D">
            <w:pPr>
              <w:rPr>
                <w:rFonts w:ascii="Aptos" w:hAnsi="Aptos"/>
                <w:sz w:val="18"/>
                <w:szCs w:val="18"/>
              </w:rPr>
            </w:pPr>
          </w:p>
        </w:tc>
        <w:tc>
          <w:tcPr>
            <w:tcW w:w="436" w:type="dxa"/>
          </w:tcPr>
          <w:p w14:paraId="57035F1C" w14:textId="77777777" w:rsidR="009B1683" w:rsidRPr="00FA326D" w:rsidRDefault="009B1683" w:rsidP="00C8023D">
            <w:pPr>
              <w:rPr>
                <w:rFonts w:ascii="Aptos" w:hAnsi="Aptos"/>
                <w:sz w:val="18"/>
                <w:szCs w:val="18"/>
              </w:rPr>
            </w:pPr>
          </w:p>
        </w:tc>
        <w:tc>
          <w:tcPr>
            <w:tcW w:w="436" w:type="dxa"/>
          </w:tcPr>
          <w:p w14:paraId="37649D40" w14:textId="77777777" w:rsidR="009B1683" w:rsidRPr="00FA326D" w:rsidRDefault="009B1683" w:rsidP="00C8023D">
            <w:pPr>
              <w:rPr>
                <w:rFonts w:ascii="Aptos" w:hAnsi="Aptos"/>
                <w:sz w:val="18"/>
                <w:szCs w:val="18"/>
              </w:rPr>
            </w:pPr>
          </w:p>
        </w:tc>
      </w:tr>
    </w:tbl>
    <w:p w14:paraId="2BDDA475" w14:textId="77777777" w:rsidR="009B1683" w:rsidRPr="00FA326D" w:rsidRDefault="009B1683" w:rsidP="009B1683">
      <w:pPr>
        <w:spacing w:after="0" w:line="240" w:lineRule="auto"/>
        <w:ind w:left="-567"/>
        <w:rPr>
          <w:b/>
          <w:bCs/>
          <w:sz w:val="20"/>
          <w:szCs w:val="20"/>
        </w:rPr>
      </w:pPr>
      <w:r w:rsidRPr="00FA326D">
        <w:rPr>
          <w:b/>
          <w:bCs/>
          <w:sz w:val="20"/>
          <w:szCs w:val="20"/>
        </w:rPr>
        <w:t>Tab. 1 - Cronoprogramma fisico</w:t>
      </w:r>
    </w:p>
    <w:p w14:paraId="70FAE52F" w14:textId="77777777" w:rsidR="009B1683" w:rsidRPr="00FA326D" w:rsidRDefault="009B1683" w:rsidP="009B1683">
      <w:pPr>
        <w:ind w:left="-567"/>
        <w:rPr>
          <w:b/>
          <w:bCs/>
          <w:i/>
          <w:iCs/>
        </w:rPr>
      </w:pPr>
    </w:p>
    <w:p w14:paraId="330D3AC0" w14:textId="77777777" w:rsidR="008510C5" w:rsidRPr="00FA326D" w:rsidRDefault="008510C5" w:rsidP="009B1683">
      <w:pPr>
        <w:spacing w:after="0" w:line="240" w:lineRule="auto"/>
        <w:ind w:left="-567" w:hanging="426"/>
        <w:rPr>
          <w:b/>
          <w:bCs/>
          <w:i/>
          <w:iCs/>
        </w:rPr>
      </w:pPr>
      <w:r w:rsidRPr="00FA326D">
        <w:rPr>
          <w:b/>
          <w:bCs/>
          <w:i/>
          <w:iCs/>
        </w:rPr>
        <w:br w:type="page"/>
      </w:r>
    </w:p>
    <w:p w14:paraId="3F0A6D2E" w14:textId="069C3E43" w:rsidR="009B1683" w:rsidRPr="00FA326D" w:rsidRDefault="009B1683" w:rsidP="009B1683">
      <w:pPr>
        <w:spacing w:after="0" w:line="240" w:lineRule="auto"/>
        <w:ind w:left="-567" w:hanging="426"/>
        <w:rPr>
          <w:b/>
          <w:bCs/>
          <w:sz w:val="20"/>
          <w:szCs w:val="20"/>
        </w:rPr>
      </w:pPr>
      <w:r w:rsidRPr="00FA326D">
        <w:rPr>
          <w:b/>
          <w:bCs/>
          <w:i/>
          <w:iCs/>
        </w:rPr>
        <w:lastRenderedPageBreak/>
        <w:t xml:space="preserve">           </w:t>
      </w:r>
      <w:r w:rsidRPr="00FA326D">
        <w:rPr>
          <w:b/>
          <w:bCs/>
          <w:sz w:val="20"/>
          <w:szCs w:val="20"/>
        </w:rPr>
        <w:t>Tab. 2 - Cronoprogramma finanziario</w:t>
      </w:r>
    </w:p>
    <w:tbl>
      <w:tblPr>
        <w:tblStyle w:val="Grigliatabella"/>
        <w:tblpPr w:leftFromText="141" w:rightFromText="141" w:vertAnchor="page" w:horzAnchor="margin" w:tblpXSpec="center" w:tblpY="1899"/>
        <w:tblW w:w="14167" w:type="dxa"/>
        <w:tblLook w:val="04A0" w:firstRow="1" w:lastRow="0" w:firstColumn="1" w:lastColumn="0" w:noHBand="0" w:noVBand="1"/>
      </w:tblPr>
      <w:tblGrid>
        <w:gridCol w:w="3686"/>
        <w:gridCol w:w="434"/>
        <w:gridCol w:w="435"/>
        <w:gridCol w:w="434"/>
        <w:gridCol w:w="435"/>
        <w:gridCol w:w="435"/>
        <w:gridCol w:w="434"/>
        <w:gridCol w:w="435"/>
        <w:gridCol w:w="435"/>
        <w:gridCol w:w="434"/>
        <w:gridCol w:w="438"/>
        <w:gridCol w:w="438"/>
        <w:gridCol w:w="438"/>
        <w:gridCol w:w="438"/>
        <w:gridCol w:w="438"/>
        <w:gridCol w:w="438"/>
        <w:gridCol w:w="438"/>
        <w:gridCol w:w="438"/>
        <w:gridCol w:w="438"/>
        <w:gridCol w:w="438"/>
        <w:gridCol w:w="438"/>
        <w:gridCol w:w="438"/>
        <w:gridCol w:w="438"/>
        <w:gridCol w:w="438"/>
        <w:gridCol w:w="438"/>
      </w:tblGrid>
      <w:tr w:rsidR="008510C5" w:rsidRPr="00FA326D" w14:paraId="43207460" w14:textId="77777777" w:rsidTr="008510C5">
        <w:trPr>
          <w:trHeight w:val="415"/>
        </w:trPr>
        <w:tc>
          <w:tcPr>
            <w:tcW w:w="3686" w:type="dxa"/>
          </w:tcPr>
          <w:p w14:paraId="3DFD0F65" w14:textId="77777777" w:rsidR="008510C5" w:rsidRPr="00FA326D" w:rsidRDefault="008510C5" w:rsidP="008510C5">
            <w:pPr>
              <w:rPr>
                <w:rFonts w:ascii="Aptos" w:hAnsi="Aptos"/>
                <w:b/>
                <w:bCs/>
                <w:sz w:val="18"/>
                <w:szCs w:val="18"/>
              </w:rPr>
            </w:pPr>
            <w:r w:rsidRPr="00FA326D">
              <w:rPr>
                <w:rFonts w:ascii="Aptos" w:hAnsi="Aptos"/>
                <w:b/>
                <w:bCs/>
                <w:sz w:val="18"/>
                <w:szCs w:val="18"/>
              </w:rPr>
              <w:t>Spese ammissibili (ex art.3.4)</w:t>
            </w:r>
          </w:p>
        </w:tc>
        <w:tc>
          <w:tcPr>
            <w:tcW w:w="434" w:type="dxa"/>
          </w:tcPr>
          <w:p w14:paraId="304471B4" w14:textId="77777777" w:rsidR="008510C5" w:rsidRPr="00FA326D" w:rsidRDefault="008510C5" w:rsidP="008510C5">
            <w:pPr>
              <w:rPr>
                <w:rFonts w:ascii="Aptos" w:hAnsi="Aptos"/>
                <w:b/>
                <w:bCs/>
                <w:sz w:val="18"/>
                <w:szCs w:val="18"/>
              </w:rPr>
            </w:pPr>
            <w:r w:rsidRPr="00FA326D">
              <w:rPr>
                <w:rFonts w:ascii="Aptos" w:hAnsi="Aptos"/>
                <w:b/>
                <w:bCs/>
                <w:sz w:val="18"/>
                <w:szCs w:val="18"/>
              </w:rPr>
              <w:t>1</w:t>
            </w:r>
          </w:p>
        </w:tc>
        <w:tc>
          <w:tcPr>
            <w:tcW w:w="435" w:type="dxa"/>
          </w:tcPr>
          <w:p w14:paraId="4CCAE254" w14:textId="77777777" w:rsidR="008510C5" w:rsidRPr="00FA326D" w:rsidRDefault="008510C5" w:rsidP="008510C5">
            <w:pPr>
              <w:rPr>
                <w:rFonts w:ascii="Aptos" w:hAnsi="Aptos"/>
                <w:b/>
                <w:bCs/>
                <w:sz w:val="18"/>
                <w:szCs w:val="18"/>
              </w:rPr>
            </w:pPr>
            <w:r w:rsidRPr="00FA326D">
              <w:rPr>
                <w:rFonts w:ascii="Aptos" w:hAnsi="Aptos"/>
                <w:b/>
                <w:bCs/>
                <w:sz w:val="18"/>
                <w:szCs w:val="18"/>
              </w:rPr>
              <w:t>2</w:t>
            </w:r>
          </w:p>
        </w:tc>
        <w:tc>
          <w:tcPr>
            <w:tcW w:w="434" w:type="dxa"/>
          </w:tcPr>
          <w:p w14:paraId="1E59857D" w14:textId="77777777" w:rsidR="008510C5" w:rsidRPr="00FA326D" w:rsidRDefault="008510C5" w:rsidP="008510C5">
            <w:pPr>
              <w:rPr>
                <w:rFonts w:ascii="Aptos" w:hAnsi="Aptos"/>
                <w:b/>
                <w:bCs/>
                <w:sz w:val="18"/>
                <w:szCs w:val="18"/>
              </w:rPr>
            </w:pPr>
            <w:r w:rsidRPr="00FA326D">
              <w:rPr>
                <w:rFonts w:ascii="Aptos" w:hAnsi="Aptos"/>
                <w:b/>
                <w:bCs/>
                <w:sz w:val="18"/>
                <w:szCs w:val="18"/>
              </w:rPr>
              <w:t>3</w:t>
            </w:r>
          </w:p>
        </w:tc>
        <w:tc>
          <w:tcPr>
            <w:tcW w:w="435" w:type="dxa"/>
          </w:tcPr>
          <w:p w14:paraId="6B62BF22" w14:textId="77777777" w:rsidR="008510C5" w:rsidRPr="00FA326D" w:rsidRDefault="008510C5" w:rsidP="008510C5">
            <w:pPr>
              <w:rPr>
                <w:rFonts w:ascii="Aptos" w:hAnsi="Aptos"/>
                <w:b/>
                <w:bCs/>
                <w:sz w:val="18"/>
                <w:szCs w:val="18"/>
              </w:rPr>
            </w:pPr>
            <w:r w:rsidRPr="00FA326D">
              <w:rPr>
                <w:rFonts w:ascii="Aptos" w:hAnsi="Aptos"/>
                <w:b/>
                <w:bCs/>
                <w:sz w:val="18"/>
                <w:szCs w:val="18"/>
              </w:rPr>
              <w:t>4</w:t>
            </w:r>
          </w:p>
        </w:tc>
        <w:tc>
          <w:tcPr>
            <w:tcW w:w="435" w:type="dxa"/>
          </w:tcPr>
          <w:p w14:paraId="464B7A6E" w14:textId="77777777" w:rsidR="008510C5" w:rsidRPr="00FA326D" w:rsidRDefault="008510C5" w:rsidP="008510C5">
            <w:pPr>
              <w:rPr>
                <w:rFonts w:ascii="Aptos" w:hAnsi="Aptos"/>
                <w:b/>
                <w:bCs/>
                <w:sz w:val="18"/>
                <w:szCs w:val="18"/>
              </w:rPr>
            </w:pPr>
            <w:r w:rsidRPr="00FA326D">
              <w:rPr>
                <w:rFonts w:ascii="Aptos" w:hAnsi="Aptos"/>
                <w:b/>
                <w:bCs/>
                <w:sz w:val="18"/>
                <w:szCs w:val="18"/>
              </w:rPr>
              <w:t>5</w:t>
            </w:r>
          </w:p>
        </w:tc>
        <w:tc>
          <w:tcPr>
            <w:tcW w:w="434" w:type="dxa"/>
          </w:tcPr>
          <w:p w14:paraId="58A4AA32" w14:textId="77777777" w:rsidR="008510C5" w:rsidRPr="00FA326D" w:rsidRDefault="008510C5" w:rsidP="008510C5">
            <w:pPr>
              <w:rPr>
                <w:rFonts w:ascii="Aptos" w:hAnsi="Aptos"/>
                <w:b/>
                <w:bCs/>
                <w:sz w:val="18"/>
                <w:szCs w:val="18"/>
              </w:rPr>
            </w:pPr>
            <w:r w:rsidRPr="00FA326D">
              <w:rPr>
                <w:rFonts w:ascii="Aptos" w:hAnsi="Aptos"/>
                <w:b/>
                <w:bCs/>
                <w:sz w:val="18"/>
                <w:szCs w:val="18"/>
              </w:rPr>
              <w:t>6</w:t>
            </w:r>
          </w:p>
        </w:tc>
        <w:tc>
          <w:tcPr>
            <w:tcW w:w="435" w:type="dxa"/>
          </w:tcPr>
          <w:p w14:paraId="40223102" w14:textId="77777777" w:rsidR="008510C5" w:rsidRPr="00FA326D" w:rsidRDefault="008510C5" w:rsidP="008510C5">
            <w:pPr>
              <w:rPr>
                <w:rFonts w:ascii="Aptos" w:hAnsi="Aptos"/>
                <w:b/>
                <w:bCs/>
                <w:sz w:val="18"/>
                <w:szCs w:val="18"/>
              </w:rPr>
            </w:pPr>
            <w:r w:rsidRPr="00FA326D">
              <w:rPr>
                <w:rFonts w:ascii="Aptos" w:hAnsi="Aptos"/>
                <w:b/>
                <w:bCs/>
                <w:sz w:val="18"/>
                <w:szCs w:val="18"/>
              </w:rPr>
              <w:t>7</w:t>
            </w:r>
          </w:p>
        </w:tc>
        <w:tc>
          <w:tcPr>
            <w:tcW w:w="435" w:type="dxa"/>
          </w:tcPr>
          <w:p w14:paraId="7ABEE254" w14:textId="77777777" w:rsidR="008510C5" w:rsidRPr="00FA326D" w:rsidRDefault="008510C5" w:rsidP="008510C5">
            <w:pPr>
              <w:rPr>
                <w:rFonts w:ascii="Aptos" w:hAnsi="Aptos"/>
                <w:b/>
                <w:bCs/>
                <w:sz w:val="18"/>
                <w:szCs w:val="18"/>
              </w:rPr>
            </w:pPr>
            <w:r w:rsidRPr="00FA326D">
              <w:rPr>
                <w:rFonts w:ascii="Aptos" w:hAnsi="Aptos"/>
                <w:b/>
                <w:bCs/>
                <w:sz w:val="18"/>
                <w:szCs w:val="18"/>
              </w:rPr>
              <w:t>8</w:t>
            </w:r>
          </w:p>
        </w:tc>
        <w:tc>
          <w:tcPr>
            <w:tcW w:w="434" w:type="dxa"/>
          </w:tcPr>
          <w:p w14:paraId="07FDB119" w14:textId="77777777" w:rsidR="008510C5" w:rsidRPr="00FA326D" w:rsidRDefault="008510C5" w:rsidP="008510C5">
            <w:pPr>
              <w:rPr>
                <w:rFonts w:ascii="Aptos" w:hAnsi="Aptos"/>
                <w:b/>
                <w:bCs/>
                <w:sz w:val="18"/>
                <w:szCs w:val="18"/>
              </w:rPr>
            </w:pPr>
            <w:r w:rsidRPr="00FA326D">
              <w:rPr>
                <w:rFonts w:ascii="Aptos" w:hAnsi="Aptos"/>
                <w:b/>
                <w:bCs/>
                <w:sz w:val="18"/>
                <w:szCs w:val="18"/>
              </w:rPr>
              <w:t>9</w:t>
            </w:r>
          </w:p>
        </w:tc>
        <w:tc>
          <w:tcPr>
            <w:tcW w:w="438" w:type="dxa"/>
          </w:tcPr>
          <w:p w14:paraId="2A7FB3DF" w14:textId="77777777" w:rsidR="008510C5" w:rsidRPr="00FA326D" w:rsidRDefault="008510C5" w:rsidP="008510C5">
            <w:pPr>
              <w:rPr>
                <w:rFonts w:ascii="Aptos" w:hAnsi="Aptos"/>
                <w:b/>
                <w:bCs/>
                <w:sz w:val="18"/>
                <w:szCs w:val="18"/>
              </w:rPr>
            </w:pPr>
            <w:r w:rsidRPr="00FA326D">
              <w:rPr>
                <w:rFonts w:ascii="Aptos" w:hAnsi="Aptos"/>
                <w:b/>
                <w:bCs/>
                <w:sz w:val="18"/>
                <w:szCs w:val="18"/>
              </w:rPr>
              <w:t>10</w:t>
            </w:r>
          </w:p>
        </w:tc>
        <w:tc>
          <w:tcPr>
            <w:tcW w:w="438" w:type="dxa"/>
          </w:tcPr>
          <w:p w14:paraId="002436CD" w14:textId="77777777" w:rsidR="008510C5" w:rsidRPr="00FA326D" w:rsidRDefault="008510C5" w:rsidP="008510C5">
            <w:pPr>
              <w:rPr>
                <w:rFonts w:ascii="Aptos" w:hAnsi="Aptos"/>
                <w:b/>
                <w:bCs/>
                <w:sz w:val="18"/>
                <w:szCs w:val="18"/>
              </w:rPr>
            </w:pPr>
            <w:r w:rsidRPr="00FA326D">
              <w:rPr>
                <w:rFonts w:ascii="Aptos" w:hAnsi="Aptos"/>
                <w:b/>
                <w:bCs/>
                <w:sz w:val="18"/>
                <w:szCs w:val="18"/>
              </w:rPr>
              <w:t>11</w:t>
            </w:r>
          </w:p>
        </w:tc>
        <w:tc>
          <w:tcPr>
            <w:tcW w:w="438" w:type="dxa"/>
          </w:tcPr>
          <w:p w14:paraId="08570036" w14:textId="77777777" w:rsidR="008510C5" w:rsidRPr="00FA326D" w:rsidRDefault="008510C5" w:rsidP="008510C5">
            <w:pPr>
              <w:rPr>
                <w:rFonts w:ascii="Aptos" w:hAnsi="Aptos"/>
                <w:b/>
                <w:bCs/>
                <w:sz w:val="18"/>
                <w:szCs w:val="18"/>
              </w:rPr>
            </w:pPr>
            <w:r w:rsidRPr="00FA326D">
              <w:rPr>
                <w:rFonts w:ascii="Aptos" w:hAnsi="Aptos"/>
                <w:b/>
                <w:bCs/>
                <w:sz w:val="18"/>
                <w:szCs w:val="18"/>
              </w:rPr>
              <w:t>12</w:t>
            </w:r>
          </w:p>
        </w:tc>
        <w:tc>
          <w:tcPr>
            <w:tcW w:w="438" w:type="dxa"/>
          </w:tcPr>
          <w:p w14:paraId="0CAFD1C4" w14:textId="77777777" w:rsidR="008510C5" w:rsidRPr="00FA326D" w:rsidRDefault="008510C5" w:rsidP="008510C5">
            <w:pPr>
              <w:rPr>
                <w:rFonts w:ascii="Aptos" w:hAnsi="Aptos"/>
                <w:b/>
                <w:bCs/>
                <w:sz w:val="18"/>
                <w:szCs w:val="18"/>
              </w:rPr>
            </w:pPr>
            <w:r w:rsidRPr="00FA326D">
              <w:rPr>
                <w:rFonts w:ascii="Aptos" w:hAnsi="Aptos"/>
                <w:b/>
                <w:bCs/>
                <w:sz w:val="18"/>
                <w:szCs w:val="18"/>
              </w:rPr>
              <w:t>13</w:t>
            </w:r>
          </w:p>
        </w:tc>
        <w:tc>
          <w:tcPr>
            <w:tcW w:w="438" w:type="dxa"/>
          </w:tcPr>
          <w:p w14:paraId="500F0C42" w14:textId="77777777" w:rsidR="008510C5" w:rsidRPr="00FA326D" w:rsidRDefault="008510C5" w:rsidP="008510C5">
            <w:pPr>
              <w:rPr>
                <w:rFonts w:ascii="Aptos" w:hAnsi="Aptos"/>
                <w:b/>
                <w:bCs/>
                <w:sz w:val="18"/>
                <w:szCs w:val="18"/>
              </w:rPr>
            </w:pPr>
            <w:r w:rsidRPr="00FA326D">
              <w:rPr>
                <w:rFonts w:ascii="Aptos" w:hAnsi="Aptos"/>
                <w:b/>
                <w:bCs/>
                <w:sz w:val="18"/>
                <w:szCs w:val="18"/>
              </w:rPr>
              <w:t>14</w:t>
            </w:r>
          </w:p>
        </w:tc>
        <w:tc>
          <w:tcPr>
            <w:tcW w:w="438" w:type="dxa"/>
          </w:tcPr>
          <w:p w14:paraId="6C56162B" w14:textId="77777777" w:rsidR="008510C5" w:rsidRPr="00FA326D" w:rsidRDefault="008510C5" w:rsidP="008510C5">
            <w:pPr>
              <w:rPr>
                <w:rFonts w:ascii="Aptos" w:hAnsi="Aptos"/>
                <w:b/>
                <w:bCs/>
                <w:sz w:val="18"/>
                <w:szCs w:val="18"/>
              </w:rPr>
            </w:pPr>
            <w:r w:rsidRPr="00FA326D">
              <w:rPr>
                <w:rFonts w:ascii="Aptos" w:hAnsi="Aptos"/>
                <w:b/>
                <w:bCs/>
                <w:sz w:val="18"/>
                <w:szCs w:val="18"/>
              </w:rPr>
              <w:t>15</w:t>
            </w:r>
          </w:p>
        </w:tc>
        <w:tc>
          <w:tcPr>
            <w:tcW w:w="438" w:type="dxa"/>
          </w:tcPr>
          <w:p w14:paraId="3D9D72E5" w14:textId="77777777" w:rsidR="008510C5" w:rsidRPr="00FA326D" w:rsidRDefault="008510C5" w:rsidP="008510C5">
            <w:pPr>
              <w:rPr>
                <w:rFonts w:ascii="Aptos" w:hAnsi="Aptos"/>
                <w:b/>
                <w:bCs/>
                <w:sz w:val="18"/>
                <w:szCs w:val="18"/>
              </w:rPr>
            </w:pPr>
            <w:r w:rsidRPr="00FA326D">
              <w:rPr>
                <w:rFonts w:ascii="Aptos" w:hAnsi="Aptos"/>
                <w:b/>
                <w:bCs/>
                <w:sz w:val="18"/>
                <w:szCs w:val="18"/>
              </w:rPr>
              <w:t>16</w:t>
            </w:r>
          </w:p>
        </w:tc>
        <w:tc>
          <w:tcPr>
            <w:tcW w:w="438" w:type="dxa"/>
          </w:tcPr>
          <w:p w14:paraId="5C4D9E05" w14:textId="77777777" w:rsidR="008510C5" w:rsidRPr="00FA326D" w:rsidRDefault="008510C5" w:rsidP="008510C5">
            <w:pPr>
              <w:rPr>
                <w:rFonts w:ascii="Aptos" w:hAnsi="Aptos"/>
                <w:b/>
                <w:bCs/>
                <w:sz w:val="18"/>
                <w:szCs w:val="18"/>
              </w:rPr>
            </w:pPr>
            <w:r w:rsidRPr="00FA326D">
              <w:rPr>
                <w:rFonts w:ascii="Aptos" w:hAnsi="Aptos"/>
                <w:b/>
                <w:bCs/>
                <w:sz w:val="18"/>
                <w:szCs w:val="18"/>
              </w:rPr>
              <w:t>17</w:t>
            </w:r>
          </w:p>
        </w:tc>
        <w:tc>
          <w:tcPr>
            <w:tcW w:w="438" w:type="dxa"/>
          </w:tcPr>
          <w:p w14:paraId="28B41610" w14:textId="77777777" w:rsidR="008510C5" w:rsidRPr="00FA326D" w:rsidRDefault="008510C5" w:rsidP="008510C5">
            <w:pPr>
              <w:rPr>
                <w:rFonts w:ascii="Aptos" w:hAnsi="Aptos"/>
                <w:b/>
                <w:bCs/>
                <w:sz w:val="18"/>
                <w:szCs w:val="18"/>
              </w:rPr>
            </w:pPr>
            <w:r w:rsidRPr="00FA326D">
              <w:rPr>
                <w:rFonts w:ascii="Aptos" w:hAnsi="Aptos"/>
                <w:b/>
                <w:bCs/>
                <w:sz w:val="18"/>
                <w:szCs w:val="18"/>
              </w:rPr>
              <w:t>18</w:t>
            </w:r>
          </w:p>
        </w:tc>
        <w:tc>
          <w:tcPr>
            <w:tcW w:w="438" w:type="dxa"/>
          </w:tcPr>
          <w:p w14:paraId="1FBF1B09" w14:textId="77777777" w:rsidR="008510C5" w:rsidRPr="00FA326D" w:rsidRDefault="008510C5" w:rsidP="008510C5">
            <w:pPr>
              <w:rPr>
                <w:rFonts w:ascii="Aptos" w:hAnsi="Aptos"/>
                <w:b/>
                <w:bCs/>
                <w:sz w:val="18"/>
                <w:szCs w:val="18"/>
              </w:rPr>
            </w:pPr>
            <w:r w:rsidRPr="00FA326D">
              <w:rPr>
                <w:rFonts w:ascii="Aptos" w:hAnsi="Aptos"/>
                <w:b/>
                <w:bCs/>
                <w:sz w:val="18"/>
                <w:szCs w:val="18"/>
              </w:rPr>
              <w:t>19</w:t>
            </w:r>
          </w:p>
        </w:tc>
        <w:tc>
          <w:tcPr>
            <w:tcW w:w="438" w:type="dxa"/>
          </w:tcPr>
          <w:p w14:paraId="017CFD18" w14:textId="77777777" w:rsidR="008510C5" w:rsidRPr="00FA326D" w:rsidRDefault="008510C5" w:rsidP="008510C5">
            <w:pPr>
              <w:rPr>
                <w:rFonts w:ascii="Aptos" w:hAnsi="Aptos"/>
                <w:b/>
                <w:bCs/>
                <w:sz w:val="18"/>
                <w:szCs w:val="18"/>
              </w:rPr>
            </w:pPr>
            <w:r w:rsidRPr="00FA326D">
              <w:rPr>
                <w:rFonts w:ascii="Aptos" w:hAnsi="Aptos"/>
                <w:b/>
                <w:bCs/>
                <w:sz w:val="18"/>
                <w:szCs w:val="18"/>
              </w:rPr>
              <w:t>20</w:t>
            </w:r>
          </w:p>
        </w:tc>
        <w:tc>
          <w:tcPr>
            <w:tcW w:w="438" w:type="dxa"/>
          </w:tcPr>
          <w:p w14:paraId="33062682" w14:textId="77777777" w:rsidR="008510C5" w:rsidRPr="00FA326D" w:rsidRDefault="008510C5" w:rsidP="008510C5">
            <w:pPr>
              <w:rPr>
                <w:rFonts w:ascii="Aptos" w:hAnsi="Aptos"/>
                <w:b/>
                <w:bCs/>
                <w:sz w:val="18"/>
                <w:szCs w:val="18"/>
              </w:rPr>
            </w:pPr>
            <w:r w:rsidRPr="00FA326D">
              <w:rPr>
                <w:rFonts w:ascii="Aptos" w:hAnsi="Aptos"/>
                <w:b/>
                <w:bCs/>
                <w:sz w:val="18"/>
                <w:szCs w:val="18"/>
              </w:rPr>
              <w:t>21</w:t>
            </w:r>
          </w:p>
        </w:tc>
        <w:tc>
          <w:tcPr>
            <w:tcW w:w="438" w:type="dxa"/>
          </w:tcPr>
          <w:p w14:paraId="0E002A30" w14:textId="77777777" w:rsidR="008510C5" w:rsidRPr="00FA326D" w:rsidRDefault="008510C5" w:rsidP="008510C5">
            <w:pPr>
              <w:rPr>
                <w:rFonts w:ascii="Aptos" w:hAnsi="Aptos"/>
                <w:b/>
                <w:bCs/>
                <w:sz w:val="18"/>
                <w:szCs w:val="18"/>
              </w:rPr>
            </w:pPr>
            <w:r w:rsidRPr="00FA326D">
              <w:rPr>
                <w:rFonts w:ascii="Aptos" w:hAnsi="Aptos"/>
                <w:b/>
                <w:bCs/>
                <w:sz w:val="18"/>
                <w:szCs w:val="18"/>
              </w:rPr>
              <w:t>22</w:t>
            </w:r>
          </w:p>
        </w:tc>
        <w:tc>
          <w:tcPr>
            <w:tcW w:w="438" w:type="dxa"/>
          </w:tcPr>
          <w:p w14:paraId="375F3410" w14:textId="77777777" w:rsidR="008510C5" w:rsidRPr="00FA326D" w:rsidRDefault="008510C5" w:rsidP="008510C5">
            <w:pPr>
              <w:rPr>
                <w:rFonts w:ascii="Aptos" w:hAnsi="Aptos"/>
                <w:b/>
                <w:bCs/>
                <w:sz w:val="18"/>
                <w:szCs w:val="18"/>
              </w:rPr>
            </w:pPr>
            <w:r w:rsidRPr="00FA326D">
              <w:rPr>
                <w:rFonts w:ascii="Aptos" w:hAnsi="Aptos"/>
                <w:b/>
                <w:bCs/>
                <w:sz w:val="18"/>
                <w:szCs w:val="18"/>
              </w:rPr>
              <w:t>23</w:t>
            </w:r>
          </w:p>
        </w:tc>
        <w:tc>
          <w:tcPr>
            <w:tcW w:w="438" w:type="dxa"/>
          </w:tcPr>
          <w:p w14:paraId="5A5D29FB" w14:textId="77777777" w:rsidR="008510C5" w:rsidRPr="00FA326D" w:rsidRDefault="008510C5" w:rsidP="008510C5">
            <w:pPr>
              <w:rPr>
                <w:rFonts w:ascii="Aptos" w:hAnsi="Aptos"/>
                <w:b/>
                <w:bCs/>
                <w:sz w:val="18"/>
                <w:szCs w:val="18"/>
              </w:rPr>
            </w:pPr>
            <w:r w:rsidRPr="00FA326D">
              <w:rPr>
                <w:rFonts w:ascii="Aptos" w:hAnsi="Aptos"/>
                <w:b/>
                <w:bCs/>
                <w:sz w:val="18"/>
                <w:szCs w:val="18"/>
              </w:rPr>
              <w:t>24</w:t>
            </w:r>
          </w:p>
        </w:tc>
      </w:tr>
      <w:tr w:rsidR="008510C5" w:rsidRPr="00FA326D" w14:paraId="10B0678A" w14:textId="77777777" w:rsidTr="008510C5">
        <w:trPr>
          <w:trHeight w:val="157"/>
        </w:trPr>
        <w:tc>
          <w:tcPr>
            <w:tcW w:w="3686" w:type="dxa"/>
          </w:tcPr>
          <w:p w14:paraId="4F1D59D2" w14:textId="77777777" w:rsidR="008510C5" w:rsidRPr="00FA326D" w:rsidRDefault="008510C5" w:rsidP="008510C5">
            <w:pPr>
              <w:jc w:val="both"/>
              <w:rPr>
                <w:rFonts w:ascii="Aptos" w:hAnsi="Aptos"/>
                <w:sz w:val="18"/>
                <w:szCs w:val="18"/>
              </w:rPr>
            </w:pPr>
            <w:r w:rsidRPr="00FA326D">
              <w:rPr>
                <w:rFonts w:ascii="Aptos" w:hAnsi="Aptos"/>
                <w:b/>
                <w:bCs/>
                <w:sz w:val="18"/>
                <w:szCs w:val="18"/>
              </w:rPr>
              <w:t>I.</w:t>
            </w:r>
            <w:r w:rsidRPr="00FA326D">
              <w:rPr>
                <w:rFonts w:ascii="Aptos" w:hAnsi="Aptos"/>
                <w:sz w:val="18"/>
                <w:szCs w:val="18"/>
              </w:rPr>
              <w:t xml:space="preserve"> Personale</w:t>
            </w:r>
          </w:p>
        </w:tc>
        <w:tc>
          <w:tcPr>
            <w:tcW w:w="434" w:type="dxa"/>
          </w:tcPr>
          <w:p w14:paraId="340BAA0D" w14:textId="77777777" w:rsidR="008510C5" w:rsidRPr="00FA326D" w:rsidRDefault="008510C5" w:rsidP="008510C5">
            <w:pPr>
              <w:rPr>
                <w:rFonts w:ascii="Aptos" w:hAnsi="Aptos"/>
                <w:sz w:val="18"/>
                <w:szCs w:val="18"/>
              </w:rPr>
            </w:pPr>
          </w:p>
        </w:tc>
        <w:tc>
          <w:tcPr>
            <w:tcW w:w="435" w:type="dxa"/>
          </w:tcPr>
          <w:p w14:paraId="3E87899E" w14:textId="77777777" w:rsidR="008510C5" w:rsidRPr="00FA326D" w:rsidRDefault="008510C5" w:rsidP="008510C5">
            <w:pPr>
              <w:rPr>
                <w:rFonts w:ascii="Aptos" w:hAnsi="Aptos"/>
                <w:sz w:val="18"/>
                <w:szCs w:val="18"/>
              </w:rPr>
            </w:pPr>
          </w:p>
        </w:tc>
        <w:tc>
          <w:tcPr>
            <w:tcW w:w="434" w:type="dxa"/>
          </w:tcPr>
          <w:p w14:paraId="70B74484" w14:textId="77777777" w:rsidR="008510C5" w:rsidRPr="00FA326D" w:rsidRDefault="008510C5" w:rsidP="008510C5">
            <w:pPr>
              <w:rPr>
                <w:rFonts w:ascii="Aptos" w:hAnsi="Aptos"/>
                <w:sz w:val="18"/>
                <w:szCs w:val="18"/>
              </w:rPr>
            </w:pPr>
          </w:p>
        </w:tc>
        <w:tc>
          <w:tcPr>
            <w:tcW w:w="435" w:type="dxa"/>
          </w:tcPr>
          <w:p w14:paraId="41CC7F27" w14:textId="77777777" w:rsidR="008510C5" w:rsidRPr="00FA326D" w:rsidRDefault="008510C5" w:rsidP="008510C5">
            <w:pPr>
              <w:rPr>
                <w:rFonts w:ascii="Aptos" w:hAnsi="Aptos"/>
                <w:sz w:val="18"/>
                <w:szCs w:val="18"/>
              </w:rPr>
            </w:pPr>
          </w:p>
        </w:tc>
        <w:tc>
          <w:tcPr>
            <w:tcW w:w="435" w:type="dxa"/>
          </w:tcPr>
          <w:p w14:paraId="5D36D71B" w14:textId="77777777" w:rsidR="008510C5" w:rsidRPr="00FA326D" w:rsidRDefault="008510C5" w:rsidP="008510C5">
            <w:pPr>
              <w:rPr>
                <w:rFonts w:ascii="Aptos" w:hAnsi="Aptos"/>
                <w:sz w:val="18"/>
                <w:szCs w:val="18"/>
              </w:rPr>
            </w:pPr>
          </w:p>
        </w:tc>
        <w:tc>
          <w:tcPr>
            <w:tcW w:w="434" w:type="dxa"/>
          </w:tcPr>
          <w:p w14:paraId="1BE6FBC8" w14:textId="77777777" w:rsidR="008510C5" w:rsidRPr="00FA326D" w:rsidRDefault="008510C5" w:rsidP="008510C5">
            <w:pPr>
              <w:rPr>
                <w:rFonts w:ascii="Aptos" w:hAnsi="Aptos"/>
                <w:sz w:val="18"/>
                <w:szCs w:val="18"/>
              </w:rPr>
            </w:pPr>
          </w:p>
        </w:tc>
        <w:tc>
          <w:tcPr>
            <w:tcW w:w="435" w:type="dxa"/>
          </w:tcPr>
          <w:p w14:paraId="0755DA63" w14:textId="77777777" w:rsidR="008510C5" w:rsidRPr="00FA326D" w:rsidRDefault="008510C5" w:rsidP="008510C5">
            <w:pPr>
              <w:rPr>
                <w:rFonts w:ascii="Aptos" w:hAnsi="Aptos"/>
                <w:sz w:val="18"/>
                <w:szCs w:val="18"/>
              </w:rPr>
            </w:pPr>
          </w:p>
        </w:tc>
        <w:tc>
          <w:tcPr>
            <w:tcW w:w="435" w:type="dxa"/>
          </w:tcPr>
          <w:p w14:paraId="03A7BA52" w14:textId="77777777" w:rsidR="008510C5" w:rsidRPr="00FA326D" w:rsidRDefault="008510C5" w:rsidP="008510C5">
            <w:pPr>
              <w:rPr>
                <w:rFonts w:ascii="Aptos" w:hAnsi="Aptos"/>
                <w:sz w:val="18"/>
                <w:szCs w:val="18"/>
              </w:rPr>
            </w:pPr>
          </w:p>
        </w:tc>
        <w:tc>
          <w:tcPr>
            <w:tcW w:w="434" w:type="dxa"/>
          </w:tcPr>
          <w:p w14:paraId="54A391A9" w14:textId="77777777" w:rsidR="008510C5" w:rsidRPr="00FA326D" w:rsidRDefault="008510C5" w:rsidP="008510C5">
            <w:pPr>
              <w:rPr>
                <w:rFonts w:ascii="Aptos" w:hAnsi="Aptos"/>
                <w:sz w:val="18"/>
                <w:szCs w:val="18"/>
              </w:rPr>
            </w:pPr>
          </w:p>
        </w:tc>
        <w:tc>
          <w:tcPr>
            <w:tcW w:w="438" w:type="dxa"/>
          </w:tcPr>
          <w:p w14:paraId="2217F13D" w14:textId="77777777" w:rsidR="008510C5" w:rsidRPr="00FA326D" w:rsidRDefault="008510C5" w:rsidP="008510C5">
            <w:pPr>
              <w:rPr>
                <w:rFonts w:ascii="Aptos" w:hAnsi="Aptos"/>
                <w:sz w:val="18"/>
                <w:szCs w:val="18"/>
              </w:rPr>
            </w:pPr>
          </w:p>
        </w:tc>
        <w:tc>
          <w:tcPr>
            <w:tcW w:w="438" w:type="dxa"/>
          </w:tcPr>
          <w:p w14:paraId="0B8E79C5" w14:textId="77777777" w:rsidR="008510C5" w:rsidRPr="00FA326D" w:rsidRDefault="008510C5" w:rsidP="008510C5">
            <w:pPr>
              <w:rPr>
                <w:rFonts w:ascii="Aptos" w:hAnsi="Aptos"/>
                <w:sz w:val="18"/>
                <w:szCs w:val="18"/>
              </w:rPr>
            </w:pPr>
          </w:p>
        </w:tc>
        <w:tc>
          <w:tcPr>
            <w:tcW w:w="438" w:type="dxa"/>
          </w:tcPr>
          <w:p w14:paraId="73E22E6A" w14:textId="77777777" w:rsidR="008510C5" w:rsidRPr="00FA326D" w:rsidRDefault="008510C5" w:rsidP="008510C5">
            <w:pPr>
              <w:rPr>
                <w:rFonts w:ascii="Aptos" w:hAnsi="Aptos"/>
                <w:sz w:val="18"/>
                <w:szCs w:val="18"/>
              </w:rPr>
            </w:pPr>
          </w:p>
        </w:tc>
        <w:tc>
          <w:tcPr>
            <w:tcW w:w="438" w:type="dxa"/>
          </w:tcPr>
          <w:p w14:paraId="471B8D05" w14:textId="77777777" w:rsidR="008510C5" w:rsidRPr="00FA326D" w:rsidRDefault="008510C5" w:rsidP="008510C5">
            <w:pPr>
              <w:rPr>
                <w:rFonts w:ascii="Aptos" w:hAnsi="Aptos"/>
                <w:sz w:val="18"/>
                <w:szCs w:val="18"/>
              </w:rPr>
            </w:pPr>
          </w:p>
        </w:tc>
        <w:tc>
          <w:tcPr>
            <w:tcW w:w="438" w:type="dxa"/>
          </w:tcPr>
          <w:p w14:paraId="06FDE40B" w14:textId="77777777" w:rsidR="008510C5" w:rsidRPr="00FA326D" w:rsidRDefault="008510C5" w:rsidP="008510C5">
            <w:pPr>
              <w:rPr>
                <w:rFonts w:ascii="Aptos" w:hAnsi="Aptos"/>
                <w:sz w:val="18"/>
                <w:szCs w:val="18"/>
              </w:rPr>
            </w:pPr>
          </w:p>
        </w:tc>
        <w:tc>
          <w:tcPr>
            <w:tcW w:w="438" w:type="dxa"/>
          </w:tcPr>
          <w:p w14:paraId="55222AB3" w14:textId="77777777" w:rsidR="008510C5" w:rsidRPr="00FA326D" w:rsidRDefault="008510C5" w:rsidP="008510C5">
            <w:pPr>
              <w:rPr>
                <w:rFonts w:ascii="Aptos" w:hAnsi="Aptos"/>
                <w:sz w:val="18"/>
                <w:szCs w:val="18"/>
              </w:rPr>
            </w:pPr>
          </w:p>
        </w:tc>
        <w:tc>
          <w:tcPr>
            <w:tcW w:w="438" w:type="dxa"/>
          </w:tcPr>
          <w:p w14:paraId="1ACCF16B" w14:textId="77777777" w:rsidR="008510C5" w:rsidRPr="00FA326D" w:rsidRDefault="008510C5" w:rsidP="008510C5">
            <w:pPr>
              <w:rPr>
                <w:rFonts w:ascii="Aptos" w:hAnsi="Aptos"/>
                <w:sz w:val="18"/>
                <w:szCs w:val="18"/>
              </w:rPr>
            </w:pPr>
          </w:p>
        </w:tc>
        <w:tc>
          <w:tcPr>
            <w:tcW w:w="438" w:type="dxa"/>
          </w:tcPr>
          <w:p w14:paraId="435647EC" w14:textId="77777777" w:rsidR="008510C5" w:rsidRPr="00FA326D" w:rsidRDefault="008510C5" w:rsidP="008510C5">
            <w:pPr>
              <w:rPr>
                <w:rFonts w:ascii="Aptos" w:hAnsi="Aptos"/>
                <w:sz w:val="18"/>
                <w:szCs w:val="18"/>
              </w:rPr>
            </w:pPr>
          </w:p>
        </w:tc>
        <w:tc>
          <w:tcPr>
            <w:tcW w:w="438" w:type="dxa"/>
          </w:tcPr>
          <w:p w14:paraId="60120F76" w14:textId="77777777" w:rsidR="008510C5" w:rsidRPr="00FA326D" w:rsidRDefault="008510C5" w:rsidP="008510C5">
            <w:pPr>
              <w:rPr>
                <w:rFonts w:ascii="Aptos" w:hAnsi="Aptos"/>
                <w:sz w:val="18"/>
                <w:szCs w:val="18"/>
              </w:rPr>
            </w:pPr>
          </w:p>
        </w:tc>
        <w:tc>
          <w:tcPr>
            <w:tcW w:w="438" w:type="dxa"/>
          </w:tcPr>
          <w:p w14:paraId="2FE7FCD5" w14:textId="77777777" w:rsidR="008510C5" w:rsidRPr="00FA326D" w:rsidRDefault="008510C5" w:rsidP="008510C5">
            <w:pPr>
              <w:rPr>
                <w:rFonts w:ascii="Aptos" w:hAnsi="Aptos"/>
                <w:sz w:val="18"/>
                <w:szCs w:val="18"/>
              </w:rPr>
            </w:pPr>
          </w:p>
        </w:tc>
        <w:tc>
          <w:tcPr>
            <w:tcW w:w="438" w:type="dxa"/>
          </w:tcPr>
          <w:p w14:paraId="71DB3E7C" w14:textId="77777777" w:rsidR="008510C5" w:rsidRPr="00FA326D" w:rsidRDefault="008510C5" w:rsidP="008510C5">
            <w:pPr>
              <w:rPr>
                <w:rFonts w:ascii="Aptos" w:hAnsi="Aptos"/>
                <w:sz w:val="18"/>
                <w:szCs w:val="18"/>
              </w:rPr>
            </w:pPr>
          </w:p>
        </w:tc>
        <w:tc>
          <w:tcPr>
            <w:tcW w:w="438" w:type="dxa"/>
          </w:tcPr>
          <w:p w14:paraId="02F9035A" w14:textId="77777777" w:rsidR="008510C5" w:rsidRPr="00FA326D" w:rsidRDefault="008510C5" w:rsidP="008510C5">
            <w:pPr>
              <w:rPr>
                <w:rFonts w:ascii="Aptos" w:hAnsi="Aptos"/>
                <w:sz w:val="18"/>
                <w:szCs w:val="18"/>
              </w:rPr>
            </w:pPr>
          </w:p>
        </w:tc>
        <w:tc>
          <w:tcPr>
            <w:tcW w:w="438" w:type="dxa"/>
          </w:tcPr>
          <w:p w14:paraId="2602412E" w14:textId="77777777" w:rsidR="008510C5" w:rsidRPr="00FA326D" w:rsidRDefault="008510C5" w:rsidP="008510C5">
            <w:pPr>
              <w:rPr>
                <w:rFonts w:ascii="Aptos" w:hAnsi="Aptos"/>
                <w:sz w:val="18"/>
                <w:szCs w:val="18"/>
              </w:rPr>
            </w:pPr>
          </w:p>
        </w:tc>
        <w:tc>
          <w:tcPr>
            <w:tcW w:w="438" w:type="dxa"/>
          </w:tcPr>
          <w:p w14:paraId="3F8B3F01" w14:textId="77777777" w:rsidR="008510C5" w:rsidRPr="00FA326D" w:rsidRDefault="008510C5" w:rsidP="008510C5">
            <w:pPr>
              <w:rPr>
                <w:rFonts w:ascii="Aptos" w:hAnsi="Aptos"/>
                <w:sz w:val="18"/>
                <w:szCs w:val="18"/>
              </w:rPr>
            </w:pPr>
          </w:p>
        </w:tc>
        <w:tc>
          <w:tcPr>
            <w:tcW w:w="438" w:type="dxa"/>
          </w:tcPr>
          <w:p w14:paraId="5BFCEA2B" w14:textId="77777777" w:rsidR="008510C5" w:rsidRPr="00FA326D" w:rsidRDefault="008510C5" w:rsidP="008510C5">
            <w:pPr>
              <w:rPr>
                <w:rFonts w:ascii="Aptos" w:hAnsi="Aptos"/>
                <w:sz w:val="18"/>
                <w:szCs w:val="18"/>
              </w:rPr>
            </w:pPr>
          </w:p>
        </w:tc>
      </w:tr>
      <w:tr w:rsidR="008510C5" w:rsidRPr="00FA326D" w14:paraId="56BB3537" w14:textId="77777777" w:rsidTr="008510C5">
        <w:trPr>
          <w:trHeight w:val="149"/>
        </w:trPr>
        <w:tc>
          <w:tcPr>
            <w:tcW w:w="3686" w:type="dxa"/>
          </w:tcPr>
          <w:p w14:paraId="5A80CC88" w14:textId="77777777" w:rsidR="008510C5" w:rsidRPr="00FA326D" w:rsidRDefault="008510C5" w:rsidP="008510C5">
            <w:pPr>
              <w:jc w:val="both"/>
              <w:rPr>
                <w:rFonts w:ascii="Aptos" w:hAnsi="Aptos"/>
                <w:sz w:val="18"/>
                <w:szCs w:val="18"/>
              </w:rPr>
            </w:pPr>
            <w:r w:rsidRPr="00FA326D">
              <w:rPr>
                <w:rFonts w:ascii="Aptos" w:hAnsi="Aptos"/>
                <w:b/>
                <w:bCs/>
                <w:sz w:val="18"/>
                <w:szCs w:val="18"/>
              </w:rPr>
              <w:t>II.</w:t>
            </w:r>
            <w:r w:rsidRPr="00FA326D">
              <w:rPr>
                <w:rFonts w:ascii="Aptos" w:hAnsi="Aptos"/>
                <w:sz w:val="18"/>
                <w:szCs w:val="18"/>
              </w:rPr>
              <w:t xml:space="preserve"> Costi relativi a strumentazione e attrezzature nella misura e per il periodo in cui sono utilizzati per il progetto</w:t>
            </w:r>
          </w:p>
        </w:tc>
        <w:tc>
          <w:tcPr>
            <w:tcW w:w="434" w:type="dxa"/>
          </w:tcPr>
          <w:p w14:paraId="1A336E7A" w14:textId="77777777" w:rsidR="008510C5" w:rsidRPr="00FA326D" w:rsidRDefault="008510C5" w:rsidP="008510C5">
            <w:pPr>
              <w:rPr>
                <w:rFonts w:ascii="Aptos" w:hAnsi="Aptos"/>
                <w:sz w:val="18"/>
                <w:szCs w:val="18"/>
              </w:rPr>
            </w:pPr>
          </w:p>
        </w:tc>
        <w:tc>
          <w:tcPr>
            <w:tcW w:w="435" w:type="dxa"/>
          </w:tcPr>
          <w:p w14:paraId="4221F578" w14:textId="77777777" w:rsidR="008510C5" w:rsidRPr="00FA326D" w:rsidRDefault="008510C5" w:rsidP="008510C5">
            <w:pPr>
              <w:rPr>
                <w:rFonts w:ascii="Aptos" w:hAnsi="Aptos"/>
                <w:sz w:val="18"/>
                <w:szCs w:val="18"/>
              </w:rPr>
            </w:pPr>
          </w:p>
        </w:tc>
        <w:tc>
          <w:tcPr>
            <w:tcW w:w="434" w:type="dxa"/>
          </w:tcPr>
          <w:p w14:paraId="2BD2CA72" w14:textId="77777777" w:rsidR="008510C5" w:rsidRPr="00FA326D" w:rsidRDefault="008510C5" w:rsidP="008510C5">
            <w:pPr>
              <w:rPr>
                <w:rFonts w:ascii="Aptos" w:hAnsi="Aptos"/>
                <w:sz w:val="18"/>
                <w:szCs w:val="18"/>
              </w:rPr>
            </w:pPr>
          </w:p>
        </w:tc>
        <w:tc>
          <w:tcPr>
            <w:tcW w:w="435" w:type="dxa"/>
          </w:tcPr>
          <w:p w14:paraId="50AD46B0" w14:textId="77777777" w:rsidR="008510C5" w:rsidRPr="00FA326D" w:rsidRDefault="008510C5" w:rsidP="008510C5">
            <w:pPr>
              <w:rPr>
                <w:rFonts w:ascii="Aptos" w:hAnsi="Aptos"/>
                <w:sz w:val="18"/>
                <w:szCs w:val="18"/>
              </w:rPr>
            </w:pPr>
          </w:p>
        </w:tc>
        <w:tc>
          <w:tcPr>
            <w:tcW w:w="435" w:type="dxa"/>
          </w:tcPr>
          <w:p w14:paraId="227DAE86" w14:textId="77777777" w:rsidR="008510C5" w:rsidRPr="00FA326D" w:rsidRDefault="008510C5" w:rsidP="008510C5">
            <w:pPr>
              <w:rPr>
                <w:rFonts w:ascii="Aptos" w:hAnsi="Aptos"/>
                <w:sz w:val="18"/>
                <w:szCs w:val="18"/>
              </w:rPr>
            </w:pPr>
          </w:p>
        </w:tc>
        <w:tc>
          <w:tcPr>
            <w:tcW w:w="434" w:type="dxa"/>
          </w:tcPr>
          <w:p w14:paraId="4A9D0353" w14:textId="77777777" w:rsidR="008510C5" w:rsidRPr="00FA326D" w:rsidRDefault="008510C5" w:rsidP="008510C5">
            <w:pPr>
              <w:rPr>
                <w:rFonts w:ascii="Aptos" w:hAnsi="Aptos"/>
                <w:sz w:val="18"/>
                <w:szCs w:val="18"/>
              </w:rPr>
            </w:pPr>
          </w:p>
        </w:tc>
        <w:tc>
          <w:tcPr>
            <w:tcW w:w="435" w:type="dxa"/>
          </w:tcPr>
          <w:p w14:paraId="04956D49" w14:textId="77777777" w:rsidR="008510C5" w:rsidRPr="00FA326D" w:rsidRDefault="008510C5" w:rsidP="008510C5">
            <w:pPr>
              <w:rPr>
                <w:rFonts w:ascii="Aptos" w:hAnsi="Aptos"/>
                <w:sz w:val="18"/>
                <w:szCs w:val="18"/>
              </w:rPr>
            </w:pPr>
          </w:p>
        </w:tc>
        <w:tc>
          <w:tcPr>
            <w:tcW w:w="435" w:type="dxa"/>
          </w:tcPr>
          <w:p w14:paraId="738E2CBC" w14:textId="77777777" w:rsidR="008510C5" w:rsidRPr="00FA326D" w:rsidRDefault="008510C5" w:rsidP="008510C5">
            <w:pPr>
              <w:rPr>
                <w:rFonts w:ascii="Aptos" w:hAnsi="Aptos"/>
                <w:sz w:val="18"/>
                <w:szCs w:val="18"/>
              </w:rPr>
            </w:pPr>
          </w:p>
        </w:tc>
        <w:tc>
          <w:tcPr>
            <w:tcW w:w="434" w:type="dxa"/>
          </w:tcPr>
          <w:p w14:paraId="30571060" w14:textId="77777777" w:rsidR="008510C5" w:rsidRPr="00FA326D" w:rsidRDefault="008510C5" w:rsidP="008510C5">
            <w:pPr>
              <w:rPr>
                <w:rFonts w:ascii="Aptos" w:hAnsi="Aptos"/>
                <w:sz w:val="18"/>
                <w:szCs w:val="18"/>
              </w:rPr>
            </w:pPr>
          </w:p>
        </w:tc>
        <w:tc>
          <w:tcPr>
            <w:tcW w:w="438" w:type="dxa"/>
          </w:tcPr>
          <w:p w14:paraId="171BF1E4" w14:textId="77777777" w:rsidR="008510C5" w:rsidRPr="00FA326D" w:rsidRDefault="008510C5" w:rsidP="008510C5">
            <w:pPr>
              <w:rPr>
                <w:rFonts w:ascii="Aptos" w:hAnsi="Aptos"/>
                <w:sz w:val="18"/>
                <w:szCs w:val="18"/>
              </w:rPr>
            </w:pPr>
          </w:p>
        </w:tc>
        <w:tc>
          <w:tcPr>
            <w:tcW w:w="438" w:type="dxa"/>
          </w:tcPr>
          <w:p w14:paraId="261B8874" w14:textId="77777777" w:rsidR="008510C5" w:rsidRPr="00FA326D" w:rsidRDefault="008510C5" w:rsidP="008510C5">
            <w:pPr>
              <w:rPr>
                <w:rFonts w:ascii="Aptos" w:hAnsi="Aptos"/>
                <w:sz w:val="18"/>
                <w:szCs w:val="18"/>
              </w:rPr>
            </w:pPr>
          </w:p>
        </w:tc>
        <w:tc>
          <w:tcPr>
            <w:tcW w:w="438" w:type="dxa"/>
          </w:tcPr>
          <w:p w14:paraId="094E8EB4" w14:textId="77777777" w:rsidR="008510C5" w:rsidRPr="00FA326D" w:rsidRDefault="008510C5" w:rsidP="008510C5">
            <w:pPr>
              <w:rPr>
                <w:rFonts w:ascii="Aptos" w:hAnsi="Aptos"/>
                <w:sz w:val="18"/>
                <w:szCs w:val="18"/>
              </w:rPr>
            </w:pPr>
          </w:p>
        </w:tc>
        <w:tc>
          <w:tcPr>
            <w:tcW w:w="438" w:type="dxa"/>
          </w:tcPr>
          <w:p w14:paraId="25C54A96" w14:textId="77777777" w:rsidR="008510C5" w:rsidRPr="00FA326D" w:rsidRDefault="008510C5" w:rsidP="008510C5">
            <w:pPr>
              <w:rPr>
                <w:rFonts w:ascii="Aptos" w:hAnsi="Aptos"/>
                <w:sz w:val="18"/>
                <w:szCs w:val="18"/>
              </w:rPr>
            </w:pPr>
          </w:p>
        </w:tc>
        <w:tc>
          <w:tcPr>
            <w:tcW w:w="438" w:type="dxa"/>
          </w:tcPr>
          <w:p w14:paraId="1CCB2301" w14:textId="77777777" w:rsidR="008510C5" w:rsidRPr="00FA326D" w:rsidRDefault="008510C5" w:rsidP="008510C5">
            <w:pPr>
              <w:rPr>
                <w:rFonts w:ascii="Aptos" w:hAnsi="Aptos"/>
                <w:sz w:val="18"/>
                <w:szCs w:val="18"/>
              </w:rPr>
            </w:pPr>
          </w:p>
        </w:tc>
        <w:tc>
          <w:tcPr>
            <w:tcW w:w="438" w:type="dxa"/>
          </w:tcPr>
          <w:p w14:paraId="380A8DEB" w14:textId="77777777" w:rsidR="008510C5" w:rsidRPr="00FA326D" w:rsidRDefault="008510C5" w:rsidP="008510C5">
            <w:pPr>
              <w:rPr>
                <w:rFonts w:ascii="Aptos" w:hAnsi="Aptos"/>
                <w:sz w:val="18"/>
                <w:szCs w:val="18"/>
              </w:rPr>
            </w:pPr>
          </w:p>
        </w:tc>
        <w:tc>
          <w:tcPr>
            <w:tcW w:w="438" w:type="dxa"/>
          </w:tcPr>
          <w:p w14:paraId="07F33ED3" w14:textId="77777777" w:rsidR="008510C5" w:rsidRPr="00FA326D" w:rsidRDefault="008510C5" w:rsidP="008510C5">
            <w:pPr>
              <w:rPr>
                <w:rFonts w:ascii="Aptos" w:hAnsi="Aptos"/>
                <w:sz w:val="18"/>
                <w:szCs w:val="18"/>
              </w:rPr>
            </w:pPr>
          </w:p>
        </w:tc>
        <w:tc>
          <w:tcPr>
            <w:tcW w:w="438" w:type="dxa"/>
          </w:tcPr>
          <w:p w14:paraId="19BDDEF3" w14:textId="77777777" w:rsidR="008510C5" w:rsidRPr="00FA326D" w:rsidRDefault="008510C5" w:rsidP="008510C5">
            <w:pPr>
              <w:rPr>
                <w:rFonts w:ascii="Aptos" w:hAnsi="Aptos"/>
                <w:sz w:val="18"/>
                <w:szCs w:val="18"/>
              </w:rPr>
            </w:pPr>
          </w:p>
        </w:tc>
        <w:tc>
          <w:tcPr>
            <w:tcW w:w="438" w:type="dxa"/>
          </w:tcPr>
          <w:p w14:paraId="241ECFE5" w14:textId="77777777" w:rsidR="008510C5" w:rsidRPr="00FA326D" w:rsidRDefault="008510C5" w:rsidP="008510C5">
            <w:pPr>
              <w:rPr>
                <w:rFonts w:ascii="Aptos" w:hAnsi="Aptos"/>
                <w:sz w:val="18"/>
                <w:szCs w:val="18"/>
              </w:rPr>
            </w:pPr>
          </w:p>
        </w:tc>
        <w:tc>
          <w:tcPr>
            <w:tcW w:w="438" w:type="dxa"/>
          </w:tcPr>
          <w:p w14:paraId="4D1A3FD5" w14:textId="77777777" w:rsidR="008510C5" w:rsidRPr="00FA326D" w:rsidRDefault="008510C5" w:rsidP="008510C5">
            <w:pPr>
              <w:rPr>
                <w:rFonts w:ascii="Aptos" w:hAnsi="Aptos"/>
                <w:sz w:val="18"/>
                <w:szCs w:val="18"/>
              </w:rPr>
            </w:pPr>
          </w:p>
        </w:tc>
        <w:tc>
          <w:tcPr>
            <w:tcW w:w="438" w:type="dxa"/>
          </w:tcPr>
          <w:p w14:paraId="030FBEB3" w14:textId="77777777" w:rsidR="008510C5" w:rsidRPr="00FA326D" w:rsidRDefault="008510C5" w:rsidP="008510C5">
            <w:pPr>
              <w:rPr>
                <w:rFonts w:ascii="Aptos" w:hAnsi="Aptos"/>
                <w:sz w:val="18"/>
                <w:szCs w:val="18"/>
              </w:rPr>
            </w:pPr>
          </w:p>
        </w:tc>
        <w:tc>
          <w:tcPr>
            <w:tcW w:w="438" w:type="dxa"/>
          </w:tcPr>
          <w:p w14:paraId="0E139739" w14:textId="77777777" w:rsidR="008510C5" w:rsidRPr="00FA326D" w:rsidRDefault="008510C5" w:rsidP="008510C5">
            <w:pPr>
              <w:rPr>
                <w:rFonts w:ascii="Aptos" w:hAnsi="Aptos"/>
                <w:sz w:val="18"/>
                <w:szCs w:val="18"/>
              </w:rPr>
            </w:pPr>
          </w:p>
        </w:tc>
        <w:tc>
          <w:tcPr>
            <w:tcW w:w="438" w:type="dxa"/>
          </w:tcPr>
          <w:p w14:paraId="209D100C" w14:textId="77777777" w:rsidR="008510C5" w:rsidRPr="00FA326D" w:rsidRDefault="008510C5" w:rsidP="008510C5">
            <w:pPr>
              <w:rPr>
                <w:rFonts w:ascii="Aptos" w:hAnsi="Aptos"/>
                <w:sz w:val="18"/>
                <w:szCs w:val="18"/>
              </w:rPr>
            </w:pPr>
          </w:p>
        </w:tc>
        <w:tc>
          <w:tcPr>
            <w:tcW w:w="438" w:type="dxa"/>
          </w:tcPr>
          <w:p w14:paraId="447D5887" w14:textId="77777777" w:rsidR="008510C5" w:rsidRPr="00FA326D" w:rsidRDefault="008510C5" w:rsidP="008510C5">
            <w:pPr>
              <w:rPr>
                <w:rFonts w:ascii="Aptos" w:hAnsi="Aptos"/>
                <w:sz w:val="18"/>
                <w:szCs w:val="18"/>
              </w:rPr>
            </w:pPr>
          </w:p>
        </w:tc>
        <w:tc>
          <w:tcPr>
            <w:tcW w:w="438" w:type="dxa"/>
          </w:tcPr>
          <w:p w14:paraId="17BA076A" w14:textId="77777777" w:rsidR="008510C5" w:rsidRPr="00FA326D" w:rsidRDefault="008510C5" w:rsidP="008510C5">
            <w:pPr>
              <w:rPr>
                <w:rFonts w:ascii="Aptos" w:hAnsi="Aptos"/>
                <w:sz w:val="18"/>
                <w:szCs w:val="18"/>
              </w:rPr>
            </w:pPr>
          </w:p>
        </w:tc>
      </w:tr>
      <w:tr w:rsidR="008510C5" w:rsidRPr="00FA326D" w14:paraId="73D01AD4" w14:textId="77777777" w:rsidTr="008510C5">
        <w:trPr>
          <w:trHeight w:val="149"/>
        </w:trPr>
        <w:tc>
          <w:tcPr>
            <w:tcW w:w="3686" w:type="dxa"/>
          </w:tcPr>
          <w:p w14:paraId="66F5524C" w14:textId="77777777" w:rsidR="008510C5" w:rsidRPr="00FA326D" w:rsidRDefault="008510C5" w:rsidP="008510C5">
            <w:pPr>
              <w:jc w:val="both"/>
              <w:rPr>
                <w:rFonts w:ascii="Aptos" w:hAnsi="Aptos"/>
                <w:sz w:val="18"/>
                <w:szCs w:val="18"/>
              </w:rPr>
            </w:pPr>
            <w:r w:rsidRPr="00FA326D">
              <w:rPr>
                <w:rFonts w:ascii="Aptos" w:hAnsi="Aptos"/>
                <w:b/>
                <w:bCs/>
                <w:sz w:val="18"/>
                <w:szCs w:val="18"/>
              </w:rPr>
              <w:t>III</w:t>
            </w:r>
            <w:r w:rsidRPr="00FA326D">
              <w:rPr>
                <w:rFonts w:ascii="Aptos" w:hAnsi="Aptos"/>
                <w:sz w:val="18"/>
                <w:szCs w:val="18"/>
              </w:rPr>
              <w:t>. Costi relativi agli immobili e ai terreni nella misura e per il periodo in cui sono utilizzati per il progetto</w:t>
            </w:r>
          </w:p>
        </w:tc>
        <w:tc>
          <w:tcPr>
            <w:tcW w:w="434" w:type="dxa"/>
          </w:tcPr>
          <w:p w14:paraId="6C632D36" w14:textId="77777777" w:rsidR="008510C5" w:rsidRPr="00FA326D" w:rsidRDefault="008510C5" w:rsidP="008510C5">
            <w:pPr>
              <w:rPr>
                <w:rFonts w:ascii="Aptos" w:hAnsi="Aptos"/>
                <w:sz w:val="18"/>
                <w:szCs w:val="18"/>
              </w:rPr>
            </w:pPr>
          </w:p>
        </w:tc>
        <w:tc>
          <w:tcPr>
            <w:tcW w:w="435" w:type="dxa"/>
          </w:tcPr>
          <w:p w14:paraId="33CA5745" w14:textId="77777777" w:rsidR="008510C5" w:rsidRPr="00FA326D" w:rsidRDefault="008510C5" w:rsidP="008510C5">
            <w:pPr>
              <w:rPr>
                <w:rFonts w:ascii="Aptos" w:hAnsi="Aptos"/>
                <w:sz w:val="18"/>
                <w:szCs w:val="18"/>
              </w:rPr>
            </w:pPr>
          </w:p>
        </w:tc>
        <w:tc>
          <w:tcPr>
            <w:tcW w:w="434" w:type="dxa"/>
          </w:tcPr>
          <w:p w14:paraId="7482C635" w14:textId="77777777" w:rsidR="008510C5" w:rsidRPr="00FA326D" w:rsidRDefault="008510C5" w:rsidP="008510C5">
            <w:pPr>
              <w:rPr>
                <w:rFonts w:ascii="Aptos" w:hAnsi="Aptos"/>
                <w:sz w:val="18"/>
                <w:szCs w:val="18"/>
              </w:rPr>
            </w:pPr>
          </w:p>
        </w:tc>
        <w:tc>
          <w:tcPr>
            <w:tcW w:w="435" w:type="dxa"/>
          </w:tcPr>
          <w:p w14:paraId="57FADEC8" w14:textId="77777777" w:rsidR="008510C5" w:rsidRPr="00FA326D" w:rsidRDefault="008510C5" w:rsidP="008510C5">
            <w:pPr>
              <w:rPr>
                <w:rFonts w:ascii="Aptos" w:hAnsi="Aptos"/>
                <w:sz w:val="18"/>
                <w:szCs w:val="18"/>
              </w:rPr>
            </w:pPr>
          </w:p>
        </w:tc>
        <w:tc>
          <w:tcPr>
            <w:tcW w:w="435" w:type="dxa"/>
          </w:tcPr>
          <w:p w14:paraId="4E417E7D" w14:textId="77777777" w:rsidR="008510C5" w:rsidRPr="00FA326D" w:rsidRDefault="008510C5" w:rsidP="008510C5">
            <w:pPr>
              <w:rPr>
                <w:rFonts w:ascii="Aptos" w:hAnsi="Aptos"/>
                <w:sz w:val="18"/>
                <w:szCs w:val="18"/>
              </w:rPr>
            </w:pPr>
          </w:p>
        </w:tc>
        <w:tc>
          <w:tcPr>
            <w:tcW w:w="434" w:type="dxa"/>
          </w:tcPr>
          <w:p w14:paraId="419E6776" w14:textId="77777777" w:rsidR="008510C5" w:rsidRPr="00FA326D" w:rsidRDefault="008510C5" w:rsidP="008510C5">
            <w:pPr>
              <w:rPr>
                <w:rFonts w:ascii="Aptos" w:hAnsi="Aptos"/>
                <w:sz w:val="18"/>
                <w:szCs w:val="18"/>
              </w:rPr>
            </w:pPr>
          </w:p>
        </w:tc>
        <w:tc>
          <w:tcPr>
            <w:tcW w:w="435" w:type="dxa"/>
          </w:tcPr>
          <w:p w14:paraId="74F402D7" w14:textId="77777777" w:rsidR="008510C5" w:rsidRPr="00FA326D" w:rsidRDefault="008510C5" w:rsidP="008510C5">
            <w:pPr>
              <w:rPr>
                <w:rFonts w:ascii="Aptos" w:hAnsi="Aptos"/>
                <w:sz w:val="18"/>
                <w:szCs w:val="18"/>
              </w:rPr>
            </w:pPr>
          </w:p>
        </w:tc>
        <w:tc>
          <w:tcPr>
            <w:tcW w:w="435" w:type="dxa"/>
          </w:tcPr>
          <w:p w14:paraId="501DDE4D" w14:textId="77777777" w:rsidR="008510C5" w:rsidRPr="00FA326D" w:rsidRDefault="008510C5" w:rsidP="008510C5">
            <w:pPr>
              <w:rPr>
                <w:rFonts w:ascii="Aptos" w:hAnsi="Aptos"/>
                <w:sz w:val="18"/>
                <w:szCs w:val="18"/>
              </w:rPr>
            </w:pPr>
          </w:p>
        </w:tc>
        <w:tc>
          <w:tcPr>
            <w:tcW w:w="434" w:type="dxa"/>
          </w:tcPr>
          <w:p w14:paraId="24E614E7" w14:textId="77777777" w:rsidR="008510C5" w:rsidRPr="00FA326D" w:rsidRDefault="008510C5" w:rsidP="008510C5">
            <w:pPr>
              <w:rPr>
                <w:rFonts w:ascii="Aptos" w:hAnsi="Aptos"/>
                <w:sz w:val="18"/>
                <w:szCs w:val="18"/>
              </w:rPr>
            </w:pPr>
          </w:p>
        </w:tc>
        <w:tc>
          <w:tcPr>
            <w:tcW w:w="438" w:type="dxa"/>
          </w:tcPr>
          <w:p w14:paraId="29BCAF19" w14:textId="77777777" w:rsidR="008510C5" w:rsidRPr="00FA326D" w:rsidRDefault="008510C5" w:rsidP="008510C5">
            <w:pPr>
              <w:rPr>
                <w:rFonts w:ascii="Aptos" w:hAnsi="Aptos"/>
                <w:sz w:val="18"/>
                <w:szCs w:val="18"/>
              </w:rPr>
            </w:pPr>
          </w:p>
        </w:tc>
        <w:tc>
          <w:tcPr>
            <w:tcW w:w="438" w:type="dxa"/>
          </w:tcPr>
          <w:p w14:paraId="46960901" w14:textId="77777777" w:rsidR="008510C5" w:rsidRPr="00FA326D" w:rsidRDefault="008510C5" w:rsidP="008510C5">
            <w:pPr>
              <w:rPr>
                <w:rFonts w:ascii="Aptos" w:hAnsi="Aptos"/>
                <w:sz w:val="18"/>
                <w:szCs w:val="18"/>
              </w:rPr>
            </w:pPr>
          </w:p>
        </w:tc>
        <w:tc>
          <w:tcPr>
            <w:tcW w:w="438" w:type="dxa"/>
          </w:tcPr>
          <w:p w14:paraId="04E44AAD" w14:textId="77777777" w:rsidR="008510C5" w:rsidRPr="00FA326D" w:rsidRDefault="008510C5" w:rsidP="008510C5">
            <w:pPr>
              <w:rPr>
                <w:rFonts w:ascii="Aptos" w:hAnsi="Aptos"/>
                <w:sz w:val="18"/>
                <w:szCs w:val="18"/>
              </w:rPr>
            </w:pPr>
          </w:p>
        </w:tc>
        <w:tc>
          <w:tcPr>
            <w:tcW w:w="438" w:type="dxa"/>
          </w:tcPr>
          <w:p w14:paraId="4511841F" w14:textId="77777777" w:rsidR="008510C5" w:rsidRPr="00FA326D" w:rsidRDefault="008510C5" w:rsidP="008510C5">
            <w:pPr>
              <w:rPr>
                <w:rFonts w:ascii="Aptos" w:hAnsi="Aptos"/>
                <w:sz w:val="18"/>
                <w:szCs w:val="18"/>
              </w:rPr>
            </w:pPr>
          </w:p>
        </w:tc>
        <w:tc>
          <w:tcPr>
            <w:tcW w:w="438" w:type="dxa"/>
          </w:tcPr>
          <w:p w14:paraId="4C0678B8" w14:textId="77777777" w:rsidR="008510C5" w:rsidRPr="00FA326D" w:rsidRDefault="008510C5" w:rsidP="008510C5">
            <w:pPr>
              <w:rPr>
                <w:rFonts w:ascii="Aptos" w:hAnsi="Aptos"/>
                <w:sz w:val="18"/>
                <w:szCs w:val="18"/>
              </w:rPr>
            </w:pPr>
          </w:p>
        </w:tc>
        <w:tc>
          <w:tcPr>
            <w:tcW w:w="438" w:type="dxa"/>
          </w:tcPr>
          <w:p w14:paraId="2F52146B" w14:textId="77777777" w:rsidR="008510C5" w:rsidRPr="00FA326D" w:rsidRDefault="008510C5" w:rsidP="008510C5">
            <w:pPr>
              <w:rPr>
                <w:rFonts w:ascii="Aptos" w:hAnsi="Aptos"/>
                <w:sz w:val="18"/>
                <w:szCs w:val="18"/>
              </w:rPr>
            </w:pPr>
          </w:p>
        </w:tc>
        <w:tc>
          <w:tcPr>
            <w:tcW w:w="438" w:type="dxa"/>
          </w:tcPr>
          <w:p w14:paraId="7AE62416" w14:textId="77777777" w:rsidR="008510C5" w:rsidRPr="00FA326D" w:rsidRDefault="008510C5" w:rsidP="008510C5">
            <w:pPr>
              <w:rPr>
                <w:rFonts w:ascii="Aptos" w:hAnsi="Aptos"/>
                <w:sz w:val="18"/>
                <w:szCs w:val="18"/>
              </w:rPr>
            </w:pPr>
          </w:p>
        </w:tc>
        <w:tc>
          <w:tcPr>
            <w:tcW w:w="438" w:type="dxa"/>
          </w:tcPr>
          <w:p w14:paraId="6A034A50" w14:textId="77777777" w:rsidR="008510C5" w:rsidRPr="00FA326D" w:rsidRDefault="008510C5" w:rsidP="008510C5">
            <w:pPr>
              <w:rPr>
                <w:rFonts w:ascii="Aptos" w:hAnsi="Aptos"/>
                <w:sz w:val="18"/>
                <w:szCs w:val="18"/>
              </w:rPr>
            </w:pPr>
          </w:p>
        </w:tc>
        <w:tc>
          <w:tcPr>
            <w:tcW w:w="438" w:type="dxa"/>
          </w:tcPr>
          <w:p w14:paraId="1B46D5AD" w14:textId="77777777" w:rsidR="008510C5" w:rsidRPr="00FA326D" w:rsidRDefault="008510C5" w:rsidP="008510C5">
            <w:pPr>
              <w:rPr>
                <w:rFonts w:ascii="Aptos" w:hAnsi="Aptos"/>
                <w:sz w:val="18"/>
                <w:szCs w:val="18"/>
              </w:rPr>
            </w:pPr>
          </w:p>
        </w:tc>
        <w:tc>
          <w:tcPr>
            <w:tcW w:w="438" w:type="dxa"/>
          </w:tcPr>
          <w:p w14:paraId="078015EF" w14:textId="77777777" w:rsidR="008510C5" w:rsidRPr="00FA326D" w:rsidRDefault="008510C5" w:rsidP="008510C5">
            <w:pPr>
              <w:rPr>
                <w:rFonts w:ascii="Aptos" w:hAnsi="Aptos"/>
                <w:sz w:val="18"/>
                <w:szCs w:val="18"/>
              </w:rPr>
            </w:pPr>
          </w:p>
        </w:tc>
        <w:tc>
          <w:tcPr>
            <w:tcW w:w="438" w:type="dxa"/>
          </w:tcPr>
          <w:p w14:paraId="57D61B42" w14:textId="77777777" w:rsidR="008510C5" w:rsidRPr="00FA326D" w:rsidRDefault="008510C5" w:rsidP="008510C5">
            <w:pPr>
              <w:rPr>
                <w:rFonts w:ascii="Aptos" w:hAnsi="Aptos"/>
                <w:sz w:val="18"/>
                <w:szCs w:val="18"/>
              </w:rPr>
            </w:pPr>
          </w:p>
        </w:tc>
        <w:tc>
          <w:tcPr>
            <w:tcW w:w="438" w:type="dxa"/>
          </w:tcPr>
          <w:p w14:paraId="4BE09DF9" w14:textId="77777777" w:rsidR="008510C5" w:rsidRPr="00FA326D" w:rsidRDefault="008510C5" w:rsidP="008510C5">
            <w:pPr>
              <w:rPr>
                <w:rFonts w:ascii="Aptos" w:hAnsi="Aptos"/>
                <w:sz w:val="18"/>
                <w:szCs w:val="18"/>
              </w:rPr>
            </w:pPr>
          </w:p>
        </w:tc>
        <w:tc>
          <w:tcPr>
            <w:tcW w:w="438" w:type="dxa"/>
          </w:tcPr>
          <w:p w14:paraId="031941FC" w14:textId="77777777" w:rsidR="008510C5" w:rsidRPr="00FA326D" w:rsidRDefault="008510C5" w:rsidP="008510C5">
            <w:pPr>
              <w:rPr>
                <w:rFonts w:ascii="Aptos" w:hAnsi="Aptos"/>
                <w:sz w:val="18"/>
                <w:szCs w:val="18"/>
              </w:rPr>
            </w:pPr>
          </w:p>
        </w:tc>
        <w:tc>
          <w:tcPr>
            <w:tcW w:w="438" w:type="dxa"/>
          </w:tcPr>
          <w:p w14:paraId="7B0522EE" w14:textId="77777777" w:rsidR="008510C5" w:rsidRPr="00FA326D" w:rsidRDefault="008510C5" w:rsidP="008510C5">
            <w:pPr>
              <w:rPr>
                <w:rFonts w:ascii="Aptos" w:hAnsi="Aptos"/>
                <w:sz w:val="18"/>
                <w:szCs w:val="18"/>
              </w:rPr>
            </w:pPr>
          </w:p>
        </w:tc>
        <w:tc>
          <w:tcPr>
            <w:tcW w:w="438" w:type="dxa"/>
          </w:tcPr>
          <w:p w14:paraId="0F1A021F" w14:textId="77777777" w:rsidR="008510C5" w:rsidRPr="00FA326D" w:rsidRDefault="008510C5" w:rsidP="008510C5">
            <w:pPr>
              <w:rPr>
                <w:rFonts w:ascii="Aptos" w:hAnsi="Aptos"/>
                <w:sz w:val="18"/>
                <w:szCs w:val="18"/>
              </w:rPr>
            </w:pPr>
          </w:p>
        </w:tc>
      </w:tr>
      <w:tr w:rsidR="008510C5" w:rsidRPr="00FA326D" w14:paraId="012049FE" w14:textId="77777777" w:rsidTr="008510C5">
        <w:trPr>
          <w:trHeight w:val="157"/>
        </w:trPr>
        <w:tc>
          <w:tcPr>
            <w:tcW w:w="3686" w:type="dxa"/>
          </w:tcPr>
          <w:p w14:paraId="11A2205E" w14:textId="77777777" w:rsidR="008510C5" w:rsidRPr="00FA326D" w:rsidRDefault="008510C5" w:rsidP="008510C5">
            <w:pPr>
              <w:jc w:val="both"/>
              <w:rPr>
                <w:rFonts w:ascii="Aptos" w:hAnsi="Aptos"/>
                <w:sz w:val="18"/>
                <w:szCs w:val="18"/>
              </w:rPr>
            </w:pPr>
            <w:r w:rsidRPr="00FA326D">
              <w:rPr>
                <w:rFonts w:ascii="Aptos" w:hAnsi="Aptos"/>
                <w:b/>
                <w:bCs/>
                <w:sz w:val="18"/>
                <w:szCs w:val="18"/>
              </w:rPr>
              <w:t>IV</w:t>
            </w:r>
            <w:r w:rsidRPr="00FA326D">
              <w:rPr>
                <w:rFonts w:ascii="Aptos" w:hAnsi="Aptos"/>
                <w:sz w:val="18"/>
                <w:szCs w:val="18"/>
              </w:rPr>
              <w:t>. Costi per la ricerca contrattuale, le conoscenze e i brevetti acquisiti o ottenuti in licenza</w:t>
            </w:r>
          </w:p>
        </w:tc>
        <w:tc>
          <w:tcPr>
            <w:tcW w:w="434" w:type="dxa"/>
          </w:tcPr>
          <w:p w14:paraId="13C0789D" w14:textId="77777777" w:rsidR="008510C5" w:rsidRPr="00FA326D" w:rsidRDefault="008510C5" w:rsidP="008510C5">
            <w:pPr>
              <w:rPr>
                <w:rFonts w:ascii="Aptos" w:hAnsi="Aptos"/>
                <w:sz w:val="18"/>
                <w:szCs w:val="18"/>
              </w:rPr>
            </w:pPr>
          </w:p>
        </w:tc>
        <w:tc>
          <w:tcPr>
            <w:tcW w:w="435" w:type="dxa"/>
          </w:tcPr>
          <w:p w14:paraId="59DFD6EE" w14:textId="77777777" w:rsidR="008510C5" w:rsidRPr="00FA326D" w:rsidRDefault="008510C5" w:rsidP="008510C5">
            <w:pPr>
              <w:rPr>
                <w:rFonts w:ascii="Aptos" w:hAnsi="Aptos"/>
                <w:sz w:val="18"/>
                <w:szCs w:val="18"/>
              </w:rPr>
            </w:pPr>
          </w:p>
        </w:tc>
        <w:tc>
          <w:tcPr>
            <w:tcW w:w="434" w:type="dxa"/>
          </w:tcPr>
          <w:p w14:paraId="7B4555A1" w14:textId="77777777" w:rsidR="008510C5" w:rsidRPr="00FA326D" w:rsidRDefault="008510C5" w:rsidP="008510C5">
            <w:pPr>
              <w:rPr>
                <w:rFonts w:ascii="Aptos" w:hAnsi="Aptos"/>
                <w:sz w:val="18"/>
                <w:szCs w:val="18"/>
              </w:rPr>
            </w:pPr>
          </w:p>
        </w:tc>
        <w:tc>
          <w:tcPr>
            <w:tcW w:w="435" w:type="dxa"/>
          </w:tcPr>
          <w:p w14:paraId="2DF2F448" w14:textId="77777777" w:rsidR="008510C5" w:rsidRPr="00FA326D" w:rsidRDefault="008510C5" w:rsidP="008510C5">
            <w:pPr>
              <w:rPr>
                <w:rFonts w:ascii="Aptos" w:hAnsi="Aptos"/>
                <w:sz w:val="18"/>
                <w:szCs w:val="18"/>
              </w:rPr>
            </w:pPr>
          </w:p>
        </w:tc>
        <w:tc>
          <w:tcPr>
            <w:tcW w:w="435" w:type="dxa"/>
          </w:tcPr>
          <w:p w14:paraId="5C922C1F" w14:textId="77777777" w:rsidR="008510C5" w:rsidRPr="00FA326D" w:rsidRDefault="008510C5" w:rsidP="008510C5">
            <w:pPr>
              <w:rPr>
                <w:rFonts w:ascii="Aptos" w:hAnsi="Aptos"/>
                <w:sz w:val="18"/>
                <w:szCs w:val="18"/>
              </w:rPr>
            </w:pPr>
          </w:p>
        </w:tc>
        <w:tc>
          <w:tcPr>
            <w:tcW w:w="434" w:type="dxa"/>
          </w:tcPr>
          <w:p w14:paraId="6EB3836A" w14:textId="77777777" w:rsidR="008510C5" w:rsidRPr="00FA326D" w:rsidRDefault="008510C5" w:rsidP="008510C5">
            <w:pPr>
              <w:rPr>
                <w:rFonts w:ascii="Aptos" w:hAnsi="Aptos"/>
                <w:sz w:val="18"/>
                <w:szCs w:val="18"/>
              </w:rPr>
            </w:pPr>
          </w:p>
        </w:tc>
        <w:tc>
          <w:tcPr>
            <w:tcW w:w="435" w:type="dxa"/>
          </w:tcPr>
          <w:p w14:paraId="77C577C2" w14:textId="77777777" w:rsidR="008510C5" w:rsidRPr="00FA326D" w:rsidRDefault="008510C5" w:rsidP="008510C5">
            <w:pPr>
              <w:rPr>
                <w:rFonts w:ascii="Aptos" w:hAnsi="Aptos"/>
                <w:sz w:val="18"/>
                <w:szCs w:val="18"/>
              </w:rPr>
            </w:pPr>
          </w:p>
        </w:tc>
        <w:tc>
          <w:tcPr>
            <w:tcW w:w="435" w:type="dxa"/>
          </w:tcPr>
          <w:p w14:paraId="6D905039" w14:textId="77777777" w:rsidR="008510C5" w:rsidRPr="00FA326D" w:rsidRDefault="008510C5" w:rsidP="008510C5">
            <w:pPr>
              <w:rPr>
                <w:rFonts w:ascii="Aptos" w:hAnsi="Aptos"/>
                <w:sz w:val="18"/>
                <w:szCs w:val="18"/>
              </w:rPr>
            </w:pPr>
          </w:p>
        </w:tc>
        <w:tc>
          <w:tcPr>
            <w:tcW w:w="434" w:type="dxa"/>
          </w:tcPr>
          <w:p w14:paraId="5462998F" w14:textId="77777777" w:rsidR="008510C5" w:rsidRPr="00FA326D" w:rsidRDefault="008510C5" w:rsidP="008510C5">
            <w:pPr>
              <w:rPr>
                <w:rFonts w:ascii="Aptos" w:hAnsi="Aptos"/>
                <w:sz w:val="18"/>
                <w:szCs w:val="18"/>
              </w:rPr>
            </w:pPr>
          </w:p>
        </w:tc>
        <w:tc>
          <w:tcPr>
            <w:tcW w:w="438" w:type="dxa"/>
          </w:tcPr>
          <w:p w14:paraId="65A9F0B8" w14:textId="77777777" w:rsidR="008510C5" w:rsidRPr="00FA326D" w:rsidRDefault="008510C5" w:rsidP="008510C5">
            <w:pPr>
              <w:rPr>
                <w:rFonts w:ascii="Aptos" w:hAnsi="Aptos"/>
                <w:sz w:val="18"/>
                <w:szCs w:val="18"/>
              </w:rPr>
            </w:pPr>
          </w:p>
        </w:tc>
        <w:tc>
          <w:tcPr>
            <w:tcW w:w="438" w:type="dxa"/>
          </w:tcPr>
          <w:p w14:paraId="4384A0A7" w14:textId="77777777" w:rsidR="008510C5" w:rsidRPr="00FA326D" w:rsidRDefault="008510C5" w:rsidP="008510C5">
            <w:pPr>
              <w:rPr>
                <w:rFonts w:ascii="Aptos" w:hAnsi="Aptos"/>
                <w:sz w:val="18"/>
                <w:szCs w:val="18"/>
              </w:rPr>
            </w:pPr>
          </w:p>
        </w:tc>
        <w:tc>
          <w:tcPr>
            <w:tcW w:w="438" w:type="dxa"/>
          </w:tcPr>
          <w:p w14:paraId="52141064" w14:textId="77777777" w:rsidR="008510C5" w:rsidRPr="00FA326D" w:rsidRDefault="008510C5" w:rsidP="008510C5">
            <w:pPr>
              <w:rPr>
                <w:rFonts w:ascii="Aptos" w:hAnsi="Aptos"/>
                <w:sz w:val="18"/>
                <w:szCs w:val="18"/>
              </w:rPr>
            </w:pPr>
          </w:p>
        </w:tc>
        <w:tc>
          <w:tcPr>
            <w:tcW w:w="438" w:type="dxa"/>
          </w:tcPr>
          <w:p w14:paraId="66C5B17B" w14:textId="77777777" w:rsidR="008510C5" w:rsidRPr="00FA326D" w:rsidRDefault="008510C5" w:rsidP="008510C5">
            <w:pPr>
              <w:rPr>
                <w:rFonts w:ascii="Aptos" w:hAnsi="Aptos"/>
                <w:sz w:val="18"/>
                <w:szCs w:val="18"/>
              </w:rPr>
            </w:pPr>
          </w:p>
        </w:tc>
        <w:tc>
          <w:tcPr>
            <w:tcW w:w="438" w:type="dxa"/>
          </w:tcPr>
          <w:p w14:paraId="49369DC4" w14:textId="77777777" w:rsidR="008510C5" w:rsidRPr="00FA326D" w:rsidRDefault="008510C5" w:rsidP="008510C5">
            <w:pPr>
              <w:rPr>
                <w:rFonts w:ascii="Aptos" w:hAnsi="Aptos"/>
                <w:sz w:val="18"/>
                <w:szCs w:val="18"/>
              </w:rPr>
            </w:pPr>
          </w:p>
        </w:tc>
        <w:tc>
          <w:tcPr>
            <w:tcW w:w="438" w:type="dxa"/>
          </w:tcPr>
          <w:p w14:paraId="4F4F3920" w14:textId="77777777" w:rsidR="008510C5" w:rsidRPr="00FA326D" w:rsidRDefault="008510C5" w:rsidP="008510C5">
            <w:pPr>
              <w:rPr>
                <w:rFonts w:ascii="Aptos" w:hAnsi="Aptos"/>
                <w:sz w:val="18"/>
                <w:szCs w:val="18"/>
              </w:rPr>
            </w:pPr>
          </w:p>
        </w:tc>
        <w:tc>
          <w:tcPr>
            <w:tcW w:w="438" w:type="dxa"/>
          </w:tcPr>
          <w:p w14:paraId="2D4F610F" w14:textId="77777777" w:rsidR="008510C5" w:rsidRPr="00FA326D" w:rsidRDefault="008510C5" w:rsidP="008510C5">
            <w:pPr>
              <w:rPr>
                <w:rFonts w:ascii="Aptos" w:hAnsi="Aptos"/>
                <w:sz w:val="18"/>
                <w:szCs w:val="18"/>
              </w:rPr>
            </w:pPr>
          </w:p>
        </w:tc>
        <w:tc>
          <w:tcPr>
            <w:tcW w:w="438" w:type="dxa"/>
          </w:tcPr>
          <w:p w14:paraId="594B4D85" w14:textId="77777777" w:rsidR="008510C5" w:rsidRPr="00FA326D" w:rsidRDefault="008510C5" w:rsidP="008510C5">
            <w:pPr>
              <w:rPr>
                <w:rFonts w:ascii="Aptos" w:hAnsi="Aptos"/>
                <w:sz w:val="18"/>
                <w:szCs w:val="18"/>
              </w:rPr>
            </w:pPr>
          </w:p>
        </w:tc>
        <w:tc>
          <w:tcPr>
            <w:tcW w:w="438" w:type="dxa"/>
          </w:tcPr>
          <w:p w14:paraId="38E9D5B0" w14:textId="77777777" w:rsidR="008510C5" w:rsidRPr="00FA326D" w:rsidRDefault="008510C5" w:rsidP="008510C5">
            <w:pPr>
              <w:rPr>
                <w:rFonts w:ascii="Aptos" w:hAnsi="Aptos"/>
                <w:sz w:val="18"/>
                <w:szCs w:val="18"/>
              </w:rPr>
            </w:pPr>
          </w:p>
        </w:tc>
        <w:tc>
          <w:tcPr>
            <w:tcW w:w="438" w:type="dxa"/>
          </w:tcPr>
          <w:p w14:paraId="7DB789C4" w14:textId="77777777" w:rsidR="008510C5" w:rsidRPr="00FA326D" w:rsidRDefault="008510C5" w:rsidP="008510C5">
            <w:pPr>
              <w:rPr>
                <w:rFonts w:ascii="Aptos" w:hAnsi="Aptos"/>
                <w:sz w:val="18"/>
                <w:szCs w:val="18"/>
              </w:rPr>
            </w:pPr>
          </w:p>
        </w:tc>
        <w:tc>
          <w:tcPr>
            <w:tcW w:w="438" w:type="dxa"/>
          </w:tcPr>
          <w:p w14:paraId="052D1353" w14:textId="77777777" w:rsidR="008510C5" w:rsidRPr="00FA326D" w:rsidRDefault="008510C5" w:rsidP="008510C5">
            <w:pPr>
              <w:rPr>
                <w:rFonts w:ascii="Aptos" w:hAnsi="Aptos"/>
                <w:sz w:val="18"/>
                <w:szCs w:val="18"/>
              </w:rPr>
            </w:pPr>
          </w:p>
        </w:tc>
        <w:tc>
          <w:tcPr>
            <w:tcW w:w="438" w:type="dxa"/>
          </w:tcPr>
          <w:p w14:paraId="2D4B1904" w14:textId="77777777" w:rsidR="008510C5" w:rsidRPr="00FA326D" w:rsidRDefault="008510C5" w:rsidP="008510C5">
            <w:pPr>
              <w:rPr>
                <w:rFonts w:ascii="Aptos" w:hAnsi="Aptos"/>
                <w:sz w:val="18"/>
                <w:szCs w:val="18"/>
              </w:rPr>
            </w:pPr>
          </w:p>
        </w:tc>
        <w:tc>
          <w:tcPr>
            <w:tcW w:w="438" w:type="dxa"/>
          </w:tcPr>
          <w:p w14:paraId="350B7B55" w14:textId="77777777" w:rsidR="008510C5" w:rsidRPr="00FA326D" w:rsidRDefault="008510C5" w:rsidP="008510C5">
            <w:pPr>
              <w:rPr>
                <w:rFonts w:ascii="Aptos" w:hAnsi="Aptos"/>
                <w:sz w:val="18"/>
                <w:szCs w:val="18"/>
              </w:rPr>
            </w:pPr>
          </w:p>
        </w:tc>
        <w:tc>
          <w:tcPr>
            <w:tcW w:w="438" w:type="dxa"/>
          </w:tcPr>
          <w:p w14:paraId="14872D4B" w14:textId="77777777" w:rsidR="008510C5" w:rsidRPr="00FA326D" w:rsidRDefault="008510C5" w:rsidP="008510C5">
            <w:pPr>
              <w:rPr>
                <w:rFonts w:ascii="Aptos" w:hAnsi="Aptos"/>
                <w:sz w:val="18"/>
                <w:szCs w:val="18"/>
              </w:rPr>
            </w:pPr>
          </w:p>
        </w:tc>
        <w:tc>
          <w:tcPr>
            <w:tcW w:w="438" w:type="dxa"/>
          </w:tcPr>
          <w:p w14:paraId="20E15FAE" w14:textId="77777777" w:rsidR="008510C5" w:rsidRPr="00FA326D" w:rsidRDefault="008510C5" w:rsidP="008510C5">
            <w:pPr>
              <w:rPr>
                <w:rFonts w:ascii="Aptos" w:hAnsi="Aptos"/>
                <w:sz w:val="18"/>
                <w:szCs w:val="18"/>
              </w:rPr>
            </w:pPr>
          </w:p>
        </w:tc>
      </w:tr>
      <w:tr w:rsidR="008510C5" w:rsidRPr="00FA326D" w14:paraId="3F91209E" w14:textId="77777777" w:rsidTr="008510C5">
        <w:trPr>
          <w:trHeight w:val="149"/>
        </w:trPr>
        <w:tc>
          <w:tcPr>
            <w:tcW w:w="3686" w:type="dxa"/>
          </w:tcPr>
          <w:p w14:paraId="4EC33617" w14:textId="54D24F29" w:rsidR="008510C5" w:rsidRPr="00FA326D" w:rsidRDefault="008510C5" w:rsidP="008510C5">
            <w:pPr>
              <w:jc w:val="both"/>
              <w:rPr>
                <w:rFonts w:ascii="Aptos" w:hAnsi="Aptos"/>
                <w:sz w:val="18"/>
                <w:szCs w:val="18"/>
              </w:rPr>
            </w:pPr>
            <w:r w:rsidRPr="00FA326D">
              <w:rPr>
                <w:rFonts w:ascii="Aptos" w:hAnsi="Aptos"/>
                <w:b/>
                <w:bCs/>
                <w:sz w:val="18"/>
                <w:szCs w:val="18"/>
              </w:rPr>
              <w:t>V.</w:t>
            </w:r>
            <w:r w:rsidRPr="00FA326D">
              <w:rPr>
                <w:rFonts w:ascii="Aptos" w:hAnsi="Aptos"/>
                <w:sz w:val="18"/>
                <w:szCs w:val="18"/>
              </w:rPr>
              <w:t xml:space="preserve"> </w:t>
            </w:r>
            <w:r w:rsidR="00E4605B" w:rsidRPr="00FA326D">
              <w:rPr>
                <w:rFonts w:ascii="Aptos" w:hAnsi="Aptos"/>
                <w:sz w:val="18"/>
                <w:szCs w:val="18"/>
              </w:rPr>
              <w:t xml:space="preserve"> Costi per servizi di consulenza, compresi i costi di realizzazione di attività di comunicazione e disseminazione dei risultati della ricerca</w:t>
            </w:r>
          </w:p>
        </w:tc>
        <w:tc>
          <w:tcPr>
            <w:tcW w:w="434" w:type="dxa"/>
          </w:tcPr>
          <w:p w14:paraId="31FEFFA0" w14:textId="77777777" w:rsidR="008510C5" w:rsidRPr="00FA326D" w:rsidRDefault="008510C5" w:rsidP="008510C5">
            <w:pPr>
              <w:rPr>
                <w:rFonts w:ascii="Aptos" w:hAnsi="Aptos"/>
                <w:sz w:val="18"/>
                <w:szCs w:val="18"/>
              </w:rPr>
            </w:pPr>
          </w:p>
        </w:tc>
        <w:tc>
          <w:tcPr>
            <w:tcW w:w="435" w:type="dxa"/>
          </w:tcPr>
          <w:p w14:paraId="1EA17851" w14:textId="77777777" w:rsidR="008510C5" w:rsidRPr="00FA326D" w:rsidRDefault="008510C5" w:rsidP="008510C5">
            <w:pPr>
              <w:rPr>
                <w:rFonts w:ascii="Aptos" w:hAnsi="Aptos"/>
                <w:sz w:val="18"/>
                <w:szCs w:val="18"/>
              </w:rPr>
            </w:pPr>
          </w:p>
        </w:tc>
        <w:tc>
          <w:tcPr>
            <w:tcW w:w="434" w:type="dxa"/>
          </w:tcPr>
          <w:p w14:paraId="33917113" w14:textId="77777777" w:rsidR="008510C5" w:rsidRPr="00FA326D" w:rsidRDefault="008510C5" w:rsidP="008510C5">
            <w:pPr>
              <w:rPr>
                <w:rFonts w:ascii="Aptos" w:hAnsi="Aptos"/>
                <w:sz w:val="18"/>
                <w:szCs w:val="18"/>
              </w:rPr>
            </w:pPr>
          </w:p>
        </w:tc>
        <w:tc>
          <w:tcPr>
            <w:tcW w:w="435" w:type="dxa"/>
          </w:tcPr>
          <w:p w14:paraId="6DABC1D6" w14:textId="77777777" w:rsidR="008510C5" w:rsidRPr="00FA326D" w:rsidRDefault="008510C5" w:rsidP="008510C5">
            <w:pPr>
              <w:rPr>
                <w:rFonts w:ascii="Aptos" w:hAnsi="Aptos"/>
                <w:sz w:val="18"/>
                <w:szCs w:val="18"/>
              </w:rPr>
            </w:pPr>
          </w:p>
        </w:tc>
        <w:tc>
          <w:tcPr>
            <w:tcW w:w="435" w:type="dxa"/>
          </w:tcPr>
          <w:p w14:paraId="71382A12" w14:textId="77777777" w:rsidR="008510C5" w:rsidRPr="00FA326D" w:rsidRDefault="008510C5" w:rsidP="008510C5">
            <w:pPr>
              <w:rPr>
                <w:rFonts w:ascii="Aptos" w:hAnsi="Aptos"/>
                <w:sz w:val="18"/>
                <w:szCs w:val="18"/>
              </w:rPr>
            </w:pPr>
          </w:p>
        </w:tc>
        <w:tc>
          <w:tcPr>
            <w:tcW w:w="434" w:type="dxa"/>
          </w:tcPr>
          <w:p w14:paraId="12B2F425" w14:textId="77777777" w:rsidR="008510C5" w:rsidRPr="00FA326D" w:rsidRDefault="008510C5" w:rsidP="008510C5">
            <w:pPr>
              <w:rPr>
                <w:rFonts w:ascii="Aptos" w:hAnsi="Aptos"/>
                <w:sz w:val="18"/>
                <w:szCs w:val="18"/>
              </w:rPr>
            </w:pPr>
          </w:p>
        </w:tc>
        <w:tc>
          <w:tcPr>
            <w:tcW w:w="435" w:type="dxa"/>
          </w:tcPr>
          <w:p w14:paraId="764CEFCD" w14:textId="77777777" w:rsidR="008510C5" w:rsidRPr="00FA326D" w:rsidRDefault="008510C5" w:rsidP="008510C5">
            <w:pPr>
              <w:rPr>
                <w:rFonts w:ascii="Aptos" w:hAnsi="Aptos"/>
                <w:sz w:val="18"/>
                <w:szCs w:val="18"/>
              </w:rPr>
            </w:pPr>
          </w:p>
        </w:tc>
        <w:tc>
          <w:tcPr>
            <w:tcW w:w="435" w:type="dxa"/>
          </w:tcPr>
          <w:p w14:paraId="00988CCE" w14:textId="77777777" w:rsidR="008510C5" w:rsidRPr="00FA326D" w:rsidRDefault="008510C5" w:rsidP="008510C5">
            <w:pPr>
              <w:rPr>
                <w:rFonts w:ascii="Aptos" w:hAnsi="Aptos"/>
                <w:sz w:val="18"/>
                <w:szCs w:val="18"/>
              </w:rPr>
            </w:pPr>
          </w:p>
        </w:tc>
        <w:tc>
          <w:tcPr>
            <w:tcW w:w="434" w:type="dxa"/>
          </w:tcPr>
          <w:p w14:paraId="775E5BBA" w14:textId="77777777" w:rsidR="008510C5" w:rsidRPr="00FA326D" w:rsidRDefault="008510C5" w:rsidP="008510C5">
            <w:pPr>
              <w:rPr>
                <w:rFonts w:ascii="Aptos" w:hAnsi="Aptos"/>
                <w:sz w:val="18"/>
                <w:szCs w:val="18"/>
              </w:rPr>
            </w:pPr>
          </w:p>
        </w:tc>
        <w:tc>
          <w:tcPr>
            <w:tcW w:w="438" w:type="dxa"/>
          </w:tcPr>
          <w:p w14:paraId="79F1E4CE" w14:textId="77777777" w:rsidR="008510C5" w:rsidRPr="00FA326D" w:rsidRDefault="008510C5" w:rsidP="008510C5">
            <w:pPr>
              <w:rPr>
                <w:rFonts w:ascii="Aptos" w:hAnsi="Aptos"/>
                <w:sz w:val="18"/>
                <w:szCs w:val="18"/>
              </w:rPr>
            </w:pPr>
          </w:p>
        </w:tc>
        <w:tc>
          <w:tcPr>
            <w:tcW w:w="438" w:type="dxa"/>
          </w:tcPr>
          <w:p w14:paraId="4FE3B057" w14:textId="77777777" w:rsidR="008510C5" w:rsidRPr="00FA326D" w:rsidRDefault="008510C5" w:rsidP="008510C5">
            <w:pPr>
              <w:rPr>
                <w:rFonts w:ascii="Aptos" w:hAnsi="Aptos"/>
                <w:sz w:val="18"/>
                <w:szCs w:val="18"/>
              </w:rPr>
            </w:pPr>
          </w:p>
        </w:tc>
        <w:tc>
          <w:tcPr>
            <w:tcW w:w="438" w:type="dxa"/>
          </w:tcPr>
          <w:p w14:paraId="6CF0DD08" w14:textId="77777777" w:rsidR="008510C5" w:rsidRPr="00FA326D" w:rsidRDefault="008510C5" w:rsidP="008510C5">
            <w:pPr>
              <w:rPr>
                <w:rFonts w:ascii="Aptos" w:hAnsi="Aptos"/>
                <w:sz w:val="18"/>
                <w:szCs w:val="18"/>
              </w:rPr>
            </w:pPr>
          </w:p>
        </w:tc>
        <w:tc>
          <w:tcPr>
            <w:tcW w:w="438" w:type="dxa"/>
          </w:tcPr>
          <w:p w14:paraId="6F5C7D88" w14:textId="77777777" w:rsidR="008510C5" w:rsidRPr="00FA326D" w:rsidRDefault="008510C5" w:rsidP="008510C5">
            <w:pPr>
              <w:rPr>
                <w:rFonts w:ascii="Aptos" w:hAnsi="Aptos"/>
                <w:sz w:val="18"/>
                <w:szCs w:val="18"/>
              </w:rPr>
            </w:pPr>
          </w:p>
        </w:tc>
        <w:tc>
          <w:tcPr>
            <w:tcW w:w="438" w:type="dxa"/>
          </w:tcPr>
          <w:p w14:paraId="4A48AD89" w14:textId="77777777" w:rsidR="008510C5" w:rsidRPr="00FA326D" w:rsidRDefault="008510C5" w:rsidP="008510C5">
            <w:pPr>
              <w:rPr>
                <w:rFonts w:ascii="Aptos" w:hAnsi="Aptos"/>
                <w:sz w:val="18"/>
                <w:szCs w:val="18"/>
              </w:rPr>
            </w:pPr>
          </w:p>
        </w:tc>
        <w:tc>
          <w:tcPr>
            <w:tcW w:w="438" w:type="dxa"/>
          </w:tcPr>
          <w:p w14:paraId="61364698" w14:textId="77777777" w:rsidR="008510C5" w:rsidRPr="00FA326D" w:rsidRDefault="008510C5" w:rsidP="008510C5">
            <w:pPr>
              <w:rPr>
                <w:rFonts w:ascii="Aptos" w:hAnsi="Aptos"/>
                <w:sz w:val="18"/>
                <w:szCs w:val="18"/>
              </w:rPr>
            </w:pPr>
          </w:p>
        </w:tc>
        <w:tc>
          <w:tcPr>
            <w:tcW w:w="438" w:type="dxa"/>
          </w:tcPr>
          <w:p w14:paraId="7A3F2FA6" w14:textId="77777777" w:rsidR="008510C5" w:rsidRPr="00FA326D" w:rsidRDefault="008510C5" w:rsidP="008510C5">
            <w:pPr>
              <w:rPr>
                <w:rFonts w:ascii="Aptos" w:hAnsi="Aptos"/>
                <w:sz w:val="18"/>
                <w:szCs w:val="18"/>
              </w:rPr>
            </w:pPr>
          </w:p>
        </w:tc>
        <w:tc>
          <w:tcPr>
            <w:tcW w:w="438" w:type="dxa"/>
          </w:tcPr>
          <w:p w14:paraId="6513EBDD" w14:textId="77777777" w:rsidR="008510C5" w:rsidRPr="00FA326D" w:rsidRDefault="008510C5" w:rsidP="008510C5">
            <w:pPr>
              <w:rPr>
                <w:rFonts w:ascii="Aptos" w:hAnsi="Aptos"/>
                <w:sz w:val="18"/>
                <w:szCs w:val="18"/>
              </w:rPr>
            </w:pPr>
          </w:p>
        </w:tc>
        <w:tc>
          <w:tcPr>
            <w:tcW w:w="438" w:type="dxa"/>
          </w:tcPr>
          <w:p w14:paraId="484C612A" w14:textId="77777777" w:rsidR="008510C5" w:rsidRPr="00FA326D" w:rsidRDefault="008510C5" w:rsidP="008510C5">
            <w:pPr>
              <w:rPr>
                <w:rFonts w:ascii="Aptos" w:hAnsi="Aptos"/>
                <w:sz w:val="18"/>
                <w:szCs w:val="18"/>
              </w:rPr>
            </w:pPr>
          </w:p>
        </w:tc>
        <w:tc>
          <w:tcPr>
            <w:tcW w:w="438" w:type="dxa"/>
          </w:tcPr>
          <w:p w14:paraId="353866F8" w14:textId="77777777" w:rsidR="008510C5" w:rsidRPr="00FA326D" w:rsidRDefault="008510C5" w:rsidP="008510C5">
            <w:pPr>
              <w:rPr>
                <w:rFonts w:ascii="Aptos" w:hAnsi="Aptos"/>
                <w:sz w:val="18"/>
                <w:szCs w:val="18"/>
              </w:rPr>
            </w:pPr>
          </w:p>
        </w:tc>
        <w:tc>
          <w:tcPr>
            <w:tcW w:w="438" w:type="dxa"/>
          </w:tcPr>
          <w:p w14:paraId="4FD30259" w14:textId="77777777" w:rsidR="008510C5" w:rsidRPr="00FA326D" w:rsidRDefault="008510C5" w:rsidP="008510C5">
            <w:pPr>
              <w:rPr>
                <w:rFonts w:ascii="Aptos" w:hAnsi="Aptos"/>
                <w:sz w:val="18"/>
                <w:szCs w:val="18"/>
              </w:rPr>
            </w:pPr>
          </w:p>
        </w:tc>
        <w:tc>
          <w:tcPr>
            <w:tcW w:w="438" w:type="dxa"/>
          </w:tcPr>
          <w:p w14:paraId="6D0DEA65" w14:textId="77777777" w:rsidR="008510C5" w:rsidRPr="00FA326D" w:rsidRDefault="008510C5" w:rsidP="008510C5">
            <w:pPr>
              <w:rPr>
                <w:rFonts w:ascii="Aptos" w:hAnsi="Aptos"/>
                <w:sz w:val="18"/>
                <w:szCs w:val="18"/>
              </w:rPr>
            </w:pPr>
          </w:p>
        </w:tc>
        <w:tc>
          <w:tcPr>
            <w:tcW w:w="438" w:type="dxa"/>
          </w:tcPr>
          <w:p w14:paraId="49E60B45" w14:textId="77777777" w:rsidR="008510C5" w:rsidRPr="00FA326D" w:rsidRDefault="008510C5" w:rsidP="008510C5">
            <w:pPr>
              <w:rPr>
                <w:rFonts w:ascii="Aptos" w:hAnsi="Aptos"/>
                <w:sz w:val="18"/>
                <w:szCs w:val="18"/>
              </w:rPr>
            </w:pPr>
          </w:p>
        </w:tc>
        <w:tc>
          <w:tcPr>
            <w:tcW w:w="438" w:type="dxa"/>
          </w:tcPr>
          <w:p w14:paraId="194B232C" w14:textId="77777777" w:rsidR="008510C5" w:rsidRPr="00FA326D" w:rsidRDefault="008510C5" w:rsidP="008510C5">
            <w:pPr>
              <w:rPr>
                <w:rFonts w:ascii="Aptos" w:hAnsi="Aptos"/>
                <w:sz w:val="18"/>
                <w:szCs w:val="18"/>
              </w:rPr>
            </w:pPr>
          </w:p>
        </w:tc>
        <w:tc>
          <w:tcPr>
            <w:tcW w:w="438" w:type="dxa"/>
          </w:tcPr>
          <w:p w14:paraId="7290FEF0" w14:textId="77777777" w:rsidR="008510C5" w:rsidRPr="00FA326D" w:rsidRDefault="008510C5" w:rsidP="008510C5">
            <w:pPr>
              <w:rPr>
                <w:rFonts w:ascii="Aptos" w:hAnsi="Aptos"/>
                <w:sz w:val="18"/>
                <w:szCs w:val="18"/>
              </w:rPr>
            </w:pPr>
          </w:p>
        </w:tc>
      </w:tr>
      <w:tr w:rsidR="008510C5" w:rsidRPr="00FA326D" w14:paraId="0A0755A9" w14:textId="77777777" w:rsidTr="008510C5">
        <w:trPr>
          <w:trHeight w:val="149"/>
        </w:trPr>
        <w:tc>
          <w:tcPr>
            <w:tcW w:w="3686" w:type="dxa"/>
          </w:tcPr>
          <w:p w14:paraId="3D9D28BD" w14:textId="77777777" w:rsidR="008510C5" w:rsidRPr="00FA326D" w:rsidRDefault="008510C5" w:rsidP="008510C5">
            <w:pPr>
              <w:jc w:val="both"/>
              <w:rPr>
                <w:rFonts w:ascii="Aptos" w:hAnsi="Aptos"/>
                <w:sz w:val="18"/>
                <w:szCs w:val="18"/>
              </w:rPr>
            </w:pPr>
            <w:r w:rsidRPr="00FA326D">
              <w:rPr>
                <w:rFonts w:ascii="Aptos" w:hAnsi="Aptos"/>
                <w:b/>
                <w:bCs/>
                <w:sz w:val="18"/>
                <w:szCs w:val="18"/>
              </w:rPr>
              <w:t>VI.</w:t>
            </w:r>
            <w:r w:rsidRPr="00FA326D">
              <w:rPr>
                <w:rFonts w:ascii="Aptos" w:hAnsi="Aptos"/>
                <w:sz w:val="18"/>
                <w:szCs w:val="18"/>
              </w:rPr>
              <w:t xml:space="preserve"> Spese generali supplementari e altri costi di esercizio</w:t>
            </w:r>
          </w:p>
        </w:tc>
        <w:tc>
          <w:tcPr>
            <w:tcW w:w="434" w:type="dxa"/>
          </w:tcPr>
          <w:p w14:paraId="51309E3F" w14:textId="77777777" w:rsidR="008510C5" w:rsidRPr="00FA326D" w:rsidRDefault="008510C5" w:rsidP="008510C5">
            <w:pPr>
              <w:rPr>
                <w:rFonts w:ascii="Aptos" w:hAnsi="Aptos"/>
                <w:sz w:val="18"/>
                <w:szCs w:val="18"/>
              </w:rPr>
            </w:pPr>
          </w:p>
        </w:tc>
        <w:tc>
          <w:tcPr>
            <w:tcW w:w="435" w:type="dxa"/>
          </w:tcPr>
          <w:p w14:paraId="5133AA95" w14:textId="77777777" w:rsidR="008510C5" w:rsidRPr="00FA326D" w:rsidRDefault="008510C5" w:rsidP="008510C5">
            <w:pPr>
              <w:rPr>
                <w:rFonts w:ascii="Aptos" w:hAnsi="Aptos"/>
                <w:sz w:val="18"/>
                <w:szCs w:val="18"/>
              </w:rPr>
            </w:pPr>
          </w:p>
        </w:tc>
        <w:tc>
          <w:tcPr>
            <w:tcW w:w="434" w:type="dxa"/>
          </w:tcPr>
          <w:p w14:paraId="4623EBD9" w14:textId="77777777" w:rsidR="008510C5" w:rsidRPr="00FA326D" w:rsidRDefault="008510C5" w:rsidP="008510C5">
            <w:pPr>
              <w:rPr>
                <w:rFonts w:ascii="Aptos" w:hAnsi="Aptos"/>
                <w:sz w:val="18"/>
                <w:szCs w:val="18"/>
              </w:rPr>
            </w:pPr>
          </w:p>
        </w:tc>
        <w:tc>
          <w:tcPr>
            <w:tcW w:w="435" w:type="dxa"/>
          </w:tcPr>
          <w:p w14:paraId="6B1BB5E0" w14:textId="77777777" w:rsidR="008510C5" w:rsidRPr="00FA326D" w:rsidRDefault="008510C5" w:rsidP="008510C5">
            <w:pPr>
              <w:rPr>
                <w:rFonts w:ascii="Aptos" w:hAnsi="Aptos"/>
                <w:sz w:val="18"/>
                <w:szCs w:val="18"/>
              </w:rPr>
            </w:pPr>
          </w:p>
        </w:tc>
        <w:tc>
          <w:tcPr>
            <w:tcW w:w="435" w:type="dxa"/>
          </w:tcPr>
          <w:p w14:paraId="211D4E9C" w14:textId="77777777" w:rsidR="008510C5" w:rsidRPr="00FA326D" w:rsidRDefault="008510C5" w:rsidP="008510C5">
            <w:pPr>
              <w:rPr>
                <w:rFonts w:ascii="Aptos" w:hAnsi="Aptos"/>
                <w:sz w:val="18"/>
                <w:szCs w:val="18"/>
              </w:rPr>
            </w:pPr>
          </w:p>
        </w:tc>
        <w:tc>
          <w:tcPr>
            <w:tcW w:w="434" w:type="dxa"/>
          </w:tcPr>
          <w:p w14:paraId="7C5D7070" w14:textId="77777777" w:rsidR="008510C5" w:rsidRPr="00FA326D" w:rsidRDefault="008510C5" w:rsidP="008510C5">
            <w:pPr>
              <w:rPr>
                <w:rFonts w:ascii="Aptos" w:hAnsi="Aptos"/>
                <w:sz w:val="18"/>
                <w:szCs w:val="18"/>
              </w:rPr>
            </w:pPr>
          </w:p>
        </w:tc>
        <w:tc>
          <w:tcPr>
            <w:tcW w:w="435" w:type="dxa"/>
          </w:tcPr>
          <w:p w14:paraId="27AF7A9D" w14:textId="77777777" w:rsidR="008510C5" w:rsidRPr="00FA326D" w:rsidRDefault="008510C5" w:rsidP="008510C5">
            <w:pPr>
              <w:rPr>
                <w:rFonts w:ascii="Aptos" w:hAnsi="Aptos"/>
                <w:sz w:val="18"/>
                <w:szCs w:val="18"/>
              </w:rPr>
            </w:pPr>
          </w:p>
        </w:tc>
        <w:tc>
          <w:tcPr>
            <w:tcW w:w="435" w:type="dxa"/>
          </w:tcPr>
          <w:p w14:paraId="11FFB1AE" w14:textId="77777777" w:rsidR="008510C5" w:rsidRPr="00FA326D" w:rsidRDefault="008510C5" w:rsidP="008510C5">
            <w:pPr>
              <w:rPr>
                <w:rFonts w:ascii="Aptos" w:hAnsi="Aptos"/>
                <w:sz w:val="18"/>
                <w:szCs w:val="18"/>
              </w:rPr>
            </w:pPr>
          </w:p>
        </w:tc>
        <w:tc>
          <w:tcPr>
            <w:tcW w:w="434" w:type="dxa"/>
          </w:tcPr>
          <w:p w14:paraId="19500F1E" w14:textId="77777777" w:rsidR="008510C5" w:rsidRPr="00FA326D" w:rsidRDefault="008510C5" w:rsidP="008510C5">
            <w:pPr>
              <w:rPr>
                <w:rFonts w:ascii="Aptos" w:hAnsi="Aptos"/>
                <w:sz w:val="18"/>
                <w:szCs w:val="18"/>
              </w:rPr>
            </w:pPr>
          </w:p>
        </w:tc>
        <w:tc>
          <w:tcPr>
            <w:tcW w:w="438" w:type="dxa"/>
          </w:tcPr>
          <w:p w14:paraId="2F60C080" w14:textId="77777777" w:rsidR="008510C5" w:rsidRPr="00FA326D" w:rsidRDefault="008510C5" w:rsidP="008510C5">
            <w:pPr>
              <w:rPr>
                <w:rFonts w:ascii="Aptos" w:hAnsi="Aptos"/>
                <w:sz w:val="18"/>
                <w:szCs w:val="18"/>
              </w:rPr>
            </w:pPr>
          </w:p>
        </w:tc>
        <w:tc>
          <w:tcPr>
            <w:tcW w:w="438" w:type="dxa"/>
          </w:tcPr>
          <w:p w14:paraId="2DC5B6BB" w14:textId="77777777" w:rsidR="008510C5" w:rsidRPr="00FA326D" w:rsidRDefault="008510C5" w:rsidP="008510C5">
            <w:pPr>
              <w:rPr>
                <w:rFonts w:ascii="Aptos" w:hAnsi="Aptos"/>
                <w:sz w:val="18"/>
                <w:szCs w:val="18"/>
              </w:rPr>
            </w:pPr>
          </w:p>
        </w:tc>
        <w:tc>
          <w:tcPr>
            <w:tcW w:w="438" w:type="dxa"/>
          </w:tcPr>
          <w:p w14:paraId="150001AC" w14:textId="77777777" w:rsidR="008510C5" w:rsidRPr="00FA326D" w:rsidRDefault="008510C5" w:rsidP="008510C5">
            <w:pPr>
              <w:rPr>
                <w:rFonts w:ascii="Aptos" w:hAnsi="Aptos"/>
                <w:sz w:val="18"/>
                <w:szCs w:val="18"/>
              </w:rPr>
            </w:pPr>
          </w:p>
        </w:tc>
        <w:tc>
          <w:tcPr>
            <w:tcW w:w="438" w:type="dxa"/>
          </w:tcPr>
          <w:p w14:paraId="3C4CDFE1" w14:textId="77777777" w:rsidR="008510C5" w:rsidRPr="00FA326D" w:rsidRDefault="008510C5" w:rsidP="008510C5">
            <w:pPr>
              <w:rPr>
                <w:rFonts w:ascii="Aptos" w:hAnsi="Aptos"/>
                <w:sz w:val="18"/>
                <w:szCs w:val="18"/>
              </w:rPr>
            </w:pPr>
          </w:p>
        </w:tc>
        <w:tc>
          <w:tcPr>
            <w:tcW w:w="438" w:type="dxa"/>
          </w:tcPr>
          <w:p w14:paraId="6C357DA6" w14:textId="77777777" w:rsidR="008510C5" w:rsidRPr="00FA326D" w:rsidRDefault="008510C5" w:rsidP="008510C5">
            <w:pPr>
              <w:rPr>
                <w:rFonts w:ascii="Aptos" w:hAnsi="Aptos"/>
                <w:sz w:val="18"/>
                <w:szCs w:val="18"/>
              </w:rPr>
            </w:pPr>
          </w:p>
        </w:tc>
        <w:tc>
          <w:tcPr>
            <w:tcW w:w="438" w:type="dxa"/>
          </w:tcPr>
          <w:p w14:paraId="5B222B03" w14:textId="77777777" w:rsidR="008510C5" w:rsidRPr="00FA326D" w:rsidRDefault="008510C5" w:rsidP="008510C5">
            <w:pPr>
              <w:rPr>
                <w:rFonts w:ascii="Aptos" w:hAnsi="Aptos"/>
                <w:sz w:val="18"/>
                <w:szCs w:val="18"/>
              </w:rPr>
            </w:pPr>
          </w:p>
        </w:tc>
        <w:tc>
          <w:tcPr>
            <w:tcW w:w="438" w:type="dxa"/>
          </w:tcPr>
          <w:p w14:paraId="48D8E689" w14:textId="77777777" w:rsidR="008510C5" w:rsidRPr="00FA326D" w:rsidRDefault="008510C5" w:rsidP="008510C5">
            <w:pPr>
              <w:rPr>
                <w:rFonts w:ascii="Aptos" w:hAnsi="Aptos"/>
                <w:sz w:val="18"/>
                <w:szCs w:val="18"/>
              </w:rPr>
            </w:pPr>
          </w:p>
        </w:tc>
        <w:tc>
          <w:tcPr>
            <w:tcW w:w="438" w:type="dxa"/>
          </w:tcPr>
          <w:p w14:paraId="4410E472" w14:textId="77777777" w:rsidR="008510C5" w:rsidRPr="00FA326D" w:rsidRDefault="008510C5" w:rsidP="008510C5">
            <w:pPr>
              <w:rPr>
                <w:rFonts w:ascii="Aptos" w:hAnsi="Aptos"/>
                <w:sz w:val="18"/>
                <w:szCs w:val="18"/>
              </w:rPr>
            </w:pPr>
          </w:p>
        </w:tc>
        <w:tc>
          <w:tcPr>
            <w:tcW w:w="438" w:type="dxa"/>
          </w:tcPr>
          <w:p w14:paraId="5718B89D" w14:textId="77777777" w:rsidR="008510C5" w:rsidRPr="00FA326D" w:rsidRDefault="008510C5" w:rsidP="008510C5">
            <w:pPr>
              <w:rPr>
                <w:rFonts w:ascii="Aptos" w:hAnsi="Aptos"/>
                <w:sz w:val="18"/>
                <w:szCs w:val="18"/>
              </w:rPr>
            </w:pPr>
          </w:p>
        </w:tc>
        <w:tc>
          <w:tcPr>
            <w:tcW w:w="438" w:type="dxa"/>
          </w:tcPr>
          <w:p w14:paraId="6A6F38A6" w14:textId="77777777" w:rsidR="008510C5" w:rsidRPr="00FA326D" w:rsidRDefault="008510C5" w:rsidP="008510C5">
            <w:pPr>
              <w:rPr>
                <w:rFonts w:ascii="Aptos" w:hAnsi="Aptos"/>
                <w:sz w:val="18"/>
                <w:szCs w:val="18"/>
              </w:rPr>
            </w:pPr>
          </w:p>
        </w:tc>
        <w:tc>
          <w:tcPr>
            <w:tcW w:w="438" w:type="dxa"/>
          </w:tcPr>
          <w:p w14:paraId="47DD1B6F" w14:textId="77777777" w:rsidR="008510C5" w:rsidRPr="00FA326D" w:rsidRDefault="008510C5" w:rsidP="008510C5">
            <w:pPr>
              <w:rPr>
                <w:rFonts w:ascii="Aptos" w:hAnsi="Aptos"/>
                <w:sz w:val="18"/>
                <w:szCs w:val="18"/>
              </w:rPr>
            </w:pPr>
          </w:p>
        </w:tc>
        <w:tc>
          <w:tcPr>
            <w:tcW w:w="438" w:type="dxa"/>
          </w:tcPr>
          <w:p w14:paraId="08725715" w14:textId="77777777" w:rsidR="008510C5" w:rsidRPr="00FA326D" w:rsidRDefault="008510C5" w:rsidP="008510C5">
            <w:pPr>
              <w:rPr>
                <w:rFonts w:ascii="Aptos" w:hAnsi="Aptos"/>
                <w:sz w:val="18"/>
                <w:szCs w:val="18"/>
              </w:rPr>
            </w:pPr>
          </w:p>
        </w:tc>
        <w:tc>
          <w:tcPr>
            <w:tcW w:w="438" w:type="dxa"/>
          </w:tcPr>
          <w:p w14:paraId="2583675E" w14:textId="77777777" w:rsidR="008510C5" w:rsidRPr="00FA326D" w:rsidRDefault="008510C5" w:rsidP="008510C5">
            <w:pPr>
              <w:rPr>
                <w:rFonts w:ascii="Aptos" w:hAnsi="Aptos"/>
                <w:sz w:val="18"/>
                <w:szCs w:val="18"/>
              </w:rPr>
            </w:pPr>
          </w:p>
        </w:tc>
        <w:tc>
          <w:tcPr>
            <w:tcW w:w="438" w:type="dxa"/>
          </w:tcPr>
          <w:p w14:paraId="3D215777" w14:textId="77777777" w:rsidR="008510C5" w:rsidRPr="00FA326D" w:rsidRDefault="008510C5" w:rsidP="008510C5">
            <w:pPr>
              <w:rPr>
                <w:rFonts w:ascii="Aptos" w:hAnsi="Aptos"/>
                <w:sz w:val="18"/>
                <w:szCs w:val="18"/>
              </w:rPr>
            </w:pPr>
          </w:p>
        </w:tc>
        <w:tc>
          <w:tcPr>
            <w:tcW w:w="438" w:type="dxa"/>
          </w:tcPr>
          <w:p w14:paraId="432553A9" w14:textId="77777777" w:rsidR="008510C5" w:rsidRPr="00FA326D" w:rsidRDefault="008510C5" w:rsidP="008510C5">
            <w:pPr>
              <w:rPr>
                <w:rFonts w:ascii="Aptos" w:hAnsi="Aptos"/>
                <w:sz w:val="18"/>
                <w:szCs w:val="18"/>
              </w:rPr>
            </w:pPr>
          </w:p>
        </w:tc>
      </w:tr>
    </w:tbl>
    <w:p w14:paraId="5E107D68" w14:textId="77777777" w:rsidR="009B1683" w:rsidRPr="00FA326D" w:rsidRDefault="009B1683" w:rsidP="009B1683">
      <w:pPr>
        <w:ind w:left="-567"/>
        <w:rPr>
          <w:b/>
          <w:bCs/>
          <w:i/>
          <w:iCs/>
        </w:rPr>
      </w:pPr>
    </w:p>
    <w:p w14:paraId="0963B0DB" w14:textId="77777777" w:rsidR="009B1683" w:rsidRPr="00FA326D" w:rsidRDefault="009B1683" w:rsidP="009B1683">
      <w:pPr>
        <w:ind w:left="-567"/>
        <w:rPr>
          <w:b/>
          <w:bCs/>
          <w:i/>
          <w:iCs/>
        </w:rPr>
        <w:sectPr w:rsidR="009B1683" w:rsidRPr="00FA326D" w:rsidSect="009B1683">
          <w:pgSz w:w="15840" w:h="12240" w:orient="landscape"/>
          <w:pgMar w:top="1440" w:right="1440" w:bottom="1440" w:left="1440" w:header="720" w:footer="720" w:gutter="0"/>
          <w:cols w:space="720"/>
          <w:docGrid w:linePitch="360"/>
        </w:sectPr>
      </w:pPr>
    </w:p>
    <w:p w14:paraId="5084714A" w14:textId="5594477A" w:rsidR="009B1683" w:rsidRPr="00FA326D" w:rsidRDefault="009B1683" w:rsidP="00252DFA">
      <w:pPr>
        <w:pStyle w:val="Paragrafoelenco"/>
        <w:numPr>
          <w:ilvl w:val="1"/>
          <w:numId w:val="239"/>
        </w:numPr>
        <w:pBdr>
          <w:bottom w:val="single" w:sz="4" w:space="1" w:color="auto"/>
        </w:pBdr>
        <w:tabs>
          <w:tab w:val="clear" w:pos="1080"/>
          <w:tab w:val="num" w:pos="284"/>
        </w:tabs>
        <w:ind w:hanging="1080"/>
        <w:rPr>
          <w:b/>
          <w:bCs/>
          <w:color w:val="0369A3" w:themeColor="accent2"/>
        </w:rPr>
      </w:pPr>
      <w:r w:rsidRPr="00FA326D">
        <w:rPr>
          <w:b/>
          <w:bCs/>
          <w:color w:val="0369A3" w:themeColor="accent2"/>
        </w:rPr>
        <w:lastRenderedPageBreak/>
        <w:t>RISORSE UMANE E STRUMENTALI COINVOLTE</w:t>
      </w:r>
      <w:r w:rsidR="00AC1CCB" w:rsidRPr="00FA326D">
        <w:rPr>
          <w:b/>
          <w:bCs/>
          <w:color w:val="0369A3" w:themeColor="accent2"/>
        </w:rPr>
        <w:t xml:space="preserve"> </w:t>
      </w:r>
      <w:r w:rsidR="00AC1CCB" w:rsidRPr="00FA326D">
        <w:rPr>
          <w:b/>
          <w:bCs/>
          <w:i/>
          <w:iCs/>
          <w:color w:val="0369A3" w:themeColor="accent2"/>
        </w:rPr>
        <w:t>(CdV_2, CdV_3)</w:t>
      </w:r>
    </w:p>
    <w:p w14:paraId="202A48CA" w14:textId="77777777" w:rsidR="00525C2E" w:rsidRPr="00FA326D" w:rsidRDefault="00525C2E" w:rsidP="00525C2E">
      <w:pPr>
        <w:jc w:val="both"/>
        <w:rPr>
          <w:b/>
          <w:bCs/>
          <w:i/>
          <w:iCs/>
          <w:sz w:val="18"/>
          <w:szCs w:val="18"/>
        </w:rPr>
      </w:pPr>
      <w:r w:rsidRPr="00FA326D">
        <w:rPr>
          <w:b/>
          <w:bCs/>
          <w:i/>
          <w:iCs/>
          <w:sz w:val="18"/>
          <w:szCs w:val="18"/>
        </w:rPr>
        <w:t>Descrivere i profili professionali coinvolti, le competenze tecniche necessarie, eventuali attrezzature scientifiche/tecnologiche disponibili o da acquisire. Evidenziare l'adeguatezza delle risorse rispetto agli obiettivi.</w:t>
      </w:r>
    </w:p>
    <w:p w14:paraId="03FAF269" w14:textId="77777777" w:rsidR="009B1683" w:rsidRPr="00FA326D" w:rsidRDefault="009B1683" w:rsidP="009B1683">
      <w:pPr>
        <w:pStyle w:val="Citazioneintensa"/>
        <w:ind w:left="0" w:right="4"/>
        <w:rPr>
          <w:b/>
          <w:bCs/>
          <w:i/>
          <w:iCs/>
          <w:color w:val="auto"/>
          <w:sz w:val="18"/>
          <w:szCs w:val="18"/>
        </w:rPr>
      </w:pPr>
      <w:r w:rsidRPr="00FA326D">
        <w:rPr>
          <w:color w:val="auto"/>
          <w:sz w:val="18"/>
          <w:szCs w:val="18"/>
        </w:rPr>
        <w:t>(Massimo 4000 caratteri)</w:t>
      </w:r>
    </w:p>
    <w:p w14:paraId="59C46998" w14:textId="40596BAE" w:rsidR="009B1683" w:rsidRPr="00FA326D" w:rsidRDefault="009B1683" w:rsidP="009B1683">
      <w:pPr>
        <w:jc w:val="both"/>
        <w:rPr>
          <w:b/>
          <w:bCs/>
          <w:i/>
          <w:iCs/>
          <w:sz w:val="18"/>
          <w:szCs w:val="18"/>
        </w:rPr>
      </w:pPr>
      <w:r w:rsidRPr="00FA326D">
        <w:rPr>
          <w:b/>
          <w:bCs/>
          <w:i/>
          <w:iCs/>
          <w:sz w:val="18"/>
          <w:szCs w:val="18"/>
        </w:rPr>
        <w:t>Coordinatore scientifico di progetto:</w:t>
      </w:r>
    </w:p>
    <w:p w14:paraId="5F13D903" w14:textId="77777777" w:rsidR="009B1683" w:rsidRPr="00FA326D" w:rsidRDefault="009B1683" w:rsidP="009B1683">
      <w:pPr>
        <w:jc w:val="both"/>
        <w:rPr>
          <w:i/>
          <w:iCs/>
          <w:sz w:val="18"/>
          <w:szCs w:val="18"/>
        </w:rPr>
      </w:pPr>
      <w:r w:rsidRPr="00FA326D">
        <w:rPr>
          <w:b/>
          <w:bCs/>
          <w:i/>
          <w:iCs/>
          <w:sz w:val="18"/>
          <w:szCs w:val="18"/>
        </w:rPr>
        <w:t xml:space="preserve"> _____________________________________ </w:t>
      </w:r>
      <w:r w:rsidRPr="00FA326D">
        <w:rPr>
          <w:i/>
          <w:iCs/>
          <w:sz w:val="18"/>
          <w:szCs w:val="18"/>
        </w:rPr>
        <w:t>(nome e cognome) || Telefono: ___________________ || E-mail ______________________________</w:t>
      </w:r>
    </w:p>
    <w:p w14:paraId="17793E68" w14:textId="77777777" w:rsidR="009B1683" w:rsidRPr="00FA326D" w:rsidRDefault="009B1683" w:rsidP="009B1683">
      <w:pPr>
        <w:jc w:val="both"/>
        <w:rPr>
          <w:b/>
          <w:bCs/>
          <w:i/>
          <w:iCs/>
          <w:sz w:val="18"/>
          <w:szCs w:val="18"/>
        </w:rPr>
      </w:pPr>
      <w:r w:rsidRPr="00FA326D">
        <w:rPr>
          <w:b/>
          <w:bCs/>
          <w:i/>
          <w:iCs/>
          <w:sz w:val="18"/>
          <w:szCs w:val="18"/>
        </w:rPr>
        <w:t>Descrizione sintetica del relativo profilo professionale argomentando le relative competenze scientifiche, esperienze pregresse in ruoli simili ed il contributo offerto al progetto:</w:t>
      </w:r>
    </w:p>
    <w:p w14:paraId="215BC7FE" w14:textId="77777777" w:rsidR="009B1683" w:rsidRPr="00FA326D" w:rsidRDefault="009B1683" w:rsidP="009B1683">
      <w:pPr>
        <w:pStyle w:val="Citazioneintensa"/>
        <w:ind w:left="0" w:right="4"/>
        <w:rPr>
          <w:b/>
          <w:bCs/>
          <w:i/>
          <w:iCs/>
          <w:color w:val="auto"/>
          <w:sz w:val="18"/>
          <w:szCs w:val="18"/>
        </w:rPr>
      </w:pPr>
      <w:r w:rsidRPr="00FA326D">
        <w:rPr>
          <w:color w:val="auto"/>
          <w:sz w:val="18"/>
          <w:szCs w:val="18"/>
        </w:rPr>
        <w:t>(Massimo 2000 caratteri)</w:t>
      </w:r>
    </w:p>
    <w:p w14:paraId="727DE24C" w14:textId="77777777" w:rsidR="009B1683" w:rsidRPr="00FA326D" w:rsidRDefault="009B1683" w:rsidP="009B1683">
      <w:pPr>
        <w:jc w:val="both"/>
        <w:rPr>
          <w:b/>
          <w:bCs/>
          <w:i/>
          <w:iCs/>
          <w:sz w:val="18"/>
          <w:szCs w:val="18"/>
        </w:rPr>
      </w:pPr>
      <w:r w:rsidRPr="00FA326D">
        <w:rPr>
          <w:b/>
          <w:bCs/>
          <w:i/>
          <w:iCs/>
          <w:sz w:val="18"/>
          <w:szCs w:val="18"/>
        </w:rPr>
        <w:t>Responsabile amministrativo di progetto:</w:t>
      </w:r>
    </w:p>
    <w:p w14:paraId="625F7438" w14:textId="77777777" w:rsidR="009B1683" w:rsidRPr="00FA326D" w:rsidRDefault="009B1683" w:rsidP="009B1683">
      <w:pPr>
        <w:jc w:val="both"/>
        <w:rPr>
          <w:i/>
          <w:iCs/>
          <w:sz w:val="18"/>
          <w:szCs w:val="18"/>
        </w:rPr>
      </w:pPr>
      <w:r w:rsidRPr="00FA326D">
        <w:rPr>
          <w:b/>
          <w:bCs/>
          <w:i/>
          <w:iCs/>
          <w:sz w:val="18"/>
          <w:szCs w:val="18"/>
        </w:rPr>
        <w:t xml:space="preserve"> _____________________________________ </w:t>
      </w:r>
      <w:r w:rsidRPr="00FA326D">
        <w:rPr>
          <w:i/>
          <w:iCs/>
          <w:sz w:val="18"/>
          <w:szCs w:val="18"/>
        </w:rPr>
        <w:t>(nome e cognome) || Telefono: ___________________ || E-mail ______________________________</w:t>
      </w:r>
    </w:p>
    <w:p w14:paraId="02FA76DE" w14:textId="77777777" w:rsidR="009B1683" w:rsidRPr="00FA326D" w:rsidRDefault="009B1683" w:rsidP="009B1683">
      <w:pPr>
        <w:jc w:val="both"/>
        <w:rPr>
          <w:b/>
          <w:bCs/>
          <w:i/>
          <w:iCs/>
          <w:sz w:val="18"/>
          <w:szCs w:val="18"/>
        </w:rPr>
      </w:pPr>
      <w:r w:rsidRPr="00FA326D">
        <w:rPr>
          <w:b/>
          <w:bCs/>
          <w:i/>
          <w:iCs/>
          <w:sz w:val="18"/>
          <w:szCs w:val="18"/>
        </w:rPr>
        <w:t>Descrizione sintetica del relativo profilo professionale argomentando le relative competenze tecniche, esperienze pregresse in ruoli simili ed il contributo offerto al progetto</w:t>
      </w:r>
    </w:p>
    <w:p w14:paraId="5DAED30D" w14:textId="77777777" w:rsidR="009B1683" w:rsidRPr="00FA326D" w:rsidRDefault="009B1683" w:rsidP="009B1683">
      <w:pPr>
        <w:pStyle w:val="Citazioneintensa"/>
        <w:ind w:left="0" w:right="4"/>
        <w:rPr>
          <w:b/>
          <w:bCs/>
          <w:i/>
          <w:iCs/>
          <w:color w:val="auto"/>
          <w:sz w:val="18"/>
          <w:szCs w:val="18"/>
        </w:rPr>
      </w:pPr>
      <w:r w:rsidRPr="00FA326D">
        <w:rPr>
          <w:color w:val="auto"/>
          <w:sz w:val="18"/>
          <w:szCs w:val="18"/>
        </w:rPr>
        <w:t>(Massimo 2000 caratteri)</w:t>
      </w:r>
    </w:p>
    <w:p w14:paraId="30C96D7C" w14:textId="77777777" w:rsidR="009B1683" w:rsidRPr="00FA326D" w:rsidRDefault="009B1683" w:rsidP="009B1683">
      <w:pPr>
        <w:rPr>
          <w:b/>
          <w:bCs/>
          <w:i/>
          <w:iCs/>
        </w:rPr>
      </w:pPr>
      <w:r w:rsidRPr="00FA326D">
        <w:rPr>
          <w:b/>
          <w:bCs/>
          <w:i/>
          <w:iCs/>
        </w:rPr>
        <w:t>Riepilogo dell’</w:t>
      </w:r>
      <w:proofErr w:type="spellStart"/>
      <w:r w:rsidRPr="00FA326D">
        <w:rPr>
          <w:b/>
          <w:bCs/>
          <w:i/>
          <w:iCs/>
        </w:rPr>
        <w:t>effort</w:t>
      </w:r>
      <w:proofErr w:type="spellEnd"/>
      <w:r w:rsidRPr="00FA326D">
        <w:rPr>
          <w:b/>
          <w:bCs/>
          <w:i/>
          <w:iCs/>
        </w:rPr>
        <w:t xml:space="preserve"> di personale il cui impiego sia previsto in attuazione del PRI e/o PSS</w:t>
      </w:r>
    </w:p>
    <w:tbl>
      <w:tblPr>
        <w:tblStyle w:val="Grigliatabellachiara"/>
        <w:tblW w:w="98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2F2F2" w:themeFill="background1" w:themeFillShade="F2"/>
        <w:tblLook w:val="04A0" w:firstRow="1" w:lastRow="0" w:firstColumn="1" w:lastColumn="0" w:noHBand="0" w:noVBand="1"/>
      </w:tblPr>
      <w:tblGrid>
        <w:gridCol w:w="653"/>
        <w:gridCol w:w="1275"/>
        <w:gridCol w:w="2178"/>
        <w:gridCol w:w="1070"/>
        <w:gridCol w:w="1071"/>
        <w:gridCol w:w="1199"/>
        <w:gridCol w:w="1187"/>
        <w:gridCol w:w="1188"/>
      </w:tblGrid>
      <w:tr w:rsidR="00B51692" w:rsidRPr="00FA326D" w14:paraId="47E27FCF" w14:textId="77777777" w:rsidTr="00C8023D">
        <w:trPr>
          <w:trHeight w:val="520"/>
        </w:trPr>
        <w:tc>
          <w:tcPr>
            <w:tcW w:w="653" w:type="dxa"/>
            <w:vMerge w:val="restart"/>
            <w:shd w:val="clear" w:color="auto" w:fill="F2F2F2" w:themeFill="background1" w:themeFillShade="F2"/>
          </w:tcPr>
          <w:p w14:paraId="3A7A0A36" w14:textId="77777777" w:rsidR="00B51692" w:rsidRPr="00FA326D" w:rsidRDefault="00B51692" w:rsidP="00C8023D">
            <w:pPr>
              <w:ind w:right="-1"/>
              <w:jc w:val="center"/>
              <w:rPr>
                <w:b/>
                <w:bCs/>
                <w:sz w:val="18"/>
                <w:szCs w:val="18"/>
              </w:rPr>
            </w:pPr>
            <w:r w:rsidRPr="00FA326D">
              <w:rPr>
                <w:b/>
                <w:bCs/>
                <w:sz w:val="18"/>
                <w:szCs w:val="18"/>
              </w:rPr>
              <w:t>WP</w:t>
            </w:r>
          </w:p>
        </w:tc>
        <w:tc>
          <w:tcPr>
            <w:tcW w:w="1275" w:type="dxa"/>
            <w:vMerge w:val="restart"/>
            <w:shd w:val="clear" w:color="auto" w:fill="F2F2F2" w:themeFill="background1" w:themeFillShade="F2"/>
          </w:tcPr>
          <w:p w14:paraId="76E67D20" w14:textId="77777777" w:rsidR="00B51692" w:rsidRPr="00FA326D" w:rsidRDefault="00B51692" w:rsidP="00C8023D">
            <w:pPr>
              <w:ind w:right="-1"/>
              <w:jc w:val="center"/>
              <w:rPr>
                <w:b/>
                <w:bCs/>
                <w:sz w:val="18"/>
                <w:szCs w:val="18"/>
              </w:rPr>
            </w:pPr>
            <w:r w:rsidRPr="00FA326D">
              <w:rPr>
                <w:b/>
                <w:bCs/>
                <w:sz w:val="18"/>
                <w:szCs w:val="18"/>
              </w:rPr>
              <w:t>Azione/Task</w:t>
            </w:r>
          </w:p>
        </w:tc>
        <w:tc>
          <w:tcPr>
            <w:tcW w:w="2178" w:type="dxa"/>
            <w:vMerge w:val="restart"/>
            <w:shd w:val="clear" w:color="auto" w:fill="F2F2F2" w:themeFill="background1" w:themeFillShade="F2"/>
          </w:tcPr>
          <w:p w14:paraId="035B27B8" w14:textId="77777777" w:rsidR="00B51692" w:rsidRPr="00FA326D" w:rsidRDefault="00B51692" w:rsidP="00C8023D">
            <w:pPr>
              <w:ind w:right="-1"/>
              <w:jc w:val="center"/>
              <w:rPr>
                <w:b/>
                <w:bCs/>
                <w:sz w:val="18"/>
                <w:szCs w:val="18"/>
              </w:rPr>
            </w:pPr>
            <w:r w:rsidRPr="00FA326D">
              <w:rPr>
                <w:b/>
                <w:bCs/>
                <w:sz w:val="18"/>
                <w:szCs w:val="18"/>
              </w:rPr>
              <w:t xml:space="preserve">Profili professionali coinvolti nell’attuazione del servizio </w:t>
            </w:r>
            <w:r w:rsidRPr="00FA326D">
              <w:rPr>
                <w:i/>
                <w:iCs/>
                <w:sz w:val="18"/>
                <w:szCs w:val="18"/>
              </w:rPr>
              <w:t>(es. Coordinatore scientifico, Responsabile amministrativo, Ricercatore, Personale ausiliario)</w:t>
            </w:r>
          </w:p>
        </w:tc>
        <w:tc>
          <w:tcPr>
            <w:tcW w:w="2141" w:type="dxa"/>
            <w:gridSpan w:val="2"/>
            <w:vMerge w:val="restart"/>
            <w:shd w:val="clear" w:color="auto" w:fill="F2F2F2" w:themeFill="background1" w:themeFillShade="F2"/>
          </w:tcPr>
          <w:p w14:paraId="5B0F7151" w14:textId="77777777" w:rsidR="00B51692" w:rsidRPr="00FA326D" w:rsidRDefault="00B51692" w:rsidP="00C8023D">
            <w:pPr>
              <w:ind w:right="-1"/>
              <w:jc w:val="center"/>
              <w:rPr>
                <w:b/>
                <w:bCs/>
                <w:sz w:val="18"/>
                <w:szCs w:val="18"/>
              </w:rPr>
            </w:pPr>
            <w:r w:rsidRPr="00FA326D">
              <w:rPr>
                <w:b/>
                <w:bCs/>
                <w:sz w:val="18"/>
                <w:szCs w:val="18"/>
              </w:rPr>
              <w:t>Nr. ore lavorabili annue in base al CCNL di riferimento</w:t>
            </w:r>
          </w:p>
          <w:p w14:paraId="7A7B2875" w14:textId="77777777" w:rsidR="00B51692" w:rsidRPr="00FA326D" w:rsidRDefault="00B51692" w:rsidP="00C8023D">
            <w:pPr>
              <w:ind w:right="-1"/>
              <w:jc w:val="center"/>
              <w:rPr>
                <w:i/>
                <w:iCs/>
                <w:sz w:val="18"/>
                <w:szCs w:val="18"/>
              </w:rPr>
            </w:pPr>
            <w:r w:rsidRPr="00FA326D">
              <w:rPr>
                <w:i/>
                <w:iCs/>
                <w:sz w:val="18"/>
                <w:szCs w:val="18"/>
              </w:rPr>
              <w:t>(in assenza di indicazioni e/o nel caso di un numero di ore annue &gt;1720, verrà assunto convenzionalmente il parametro di 1720 ore/anno)</w:t>
            </w:r>
          </w:p>
        </w:tc>
        <w:tc>
          <w:tcPr>
            <w:tcW w:w="2386" w:type="dxa"/>
            <w:gridSpan w:val="2"/>
            <w:shd w:val="clear" w:color="auto" w:fill="F2F2F2" w:themeFill="background1" w:themeFillShade="F2"/>
          </w:tcPr>
          <w:p w14:paraId="61CC1041" w14:textId="77777777" w:rsidR="00B51692" w:rsidRPr="00FA326D" w:rsidRDefault="00B51692" w:rsidP="00C8023D">
            <w:pPr>
              <w:ind w:right="-1"/>
              <w:jc w:val="center"/>
              <w:rPr>
                <w:b/>
                <w:bCs/>
                <w:sz w:val="18"/>
                <w:szCs w:val="18"/>
              </w:rPr>
            </w:pPr>
            <w:r w:rsidRPr="00FA326D">
              <w:rPr>
                <w:b/>
                <w:bCs/>
                <w:sz w:val="18"/>
                <w:szCs w:val="18"/>
              </w:rPr>
              <w:t>Effort previsto (ore/uomo)</w:t>
            </w:r>
          </w:p>
          <w:p w14:paraId="6C988246" w14:textId="77777777" w:rsidR="00B51692" w:rsidRPr="00FA326D" w:rsidRDefault="00B51692" w:rsidP="00C8023D">
            <w:pPr>
              <w:ind w:right="-1"/>
              <w:jc w:val="center"/>
              <w:rPr>
                <w:i/>
                <w:iCs/>
                <w:sz w:val="18"/>
                <w:szCs w:val="18"/>
              </w:rPr>
            </w:pPr>
            <w:r w:rsidRPr="00FA326D">
              <w:rPr>
                <w:i/>
                <w:iCs/>
                <w:sz w:val="18"/>
                <w:szCs w:val="18"/>
              </w:rPr>
              <w:t>(max 60% totale ore lavorabili su base annua)</w:t>
            </w:r>
          </w:p>
        </w:tc>
        <w:tc>
          <w:tcPr>
            <w:tcW w:w="1188" w:type="dxa"/>
            <w:shd w:val="clear" w:color="auto" w:fill="F2F2F2" w:themeFill="background1" w:themeFillShade="F2"/>
          </w:tcPr>
          <w:p w14:paraId="31CAB084" w14:textId="77777777" w:rsidR="00B51692" w:rsidRPr="00FA326D" w:rsidRDefault="00B51692" w:rsidP="00C8023D">
            <w:pPr>
              <w:ind w:right="-1"/>
              <w:jc w:val="center"/>
              <w:rPr>
                <w:b/>
                <w:bCs/>
                <w:sz w:val="18"/>
                <w:szCs w:val="18"/>
              </w:rPr>
            </w:pPr>
            <w:r w:rsidRPr="00FA326D">
              <w:rPr>
                <w:b/>
                <w:bCs/>
                <w:sz w:val="18"/>
                <w:szCs w:val="18"/>
              </w:rPr>
              <w:t>Totale</w:t>
            </w:r>
          </w:p>
        </w:tc>
      </w:tr>
      <w:tr w:rsidR="00B51692" w:rsidRPr="00FA326D" w14:paraId="3C074D9D" w14:textId="77777777" w:rsidTr="00C8023D">
        <w:trPr>
          <w:trHeight w:val="520"/>
        </w:trPr>
        <w:tc>
          <w:tcPr>
            <w:tcW w:w="653" w:type="dxa"/>
            <w:vMerge/>
            <w:shd w:val="clear" w:color="auto" w:fill="F2F2F2" w:themeFill="background1" w:themeFillShade="F2"/>
          </w:tcPr>
          <w:p w14:paraId="574E0974" w14:textId="77777777" w:rsidR="00B51692" w:rsidRPr="00FA326D" w:rsidRDefault="00B51692" w:rsidP="00C8023D">
            <w:pPr>
              <w:ind w:right="-1"/>
              <w:jc w:val="center"/>
              <w:rPr>
                <w:b/>
                <w:bCs/>
                <w:sz w:val="18"/>
                <w:szCs w:val="18"/>
              </w:rPr>
            </w:pPr>
          </w:p>
        </w:tc>
        <w:tc>
          <w:tcPr>
            <w:tcW w:w="1275" w:type="dxa"/>
            <w:vMerge/>
            <w:shd w:val="clear" w:color="auto" w:fill="F2F2F2" w:themeFill="background1" w:themeFillShade="F2"/>
          </w:tcPr>
          <w:p w14:paraId="67CD9E80" w14:textId="77777777" w:rsidR="00B51692" w:rsidRPr="00FA326D" w:rsidRDefault="00B51692" w:rsidP="00C8023D">
            <w:pPr>
              <w:ind w:right="-1"/>
              <w:jc w:val="center"/>
              <w:rPr>
                <w:b/>
                <w:bCs/>
                <w:sz w:val="18"/>
                <w:szCs w:val="18"/>
              </w:rPr>
            </w:pPr>
          </w:p>
        </w:tc>
        <w:tc>
          <w:tcPr>
            <w:tcW w:w="2178" w:type="dxa"/>
            <w:vMerge/>
            <w:shd w:val="clear" w:color="auto" w:fill="F2F2F2" w:themeFill="background1" w:themeFillShade="F2"/>
          </w:tcPr>
          <w:p w14:paraId="56467BE6" w14:textId="77777777" w:rsidR="00B51692" w:rsidRPr="00FA326D" w:rsidRDefault="00B51692" w:rsidP="00C8023D">
            <w:pPr>
              <w:ind w:right="-1"/>
              <w:jc w:val="center"/>
              <w:rPr>
                <w:b/>
                <w:bCs/>
                <w:sz w:val="18"/>
                <w:szCs w:val="18"/>
              </w:rPr>
            </w:pPr>
          </w:p>
        </w:tc>
        <w:tc>
          <w:tcPr>
            <w:tcW w:w="2141" w:type="dxa"/>
            <w:gridSpan w:val="2"/>
            <w:vMerge/>
            <w:shd w:val="clear" w:color="auto" w:fill="F2F2F2" w:themeFill="background1" w:themeFillShade="F2"/>
          </w:tcPr>
          <w:p w14:paraId="690C19DE" w14:textId="77777777" w:rsidR="00B51692" w:rsidRPr="00FA326D" w:rsidRDefault="00B51692" w:rsidP="00C8023D">
            <w:pPr>
              <w:ind w:right="-1"/>
              <w:jc w:val="center"/>
              <w:rPr>
                <w:b/>
                <w:bCs/>
                <w:sz w:val="18"/>
                <w:szCs w:val="18"/>
              </w:rPr>
            </w:pPr>
          </w:p>
        </w:tc>
        <w:tc>
          <w:tcPr>
            <w:tcW w:w="1199" w:type="dxa"/>
            <w:shd w:val="clear" w:color="auto" w:fill="F2F2F2" w:themeFill="background1" w:themeFillShade="F2"/>
          </w:tcPr>
          <w:p w14:paraId="10494865" w14:textId="77777777" w:rsidR="00B51692" w:rsidRPr="00FA326D" w:rsidRDefault="00B51692" w:rsidP="00C8023D">
            <w:pPr>
              <w:ind w:right="-1"/>
              <w:jc w:val="center"/>
              <w:rPr>
                <w:b/>
                <w:bCs/>
                <w:sz w:val="18"/>
                <w:szCs w:val="18"/>
              </w:rPr>
            </w:pPr>
            <w:r w:rsidRPr="00FA326D">
              <w:rPr>
                <w:b/>
                <w:bCs/>
                <w:sz w:val="18"/>
                <w:szCs w:val="18"/>
              </w:rPr>
              <w:t>Anno 1</w:t>
            </w:r>
          </w:p>
        </w:tc>
        <w:tc>
          <w:tcPr>
            <w:tcW w:w="1187" w:type="dxa"/>
            <w:shd w:val="clear" w:color="auto" w:fill="F2F2F2" w:themeFill="background1" w:themeFillShade="F2"/>
          </w:tcPr>
          <w:p w14:paraId="666B1000" w14:textId="77777777" w:rsidR="00B51692" w:rsidRPr="00FA326D" w:rsidRDefault="00B51692" w:rsidP="00C8023D">
            <w:pPr>
              <w:ind w:right="-1"/>
              <w:jc w:val="center"/>
              <w:rPr>
                <w:b/>
                <w:bCs/>
                <w:sz w:val="18"/>
                <w:szCs w:val="18"/>
              </w:rPr>
            </w:pPr>
            <w:r w:rsidRPr="00FA326D">
              <w:rPr>
                <w:b/>
                <w:bCs/>
                <w:sz w:val="18"/>
                <w:szCs w:val="18"/>
              </w:rPr>
              <w:t>Anno 2</w:t>
            </w:r>
          </w:p>
        </w:tc>
        <w:tc>
          <w:tcPr>
            <w:tcW w:w="1188" w:type="dxa"/>
            <w:shd w:val="clear" w:color="auto" w:fill="F2F2F2" w:themeFill="background1" w:themeFillShade="F2"/>
          </w:tcPr>
          <w:p w14:paraId="3451AA84" w14:textId="77777777" w:rsidR="00B51692" w:rsidRPr="00FA326D" w:rsidRDefault="00B51692" w:rsidP="00C8023D">
            <w:pPr>
              <w:ind w:right="-1"/>
              <w:jc w:val="center"/>
              <w:rPr>
                <w:b/>
                <w:bCs/>
                <w:sz w:val="18"/>
                <w:szCs w:val="18"/>
              </w:rPr>
            </w:pPr>
          </w:p>
        </w:tc>
      </w:tr>
      <w:tr w:rsidR="00B51692" w:rsidRPr="00FA326D" w14:paraId="7A165F5D" w14:textId="77777777" w:rsidTr="00B51692">
        <w:trPr>
          <w:trHeight w:val="323"/>
        </w:trPr>
        <w:tc>
          <w:tcPr>
            <w:tcW w:w="653" w:type="dxa"/>
            <w:vMerge/>
            <w:shd w:val="clear" w:color="auto" w:fill="FFFFFF" w:themeFill="background1"/>
          </w:tcPr>
          <w:p w14:paraId="5C33C3E7" w14:textId="77777777" w:rsidR="00B51692" w:rsidRPr="00FA326D" w:rsidRDefault="00B51692" w:rsidP="00C8023D">
            <w:pPr>
              <w:ind w:right="-1"/>
              <w:jc w:val="center"/>
              <w:rPr>
                <w:i/>
                <w:iCs/>
                <w:sz w:val="16"/>
                <w:szCs w:val="16"/>
                <w:lang w:val="en-US"/>
              </w:rPr>
            </w:pPr>
          </w:p>
        </w:tc>
        <w:tc>
          <w:tcPr>
            <w:tcW w:w="1275" w:type="dxa"/>
            <w:vMerge/>
            <w:shd w:val="clear" w:color="auto" w:fill="FFFFFF" w:themeFill="background1"/>
          </w:tcPr>
          <w:p w14:paraId="48EF6157" w14:textId="77777777" w:rsidR="00B51692" w:rsidRPr="00FA326D" w:rsidRDefault="00B51692" w:rsidP="00C8023D">
            <w:pPr>
              <w:ind w:right="-1"/>
              <w:jc w:val="center"/>
              <w:rPr>
                <w:i/>
                <w:iCs/>
                <w:sz w:val="16"/>
                <w:szCs w:val="16"/>
                <w:lang w:val="en-US"/>
              </w:rPr>
            </w:pPr>
          </w:p>
        </w:tc>
        <w:tc>
          <w:tcPr>
            <w:tcW w:w="2178" w:type="dxa"/>
            <w:vMerge/>
            <w:shd w:val="clear" w:color="auto" w:fill="FFFFFF" w:themeFill="background1"/>
          </w:tcPr>
          <w:p w14:paraId="22761A14" w14:textId="77777777" w:rsidR="00B51692" w:rsidRPr="00FA326D" w:rsidRDefault="00B51692" w:rsidP="00C8023D">
            <w:pPr>
              <w:ind w:right="-1"/>
              <w:jc w:val="center"/>
              <w:rPr>
                <w:i/>
                <w:iCs/>
                <w:sz w:val="16"/>
                <w:szCs w:val="16"/>
              </w:rPr>
            </w:pPr>
          </w:p>
        </w:tc>
        <w:tc>
          <w:tcPr>
            <w:tcW w:w="1070" w:type="dxa"/>
            <w:shd w:val="clear" w:color="auto" w:fill="BBE5FD" w:themeFill="accent2" w:themeFillTint="33"/>
          </w:tcPr>
          <w:p w14:paraId="74ED0591" w14:textId="7C4C1526" w:rsidR="00B51692" w:rsidRPr="00FA326D" w:rsidRDefault="00B51692" w:rsidP="00C8023D">
            <w:pPr>
              <w:ind w:right="-1"/>
              <w:jc w:val="center"/>
              <w:rPr>
                <w:i/>
                <w:iCs/>
                <w:sz w:val="16"/>
                <w:szCs w:val="16"/>
              </w:rPr>
            </w:pPr>
            <w:r w:rsidRPr="00FA326D">
              <w:rPr>
                <w:i/>
                <w:iCs/>
                <w:sz w:val="16"/>
                <w:szCs w:val="16"/>
              </w:rPr>
              <w:t>RI</w:t>
            </w:r>
          </w:p>
        </w:tc>
        <w:tc>
          <w:tcPr>
            <w:tcW w:w="1071" w:type="dxa"/>
            <w:shd w:val="clear" w:color="auto" w:fill="BBE5FD" w:themeFill="accent2" w:themeFillTint="33"/>
          </w:tcPr>
          <w:p w14:paraId="27D33215" w14:textId="27449119" w:rsidR="00B51692" w:rsidRPr="00FA326D" w:rsidRDefault="00B51692" w:rsidP="00C8023D">
            <w:pPr>
              <w:ind w:right="-1"/>
              <w:jc w:val="center"/>
              <w:rPr>
                <w:i/>
                <w:iCs/>
                <w:sz w:val="16"/>
                <w:szCs w:val="16"/>
              </w:rPr>
            </w:pPr>
            <w:r w:rsidRPr="00FA326D">
              <w:rPr>
                <w:i/>
                <w:iCs/>
                <w:sz w:val="16"/>
                <w:szCs w:val="16"/>
              </w:rPr>
              <w:t>SS</w:t>
            </w:r>
          </w:p>
        </w:tc>
        <w:tc>
          <w:tcPr>
            <w:tcW w:w="1199" w:type="dxa"/>
            <w:shd w:val="clear" w:color="auto" w:fill="FFFFFF" w:themeFill="background1"/>
          </w:tcPr>
          <w:p w14:paraId="6C3507AC" w14:textId="77777777" w:rsidR="00B51692" w:rsidRPr="00FA326D" w:rsidRDefault="00B51692" w:rsidP="00C8023D">
            <w:pPr>
              <w:ind w:right="-1"/>
              <w:jc w:val="center"/>
              <w:rPr>
                <w:i/>
                <w:iCs/>
                <w:sz w:val="16"/>
                <w:szCs w:val="16"/>
              </w:rPr>
            </w:pPr>
          </w:p>
        </w:tc>
        <w:tc>
          <w:tcPr>
            <w:tcW w:w="1187" w:type="dxa"/>
            <w:shd w:val="clear" w:color="auto" w:fill="FFFFFF" w:themeFill="background1"/>
          </w:tcPr>
          <w:p w14:paraId="49744C97" w14:textId="77777777" w:rsidR="00B51692" w:rsidRPr="00FA326D" w:rsidRDefault="00B51692" w:rsidP="00C8023D">
            <w:pPr>
              <w:ind w:right="-1"/>
              <w:jc w:val="center"/>
              <w:rPr>
                <w:i/>
                <w:iCs/>
                <w:sz w:val="16"/>
                <w:szCs w:val="16"/>
              </w:rPr>
            </w:pPr>
          </w:p>
        </w:tc>
        <w:tc>
          <w:tcPr>
            <w:tcW w:w="1188" w:type="dxa"/>
            <w:shd w:val="clear" w:color="auto" w:fill="FFFFFF" w:themeFill="background1"/>
          </w:tcPr>
          <w:p w14:paraId="0DAB277B" w14:textId="77777777" w:rsidR="00B51692" w:rsidRPr="00FA326D" w:rsidRDefault="00B51692" w:rsidP="00C8023D">
            <w:pPr>
              <w:ind w:right="-1"/>
              <w:jc w:val="center"/>
              <w:rPr>
                <w:i/>
                <w:iCs/>
                <w:sz w:val="16"/>
                <w:szCs w:val="16"/>
              </w:rPr>
            </w:pPr>
          </w:p>
        </w:tc>
      </w:tr>
      <w:tr w:rsidR="00B51692" w:rsidRPr="00FA326D" w14:paraId="4E791D95" w14:textId="77777777" w:rsidTr="00903408">
        <w:trPr>
          <w:trHeight w:val="323"/>
        </w:trPr>
        <w:tc>
          <w:tcPr>
            <w:tcW w:w="653" w:type="dxa"/>
            <w:shd w:val="clear" w:color="auto" w:fill="FFFFFF" w:themeFill="background1"/>
          </w:tcPr>
          <w:p w14:paraId="7F395AB2" w14:textId="77777777" w:rsidR="00B51692" w:rsidRPr="00FA326D" w:rsidRDefault="00B51692" w:rsidP="00C8023D">
            <w:pPr>
              <w:ind w:right="-1"/>
              <w:jc w:val="center"/>
              <w:rPr>
                <w:i/>
                <w:iCs/>
                <w:sz w:val="16"/>
                <w:szCs w:val="16"/>
                <w:lang w:val="en-US"/>
              </w:rPr>
            </w:pPr>
            <w:r w:rsidRPr="00FA326D">
              <w:rPr>
                <w:i/>
                <w:iCs/>
                <w:sz w:val="16"/>
                <w:szCs w:val="16"/>
                <w:lang w:val="en-US"/>
              </w:rPr>
              <w:t>WP1</w:t>
            </w:r>
          </w:p>
        </w:tc>
        <w:tc>
          <w:tcPr>
            <w:tcW w:w="1275" w:type="dxa"/>
            <w:shd w:val="clear" w:color="auto" w:fill="FFFFFF" w:themeFill="background1"/>
          </w:tcPr>
          <w:p w14:paraId="565956A0" w14:textId="77777777" w:rsidR="00B51692" w:rsidRPr="00FA326D" w:rsidRDefault="00B51692" w:rsidP="00C8023D">
            <w:pPr>
              <w:ind w:right="-1"/>
              <w:jc w:val="center"/>
              <w:rPr>
                <w:i/>
                <w:iCs/>
                <w:sz w:val="16"/>
                <w:szCs w:val="16"/>
                <w:lang w:val="en-US"/>
              </w:rPr>
            </w:pPr>
            <w:r w:rsidRPr="00FA326D">
              <w:rPr>
                <w:i/>
                <w:iCs/>
                <w:sz w:val="16"/>
                <w:szCs w:val="16"/>
                <w:lang w:val="en-US"/>
              </w:rPr>
              <w:t>A1.1 [Task]</w:t>
            </w:r>
          </w:p>
        </w:tc>
        <w:tc>
          <w:tcPr>
            <w:tcW w:w="2178" w:type="dxa"/>
            <w:shd w:val="clear" w:color="auto" w:fill="FFFFFF" w:themeFill="background1"/>
          </w:tcPr>
          <w:p w14:paraId="3C5D0A9F" w14:textId="77777777" w:rsidR="00B51692" w:rsidRPr="00FA326D" w:rsidRDefault="00B51692" w:rsidP="00C8023D">
            <w:pPr>
              <w:ind w:right="-1"/>
              <w:jc w:val="center"/>
              <w:rPr>
                <w:i/>
                <w:iCs/>
                <w:sz w:val="16"/>
                <w:szCs w:val="16"/>
              </w:rPr>
            </w:pPr>
            <w:r w:rsidRPr="00FA326D">
              <w:rPr>
                <w:i/>
                <w:iCs/>
                <w:sz w:val="16"/>
                <w:szCs w:val="16"/>
              </w:rPr>
              <w:t>Coordinatore scientifico</w:t>
            </w:r>
          </w:p>
        </w:tc>
        <w:tc>
          <w:tcPr>
            <w:tcW w:w="1070" w:type="dxa"/>
            <w:shd w:val="clear" w:color="auto" w:fill="FFFFFF" w:themeFill="background1"/>
          </w:tcPr>
          <w:p w14:paraId="427111BA" w14:textId="4AD1B319" w:rsidR="00B51692" w:rsidRPr="00FA326D" w:rsidRDefault="00B51692" w:rsidP="00C8023D">
            <w:pPr>
              <w:ind w:right="-1"/>
              <w:jc w:val="center"/>
              <w:rPr>
                <w:i/>
                <w:iCs/>
                <w:sz w:val="16"/>
                <w:szCs w:val="16"/>
              </w:rPr>
            </w:pPr>
          </w:p>
        </w:tc>
        <w:tc>
          <w:tcPr>
            <w:tcW w:w="1071" w:type="dxa"/>
            <w:shd w:val="clear" w:color="auto" w:fill="FFFFFF" w:themeFill="background1"/>
          </w:tcPr>
          <w:p w14:paraId="586D4F13" w14:textId="5F1EFA31" w:rsidR="00B51692" w:rsidRPr="00FA326D" w:rsidRDefault="00B51692" w:rsidP="00C8023D">
            <w:pPr>
              <w:ind w:right="-1"/>
              <w:jc w:val="center"/>
              <w:rPr>
                <w:i/>
                <w:iCs/>
                <w:sz w:val="16"/>
                <w:szCs w:val="16"/>
              </w:rPr>
            </w:pPr>
          </w:p>
        </w:tc>
        <w:tc>
          <w:tcPr>
            <w:tcW w:w="1199" w:type="dxa"/>
            <w:shd w:val="clear" w:color="auto" w:fill="FFFFFF" w:themeFill="background1"/>
          </w:tcPr>
          <w:p w14:paraId="747F7985" w14:textId="77777777" w:rsidR="00B51692" w:rsidRPr="00FA326D" w:rsidRDefault="00B51692" w:rsidP="00C8023D">
            <w:pPr>
              <w:ind w:right="-1"/>
              <w:jc w:val="center"/>
              <w:rPr>
                <w:i/>
                <w:iCs/>
                <w:sz w:val="16"/>
                <w:szCs w:val="16"/>
              </w:rPr>
            </w:pPr>
            <w:r w:rsidRPr="00FA326D">
              <w:rPr>
                <w:i/>
                <w:iCs/>
                <w:sz w:val="16"/>
                <w:szCs w:val="16"/>
              </w:rPr>
              <w:t>…..</w:t>
            </w:r>
          </w:p>
        </w:tc>
        <w:tc>
          <w:tcPr>
            <w:tcW w:w="1187" w:type="dxa"/>
            <w:shd w:val="clear" w:color="auto" w:fill="FFFFFF" w:themeFill="background1"/>
          </w:tcPr>
          <w:p w14:paraId="5965D98D" w14:textId="77777777" w:rsidR="00B51692" w:rsidRPr="00FA326D" w:rsidRDefault="00B51692" w:rsidP="00C8023D">
            <w:pPr>
              <w:ind w:right="-1"/>
              <w:jc w:val="center"/>
              <w:rPr>
                <w:i/>
                <w:iCs/>
                <w:sz w:val="16"/>
                <w:szCs w:val="16"/>
              </w:rPr>
            </w:pPr>
            <w:r w:rsidRPr="00FA326D">
              <w:rPr>
                <w:i/>
                <w:iCs/>
                <w:sz w:val="16"/>
                <w:szCs w:val="16"/>
              </w:rPr>
              <w:t>….</w:t>
            </w:r>
          </w:p>
        </w:tc>
        <w:tc>
          <w:tcPr>
            <w:tcW w:w="1188" w:type="dxa"/>
            <w:shd w:val="clear" w:color="auto" w:fill="FFFFFF" w:themeFill="background1"/>
          </w:tcPr>
          <w:p w14:paraId="3357E857" w14:textId="77777777" w:rsidR="00B51692" w:rsidRPr="00FA326D" w:rsidRDefault="00B51692" w:rsidP="00C8023D">
            <w:pPr>
              <w:ind w:right="-1"/>
              <w:jc w:val="center"/>
              <w:rPr>
                <w:i/>
                <w:iCs/>
                <w:sz w:val="16"/>
                <w:szCs w:val="16"/>
              </w:rPr>
            </w:pPr>
            <w:r w:rsidRPr="00FA326D">
              <w:rPr>
                <w:i/>
                <w:iCs/>
                <w:sz w:val="16"/>
                <w:szCs w:val="16"/>
              </w:rPr>
              <w:t>….</w:t>
            </w:r>
          </w:p>
        </w:tc>
      </w:tr>
      <w:tr w:rsidR="00B51692" w:rsidRPr="00FA326D" w14:paraId="40ADA06A" w14:textId="77777777" w:rsidTr="00EB1287">
        <w:trPr>
          <w:trHeight w:val="335"/>
        </w:trPr>
        <w:tc>
          <w:tcPr>
            <w:tcW w:w="653" w:type="dxa"/>
            <w:shd w:val="clear" w:color="auto" w:fill="FFFFFF" w:themeFill="background1"/>
          </w:tcPr>
          <w:p w14:paraId="1770BE04" w14:textId="77777777" w:rsidR="00B51692" w:rsidRPr="00FA326D" w:rsidRDefault="00B51692" w:rsidP="00C8023D">
            <w:pPr>
              <w:ind w:right="-1"/>
              <w:jc w:val="center"/>
            </w:pPr>
            <w:r w:rsidRPr="00FA326D">
              <w:rPr>
                <w:i/>
                <w:iCs/>
                <w:sz w:val="16"/>
                <w:szCs w:val="16"/>
                <w:lang w:val="en-US"/>
              </w:rPr>
              <w:t>WP1</w:t>
            </w:r>
          </w:p>
        </w:tc>
        <w:tc>
          <w:tcPr>
            <w:tcW w:w="1275" w:type="dxa"/>
            <w:shd w:val="clear" w:color="auto" w:fill="FFFFFF" w:themeFill="background1"/>
          </w:tcPr>
          <w:p w14:paraId="5B364D9C" w14:textId="77777777" w:rsidR="00B51692" w:rsidRPr="00FA326D" w:rsidRDefault="00B51692" w:rsidP="00C8023D">
            <w:pPr>
              <w:ind w:right="-1"/>
              <w:jc w:val="center"/>
            </w:pPr>
            <w:r w:rsidRPr="00FA326D">
              <w:rPr>
                <w:i/>
                <w:iCs/>
                <w:sz w:val="16"/>
                <w:szCs w:val="16"/>
                <w:lang w:val="en-US"/>
              </w:rPr>
              <w:t>A1.1 [Task]</w:t>
            </w:r>
          </w:p>
        </w:tc>
        <w:tc>
          <w:tcPr>
            <w:tcW w:w="2178" w:type="dxa"/>
            <w:shd w:val="clear" w:color="auto" w:fill="FFFFFF" w:themeFill="background1"/>
            <w:vAlign w:val="center"/>
          </w:tcPr>
          <w:p w14:paraId="4D4C2F50" w14:textId="77777777" w:rsidR="00B51692" w:rsidRPr="00FA326D" w:rsidRDefault="00B51692" w:rsidP="00C8023D">
            <w:pPr>
              <w:ind w:right="-1"/>
              <w:jc w:val="center"/>
            </w:pPr>
            <w:r w:rsidRPr="00FA326D">
              <w:rPr>
                <w:i/>
                <w:iCs/>
                <w:sz w:val="16"/>
                <w:szCs w:val="16"/>
              </w:rPr>
              <w:t>Responsabile amministrativo</w:t>
            </w:r>
          </w:p>
        </w:tc>
        <w:tc>
          <w:tcPr>
            <w:tcW w:w="1070" w:type="dxa"/>
            <w:shd w:val="clear" w:color="auto" w:fill="FFFFFF" w:themeFill="background1"/>
            <w:vAlign w:val="center"/>
          </w:tcPr>
          <w:p w14:paraId="51A97FED" w14:textId="69D0B426" w:rsidR="00B51692" w:rsidRPr="00FA326D" w:rsidRDefault="00B51692" w:rsidP="00C8023D">
            <w:pPr>
              <w:ind w:right="-1"/>
              <w:jc w:val="center"/>
            </w:pPr>
          </w:p>
        </w:tc>
        <w:tc>
          <w:tcPr>
            <w:tcW w:w="1071" w:type="dxa"/>
            <w:shd w:val="clear" w:color="auto" w:fill="FFFFFF" w:themeFill="background1"/>
            <w:vAlign w:val="center"/>
          </w:tcPr>
          <w:p w14:paraId="7EC00180" w14:textId="7F99FDC6" w:rsidR="00B51692" w:rsidRPr="00FA326D" w:rsidRDefault="00B51692" w:rsidP="00C8023D">
            <w:pPr>
              <w:ind w:right="-1"/>
              <w:jc w:val="center"/>
            </w:pPr>
          </w:p>
        </w:tc>
        <w:tc>
          <w:tcPr>
            <w:tcW w:w="1199" w:type="dxa"/>
            <w:shd w:val="clear" w:color="auto" w:fill="FFFFFF" w:themeFill="background1"/>
            <w:vAlign w:val="center"/>
          </w:tcPr>
          <w:p w14:paraId="27068BDB" w14:textId="77777777" w:rsidR="00B51692" w:rsidRPr="00FA326D" w:rsidRDefault="00B51692" w:rsidP="00C8023D">
            <w:pPr>
              <w:ind w:right="-1"/>
              <w:jc w:val="center"/>
            </w:pPr>
            <w:r w:rsidRPr="00FA326D">
              <w:rPr>
                <w:i/>
                <w:iCs/>
                <w:sz w:val="16"/>
                <w:szCs w:val="16"/>
              </w:rPr>
              <w:t>…..</w:t>
            </w:r>
          </w:p>
        </w:tc>
        <w:tc>
          <w:tcPr>
            <w:tcW w:w="1187" w:type="dxa"/>
            <w:shd w:val="clear" w:color="auto" w:fill="FFFFFF" w:themeFill="background1"/>
            <w:vAlign w:val="center"/>
          </w:tcPr>
          <w:p w14:paraId="413009E1" w14:textId="77777777" w:rsidR="00B51692" w:rsidRPr="00FA326D" w:rsidRDefault="00B51692" w:rsidP="00C8023D">
            <w:pPr>
              <w:ind w:right="-1"/>
              <w:jc w:val="center"/>
            </w:pPr>
            <w:r w:rsidRPr="00FA326D">
              <w:rPr>
                <w:i/>
                <w:iCs/>
                <w:sz w:val="16"/>
                <w:szCs w:val="16"/>
              </w:rPr>
              <w:t>….</w:t>
            </w:r>
          </w:p>
        </w:tc>
        <w:tc>
          <w:tcPr>
            <w:tcW w:w="1188" w:type="dxa"/>
            <w:shd w:val="clear" w:color="auto" w:fill="FFFFFF" w:themeFill="background1"/>
            <w:vAlign w:val="center"/>
          </w:tcPr>
          <w:p w14:paraId="6AF7D4DA" w14:textId="77777777" w:rsidR="00B51692" w:rsidRPr="00FA326D" w:rsidRDefault="00B51692" w:rsidP="00C8023D">
            <w:pPr>
              <w:ind w:right="-1"/>
              <w:jc w:val="center"/>
            </w:pPr>
            <w:r w:rsidRPr="00FA326D">
              <w:rPr>
                <w:i/>
                <w:iCs/>
                <w:sz w:val="16"/>
                <w:szCs w:val="16"/>
              </w:rPr>
              <w:t>….</w:t>
            </w:r>
          </w:p>
        </w:tc>
      </w:tr>
      <w:tr w:rsidR="00B51692" w:rsidRPr="00FA326D" w14:paraId="3E3648EE" w14:textId="77777777" w:rsidTr="009E5C95">
        <w:trPr>
          <w:trHeight w:val="323"/>
        </w:trPr>
        <w:tc>
          <w:tcPr>
            <w:tcW w:w="653" w:type="dxa"/>
            <w:shd w:val="clear" w:color="auto" w:fill="FFFFFF" w:themeFill="background1"/>
          </w:tcPr>
          <w:p w14:paraId="5FEFC7AA" w14:textId="77777777" w:rsidR="00B51692" w:rsidRPr="00FA326D" w:rsidRDefault="00B51692" w:rsidP="00C8023D">
            <w:pPr>
              <w:ind w:right="-1"/>
              <w:jc w:val="both"/>
            </w:pPr>
          </w:p>
        </w:tc>
        <w:tc>
          <w:tcPr>
            <w:tcW w:w="1275" w:type="dxa"/>
            <w:shd w:val="clear" w:color="auto" w:fill="FFFFFF" w:themeFill="background1"/>
          </w:tcPr>
          <w:p w14:paraId="0CCBB7B4" w14:textId="77777777" w:rsidR="00B51692" w:rsidRPr="00FA326D" w:rsidRDefault="00B51692" w:rsidP="00C8023D">
            <w:pPr>
              <w:ind w:right="-1"/>
              <w:jc w:val="both"/>
            </w:pPr>
          </w:p>
        </w:tc>
        <w:tc>
          <w:tcPr>
            <w:tcW w:w="2178" w:type="dxa"/>
            <w:shd w:val="clear" w:color="auto" w:fill="FFFFFF" w:themeFill="background1"/>
          </w:tcPr>
          <w:p w14:paraId="7E5319ED" w14:textId="77777777" w:rsidR="00B51692" w:rsidRPr="00FA326D" w:rsidRDefault="00B51692" w:rsidP="00C8023D">
            <w:pPr>
              <w:ind w:right="-1"/>
              <w:jc w:val="both"/>
            </w:pPr>
          </w:p>
        </w:tc>
        <w:tc>
          <w:tcPr>
            <w:tcW w:w="1070" w:type="dxa"/>
            <w:shd w:val="clear" w:color="auto" w:fill="FFFFFF" w:themeFill="background1"/>
          </w:tcPr>
          <w:p w14:paraId="752FB2A2" w14:textId="77777777" w:rsidR="00B51692" w:rsidRPr="00FA326D" w:rsidRDefault="00B51692" w:rsidP="00C8023D">
            <w:pPr>
              <w:ind w:right="-1"/>
              <w:jc w:val="both"/>
            </w:pPr>
          </w:p>
        </w:tc>
        <w:tc>
          <w:tcPr>
            <w:tcW w:w="1071" w:type="dxa"/>
            <w:shd w:val="clear" w:color="auto" w:fill="FFFFFF" w:themeFill="background1"/>
          </w:tcPr>
          <w:p w14:paraId="55169960" w14:textId="00C0880B" w:rsidR="00B51692" w:rsidRPr="00FA326D" w:rsidRDefault="00B51692" w:rsidP="00C8023D">
            <w:pPr>
              <w:ind w:right="-1"/>
              <w:jc w:val="both"/>
            </w:pPr>
          </w:p>
        </w:tc>
        <w:tc>
          <w:tcPr>
            <w:tcW w:w="1199" w:type="dxa"/>
            <w:shd w:val="clear" w:color="auto" w:fill="FFFFFF" w:themeFill="background1"/>
          </w:tcPr>
          <w:p w14:paraId="5F06D083" w14:textId="77777777" w:rsidR="00B51692" w:rsidRPr="00FA326D" w:rsidRDefault="00B51692" w:rsidP="00C8023D">
            <w:pPr>
              <w:ind w:right="-1"/>
              <w:jc w:val="both"/>
            </w:pPr>
          </w:p>
        </w:tc>
        <w:tc>
          <w:tcPr>
            <w:tcW w:w="1187" w:type="dxa"/>
            <w:shd w:val="clear" w:color="auto" w:fill="FFFFFF" w:themeFill="background1"/>
          </w:tcPr>
          <w:p w14:paraId="237A2D39" w14:textId="77777777" w:rsidR="00B51692" w:rsidRPr="00FA326D" w:rsidRDefault="00B51692" w:rsidP="00C8023D">
            <w:pPr>
              <w:ind w:right="-1"/>
              <w:jc w:val="both"/>
            </w:pPr>
          </w:p>
        </w:tc>
        <w:tc>
          <w:tcPr>
            <w:tcW w:w="1188" w:type="dxa"/>
            <w:shd w:val="clear" w:color="auto" w:fill="FFFFFF" w:themeFill="background1"/>
          </w:tcPr>
          <w:p w14:paraId="2125B24F" w14:textId="77777777" w:rsidR="00B51692" w:rsidRPr="00FA326D" w:rsidRDefault="00B51692" w:rsidP="00C8023D">
            <w:pPr>
              <w:ind w:right="-1"/>
              <w:jc w:val="both"/>
            </w:pPr>
          </w:p>
        </w:tc>
      </w:tr>
    </w:tbl>
    <w:p w14:paraId="719C213F" w14:textId="77777777" w:rsidR="008C28EC" w:rsidRPr="00FA326D" w:rsidRDefault="008C28EC" w:rsidP="008C28EC"/>
    <w:p w14:paraId="774CD0CE" w14:textId="77777777" w:rsidR="00B51692" w:rsidRPr="00FA326D" w:rsidRDefault="00B51692" w:rsidP="008C28EC"/>
    <w:p w14:paraId="0F0B97F8" w14:textId="77777777" w:rsidR="00B51692" w:rsidRPr="00FA326D" w:rsidRDefault="00B51692" w:rsidP="008C28EC"/>
    <w:p w14:paraId="48E68B0C" w14:textId="11407F23" w:rsidR="009B1683" w:rsidRPr="00FA326D" w:rsidRDefault="009B1683" w:rsidP="00525C2E">
      <w:pPr>
        <w:pStyle w:val="Paragrafoelenco"/>
        <w:keepNext/>
        <w:numPr>
          <w:ilvl w:val="1"/>
          <w:numId w:val="239"/>
        </w:numPr>
        <w:pBdr>
          <w:bottom w:val="single" w:sz="4" w:space="1" w:color="auto"/>
        </w:pBdr>
        <w:tabs>
          <w:tab w:val="clear" w:pos="1080"/>
          <w:tab w:val="num" w:pos="284"/>
        </w:tabs>
        <w:spacing w:line="250" w:lineRule="auto"/>
        <w:ind w:left="992" w:hanging="1077"/>
        <w:rPr>
          <w:b/>
          <w:bCs/>
          <w:color w:val="0369A3" w:themeColor="accent2"/>
        </w:rPr>
      </w:pPr>
      <w:r w:rsidRPr="00FA326D">
        <w:rPr>
          <w:b/>
          <w:bCs/>
          <w:color w:val="0369A3" w:themeColor="accent2"/>
        </w:rPr>
        <w:lastRenderedPageBreak/>
        <w:t>PIANO FINANZIARIO E BUDGET DI PROGETTO</w:t>
      </w:r>
      <w:r w:rsidR="008C28EC" w:rsidRPr="00FA326D">
        <w:rPr>
          <w:b/>
          <w:bCs/>
          <w:color w:val="0369A3" w:themeColor="accent2"/>
        </w:rPr>
        <w:t xml:space="preserve"> </w:t>
      </w:r>
      <w:r w:rsidR="008C28EC" w:rsidRPr="00FA326D">
        <w:rPr>
          <w:b/>
          <w:bCs/>
          <w:i/>
          <w:iCs/>
          <w:color w:val="0369A3" w:themeColor="accent2"/>
        </w:rPr>
        <w:t>(</w:t>
      </w:r>
      <w:r w:rsidR="00BF266C" w:rsidRPr="00FA326D">
        <w:rPr>
          <w:b/>
          <w:bCs/>
          <w:i/>
          <w:iCs/>
          <w:color w:val="0369A3" w:themeColor="accent2"/>
        </w:rPr>
        <w:t xml:space="preserve">CdV_3, </w:t>
      </w:r>
      <w:r w:rsidR="008C28EC" w:rsidRPr="00FA326D">
        <w:rPr>
          <w:b/>
          <w:bCs/>
          <w:i/>
          <w:iCs/>
          <w:color w:val="0369A3" w:themeColor="accent2"/>
        </w:rPr>
        <w:t>CdV_4)</w:t>
      </w:r>
    </w:p>
    <w:p w14:paraId="4F711517" w14:textId="77777777" w:rsidR="009B1683" w:rsidRPr="00FA326D" w:rsidRDefault="009B1683" w:rsidP="009B1683">
      <w:pPr>
        <w:jc w:val="both"/>
        <w:rPr>
          <w:b/>
          <w:bCs/>
          <w:i/>
          <w:iCs/>
          <w:sz w:val="18"/>
          <w:szCs w:val="18"/>
        </w:rPr>
      </w:pPr>
      <w:r w:rsidRPr="00FA326D">
        <w:rPr>
          <w:b/>
          <w:bCs/>
          <w:i/>
          <w:iCs/>
          <w:sz w:val="18"/>
          <w:szCs w:val="18"/>
        </w:rPr>
        <w:t>Budget dettagliato per categorie di spesa e giustificazione delle spese. Illustrare il budget complessivo dell’operazione per la quale è richiesta l’ammissione al contributo finanziario, con la puntuale indicazione del prospetto analitico dei costi articolato per RI e SS.</w:t>
      </w:r>
    </w:p>
    <w:p w14:paraId="4042E301" w14:textId="77777777" w:rsidR="009B1683" w:rsidRPr="00FA326D" w:rsidRDefault="009B1683" w:rsidP="009B1683">
      <w:pPr>
        <w:spacing w:after="0"/>
        <w:ind w:right="-314"/>
        <w:jc w:val="both"/>
        <w:rPr>
          <w:b/>
          <w:bCs/>
          <w:i/>
          <w:iCs/>
          <w:color w:val="460151" w:themeColor="accent4" w:themeShade="80"/>
        </w:rPr>
      </w:pPr>
      <w:r w:rsidRPr="00FA326D">
        <w:rPr>
          <w:b/>
          <w:bCs/>
          <w:i/>
          <w:iCs/>
          <w:color w:val="460151" w:themeColor="accent4" w:themeShade="80"/>
        </w:rPr>
        <w:t>TAB. 1 QUADRO SINTETICO DI RIEPILOGO</w:t>
      </w:r>
    </w:p>
    <w:tbl>
      <w:tblPr>
        <w:tblpPr w:leftFromText="141" w:rightFromText="141" w:vertAnchor="text" w:tblpX="-40" w:tblpY="1"/>
        <w:tblOverlap w:val="never"/>
        <w:tblW w:w="515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0" w:type="dxa"/>
          <w:right w:w="70" w:type="dxa"/>
        </w:tblCellMar>
        <w:tblLook w:val="0000" w:firstRow="0" w:lastRow="0" w:firstColumn="0" w:lastColumn="0" w:noHBand="0" w:noVBand="0"/>
      </w:tblPr>
      <w:tblGrid>
        <w:gridCol w:w="2922"/>
        <w:gridCol w:w="1893"/>
        <w:gridCol w:w="1685"/>
        <w:gridCol w:w="6"/>
        <w:gridCol w:w="1559"/>
        <w:gridCol w:w="1565"/>
        <w:gridCol w:w="8"/>
      </w:tblGrid>
      <w:tr w:rsidR="009B1683" w:rsidRPr="00FA326D" w14:paraId="6502ED6B" w14:textId="77777777" w:rsidTr="00A540B4">
        <w:trPr>
          <w:gridAfter w:val="1"/>
          <w:wAfter w:w="3" w:type="pct"/>
          <w:trHeight w:val="218"/>
          <w:tblHeader/>
        </w:trPr>
        <w:tc>
          <w:tcPr>
            <w:tcW w:w="1516" w:type="pct"/>
            <w:vMerge w:val="restart"/>
            <w:shd w:val="clear" w:color="auto" w:fill="F2F2F2" w:themeFill="background1" w:themeFillShade="F2"/>
            <w:vAlign w:val="center"/>
          </w:tcPr>
          <w:p w14:paraId="610B7A6C" w14:textId="77777777" w:rsidR="009B1683" w:rsidRPr="00FA326D" w:rsidRDefault="009B1683" w:rsidP="00C8023D">
            <w:pPr>
              <w:pStyle w:val="Standard"/>
              <w:widowControl w:val="0"/>
              <w:spacing w:after="0" w:line="180" w:lineRule="exact"/>
              <w:ind w:right="-58"/>
              <w:jc w:val="center"/>
              <w:rPr>
                <w:rFonts w:ascii="Calibri Light" w:hAnsi="Calibri Light" w:cs="Calibri Light"/>
                <w:color w:val="FFFFFF"/>
                <w:sz w:val="15"/>
                <w:szCs w:val="15"/>
              </w:rPr>
            </w:pPr>
            <w:r w:rsidRPr="00FA326D">
              <w:rPr>
                <w:rFonts w:ascii="Calibri Light" w:hAnsi="Calibri Light" w:cs="Calibri Light"/>
                <w:b/>
                <w:bCs/>
                <w:color w:val="000000" w:themeColor="text2"/>
                <w:sz w:val="20"/>
                <w:szCs w:val="20"/>
              </w:rPr>
              <w:t>TIPOLOGIA DI SPESA</w:t>
            </w:r>
          </w:p>
        </w:tc>
        <w:tc>
          <w:tcPr>
            <w:tcW w:w="982" w:type="pct"/>
            <w:shd w:val="clear" w:color="auto" w:fill="024E7A" w:themeFill="accent2" w:themeFillShade="BF"/>
            <w:vAlign w:val="center"/>
          </w:tcPr>
          <w:p w14:paraId="10647201" w14:textId="77777777" w:rsidR="009B1683" w:rsidRPr="00FA326D" w:rsidRDefault="009B1683" w:rsidP="00C8023D">
            <w:pPr>
              <w:pStyle w:val="Standard"/>
              <w:widowControl w:val="0"/>
              <w:spacing w:after="0" w:line="180" w:lineRule="exact"/>
              <w:ind w:right="-58"/>
              <w:jc w:val="center"/>
              <w:rPr>
                <w:rFonts w:ascii="Calibri Light" w:hAnsi="Calibri Light" w:cs="Calibri Light"/>
                <w:b/>
                <w:bCs/>
                <w:color w:val="FFFFFF" w:themeColor="background1"/>
                <w:sz w:val="18"/>
                <w:szCs w:val="18"/>
              </w:rPr>
            </w:pPr>
            <w:r w:rsidRPr="00FA326D">
              <w:rPr>
                <w:rFonts w:ascii="Calibri Light" w:hAnsi="Calibri Light" w:cs="Calibri Light"/>
                <w:b/>
                <w:bCs/>
                <w:color w:val="FFFFFF" w:themeColor="background1"/>
                <w:sz w:val="18"/>
                <w:szCs w:val="18"/>
              </w:rPr>
              <w:t>COSTO TOTALE AMMISSIBILE DEL PROGRAMMA DI INVESTIMENTO</w:t>
            </w:r>
          </w:p>
          <w:p w14:paraId="787651FF" w14:textId="77777777" w:rsidR="009B1683" w:rsidRPr="00FA326D" w:rsidRDefault="009B1683" w:rsidP="00C8023D">
            <w:pPr>
              <w:pStyle w:val="Standard"/>
              <w:widowControl w:val="0"/>
              <w:spacing w:after="0" w:line="180" w:lineRule="exact"/>
              <w:ind w:right="-58"/>
              <w:jc w:val="center"/>
              <w:rPr>
                <w:rFonts w:ascii="Calibri Light" w:hAnsi="Calibri Light" w:cs="Calibri Light"/>
                <w:b/>
                <w:bCs/>
                <w:color w:val="FFFFFF" w:themeColor="background1"/>
                <w:sz w:val="18"/>
                <w:szCs w:val="18"/>
              </w:rPr>
            </w:pPr>
            <w:r w:rsidRPr="00FA326D">
              <w:rPr>
                <w:rFonts w:ascii="Calibri Light" w:hAnsi="Calibri Light" w:cs="Calibri Light"/>
                <w:b/>
                <w:bCs/>
                <w:color w:val="FFFFFF" w:themeColor="background1"/>
                <w:sz w:val="18"/>
                <w:szCs w:val="18"/>
              </w:rPr>
              <w:t>(EURO)</w:t>
            </w:r>
          </w:p>
          <w:p w14:paraId="6E34A855" w14:textId="77777777" w:rsidR="009B1683" w:rsidRPr="00FA326D" w:rsidRDefault="009B1683" w:rsidP="00C8023D">
            <w:pPr>
              <w:pStyle w:val="Standard"/>
              <w:widowControl w:val="0"/>
              <w:spacing w:after="0" w:line="180" w:lineRule="exact"/>
              <w:ind w:right="-58"/>
              <w:jc w:val="center"/>
              <w:rPr>
                <w:rFonts w:ascii="Calibri Light" w:hAnsi="Calibri Light" w:cs="Calibri Light"/>
                <w:b/>
                <w:bCs/>
                <w:color w:val="FFFFFF" w:themeColor="background1"/>
                <w:sz w:val="18"/>
                <w:szCs w:val="18"/>
              </w:rPr>
            </w:pPr>
          </w:p>
        </w:tc>
        <w:tc>
          <w:tcPr>
            <w:tcW w:w="874" w:type="pct"/>
            <w:shd w:val="clear" w:color="auto" w:fill="024E7A" w:themeFill="accent2" w:themeFillShade="BF"/>
            <w:vAlign w:val="center"/>
          </w:tcPr>
          <w:p w14:paraId="752AB917" w14:textId="77777777" w:rsidR="009B1683" w:rsidRPr="00FA326D" w:rsidRDefault="009B1683" w:rsidP="00C8023D">
            <w:pPr>
              <w:pStyle w:val="Standard"/>
              <w:widowControl w:val="0"/>
              <w:spacing w:after="0" w:line="180" w:lineRule="exact"/>
              <w:ind w:right="-58"/>
              <w:jc w:val="center"/>
              <w:rPr>
                <w:rFonts w:ascii="Calibri Light" w:hAnsi="Calibri Light" w:cs="Calibri Light"/>
                <w:b/>
                <w:bCs/>
                <w:color w:val="FFFFFF" w:themeColor="background1"/>
                <w:sz w:val="18"/>
                <w:szCs w:val="18"/>
              </w:rPr>
            </w:pPr>
            <w:r w:rsidRPr="00FA326D">
              <w:rPr>
                <w:rFonts w:ascii="Calibri Light" w:hAnsi="Calibri Light" w:cs="Calibri Light"/>
                <w:b/>
                <w:bCs/>
                <w:color w:val="FFFFFF" w:themeColor="background1"/>
                <w:sz w:val="18"/>
                <w:szCs w:val="18"/>
              </w:rPr>
              <w:t>INTENSITÀ DI AIUTO APPLICABILE</w:t>
            </w:r>
          </w:p>
          <w:p w14:paraId="030B9D12" w14:textId="77777777" w:rsidR="009B1683" w:rsidRPr="00FA326D" w:rsidRDefault="009B1683" w:rsidP="00C8023D">
            <w:pPr>
              <w:pStyle w:val="Standard"/>
              <w:widowControl w:val="0"/>
              <w:spacing w:after="0" w:line="180" w:lineRule="exact"/>
              <w:ind w:right="-58"/>
              <w:jc w:val="center"/>
              <w:rPr>
                <w:rFonts w:ascii="Calibri Light" w:hAnsi="Calibri Light" w:cs="Calibri Light"/>
                <w:b/>
                <w:bCs/>
                <w:color w:val="FFFFFF" w:themeColor="background1"/>
                <w:sz w:val="18"/>
                <w:szCs w:val="18"/>
              </w:rPr>
            </w:pPr>
          </w:p>
          <w:p w14:paraId="6F957CCD" w14:textId="77777777" w:rsidR="009B1683" w:rsidRPr="00FA326D" w:rsidRDefault="009B1683" w:rsidP="00C8023D">
            <w:pPr>
              <w:pStyle w:val="Standard"/>
              <w:widowControl w:val="0"/>
              <w:spacing w:after="0" w:line="180" w:lineRule="exact"/>
              <w:ind w:right="-58"/>
              <w:jc w:val="center"/>
              <w:rPr>
                <w:rFonts w:ascii="Calibri Light" w:hAnsi="Calibri Light" w:cs="Calibri Light"/>
                <w:b/>
                <w:bCs/>
                <w:color w:val="FFFFFF" w:themeColor="background1"/>
                <w:sz w:val="18"/>
                <w:szCs w:val="18"/>
              </w:rPr>
            </w:pPr>
          </w:p>
          <w:p w14:paraId="54E1A655" w14:textId="77777777" w:rsidR="009B1683" w:rsidRPr="00FA326D" w:rsidRDefault="009B1683" w:rsidP="00C8023D">
            <w:pPr>
              <w:pStyle w:val="Standard"/>
              <w:widowControl w:val="0"/>
              <w:spacing w:after="0" w:line="180" w:lineRule="exact"/>
              <w:ind w:right="-58"/>
              <w:jc w:val="center"/>
              <w:rPr>
                <w:rFonts w:ascii="Calibri Light" w:hAnsi="Calibri Light" w:cs="Calibri Light"/>
                <w:b/>
                <w:bCs/>
                <w:color w:val="FFFFFF" w:themeColor="background1"/>
                <w:sz w:val="18"/>
                <w:szCs w:val="18"/>
              </w:rPr>
            </w:pPr>
            <w:r w:rsidRPr="00FA326D">
              <w:rPr>
                <w:rFonts w:ascii="Calibri Light" w:hAnsi="Calibri Light" w:cs="Calibri Light"/>
                <w:b/>
                <w:bCs/>
                <w:color w:val="FFFFFF" w:themeColor="background1"/>
                <w:sz w:val="18"/>
                <w:szCs w:val="18"/>
              </w:rPr>
              <w:t>(50%)</w:t>
            </w:r>
          </w:p>
        </w:tc>
        <w:tc>
          <w:tcPr>
            <w:tcW w:w="812" w:type="pct"/>
            <w:gridSpan w:val="2"/>
            <w:shd w:val="clear" w:color="auto" w:fill="6A027A" w:themeFill="accent4" w:themeFillShade="BF"/>
            <w:tcMar>
              <w:left w:w="10" w:type="dxa"/>
              <w:right w:w="15" w:type="dxa"/>
            </w:tcMar>
            <w:vAlign w:val="center"/>
          </w:tcPr>
          <w:p w14:paraId="6FB6DDF9" w14:textId="77777777" w:rsidR="009B1683" w:rsidRPr="00FA326D" w:rsidRDefault="009B1683" w:rsidP="00C8023D">
            <w:pPr>
              <w:pStyle w:val="Standard"/>
              <w:widowControl w:val="0"/>
              <w:spacing w:after="0" w:line="180" w:lineRule="exact"/>
              <w:ind w:right="-58"/>
              <w:jc w:val="center"/>
              <w:rPr>
                <w:rFonts w:ascii="Calibri Light" w:hAnsi="Calibri Light" w:cs="Calibri Light"/>
                <w:color w:val="FFFFFF"/>
                <w:sz w:val="17"/>
                <w:szCs w:val="17"/>
              </w:rPr>
            </w:pPr>
            <w:r w:rsidRPr="00FA326D">
              <w:rPr>
                <w:rFonts w:ascii="Calibri Light" w:hAnsi="Calibri Light" w:cs="Calibri Light"/>
                <w:color w:val="FFFFFF"/>
                <w:sz w:val="17"/>
                <w:szCs w:val="17"/>
              </w:rPr>
              <w:t>COSTO TOTALE AMMISSIBILE DEL PROGRAMMA DI INVESTIMENTO</w:t>
            </w:r>
          </w:p>
          <w:p w14:paraId="556E8427" w14:textId="77777777" w:rsidR="009B1683" w:rsidRPr="00FA326D" w:rsidRDefault="009B1683" w:rsidP="00C8023D">
            <w:pPr>
              <w:pStyle w:val="Standard"/>
              <w:widowControl w:val="0"/>
              <w:spacing w:after="0" w:line="180" w:lineRule="exact"/>
              <w:ind w:right="-58"/>
              <w:jc w:val="center"/>
              <w:rPr>
                <w:rFonts w:ascii="Calibri Light" w:hAnsi="Calibri Light" w:cs="Calibri Light"/>
                <w:color w:val="FFFFFF"/>
                <w:sz w:val="17"/>
                <w:szCs w:val="17"/>
              </w:rPr>
            </w:pPr>
            <w:r w:rsidRPr="00FA326D">
              <w:rPr>
                <w:rFonts w:ascii="Calibri Light" w:hAnsi="Calibri Light" w:cs="Calibri Light"/>
                <w:color w:val="FFFFFF"/>
                <w:sz w:val="17"/>
                <w:szCs w:val="17"/>
              </w:rPr>
              <w:t>(EURO)</w:t>
            </w:r>
          </w:p>
          <w:p w14:paraId="0BD0BF30" w14:textId="77777777" w:rsidR="009B1683" w:rsidRPr="00FA326D" w:rsidRDefault="009B1683" w:rsidP="00C8023D">
            <w:pPr>
              <w:pStyle w:val="Standard"/>
              <w:widowControl w:val="0"/>
              <w:spacing w:after="0" w:line="180" w:lineRule="exact"/>
              <w:ind w:right="126"/>
              <w:jc w:val="center"/>
              <w:rPr>
                <w:rFonts w:ascii="Calibri Light" w:hAnsi="Calibri Light" w:cs="Calibri Light"/>
                <w:color w:val="FFFFFF"/>
                <w:sz w:val="18"/>
                <w:szCs w:val="18"/>
              </w:rPr>
            </w:pPr>
          </w:p>
        </w:tc>
        <w:tc>
          <w:tcPr>
            <w:tcW w:w="812" w:type="pct"/>
            <w:shd w:val="clear" w:color="auto" w:fill="6A027A" w:themeFill="accent4" w:themeFillShade="BF"/>
            <w:vAlign w:val="center"/>
          </w:tcPr>
          <w:p w14:paraId="624340F1" w14:textId="77777777" w:rsidR="009B1683" w:rsidRPr="00FA326D" w:rsidRDefault="009B1683" w:rsidP="00C8023D">
            <w:pPr>
              <w:pStyle w:val="Standard"/>
              <w:widowControl w:val="0"/>
              <w:spacing w:after="0" w:line="180" w:lineRule="exact"/>
              <w:ind w:right="-58"/>
              <w:jc w:val="center"/>
              <w:rPr>
                <w:rFonts w:ascii="Calibri Light" w:hAnsi="Calibri Light" w:cs="Calibri Light"/>
                <w:color w:val="FFFFFF"/>
                <w:sz w:val="17"/>
                <w:szCs w:val="17"/>
              </w:rPr>
            </w:pPr>
            <w:r w:rsidRPr="00FA326D">
              <w:rPr>
                <w:rFonts w:ascii="Calibri Light" w:hAnsi="Calibri Light" w:cs="Calibri Light"/>
                <w:color w:val="FFFFFF"/>
                <w:sz w:val="17"/>
                <w:szCs w:val="17"/>
              </w:rPr>
              <w:t>INTENSITÀ DI AIUTO APPLICABILE</w:t>
            </w:r>
          </w:p>
          <w:p w14:paraId="491F59B5" w14:textId="77777777" w:rsidR="009B1683" w:rsidRPr="00FA326D" w:rsidRDefault="009B1683" w:rsidP="00C8023D">
            <w:pPr>
              <w:pStyle w:val="Standard"/>
              <w:widowControl w:val="0"/>
              <w:spacing w:after="0" w:line="180" w:lineRule="exact"/>
              <w:ind w:right="-58"/>
              <w:jc w:val="center"/>
              <w:rPr>
                <w:rFonts w:ascii="Calibri Light" w:hAnsi="Calibri Light" w:cs="Calibri Light"/>
                <w:color w:val="FFFFFF"/>
                <w:sz w:val="17"/>
                <w:szCs w:val="17"/>
              </w:rPr>
            </w:pPr>
          </w:p>
          <w:p w14:paraId="52C14DC5" w14:textId="77777777" w:rsidR="009B1683" w:rsidRPr="00FA326D" w:rsidRDefault="009B1683" w:rsidP="00C8023D">
            <w:pPr>
              <w:pStyle w:val="Standard"/>
              <w:widowControl w:val="0"/>
              <w:spacing w:after="0" w:line="180" w:lineRule="exact"/>
              <w:ind w:right="-58"/>
              <w:jc w:val="center"/>
              <w:rPr>
                <w:rFonts w:ascii="Calibri Light" w:hAnsi="Calibri Light" w:cs="Calibri Light"/>
                <w:color w:val="FFFFFF"/>
                <w:sz w:val="17"/>
                <w:szCs w:val="17"/>
              </w:rPr>
            </w:pPr>
          </w:p>
          <w:p w14:paraId="5CD15050" w14:textId="77777777" w:rsidR="009B1683" w:rsidRPr="00FA326D" w:rsidRDefault="009B1683" w:rsidP="00C8023D">
            <w:pPr>
              <w:pStyle w:val="Standard"/>
              <w:widowControl w:val="0"/>
              <w:spacing w:after="0" w:line="180" w:lineRule="exact"/>
              <w:ind w:right="126"/>
              <w:jc w:val="center"/>
              <w:rPr>
                <w:rFonts w:ascii="Calibri Light" w:hAnsi="Calibri Light" w:cs="Calibri Light"/>
                <w:color w:val="FFFFFF"/>
                <w:sz w:val="18"/>
                <w:szCs w:val="18"/>
              </w:rPr>
            </w:pPr>
            <w:r w:rsidRPr="00FA326D">
              <w:rPr>
                <w:rFonts w:ascii="Calibri Light" w:hAnsi="Calibri Light" w:cs="Calibri Light"/>
                <w:color w:val="FFFFFF"/>
                <w:sz w:val="17"/>
                <w:szCs w:val="17"/>
              </w:rPr>
              <w:t>(25%)</w:t>
            </w:r>
          </w:p>
        </w:tc>
      </w:tr>
      <w:tr w:rsidR="009B1683" w:rsidRPr="00FA326D" w14:paraId="7BA2F363" w14:textId="77777777" w:rsidTr="00A540B4">
        <w:trPr>
          <w:trHeight w:val="191"/>
        </w:trPr>
        <w:tc>
          <w:tcPr>
            <w:tcW w:w="1516" w:type="pct"/>
            <w:vMerge/>
            <w:shd w:val="clear" w:color="auto" w:fill="FFFFFF"/>
          </w:tcPr>
          <w:p w14:paraId="3C5B1257" w14:textId="77777777" w:rsidR="009B1683" w:rsidRPr="00FA326D" w:rsidRDefault="009B1683" w:rsidP="00C8023D">
            <w:pPr>
              <w:pStyle w:val="Paragrafoelenco"/>
              <w:widowControl w:val="0"/>
              <w:spacing w:beforeAutospacing="1" w:after="0" w:line="220" w:lineRule="exact"/>
              <w:ind w:left="232" w:right="67"/>
              <w:contextualSpacing w:val="0"/>
              <w:jc w:val="both"/>
              <w:rPr>
                <w:b/>
                <w:bCs/>
                <w:sz w:val="20"/>
                <w:szCs w:val="20"/>
              </w:rPr>
            </w:pPr>
          </w:p>
        </w:tc>
        <w:tc>
          <w:tcPr>
            <w:tcW w:w="1859" w:type="pct"/>
            <w:gridSpan w:val="3"/>
            <w:shd w:val="clear" w:color="auto" w:fill="BBE5FD" w:themeFill="accent2" w:themeFillTint="33"/>
            <w:vAlign w:val="center"/>
          </w:tcPr>
          <w:p w14:paraId="0CDB5FBC" w14:textId="77777777" w:rsidR="009B1683" w:rsidRPr="00FA326D" w:rsidRDefault="009B1683" w:rsidP="00C8023D">
            <w:pPr>
              <w:widowControl w:val="0"/>
              <w:spacing w:after="0"/>
              <w:ind w:right="-285"/>
              <w:jc w:val="center"/>
              <w:rPr>
                <w:rFonts w:ascii="Calibri Light" w:hAnsi="Calibri Light" w:cs="Calibri Light"/>
                <w:sz w:val="18"/>
                <w:szCs w:val="18"/>
              </w:rPr>
            </w:pPr>
            <w:r w:rsidRPr="00FA326D">
              <w:rPr>
                <w:rFonts w:ascii="Calibri Light" w:hAnsi="Calibri Light" w:cs="Calibri Light"/>
                <w:b/>
                <w:bCs/>
                <w:color w:val="000000" w:themeColor="text2"/>
                <w:sz w:val="18"/>
                <w:szCs w:val="18"/>
              </w:rPr>
              <w:t>RICERCA INDUSTRIALE</w:t>
            </w:r>
          </w:p>
        </w:tc>
        <w:tc>
          <w:tcPr>
            <w:tcW w:w="1625" w:type="pct"/>
            <w:gridSpan w:val="3"/>
            <w:shd w:val="clear" w:color="auto" w:fill="F4BBFD" w:themeFill="accent4" w:themeFillTint="33"/>
            <w:tcMar>
              <w:left w:w="10" w:type="dxa"/>
              <w:right w:w="15" w:type="dxa"/>
            </w:tcMar>
          </w:tcPr>
          <w:p w14:paraId="56F477C0" w14:textId="77777777" w:rsidR="009B1683" w:rsidRPr="00FA326D" w:rsidRDefault="009B1683" w:rsidP="00C8023D">
            <w:pPr>
              <w:widowControl w:val="0"/>
              <w:spacing w:after="0"/>
              <w:ind w:right="-285"/>
              <w:jc w:val="center"/>
              <w:rPr>
                <w:rFonts w:ascii="Calibri Light" w:hAnsi="Calibri Light" w:cs="Calibri Light"/>
                <w:b/>
                <w:bCs/>
                <w:sz w:val="18"/>
                <w:szCs w:val="18"/>
              </w:rPr>
            </w:pPr>
            <w:r w:rsidRPr="00FA326D">
              <w:rPr>
                <w:rFonts w:ascii="Calibri Light" w:hAnsi="Calibri Light" w:cs="Calibri Light"/>
                <w:b/>
                <w:bCs/>
                <w:sz w:val="18"/>
                <w:szCs w:val="18"/>
              </w:rPr>
              <w:t>SVILUPPO SPERIMENTALE</w:t>
            </w:r>
          </w:p>
        </w:tc>
      </w:tr>
      <w:tr w:rsidR="009B1683" w:rsidRPr="00FA326D" w14:paraId="7E31F749" w14:textId="77777777" w:rsidTr="00525C2E">
        <w:trPr>
          <w:gridAfter w:val="1"/>
          <w:wAfter w:w="3" w:type="pct"/>
          <w:trHeight w:val="224"/>
        </w:trPr>
        <w:tc>
          <w:tcPr>
            <w:tcW w:w="1516" w:type="pct"/>
            <w:shd w:val="clear" w:color="auto" w:fill="FFFFFF"/>
          </w:tcPr>
          <w:p w14:paraId="356019B9" w14:textId="065ED40B" w:rsidR="009B1683" w:rsidRPr="00FA326D" w:rsidRDefault="009B1683" w:rsidP="00525C2E">
            <w:pPr>
              <w:pStyle w:val="Paragrafoelenco"/>
              <w:widowControl w:val="0"/>
              <w:spacing w:beforeAutospacing="1" w:after="0" w:line="220" w:lineRule="exact"/>
              <w:ind w:left="373" w:right="67" w:hanging="373"/>
              <w:contextualSpacing w:val="0"/>
              <w:jc w:val="both"/>
              <w:rPr>
                <w:rFonts w:asciiTheme="majorHAnsi" w:hAnsiTheme="majorHAnsi" w:cstheme="majorHAnsi"/>
                <w:sz w:val="19"/>
                <w:szCs w:val="19"/>
              </w:rPr>
            </w:pPr>
            <w:r w:rsidRPr="00FA326D">
              <w:rPr>
                <w:b/>
                <w:bCs/>
                <w:sz w:val="20"/>
                <w:szCs w:val="20"/>
              </w:rPr>
              <w:t>I.</w:t>
            </w:r>
            <w:r w:rsidRPr="00FA326D">
              <w:rPr>
                <w:sz w:val="20"/>
                <w:szCs w:val="20"/>
              </w:rPr>
              <w:t xml:space="preserve"> </w:t>
            </w:r>
            <w:r w:rsidR="00525C2E" w:rsidRPr="00FA326D">
              <w:rPr>
                <w:sz w:val="20"/>
                <w:szCs w:val="20"/>
              </w:rPr>
              <w:tab/>
            </w:r>
            <w:r w:rsidRPr="00FA326D">
              <w:rPr>
                <w:sz w:val="20"/>
                <w:szCs w:val="20"/>
              </w:rPr>
              <w:t>Personale</w:t>
            </w:r>
          </w:p>
        </w:tc>
        <w:tc>
          <w:tcPr>
            <w:tcW w:w="982" w:type="pct"/>
            <w:shd w:val="clear" w:color="auto" w:fill="EEF3F8"/>
            <w:vAlign w:val="center"/>
          </w:tcPr>
          <w:p w14:paraId="42C79251" w14:textId="77777777" w:rsidR="009B1683" w:rsidRPr="00FA326D" w:rsidRDefault="009B1683" w:rsidP="00C8023D">
            <w:pPr>
              <w:pStyle w:val="Standard"/>
              <w:widowControl w:val="0"/>
              <w:spacing w:after="0"/>
              <w:ind w:right="387"/>
              <w:jc w:val="right"/>
            </w:pPr>
            <w:r w:rsidRPr="00FA326D">
              <w:rPr>
                <w:rFonts w:ascii="Calibri Light" w:hAnsi="Calibri Light" w:cs="Calibri Light"/>
                <w:b/>
                <w:bCs/>
                <w:color w:val="000000"/>
                <w:sz w:val="18"/>
                <w:szCs w:val="18"/>
              </w:rPr>
              <w:t> </w:t>
            </w:r>
          </w:p>
          <w:p w14:paraId="7D450B88" w14:textId="77777777" w:rsidR="009B1683" w:rsidRPr="00FA326D" w:rsidRDefault="009B1683" w:rsidP="00C8023D">
            <w:pPr>
              <w:pStyle w:val="Standard"/>
              <w:widowControl w:val="0"/>
              <w:spacing w:after="0"/>
              <w:ind w:right="-285"/>
              <w:jc w:val="right"/>
            </w:pPr>
            <w:r w:rsidRPr="00FA326D">
              <w:rPr>
                <w:rFonts w:ascii="Calibri Light" w:hAnsi="Calibri Light" w:cs="Calibri Light"/>
                <w:b/>
                <w:bCs/>
                <w:color w:val="000000"/>
                <w:sz w:val="18"/>
                <w:szCs w:val="18"/>
              </w:rPr>
              <w:t> </w:t>
            </w:r>
          </w:p>
        </w:tc>
        <w:tc>
          <w:tcPr>
            <w:tcW w:w="874" w:type="pct"/>
            <w:tcBorders>
              <w:right w:val="single" w:sz="4" w:space="0" w:color="000000" w:themeColor="text2"/>
            </w:tcBorders>
            <w:shd w:val="clear" w:color="auto" w:fill="EEF3F8"/>
            <w:vAlign w:val="center"/>
          </w:tcPr>
          <w:p w14:paraId="5CD86601" w14:textId="77777777" w:rsidR="009B1683" w:rsidRPr="00FA326D" w:rsidRDefault="009B1683" w:rsidP="00C8023D">
            <w:pPr>
              <w:widowControl w:val="0"/>
              <w:spacing w:after="0"/>
              <w:ind w:right="-285"/>
              <w:rPr>
                <w:rFonts w:ascii="Calibri Light" w:hAnsi="Calibri Light" w:cs="Calibri Light"/>
                <w:sz w:val="18"/>
                <w:szCs w:val="18"/>
              </w:rPr>
            </w:pPr>
          </w:p>
        </w:tc>
        <w:tc>
          <w:tcPr>
            <w:tcW w:w="812" w:type="pct"/>
            <w:gridSpan w:val="2"/>
            <w:tcBorders>
              <w:left w:val="single" w:sz="4" w:space="0" w:color="000000" w:themeColor="text2"/>
            </w:tcBorders>
            <w:shd w:val="clear" w:color="auto" w:fill="F7F5F9"/>
            <w:tcMar>
              <w:left w:w="10" w:type="dxa"/>
              <w:right w:w="15" w:type="dxa"/>
            </w:tcMar>
          </w:tcPr>
          <w:p w14:paraId="74CE091B" w14:textId="77777777" w:rsidR="009B1683" w:rsidRPr="00FA326D" w:rsidRDefault="009B1683" w:rsidP="00C8023D">
            <w:pPr>
              <w:widowControl w:val="0"/>
              <w:spacing w:after="0"/>
              <w:ind w:right="-285"/>
              <w:rPr>
                <w:rFonts w:ascii="Calibri Light" w:hAnsi="Calibri Light" w:cs="Calibri Light"/>
                <w:sz w:val="18"/>
                <w:szCs w:val="18"/>
              </w:rPr>
            </w:pPr>
          </w:p>
        </w:tc>
        <w:tc>
          <w:tcPr>
            <w:tcW w:w="812" w:type="pct"/>
            <w:shd w:val="clear" w:color="auto" w:fill="F7F5F9"/>
          </w:tcPr>
          <w:p w14:paraId="1F403B5C" w14:textId="77777777" w:rsidR="009B1683" w:rsidRPr="00FA326D" w:rsidRDefault="009B1683" w:rsidP="00C8023D">
            <w:pPr>
              <w:widowControl w:val="0"/>
              <w:spacing w:after="0"/>
              <w:ind w:right="-285"/>
              <w:rPr>
                <w:rFonts w:ascii="Calibri Light" w:hAnsi="Calibri Light" w:cs="Calibri Light"/>
                <w:sz w:val="18"/>
                <w:szCs w:val="18"/>
              </w:rPr>
            </w:pPr>
          </w:p>
        </w:tc>
      </w:tr>
      <w:tr w:rsidR="009B1683" w:rsidRPr="00FA326D" w14:paraId="067297CC" w14:textId="77777777" w:rsidTr="00107B54">
        <w:trPr>
          <w:gridAfter w:val="1"/>
          <w:wAfter w:w="3" w:type="pct"/>
          <w:trHeight w:val="1069"/>
        </w:trPr>
        <w:tc>
          <w:tcPr>
            <w:tcW w:w="1516" w:type="pct"/>
            <w:shd w:val="clear" w:color="auto" w:fill="FFFFFF"/>
          </w:tcPr>
          <w:p w14:paraId="5DE89491" w14:textId="7EF95394" w:rsidR="009B1683" w:rsidRPr="00FA326D" w:rsidRDefault="009B1683" w:rsidP="00525C2E">
            <w:pPr>
              <w:pStyle w:val="Paragrafoelenco"/>
              <w:widowControl w:val="0"/>
              <w:spacing w:beforeAutospacing="1" w:after="100" w:afterAutospacing="1" w:line="220" w:lineRule="exact"/>
              <w:ind w:left="373" w:right="67" w:hanging="373"/>
              <w:contextualSpacing w:val="0"/>
              <w:jc w:val="both"/>
              <w:rPr>
                <w:rFonts w:asciiTheme="majorHAnsi" w:hAnsiTheme="majorHAnsi" w:cstheme="majorHAnsi"/>
                <w:b/>
                <w:bCs/>
                <w:sz w:val="19"/>
                <w:szCs w:val="19"/>
              </w:rPr>
            </w:pPr>
            <w:r w:rsidRPr="00FA326D">
              <w:rPr>
                <w:b/>
                <w:bCs/>
                <w:sz w:val="20"/>
                <w:szCs w:val="20"/>
              </w:rPr>
              <w:t>II.</w:t>
            </w:r>
            <w:r w:rsidRPr="00FA326D">
              <w:rPr>
                <w:sz w:val="20"/>
                <w:szCs w:val="20"/>
              </w:rPr>
              <w:t xml:space="preserve"> </w:t>
            </w:r>
            <w:r w:rsidR="00525C2E" w:rsidRPr="00FA326D">
              <w:rPr>
                <w:sz w:val="20"/>
                <w:szCs w:val="20"/>
              </w:rPr>
              <w:tab/>
            </w:r>
            <w:r w:rsidRPr="00FA326D">
              <w:rPr>
                <w:sz w:val="20"/>
                <w:szCs w:val="20"/>
              </w:rPr>
              <w:t>Costi relativi a strumentazione e attrezzature nella misura e per il periodo in cui sono utilizzati per il progetto</w:t>
            </w:r>
          </w:p>
        </w:tc>
        <w:tc>
          <w:tcPr>
            <w:tcW w:w="982" w:type="pct"/>
            <w:shd w:val="clear" w:color="auto" w:fill="EEF3F8"/>
            <w:vAlign w:val="center"/>
          </w:tcPr>
          <w:p w14:paraId="3E9871FE" w14:textId="77777777" w:rsidR="009B1683" w:rsidRPr="00FA326D" w:rsidRDefault="009B1683" w:rsidP="00C8023D">
            <w:pPr>
              <w:pStyle w:val="Standard"/>
              <w:widowControl w:val="0"/>
              <w:ind w:right="-285"/>
              <w:jc w:val="right"/>
              <w:rPr>
                <w:rFonts w:ascii="Calibri Light" w:hAnsi="Calibri Light" w:cs="Calibri Light"/>
                <w:b/>
                <w:bCs/>
                <w:color w:val="000000"/>
                <w:sz w:val="18"/>
                <w:szCs w:val="18"/>
              </w:rPr>
            </w:pPr>
          </w:p>
        </w:tc>
        <w:tc>
          <w:tcPr>
            <w:tcW w:w="874" w:type="pct"/>
            <w:tcBorders>
              <w:right w:val="single" w:sz="4" w:space="0" w:color="000000" w:themeColor="text2"/>
            </w:tcBorders>
            <w:shd w:val="clear" w:color="auto" w:fill="EEF3F8"/>
            <w:vAlign w:val="center"/>
          </w:tcPr>
          <w:p w14:paraId="7959E5A7" w14:textId="77777777" w:rsidR="009B1683" w:rsidRPr="00FA326D" w:rsidRDefault="009B1683" w:rsidP="00C8023D">
            <w:pPr>
              <w:widowControl w:val="0"/>
              <w:ind w:right="-285"/>
              <w:rPr>
                <w:rFonts w:ascii="Calibri Light" w:hAnsi="Calibri Light" w:cs="Calibri Light"/>
                <w:sz w:val="18"/>
                <w:szCs w:val="18"/>
              </w:rPr>
            </w:pPr>
          </w:p>
        </w:tc>
        <w:tc>
          <w:tcPr>
            <w:tcW w:w="812" w:type="pct"/>
            <w:gridSpan w:val="2"/>
            <w:tcBorders>
              <w:left w:val="single" w:sz="4" w:space="0" w:color="000000" w:themeColor="text2"/>
            </w:tcBorders>
            <w:shd w:val="clear" w:color="auto" w:fill="F7F5F9"/>
            <w:tcMar>
              <w:left w:w="10" w:type="dxa"/>
              <w:right w:w="15" w:type="dxa"/>
            </w:tcMar>
          </w:tcPr>
          <w:p w14:paraId="08CC2358" w14:textId="77777777" w:rsidR="009B1683" w:rsidRPr="00FA326D" w:rsidRDefault="009B1683" w:rsidP="00C8023D">
            <w:pPr>
              <w:widowControl w:val="0"/>
              <w:ind w:right="-285"/>
              <w:rPr>
                <w:rFonts w:ascii="Calibri Light" w:hAnsi="Calibri Light" w:cs="Calibri Light"/>
                <w:sz w:val="18"/>
                <w:szCs w:val="18"/>
              </w:rPr>
            </w:pPr>
          </w:p>
        </w:tc>
        <w:tc>
          <w:tcPr>
            <w:tcW w:w="812" w:type="pct"/>
            <w:shd w:val="clear" w:color="auto" w:fill="F7F5F9"/>
          </w:tcPr>
          <w:p w14:paraId="1A749B32" w14:textId="77777777" w:rsidR="009B1683" w:rsidRPr="00FA326D" w:rsidRDefault="009B1683" w:rsidP="00C8023D">
            <w:pPr>
              <w:widowControl w:val="0"/>
              <w:ind w:right="-285"/>
              <w:rPr>
                <w:rFonts w:ascii="Calibri Light" w:hAnsi="Calibri Light" w:cs="Calibri Light"/>
                <w:sz w:val="18"/>
                <w:szCs w:val="18"/>
              </w:rPr>
            </w:pPr>
          </w:p>
        </w:tc>
      </w:tr>
      <w:tr w:rsidR="009B1683" w:rsidRPr="00FA326D" w14:paraId="715F6864" w14:textId="77777777" w:rsidTr="00107B54">
        <w:trPr>
          <w:gridAfter w:val="1"/>
          <w:wAfter w:w="3" w:type="pct"/>
          <w:trHeight w:val="879"/>
        </w:trPr>
        <w:tc>
          <w:tcPr>
            <w:tcW w:w="1516" w:type="pct"/>
            <w:shd w:val="clear" w:color="auto" w:fill="FFFFFF"/>
          </w:tcPr>
          <w:p w14:paraId="75361D49" w14:textId="3E084DB3" w:rsidR="009B1683" w:rsidRPr="00FA326D" w:rsidRDefault="009B1683" w:rsidP="00525C2E">
            <w:pPr>
              <w:pStyle w:val="Paragrafoelenco"/>
              <w:widowControl w:val="0"/>
              <w:spacing w:beforeAutospacing="1" w:after="100" w:afterAutospacing="1" w:line="220" w:lineRule="exact"/>
              <w:ind w:left="373" w:right="67" w:hanging="373"/>
              <w:contextualSpacing w:val="0"/>
              <w:jc w:val="both"/>
              <w:rPr>
                <w:rFonts w:asciiTheme="majorHAnsi" w:hAnsiTheme="majorHAnsi" w:cstheme="majorHAnsi"/>
                <w:color w:val="1F1F1F"/>
                <w:sz w:val="19"/>
                <w:szCs w:val="19"/>
              </w:rPr>
            </w:pPr>
            <w:r w:rsidRPr="00FA326D">
              <w:rPr>
                <w:b/>
                <w:bCs/>
                <w:sz w:val="20"/>
                <w:szCs w:val="20"/>
              </w:rPr>
              <w:t>III</w:t>
            </w:r>
            <w:r w:rsidRPr="00FA326D">
              <w:rPr>
                <w:sz w:val="20"/>
                <w:szCs w:val="20"/>
              </w:rPr>
              <w:t xml:space="preserve">. </w:t>
            </w:r>
            <w:r w:rsidR="00525C2E" w:rsidRPr="00FA326D">
              <w:rPr>
                <w:sz w:val="20"/>
                <w:szCs w:val="20"/>
              </w:rPr>
              <w:tab/>
            </w:r>
            <w:r w:rsidRPr="00FA326D">
              <w:rPr>
                <w:sz w:val="20"/>
                <w:szCs w:val="20"/>
              </w:rPr>
              <w:t>Costi relativi agli immobili e ai terreni nella misura e per il periodo in cui sono utilizzati per il progetto</w:t>
            </w:r>
          </w:p>
        </w:tc>
        <w:tc>
          <w:tcPr>
            <w:tcW w:w="982" w:type="pct"/>
            <w:shd w:val="clear" w:color="auto" w:fill="EEF3F8"/>
            <w:vAlign w:val="center"/>
          </w:tcPr>
          <w:p w14:paraId="380E71DB" w14:textId="77777777" w:rsidR="009B1683" w:rsidRPr="00FA326D" w:rsidRDefault="009B1683" w:rsidP="00C8023D">
            <w:pPr>
              <w:pStyle w:val="Standard"/>
              <w:widowControl w:val="0"/>
              <w:spacing w:after="0"/>
              <w:ind w:right="-285"/>
              <w:rPr>
                <w:rFonts w:ascii="Calibri Light" w:hAnsi="Calibri Light" w:cs="Calibri Light"/>
                <w:b/>
                <w:bCs/>
                <w:color w:val="000000"/>
                <w:sz w:val="18"/>
                <w:szCs w:val="18"/>
              </w:rPr>
            </w:pPr>
          </w:p>
        </w:tc>
        <w:tc>
          <w:tcPr>
            <w:tcW w:w="874" w:type="pct"/>
            <w:tcBorders>
              <w:right w:val="single" w:sz="4" w:space="0" w:color="000000" w:themeColor="text2"/>
            </w:tcBorders>
            <w:shd w:val="clear" w:color="auto" w:fill="EEF3F8"/>
            <w:vAlign w:val="center"/>
          </w:tcPr>
          <w:p w14:paraId="1D32AD9C" w14:textId="77777777" w:rsidR="009B1683" w:rsidRPr="00FA326D" w:rsidRDefault="009B1683" w:rsidP="00C8023D">
            <w:pPr>
              <w:widowControl w:val="0"/>
              <w:spacing w:line="240" w:lineRule="auto"/>
              <w:ind w:right="-285"/>
              <w:rPr>
                <w:rFonts w:ascii="Calibri Light" w:hAnsi="Calibri Light" w:cs="Calibri Light"/>
                <w:sz w:val="18"/>
                <w:szCs w:val="18"/>
              </w:rPr>
            </w:pPr>
          </w:p>
        </w:tc>
        <w:tc>
          <w:tcPr>
            <w:tcW w:w="812" w:type="pct"/>
            <w:gridSpan w:val="2"/>
            <w:tcBorders>
              <w:left w:val="single" w:sz="4" w:space="0" w:color="000000" w:themeColor="text2"/>
            </w:tcBorders>
            <w:shd w:val="clear" w:color="auto" w:fill="F7F5F9"/>
            <w:tcMar>
              <w:left w:w="10" w:type="dxa"/>
              <w:right w:w="15" w:type="dxa"/>
            </w:tcMar>
          </w:tcPr>
          <w:p w14:paraId="3C3B055A" w14:textId="77777777" w:rsidR="009B1683" w:rsidRPr="00FA326D" w:rsidRDefault="009B1683" w:rsidP="00C8023D">
            <w:pPr>
              <w:widowControl w:val="0"/>
              <w:spacing w:line="240" w:lineRule="auto"/>
              <w:ind w:right="-285"/>
              <w:rPr>
                <w:rFonts w:ascii="Calibri Light" w:hAnsi="Calibri Light" w:cs="Calibri Light"/>
                <w:sz w:val="18"/>
                <w:szCs w:val="18"/>
              </w:rPr>
            </w:pPr>
          </w:p>
        </w:tc>
        <w:tc>
          <w:tcPr>
            <w:tcW w:w="812" w:type="pct"/>
            <w:shd w:val="clear" w:color="auto" w:fill="F7F5F9"/>
          </w:tcPr>
          <w:p w14:paraId="3F4912B4" w14:textId="77777777" w:rsidR="009B1683" w:rsidRPr="00FA326D" w:rsidRDefault="009B1683" w:rsidP="00C8023D">
            <w:pPr>
              <w:widowControl w:val="0"/>
              <w:spacing w:line="240" w:lineRule="auto"/>
              <w:ind w:right="-285"/>
              <w:rPr>
                <w:rFonts w:ascii="Calibri Light" w:hAnsi="Calibri Light" w:cs="Calibri Light"/>
                <w:sz w:val="18"/>
                <w:szCs w:val="18"/>
              </w:rPr>
            </w:pPr>
          </w:p>
        </w:tc>
      </w:tr>
      <w:tr w:rsidR="009B1683" w:rsidRPr="00FA326D" w14:paraId="5A8B1198" w14:textId="77777777" w:rsidTr="00107B54">
        <w:trPr>
          <w:gridAfter w:val="1"/>
          <w:wAfter w:w="3" w:type="pct"/>
          <w:trHeight w:val="896"/>
        </w:trPr>
        <w:tc>
          <w:tcPr>
            <w:tcW w:w="1516" w:type="pct"/>
            <w:shd w:val="clear" w:color="auto" w:fill="FFFFFF"/>
          </w:tcPr>
          <w:p w14:paraId="7434BED5" w14:textId="55EC9F13" w:rsidR="009B1683" w:rsidRPr="00FA326D" w:rsidRDefault="009B1683" w:rsidP="00525C2E">
            <w:pPr>
              <w:pStyle w:val="Paragrafoelenco"/>
              <w:widowControl w:val="0"/>
              <w:spacing w:beforeAutospacing="1" w:after="100" w:afterAutospacing="1" w:line="220" w:lineRule="exact"/>
              <w:ind w:left="373" w:right="67" w:hanging="373"/>
              <w:contextualSpacing w:val="0"/>
              <w:jc w:val="both"/>
              <w:rPr>
                <w:rFonts w:asciiTheme="majorHAnsi" w:hAnsiTheme="majorHAnsi" w:cstheme="majorHAnsi"/>
                <w:b/>
                <w:bCs/>
                <w:sz w:val="19"/>
                <w:szCs w:val="19"/>
              </w:rPr>
            </w:pPr>
            <w:r w:rsidRPr="00FA326D">
              <w:rPr>
                <w:b/>
                <w:bCs/>
                <w:sz w:val="20"/>
                <w:szCs w:val="20"/>
              </w:rPr>
              <w:t>IV</w:t>
            </w:r>
            <w:r w:rsidRPr="00FA326D">
              <w:rPr>
                <w:sz w:val="20"/>
                <w:szCs w:val="20"/>
              </w:rPr>
              <w:t xml:space="preserve">. </w:t>
            </w:r>
            <w:r w:rsidR="00525C2E" w:rsidRPr="00FA326D">
              <w:rPr>
                <w:sz w:val="20"/>
                <w:szCs w:val="20"/>
              </w:rPr>
              <w:tab/>
            </w:r>
            <w:r w:rsidRPr="00FA326D">
              <w:rPr>
                <w:sz w:val="20"/>
                <w:szCs w:val="20"/>
              </w:rPr>
              <w:t>Costi per la ricerca contrattuale, le conoscenze e i brevetti acquisiti o ottenuti in licenza</w:t>
            </w:r>
          </w:p>
        </w:tc>
        <w:tc>
          <w:tcPr>
            <w:tcW w:w="982" w:type="pct"/>
            <w:shd w:val="clear" w:color="auto" w:fill="EEF3F8"/>
            <w:vAlign w:val="center"/>
          </w:tcPr>
          <w:p w14:paraId="2689F0FC" w14:textId="77777777" w:rsidR="009B1683" w:rsidRPr="00FA326D" w:rsidRDefault="009B1683" w:rsidP="00C8023D">
            <w:pPr>
              <w:pStyle w:val="Standard"/>
              <w:widowControl w:val="0"/>
              <w:ind w:right="-285"/>
              <w:jc w:val="right"/>
              <w:rPr>
                <w:rFonts w:ascii="Calibri Light" w:hAnsi="Calibri Light" w:cs="Calibri Light"/>
                <w:b/>
                <w:bCs/>
                <w:color w:val="000000"/>
                <w:sz w:val="18"/>
                <w:szCs w:val="18"/>
              </w:rPr>
            </w:pPr>
          </w:p>
        </w:tc>
        <w:tc>
          <w:tcPr>
            <w:tcW w:w="874" w:type="pct"/>
            <w:tcBorders>
              <w:right w:val="single" w:sz="4" w:space="0" w:color="000000" w:themeColor="text2"/>
            </w:tcBorders>
            <w:shd w:val="clear" w:color="auto" w:fill="EEF3F8"/>
            <w:vAlign w:val="center"/>
          </w:tcPr>
          <w:p w14:paraId="14EEB3EA" w14:textId="77777777" w:rsidR="009B1683" w:rsidRPr="00FA326D" w:rsidRDefault="009B1683" w:rsidP="00C8023D">
            <w:pPr>
              <w:widowControl w:val="0"/>
              <w:ind w:right="-285"/>
              <w:rPr>
                <w:rFonts w:ascii="Calibri Light" w:hAnsi="Calibri Light" w:cs="Calibri Light"/>
                <w:sz w:val="18"/>
                <w:szCs w:val="18"/>
              </w:rPr>
            </w:pPr>
          </w:p>
        </w:tc>
        <w:tc>
          <w:tcPr>
            <w:tcW w:w="812" w:type="pct"/>
            <w:gridSpan w:val="2"/>
            <w:tcBorders>
              <w:left w:val="single" w:sz="4" w:space="0" w:color="000000" w:themeColor="text2"/>
            </w:tcBorders>
            <w:shd w:val="clear" w:color="auto" w:fill="F7F5F9"/>
            <w:tcMar>
              <w:left w:w="10" w:type="dxa"/>
              <w:right w:w="15" w:type="dxa"/>
            </w:tcMar>
          </w:tcPr>
          <w:p w14:paraId="2478CC9C" w14:textId="77777777" w:rsidR="009B1683" w:rsidRPr="00FA326D" w:rsidRDefault="009B1683" w:rsidP="00C8023D">
            <w:pPr>
              <w:widowControl w:val="0"/>
              <w:ind w:right="-285"/>
              <w:rPr>
                <w:rFonts w:ascii="Calibri Light" w:hAnsi="Calibri Light" w:cs="Calibri Light"/>
                <w:sz w:val="18"/>
                <w:szCs w:val="18"/>
              </w:rPr>
            </w:pPr>
          </w:p>
        </w:tc>
        <w:tc>
          <w:tcPr>
            <w:tcW w:w="812" w:type="pct"/>
            <w:shd w:val="clear" w:color="auto" w:fill="F7F5F9"/>
          </w:tcPr>
          <w:p w14:paraId="494E43C7" w14:textId="77777777" w:rsidR="009B1683" w:rsidRPr="00FA326D" w:rsidRDefault="009B1683" w:rsidP="00C8023D">
            <w:pPr>
              <w:widowControl w:val="0"/>
              <w:ind w:right="-285"/>
              <w:rPr>
                <w:rFonts w:ascii="Calibri Light" w:hAnsi="Calibri Light" w:cs="Calibri Light"/>
                <w:sz w:val="18"/>
                <w:szCs w:val="18"/>
              </w:rPr>
            </w:pPr>
          </w:p>
        </w:tc>
      </w:tr>
      <w:tr w:rsidR="009B1683" w:rsidRPr="00FA326D" w14:paraId="7940D45F" w14:textId="77777777" w:rsidTr="00107B54">
        <w:trPr>
          <w:gridAfter w:val="1"/>
          <w:wAfter w:w="3" w:type="pct"/>
          <w:trHeight w:val="195"/>
        </w:trPr>
        <w:tc>
          <w:tcPr>
            <w:tcW w:w="1516" w:type="pct"/>
            <w:shd w:val="clear" w:color="auto" w:fill="FFFFFF"/>
          </w:tcPr>
          <w:p w14:paraId="242EC811" w14:textId="63E378C3" w:rsidR="009B1683" w:rsidRPr="00FA326D" w:rsidRDefault="009B1683" w:rsidP="00525C2E">
            <w:pPr>
              <w:pStyle w:val="Paragrafoelenco"/>
              <w:widowControl w:val="0"/>
              <w:spacing w:beforeAutospacing="1" w:after="100" w:afterAutospacing="1" w:line="220" w:lineRule="exact"/>
              <w:ind w:left="373" w:right="67" w:hanging="373"/>
              <w:contextualSpacing w:val="0"/>
              <w:jc w:val="both"/>
              <w:rPr>
                <w:rFonts w:asciiTheme="majorHAnsi" w:hAnsiTheme="majorHAnsi" w:cstheme="majorHAnsi"/>
                <w:b/>
                <w:bCs/>
                <w:sz w:val="19"/>
                <w:szCs w:val="19"/>
              </w:rPr>
            </w:pPr>
            <w:r w:rsidRPr="00FA326D">
              <w:rPr>
                <w:b/>
                <w:bCs/>
                <w:sz w:val="20"/>
                <w:szCs w:val="20"/>
              </w:rPr>
              <w:t>V.</w:t>
            </w:r>
            <w:r w:rsidRPr="00FA326D">
              <w:rPr>
                <w:sz w:val="20"/>
                <w:szCs w:val="20"/>
              </w:rPr>
              <w:t xml:space="preserve"> </w:t>
            </w:r>
            <w:r w:rsidR="00525C2E" w:rsidRPr="00FA326D">
              <w:rPr>
                <w:sz w:val="20"/>
                <w:szCs w:val="20"/>
              </w:rPr>
              <w:tab/>
            </w:r>
            <w:r w:rsidR="009F03E2" w:rsidRPr="00FA326D">
              <w:rPr>
                <w:sz w:val="20"/>
                <w:szCs w:val="20"/>
              </w:rPr>
              <w:t>Costi per servizi di consulenza, compresi i co-sti di realizzazione di attività di comunica-zione e disseminazione dei risultati della ricerca</w:t>
            </w:r>
          </w:p>
        </w:tc>
        <w:tc>
          <w:tcPr>
            <w:tcW w:w="982" w:type="pct"/>
            <w:shd w:val="clear" w:color="auto" w:fill="EEF3F8"/>
            <w:vAlign w:val="center"/>
          </w:tcPr>
          <w:p w14:paraId="31BDF178" w14:textId="77777777" w:rsidR="009B1683" w:rsidRPr="00FA326D" w:rsidRDefault="009B1683" w:rsidP="00C8023D">
            <w:pPr>
              <w:pStyle w:val="Standard"/>
              <w:widowControl w:val="0"/>
              <w:ind w:right="-285"/>
              <w:jc w:val="right"/>
              <w:rPr>
                <w:rFonts w:ascii="Calibri Light" w:hAnsi="Calibri Light" w:cs="Calibri Light"/>
                <w:b/>
                <w:bCs/>
                <w:color w:val="000000"/>
                <w:sz w:val="18"/>
                <w:szCs w:val="18"/>
              </w:rPr>
            </w:pPr>
          </w:p>
        </w:tc>
        <w:tc>
          <w:tcPr>
            <w:tcW w:w="874" w:type="pct"/>
            <w:tcBorders>
              <w:right w:val="single" w:sz="4" w:space="0" w:color="000000" w:themeColor="text2"/>
            </w:tcBorders>
            <w:shd w:val="clear" w:color="auto" w:fill="EEF3F8"/>
            <w:vAlign w:val="center"/>
          </w:tcPr>
          <w:p w14:paraId="5EE55266" w14:textId="77777777" w:rsidR="009B1683" w:rsidRPr="00FA326D" w:rsidRDefault="009B1683" w:rsidP="00C8023D">
            <w:pPr>
              <w:widowControl w:val="0"/>
              <w:ind w:right="-285"/>
              <w:rPr>
                <w:rFonts w:ascii="Calibri Light" w:hAnsi="Calibri Light" w:cs="Calibri Light"/>
                <w:sz w:val="18"/>
                <w:szCs w:val="18"/>
              </w:rPr>
            </w:pPr>
          </w:p>
        </w:tc>
        <w:tc>
          <w:tcPr>
            <w:tcW w:w="812" w:type="pct"/>
            <w:gridSpan w:val="2"/>
            <w:tcBorders>
              <w:left w:val="single" w:sz="4" w:space="0" w:color="000000" w:themeColor="text2"/>
            </w:tcBorders>
            <w:shd w:val="clear" w:color="auto" w:fill="F7F5F9"/>
            <w:tcMar>
              <w:left w:w="10" w:type="dxa"/>
              <w:right w:w="15" w:type="dxa"/>
            </w:tcMar>
          </w:tcPr>
          <w:p w14:paraId="1E96E9AD" w14:textId="77777777" w:rsidR="009B1683" w:rsidRPr="00FA326D" w:rsidRDefault="009B1683" w:rsidP="00C8023D">
            <w:pPr>
              <w:widowControl w:val="0"/>
              <w:ind w:right="-285"/>
              <w:rPr>
                <w:rFonts w:ascii="Calibri Light" w:hAnsi="Calibri Light" w:cs="Calibri Light"/>
                <w:sz w:val="18"/>
                <w:szCs w:val="18"/>
              </w:rPr>
            </w:pPr>
          </w:p>
        </w:tc>
        <w:tc>
          <w:tcPr>
            <w:tcW w:w="812" w:type="pct"/>
            <w:shd w:val="clear" w:color="auto" w:fill="F7F5F9"/>
          </w:tcPr>
          <w:p w14:paraId="1E8F446D" w14:textId="77777777" w:rsidR="009B1683" w:rsidRPr="00FA326D" w:rsidRDefault="009B1683" w:rsidP="00C8023D">
            <w:pPr>
              <w:widowControl w:val="0"/>
              <w:ind w:right="-285"/>
              <w:rPr>
                <w:rFonts w:ascii="Calibri Light" w:hAnsi="Calibri Light" w:cs="Calibri Light"/>
                <w:sz w:val="18"/>
                <w:szCs w:val="18"/>
              </w:rPr>
            </w:pPr>
          </w:p>
        </w:tc>
      </w:tr>
      <w:tr w:rsidR="009B1683" w:rsidRPr="00FA326D" w14:paraId="087A3683" w14:textId="77777777" w:rsidTr="00107B54">
        <w:trPr>
          <w:gridAfter w:val="1"/>
          <w:wAfter w:w="3" w:type="pct"/>
          <w:trHeight w:val="195"/>
        </w:trPr>
        <w:tc>
          <w:tcPr>
            <w:tcW w:w="1516" w:type="pct"/>
            <w:shd w:val="clear" w:color="auto" w:fill="FFFFFF"/>
          </w:tcPr>
          <w:p w14:paraId="47204B5B" w14:textId="118B1CA0" w:rsidR="009B1683" w:rsidRPr="00FA326D" w:rsidRDefault="009B1683" w:rsidP="00525C2E">
            <w:pPr>
              <w:pStyle w:val="Paragrafoelenco"/>
              <w:widowControl w:val="0"/>
              <w:spacing w:beforeAutospacing="1" w:after="100" w:afterAutospacing="1" w:line="220" w:lineRule="exact"/>
              <w:ind w:left="373" w:right="67" w:hanging="373"/>
              <w:contextualSpacing w:val="0"/>
              <w:jc w:val="both"/>
              <w:rPr>
                <w:b/>
                <w:bCs/>
                <w:sz w:val="20"/>
                <w:szCs w:val="20"/>
              </w:rPr>
            </w:pPr>
            <w:r w:rsidRPr="00FA326D">
              <w:rPr>
                <w:b/>
                <w:bCs/>
                <w:sz w:val="20"/>
                <w:szCs w:val="20"/>
              </w:rPr>
              <w:t>VI.</w:t>
            </w:r>
            <w:r w:rsidRPr="00FA326D">
              <w:rPr>
                <w:sz w:val="20"/>
                <w:szCs w:val="20"/>
              </w:rPr>
              <w:t xml:space="preserve"> </w:t>
            </w:r>
            <w:r w:rsidR="00525C2E" w:rsidRPr="00FA326D">
              <w:rPr>
                <w:sz w:val="20"/>
                <w:szCs w:val="20"/>
              </w:rPr>
              <w:tab/>
            </w:r>
            <w:r w:rsidRPr="00FA326D">
              <w:rPr>
                <w:sz w:val="20"/>
                <w:szCs w:val="20"/>
              </w:rPr>
              <w:t>Spese generali supplementari e altri costi di esercizio</w:t>
            </w:r>
          </w:p>
        </w:tc>
        <w:tc>
          <w:tcPr>
            <w:tcW w:w="982" w:type="pct"/>
            <w:shd w:val="clear" w:color="auto" w:fill="EEF3F8"/>
            <w:vAlign w:val="center"/>
          </w:tcPr>
          <w:p w14:paraId="3CF7ABDD" w14:textId="77777777" w:rsidR="009B1683" w:rsidRPr="00FA326D" w:rsidRDefault="009B1683" w:rsidP="00C8023D">
            <w:pPr>
              <w:pStyle w:val="Standard"/>
              <w:widowControl w:val="0"/>
              <w:ind w:right="-285"/>
              <w:jc w:val="right"/>
              <w:rPr>
                <w:rFonts w:ascii="Calibri Light" w:hAnsi="Calibri Light" w:cs="Calibri Light"/>
                <w:b/>
                <w:bCs/>
                <w:color w:val="000000"/>
                <w:sz w:val="18"/>
                <w:szCs w:val="18"/>
              </w:rPr>
            </w:pPr>
          </w:p>
        </w:tc>
        <w:tc>
          <w:tcPr>
            <w:tcW w:w="874" w:type="pct"/>
            <w:tcBorders>
              <w:right w:val="single" w:sz="4" w:space="0" w:color="000000" w:themeColor="text2"/>
            </w:tcBorders>
            <w:shd w:val="clear" w:color="auto" w:fill="EEF3F8"/>
            <w:vAlign w:val="center"/>
          </w:tcPr>
          <w:p w14:paraId="048913E8" w14:textId="77777777" w:rsidR="009B1683" w:rsidRPr="00FA326D" w:rsidRDefault="009B1683" w:rsidP="00C8023D">
            <w:pPr>
              <w:widowControl w:val="0"/>
              <w:ind w:right="-285"/>
              <w:rPr>
                <w:rFonts w:ascii="Calibri Light" w:hAnsi="Calibri Light" w:cs="Calibri Light"/>
                <w:sz w:val="18"/>
                <w:szCs w:val="18"/>
              </w:rPr>
            </w:pPr>
          </w:p>
        </w:tc>
        <w:tc>
          <w:tcPr>
            <w:tcW w:w="812" w:type="pct"/>
            <w:gridSpan w:val="2"/>
            <w:tcBorders>
              <w:left w:val="single" w:sz="4" w:space="0" w:color="000000" w:themeColor="text2"/>
            </w:tcBorders>
            <w:shd w:val="clear" w:color="auto" w:fill="F7F5F9"/>
            <w:tcMar>
              <w:left w:w="10" w:type="dxa"/>
              <w:right w:w="15" w:type="dxa"/>
            </w:tcMar>
          </w:tcPr>
          <w:p w14:paraId="19CD5DDC" w14:textId="77777777" w:rsidR="009B1683" w:rsidRPr="00FA326D" w:rsidRDefault="009B1683" w:rsidP="00C8023D">
            <w:pPr>
              <w:widowControl w:val="0"/>
              <w:ind w:right="-285"/>
              <w:rPr>
                <w:rFonts w:ascii="Calibri Light" w:hAnsi="Calibri Light" w:cs="Calibri Light"/>
                <w:sz w:val="18"/>
                <w:szCs w:val="18"/>
              </w:rPr>
            </w:pPr>
          </w:p>
        </w:tc>
        <w:tc>
          <w:tcPr>
            <w:tcW w:w="812" w:type="pct"/>
            <w:shd w:val="clear" w:color="auto" w:fill="F7F5F9"/>
          </w:tcPr>
          <w:p w14:paraId="76968BB3" w14:textId="77777777" w:rsidR="009B1683" w:rsidRPr="00FA326D" w:rsidRDefault="009B1683" w:rsidP="00C8023D">
            <w:pPr>
              <w:widowControl w:val="0"/>
              <w:ind w:right="-285"/>
              <w:rPr>
                <w:rFonts w:ascii="Calibri Light" w:hAnsi="Calibri Light" w:cs="Calibri Light"/>
                <w:sz w:val="18"/>
                <w:szCs w:val="18"/>
              </w:rPr>
            </w:pPr>
          </w:p>
        </w:tc>
      </w:tr>
      <w:tr w:rsidR="009B1683" w:rsidRPr="00FA326D" w14:paraId="71EAF3A7" w14:textId="77777777" w:rsidTr="00525C2E">
        <w:trPr>
          <w:gridAfter w:val="1"/>
          <w:wAfter w:w="3" w:type="pct"/>
          <w:trHeight w:val="475"/>
        </w:trPr>
        <w:tc>
          <w:tcPr>
            <w:tcW w:w="1516" w:type="pct"/>
            <w:shd w:val="clear" w:color="auto" w:fill="F2F2F2" w:themeFill="background1" w:themeFillShade="F2"/>
            <w:vAlign w:val="center"/>
          </w:tcPr>
          <w:p w14:paraId="5389E308" w14:textId="77777777" w:rsidR="009B1683" w:rsidRPr="00FA326D" w:rsidRDefault="009B1683" w:rsidP="00525C2E">
            <w:pPr>
              <w:pStyle w:val="Paragrafoelenco"/>
              <w:widowControl w:val="0"/>
              <w:spacing w:beforeAutospacing="1" w:after="0" w:line="220" w:lineRule="exact"/>
              <w:ind w:left="232" w:right="67"/>
              <w:contextualSpacing w:val="0"/>
              <w:jc w:val="right"/>
              <w:rPr>
                <w:b/>
                <w:bCs/>
                <w:sz w:val="20"/>
                <w:szCs w:val="20"/>
              </w:rPr>
            </w:pPr>
            <w:r w:rsidRPr="00FA326D">
              <w:rPr>
                <w:b/>
                <w:bCs/>
                <w:sz w:val="20"/>
                <w:szCs w:val="20"/>
              </w:rPr>
              <w:t>TOTALE</w:t>
            </w:r>
          </w:p>
        </w:tc>
        <w:tc>
          <w:tcPr>
            <w:tcW w:w="982" w:type="pct"/>
            <w:shd w:val="clear" w:color="auto" w:fill="F2F2F2" w:themeFill="background1" w:themeFillShade="F2"/>
            <w:vAlign w:val="center"/>
          </w:tcPr>
          <w:p w14:paraId="6BD78085" w14:textId="77777777" w:rsidR="009B1683" w:rsidRPr="00FA326D" w:rsidRDefault="009B1683" w:rsidP="00525C2E">
            <w:pPr>
              <w:pStyle w:val="Standard"/>
              <w:widowControl w:val="0"/>
              <w:spacing w:after="0"/>
              <w:ind w:right="-285"/>
              <w:jc w:val="right"/>
              <w:rPr>
                <w:rFonts w:ascii="Calibri Light" w:hAnsi="Calibri Light" w:cs="Calibri Light"/>
                <w:b/>
                <w:bCs/>
                <w:color w:val="000000"/>
                <w:sz w:val="18"/>
                <w:szCs w:val="18"/>
              </w:rPr>
            </w:pPr>
          </w:p>
        </w:tc>
        <w:tc>
          <w:tcPr>
            <w:tcW w:w="874" w:type="pct"/>
            <w:tcBorders>
              <w:right w:val="single" w:sz="4" w:space="0" w:color="000000" w:themeColor="text2"/>
            </w:tcBorders>
            <w:shd w:val="clear" w:color="auto" w:fill="F2F2F2" w:themeFill="background1" w:themeFillShade="F2"/>
            <w:vAlign w:val="center"/>
          </w:tcPr>
          <w:p w14:paraId="456A6D9F" w14:textId="77777777" w:rsidR="009B1683" w:rsidRPr="00FA326D" w:rsidRDefault="009B1683" w:rsidP="00525C2E">
            <w:pPr>
              <w:widowControl w:val="0"/>
              <w:spacing w:after="0"/>
              <w:ind w:right="-285"/>
              <w:jc w:val="right"/>
              <w:rPr>
                <w:rFonts w:ascii="Calibri Light" w:hAnsi="Calibri Light" w:cs="Calibri Light"/>
                <w:sz w:val="18"/>
                <w:szCs w:val="18"/>
              </w:rPr>
            </w:pPr>
          </w:p>
        </w:tc>
        <w:tc>
          <w:tcPr>
            <w:tcW w:w="812" w:type="pct"/>
            <w:gridSpan w:val="2"/>
            <w:tcBorders>
              <w:left w:val="single" w:sz="4" w:space="0" w:color="000000" w:themeColor="text2"/>
            </w:tcBorders>
            <w:shd w:val="clear" w:color="auto" w:fill="F2F2F2" w:themeFill="background1" w:themeFillShade="F2"/>
            <w:tcMar>
              <w:left w:w="10" w:type="dxa"/>
              <w:right w:w="15" w:type="dxa"/>
            </w:tcMar>
            <w:vAlign w:val="center"/>
          </w:tcPr>
          <w:p w14:paraId="1EFC379E" w14:textId="77777777" w:rsidR="009B1683" w:rsidRPr="00FA326D" w:rsidRDefault="009B1683" w:rsidP="00525C2E">
            <w:pPr>
              <w:widowControl w:val="0"/>
              <w:spacing w:after="0"/>
              <w:ind w:right="-285"/>
              <w:jc w:val="right"/>
              <w:rPr>
                <w:rFonts w:ascii="Calibri Light" w:hAnsi="Calibri Light" w:cs="Calibri Light"/>
                <w:sz w:val="18"/>
                <w:szCs w:val="18"/>
              </w:rPr>
            </w:pPr>
          </w:p>
        </w:tc>
        <w:tc>
          <w:tcPr>
            <w:tcW w:w="812" w:type="pct"/>
            <w:shd w:val="clear" w:color="auto" w:fill="F2F2F2" w:themeFill="background1" w:themeFillShade="F2"/>
            <w:vAlign w:val="center"/>
          </w:tcPr>
          <w:p w14:paraId="4CEE6D7B" w14:textId="77777777" w:rsidR="009B1683" w:rsidRPr="00FA326D" w:rsidRDefault="009B1683" w:rsidP="00525C2E">
            <w:pPr>
              <w:widowControl w:val="0"/>
              <w:spacing w:after="0"/>
              <w:ind w:right="-285"/>
              <w:jc w:val="right"/>
              <w:rPr>
                <w:rFonts w:ascii="Calibri Light" w:hAnsi="Calibri Light" w:cs="Calibri Light"/>
                <w:sz w:val="18"/>
                <w:szCs w:val="18"/>
              </w:rPr>
            </w:pPr>
          </w:p>
        </w:tc>
      </w:tr>
    </w:tbl>
    <w:p w14:paraId="5D92440E" w14:textId="77777777" w:rsidR="009B1683" w:rsidRPr="00FA326D" w:rsidRDefault="009B1683" w:rsidP="009B1683"/>
    <w:p w14:paraId="4F49A6A0" w14:textId="77777777" w:rsidR="009B1683" w:rsidRPr="00FA326D" w:rsidRDefault="009B1683" w:rsidP="009B1683"/>
    <w:p w14:paraId="578A2449" w14:textId="77777777" w:rsidR="009B1683" w:rsidRPr="00FA326D" w:rsidRDefault="009B1683" w:rsidP="009B1683"/>
    <w:p w14:paraId="699EEE64" w14:textId="77777777" w:rsidR="009B1683" w:rsidRPr="00FA326D" w:rsidRDefault="009B1683" w:rsidP="009B1683">
      <w:pPr>
        <w:sectPr w:rsidR="009B1683" w:rsidRPr="00FA326D" w:rsidSect="009B1683">
          <w:pgSz w:w="12240" w:h="15840"/>
          <w:pgMar w:top="1440" w:right="1440" w:bottom="1440" w:left="1440" w:header="720" w:footer="720" w:gutter="0"/>
          <w:cols w:space="720"/>
          <w:docGrid w:linePitch="360"/>
        </w:sectPr>
      </w:pPr>
    </w:p>
    <w:p w14:paraId="112C656C" w14:textId="6A265CFA" w:rsidR="009B1683" w:rsidRPr="00FA326D" w:rsidRDefault="009B1683" w:rsidP="009B1683">
      <w:pPr>
        <w:spacing w:after="0"/>
        <w:ind w:right="-314"/>
        <w:jc w:val="both"/>
        <w:rPr>
          <w:b/>
          <w:bCs/>
          <w:i/>
          <w:iCs/>
          <w:color w:val="0369A3" w:themeColor="accent2"/>
        </w:rPr>
      </w:pPr>
      <w:r w:rsidRPr="00FA326D">
        <w:rPr>
          <w:b/>
          <w:bCs/>
          <w:i/>
          <w:iCs/>
          <w:color w:val="460151" w:themeColor="accent4" w:themeShade="80"/>
        </w:rPr>
        <w:lastRenderedPageBreak/>
        <w:t>TAB. 2 QUADRO DI DETTAGLIO PER CIASCUN COMPONENTE L’AGGREGAZIONE</w:t>
      </w:r>
      <w:r w:rsidR="008C28EC" w:rsidRPr="00FA326D">
        <w:rPr>
          <w:b/>
          <w:bCs/>
          <w:i/>
          <w:iCs/>
          <w:color w:val="460151" w:themeColor="accent4" w:themeShade="80"/>
        </w:rPr>
        <w:t xml:space="preserve"> </w:t>
      </w:r>
      <w:r w:rsidR="008C28EC" w:rsidRPr="00FA326D">
        <w:rPr>
          <w:b/>
          <w:bCs/>
          <w:i/>
          <w:iCs/>
          <w:color w:val="0369A3" w:themeColor="accent2"/>
        </w:rPr>
        <w:t>(CdV_</w:t>
      </w:r>
      <w:r w:rsidR="00BF266C" w:rsidRPr="00FA326D">
        <w:rPr>
          <w:b/>
          <w:bCs/>
          <w:i/>
          <w:iCs/>
          <w:color w:val="0369A3" w:themeColor="accent2"/>
        </w:rPr>
        <w:t>3</w:t>
      </w:r>
      <w:r w:rsidR="008C28EC" w:rsidRPr="00FA326D">
        <w:rPr>
          <w:b/>
          <w:bCs/>
          <w:i/>
          <w:iCs/>
          <w:color w:val="0369A3" w:themeColor="accent2"/>
        </w:rPr>
        <w:t>)</w:t>
      </w:r>
    </w:p>
    <w:p w14:paraId="1612A939" w14:textId="77777777" w:rsidR="007B534B" w:rsidRPr="00FA326D" w:rsidRDefault="007B534B" w:rsidP="009B1683">
      <w:pPr>
        <w:spacing w:after="0"/>
        <w:ind w:right="-314"/>
        <w:jc w:val="both"/>
        <w:rPr>
          <w:b/>
          <w:bCs/>
          <w:i/>
          <w:iCs/>
          <w:color w:val="0369A3" w:themeColor="accent2"/>
        </w:rPr>
      </w:pPr>
    </w:p>
    <w:p w14:paraId="48E6DA3D" w14:textId="77777777" w:rsidR="007B534B" w:rsidRPr="00FA326D" w:rsidRDefault="007B534B" w:rsidP="007B534B">
      <w:pPr>
        <w:spacing w:after="0"/>
        <w:ind w:right="-314"/>
        <w:jc w:val="both"/>
        <w:rPr>
          <w:b/>
          <w:bCs/>
          <w:i/>
          <w:iCs/>
          <w:color w:val="460151" w:themeColor="accent4" w:themeShade="80"/>
        </w:rPr>
      </w:pPr>
      <w:r w:rsidRPr="00FA326D">
        <w:rPr>
          <w:b/>
          <w:bCs/>
          <w:i/>
          <w:iCs/>
          <w:color w:val="460151" w:themeColor="accent4" w:themeShade="80"/>
        </w:rPr>
        <w:t>SOGGETTO:_____________________________________________________</w:t>
      </w:r>
    </w:p>
    <w:p w14:paraId="11705EBB" w14:textId="77777777" w:rsidR="007B534B" w:rsidRPr="00FA326D" w:rsidRDefault="007B534B" w:rsidP="009B1683">
      <w:pPr>
        <w:spacing w:after="0"/>
        <w:ind w:right="-314"/>
        <w:jc w:val="both"/>
        <w:rPr>
          <w:b/>
          <w:bCs/>
          <w:i/>
          <w:iCs/>
          <w:color w:val="460151" w:themeColor="accent4" w:themeShade="80"/>
        </w:rPr>
      </w:pPr>
    </w:p>
    <w:tbl>
      <w:tblPr>
        <w:tblpPr w:leftFromText="141" w:rightFromText="141" w:vertAnchor="text" w:horzAnchor="margin" w:tblpXSpec="center" w:tblpY="1"/>
        <w:tblOverlap w:val="never"/>
        <w:tblW w:w="493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0" w:type="dxa"/>
          <w:right w:w="70" w:type="dxa"/>
        </w:tblCellMar>
        <w:tblLook w:val="0000" w:firstRow="0" w:lastRow="0" w:firstColumn="0" w:lastColumn="0" w:noHBand="0" w:noVBand="0"/>
      </w:tblPr>
      <w:tblGrid>
        <w:gridCol w:w="2626"/>
        <w:gridCol w:w="1240"/>
        <w:gridCol w:w="1172"/>
        <w:gridCol w:w="1119"/>
        <w:gridCol w:w="1145"/>
        <w:gridCol w:w="1102"/>
        <w:gridCol w:w="1093"/>
      </w:tblGrid>
      <w:tr w:rsidR="003140FC" w:rsidRPr="00FA326D" w14:paraId="149F3F9D" w14:textId="77777777" w:rsidTr="003140FC">
        <w:trPr>
          <w:trHeight w:val="211"/>
          <w:tblHeader/>
        </w:trPr>
        <w:tc>
          <w:tcPr>
            <w:tcW w:w="1420" w:type="pct"/>
            <w:vMerge w:val="restart"/>
            <w:shd w:val="clear" w:color="auto" w:fill="F2F2F2" w:themeFill="background1" w:themeFillShade="F2"/>
            <w:vAlign w:val="center"/>
          </w:tcPr>
          <w:p w14:paraId="66E10876" w14:textId="412A0C3A" w:rsidR="003140FC" w:rsidRPr="00FA326D" w:rsidRDefault="003140FC" w:rsidP="00CB5578">
            <w:pPr>
              <w:pStyle w:val="Standard"/>
              <w:widowControl w:val="0"/>
              <w:spacing w:after="0" w:line="180" w:lineRule="exact"/>
              <w:ind w:right="-58"/>
              <w:jc w:val="center"/>
              <w:rPr>
                <w:rFonts w:ascii="Calibri Light" w:hAnsi="Calibri Light" w:cs="Calibri Light"/>
                <w:b/>
                <w:bCs/>
                <w:color w:val="000000" w:themeColor="text2"/>
                <w:sz w:val="20"/>
                <w:szCs w:val="20"/>
              </w:rPr>
            </w:pPr>
            <w:r w:rsidRPr="00FA326D">
              <w:rPr>
                <w:rFonts w:ascii="Calibri Light" w:hAnsi="Calibri Light" w:cs="Calibri Light"/>
                <w:b/>
                <w:bCs/>
                <w:color w:val="000000" w:themeColor="text2"/>
                <w:sz w:val="20"/>
                <w:szCs w:val="20"/>
              </w:rPr>
              <w:t>TIPOLOGIA DI SPESA</w:t>
            </w:r>
          </w:p>
        </w:tc>
        <w:tc>
          <w:tcPr>
            <w:tcW w:w="523" w:type="pct"/>
            <w:shd w:val="clear" w:color="auto" w:fill="024E7A" w:themeFill="accent2" w:themeFillShade="BF"/>
            <w:vAlign w:val="center"/>
          </w:tcPr>
          <w:p w14:paraId="620E82FD" w14:textId="6FB7C8B4" w:rsidR="003140FC" w:rsidRPr="00FA326D" w:rsidRDefault="003140FC" w:rsidP="00444796">
            <w:pPr>
              <w:pStyle w:val="Standard"/>
              <w:widowControl w:val="0"/>
              <w:spacing w:after="0" w:line="180" w:lineRule="exact"/>
              <w:ind w:right="-58"/>
              <w:jc w:val="center"/>
              <w:rPr>
                <w:rFonts w:ascii="Calibri Light" w:hAnsi="Calibri Light" w:cs="Calibri Light"/>
                <w:b/>
                <w:bCs/>
                <w:color w:val="FFFFFF" w:themeColor="background1"/>
                <w:sz w:val="18"/>
                <w:szCs w:val="18"/>
              </w:rPr>
            </w:pPr>
            <w:r w:rsidRPr="00FA326D">
              <w:rPr>
                <w:rFonts w:ascii="Calibri Light" w:hAnsi="Calibri Light" w:cs="Calibri Light"/>
                <w:b/>
                <w:bCs/>
                <w:color w:val="FFFFFF" w:themeColor="background1"/>
                <w:sz w:val="18"/>
                <w:szCs w:val="18"/>
              </w:rPr>
              <w:t>A</w:t>
            </w:r>
          </w:p>
        </w:tc>
        <w:tc>
          <w:tcPr>
            <w:tcW w:w="654" w:type="pct"/>
            <w:shd w:val="clear" w:color="auto" w:fill="024E7A" w:themeFill="accent2" w:themeFillShade="BF"/>
          </w:tcPr>
          <w:p w14:paraId="61C401DE" w14:textId="1AB064EE" w:rsidR="003140FC" w:rsidRPr="00FA326D" w:rsidRDefault="003140FC" w:rsidP="00E3217F">
            <w:pPr>
              <w:pStyle w:val="Standard"/>
              <w:widowControl w:val="0"/>
              <w:spacing w:after="0" w:line="180" w:lineRule="exact"/>
              <w:ind w:right="-58"/>
              <w:jc w:val="center"/>
              <w:rPr>
                <w:rFonts w:ascii="Calibri Light" w:hAnsi="Calibri Light" w:cs="Calibri Light"/>
                <w:b/>
                <w:bCs/>
                <w:color w:val="FFFFFF" w:themeColor="background1"/>
                <w:sz w:val="18"/>
                <w:szCs w:val="18"/>
              </w:rPr>
            </w:pPr>
            <w:r w:rsidRPr="00FA326D">
              <w:rPr>
                <w:rFonts w:ascii="Calibri Light" w:hAnsi="Calibri Light" w:cs="Calibri Light"/>
                <w:b/>
                <w:bCs/>
                <w:color w:val="FFFFFF" w:themeColor="background1"/>
                <w:sz w:val="18"/>
                <w:szCs w:val="18"/>
              </w:rPr>
              <w:t>B</w:t>
            </w:r>
          </w:p>
        </w:tc>
        <w:tc>
          <w:tcPr>
            <w:tcW w:w="626" w:type="pct"/>
            <w:shd w:val="clear" w:color="auto" w:fill="024E7A" w:themeFill="accent2" w:themeFillShade="BF"/>
            <w:vAlign w:val="center"/>
          </w:tcPr>
          <w:p w14:paraId="3788994F" w14:textId="7C1CB90D" w:rsidR="003140FC" w:rsidRPr="00FA326D" w:rsidRDefault="003140FC" w:rsidP="00E3217F">
            <w:pPr>
              <w:pStyle w:val="Standard"/>
              <w:widowControl w:val="0"/>
              <w:spacing w:after="0" w:line="180" w:lineRule="exact"/>
              <w:ind w:right="-58"/>
              <w:jc w:val="center"/>
              <w:rPr>
                <w:rFonts w:ascii="Calibri Light" w:hAnsi="Calibri Light" w:cs="Calibri Light"/>
                <w:b/>
                <w:bCs/>
                <w:color w:val="FFFFFF" w:themeColor="background1"/>
                <w:sz w:val="18"/>
                <w:szCs w:val="18"/>
              </w:rPr>
            </w:pPr>
            <w:r w:rsidRPr="00FA326D">
              <w:rPr>
                <w:rFonts w:ascii="Calibri Light" w:hAnsi="Calibri Light" w:cs="Calibri Light"/>
                <w:b/>
                <w:bCs/>
                <w:color w:val="FFFFFF" w:themeColor="background1"/>
                <w:sz w:val="18"/>
                <w:szCs w:val="18"/>
              </w:rPr>
              <w:t>C</w:t>
            </w:r>
          </w:p>
        </w:tc>
        <w:tc>
          <w:tcPr>
            <w:tcW w:w="594" w:type="pct"/>
            <w:shd w:val="clear" w:color="auto" w:fill="6A027A" w:themeFill="accent4" w:themeFillShade="BF"/>
            <w:tcMar>
              <w:left w:w="10" w:type="dxa"/>
              <w:right w:w="15" w:type="dxa"/>
            </w:tcMar>
            <w:vAlign w:val="center"/>
          </w:tcPr>
          <w:p w14:paraId="0E6E489D" w14:textId="74F42992" w:rsidR="003140FC" w:rsidRPr="00FA326D" w:rsidRDefault="003140FC" w:rsidP="00444796">
            <w:pPr>
              <w:pStyle w:val="Standard"/>
              <w:widowControl w:val="0"/>
              <w:spacing w:after="0" w:line="180" w:lineRule="exact"/>
              <w:ind w:right="-58"/>
              <w:jc w:val="center"/>
              <w:rPr>
                <w:rFonts w:ascii="Calibri Light" w:hAnsi="Calibri Light" w:cs="Calibri Light"/>
                <w:color w:val="FFFFFF"/>
                <w:sz w:val="17"/>
                <w:szCs w:val="17"/>
              </w:rPr>
            </w:pPr>
            <w:r w:rsidRPr="00FA326D">
              <w:rPr>
                <w:rFonts w:ascii="Calibri Light" w:hAnsi="Calibri Light" w:cs="Calibri Light"/>
                <w:color w:val="FFFFFF"/>
                <w:sz w:val="17"/>
                <w:szCs w:val="17"/>
              </w:rPr>
              <w:t>D</w:t>
            </w:r>
          </w:p>
        </w:tc>
        <w:tc>
          <w:tcPr>
            <w:tcW w:w="594" w:type="pct"/>
            <w:shd w:val="clear" w:color="auto" w:fill="6A027A" w:themeFill="accent4" w:themeFillShade="BF"/>
            <w:vAlign w:val="center"/>
          </w:tcPr>
          <w:p w14:paraId="37E46B81" w14:textId="55EBBE00" w:rsidR="003140FC" w:rsidRPr="00FA326D" w:rsidRDefault="003140FC" w:rsidP="00444796">
            <w:pPr>
              <w:pStyle w:val="Standard"/>
              <w:widowControl w:val="0"/>
              <w:spacing w:after="0" w:line="180" w:lineRule="exact"/>
              <w:ind w:right="-58"/>
              <w:jc w:val="center"/>
              <w:rPr>
                <w:rFonts w:ascii="Calibri Light" w:hAnsi="Calibri Light" w:cs="Calibri Light"/>
                <w:color w:val="FFFFFF"/>
                <w:sz w:val="17"/>
                <w:szCs w:val="17"/>
              </w:rPr>
            </w:pPr>
            <w:r w:rsidRPr="00FA326D">
              <w:rPr>
                <w:rFonts w:ascii="Calibri Light" w:hAnsi="Calibri Light" w:cs="Calibri Light"/>
                <w:color w:val="FFFFFF"/>
                <w:sz w:val="17"/>
                <w:szCs w:val="17"/>
              </w:rPr>
              <w:t>E</w:t>
            </w:r>
          </w:p>
        </w:tc>
        <w:tc>
          <w:tcPr>
            <w:tcW w:w="589" w:type="pct"/>
            <w:shd w:val="clear" w:color="auto" w:fill="6A027A" w:themeFill="accent4" w:themeFillShade="BF"/>
          </w:tcPr>
          <w:p w14:paraId="50FCFDBE" w14:textId="4FE4D87F" w:rsidR="003140FC" w:rsidRPr="00FA326D" w:rsidRDefault="003140FC" w:rsidP="00444796">
            <w:pPr>
              <w:pStyle w:val="Standard"/>
              <w:widowControl w:val="0"/>
              <w:spacing w:after="0" w:line="180" w:lineRule="exact"/>
              <w:ind w:right="-58"/>
              <w:jc w:val="center"/>
              <w:rPr>
                <w:rFonts w:ascii="Calibri Light" w:hAnsi="Calibri Light" w:cs="Calibri Light"/>
                <w:color w:val="FFFFFF"/>
                <w:sz w:val="17"/>
                <w:szCs w:val="17"/>
              </w:rPr>
            </w:pPr>
            <w:r w:rsidRPr="00FA326D">
              <w:rPr>
                <w:rFonts w:ascii="Calibri Light" w:hAnsi="Calibri Light" w:cs="Calibri Light"/>
                <w:color w:val="FFFFFF"/>
                <w:sz w:val="17"/>
                <w:szCs w:val="17"/>
              </w:rPr>
              <w:t>F</w:t>
            </w:r>
          </w:p>
        </w:tc>
      </w:tr>
      <w:tr w:rsidR="003140FC" w:rsidRPr="00FA326D" w14:paraId="2303F7CD" w14:textId="5B0D5F81" w:rsidTr="003140FC">
        <w:trPr>
          <w:trHeight w:val="1421"/>
          <w:tblHeader/>
        </w:trPr>
        <w:tc>
          <w:tcPr>
            <w:tcW w:w="1420" w:type="pct"/>
            <w:vMerge/>
            <w:shd w:val="clear" w:color="auto" w:fill="F2F2F2" w:themeFill="background1" w:themeFillShade="F2"/>
            <w:vAlign w:val="center"/>
          </w:tcPr>
          <w:p w14:paraId="7272331D" w14:textId="730A7461" w:rsidR="003140FC" w:rsidRPr="00FA326D" w:rsidRDefault="003140FC" w:rsidP="001E67E5">
            <w:pPr>
              <w:pStyle w:val="Standard"/>
              <w:widowControl w:val="0"/>
              <w:spacing w:after="0" w:line="180" w:lineRule="exact"/>
              <w:ind w:right="-58"/>
              <w:jc w:val="center"/>
              <w:rPr>
                <w:rFonts w:ascii="Calibri Light" w:hAnsi="Calibri Light" w:cs="Calibri Light"/>
                <w:color w:val="FFFFFF"/>
                <w:sz w:val="15"/>
                <w:szCs w:val="15"/>
              </w:rPr>
            </w:pPr>
          </w:p>
        </w:tc>
        <w:tc>
          <w:tcPr>
            <w:tcW w:w="523" w:type="pct"/>
            <w:shd w:val="clear" w:color="auto" w:fill="024E7A" w:themeFill="accent2" w:themeFillShade="BF"/>
            <w:vAlign w:val="center"/>
          </w:tcPr>
          <w:p w14:paraId="221FC43E" w14:textId="74DE701B" w:rsidR="003140FC" w:rsidRPr="00FA326D" w:rsidRDefault="003140FC" w:rsidP="001E67E5">
            <w:pPr>
              <w:pStyle w:val="Standard"/>
              <w:widowControl w:val="0"/>
              <w:spacing w:after="0" w:line="240" w:lineRule="exact"/>
              <w:ind w:right="-58"/>
              <w:jc w:val="center"/>
              <w:rPr>
                <w:rFonts w:ascii="Calibri Light" w:hAnsi="Calibri Light" w:cs="Calibri Light"/>
                <w:b/>
                <w:bCs/>
                <w:color w:val="FFFFFF" w:themeColor="background1"/>
                <w:sz w:val="18"/>
                <w:szCs w:val="18"/>
              </w:rPr>
            </w:pPr>
            <w:r w:rsidRPr="00FA326D">
              <w:rPr>
                <w:rFonts w:ascii="Calibri Light" w:hAnsi="Calibri Light" w:cs="Calibri Light"/>
                <w:b/>
                <w:bCs/>
                <w:color w:val="FFFFFF" w:themeColor="background1"/>
                <w:sz w:val="18"/>
                <w:szCs w:val="18"/>
              </w:rPr>
              <w:t xml:space="preserve">COSTO TOTALE </w:t>
            </w:r>
            <w:r w:rsidR="00184AED" w:rsidRPr="00FA326D">
              <w:rPr>
                <w:rFonts w:ascii="Calibri Light" w:hAnsi="Calibri Light" w:cs="Calibri Light"/>
                <w:b/>
                <w:bCs/>
                <w:color w:val="FFFFFF" w:themeColor="background1"/>
                <w:sz w:val="18"/>
                <w:szCs w:val="18"/>
              </w:rPr>
              <w:t xml:space="preserve">COSTO </w:t>
            </w:r>
            <w:r w:rsidRPr="00FA326D">
              <w:rPr>
                <w:rFonts w:ascii="Calibri Light" w:hAnsi="Calibri Light" w:cs="Calibri Light"/>
                <w:b/>
                <w:bCs/>
                <w:color w:val="FFFFFF" w:themeColor="background1"/>
                <w:sz w:val="18"/>
                <w:szCs w:val="18"/>
              </w:rPr>
              <w:t>AMMISSIBILE DEL PROGRAMMA DI INVESTIMENTO RI</w:t>
            </w:r>
          </w:p>
          <w:p w14:paraId="3EE13FDC" w14:textId="77777777" w:rsidR="003140FC" w:rsidRPr="00FA326D" w:rsidRDefault="003140FC" w:rsidP="001E67E5">
            <w:pPr>
              <w:pStyle w:val="Standard"/>
              <w:widowControl w:val="0"/>
              <w:spacing w:after="0" w:line="240" w:lineRule="exact"/>
              <w:ind w:right="-58"/>
              <w:jc w:val="center"/>
              <w:rPr>
                <w:rFonts w:ascii="Calibri Light" w:hAnsi="Calibri Light" w:cs="Calibri Light"/>
                <w:b/>
                <w:bCs/>
                <w:color w:val="FFFFFF" w:themeColor="background1"/>
                <w:sz w:val="18"/>
                <w:szCs w:val="18"/>
              </w:rPr>
            </w:pPr>
          </w:p>
          <w:p w14:paraId="37B836CC" w14:textId="0A7ED5EB" w:rsidR="003140FC" w:rsidRPr="00FA326D" w:rsidRDefault="003140FC" w:rsidP="001E67E5">
            <w:pPr>
              <w:pStyle w:val="Standard"/>
              <w:widowControl w:val="0"/>
              <w:spacing w:after="0" w:line="240" w:lineRule="exact"/>
              <w:ind w:right="-58"/>
              <w:jc w:val="center"/>
              <w:rPr>
                <w:rFonts w:ascii="Calibri Light" w:hAnsi="Calibri Light" w:cs="Calibri Light"/>
                <w:b/>
                <w:bCs/>
                <w:color w:val="FFFFFF" w:themeColor="background1"/>
                <w:sz w:val="18"/>
                <w:szCs w:val="18"/>
              </w:rPr>
            </w:pPr>
            <w:r w:rsidRPr="00FA326D">
              <w:rPr>
                <w:rFonts w:ascii="Calibri Light" w:hAnsi="Calibri Light" w:cs="Calibri Light"/>
                <w:b/>
                <w:bCs/>
                <w:color w:val="FFFFFF" w:themeColor="background1"/>
                <w:sz w:val="18"/>
                <w:szCs w:val="18"/>
              </w:rPr>
              <w:t>(EURO)</w:t>
            </w:r>
          </w:p>
          <w:p w14:paraId="311AF365" w14:textId="77777777" w:rsidR="003140FC" w:rsidRPr="00FA326D" w:rsidRDefault="003140FC" w:rsidP="001E67E5">
            <w:pPr>
              <w:pStyle w:val="Standard"/>
              <w:widowControl w:val="0"/>
              <w:spacing w:after="0" w:line="240" w:lineRule="exact"/>
              <w:ind w:right="-58"/>
              <w:jc w:val="center"/>
              <w:rPr>
                <w:rFonts w:ascii="Calibri Light" w:hAnsi="Calibri Light" w:cs="Calibri Light"/>
                <w:b/>
                <w:bCs/>
                <w:color w:val="FFFFFF" w:themeColor="background1"/>
                <w:sz w:val="18"/>
                <w:szCs w:val="18"/>
              </w:rPr>
            </w:pPr>
          </w:p>
        </w:tc>
        <w:tc>
          <w:tcPr>
            <w:tcW w:w="654" w:type="pct"/>
            <w:shd w:val="clear" w:color="auto" w:fill="024E7A" w:themeFill="accent2" w:themeFillShade="BF"/>
          </w:tcPr>
          <w:p w14:paraId="0A1582FD" w14:textId="77777777" w:rsidR="003140FC" w:rsidRPr="00FA326D" w:rsidRDefault="003140FC" w:rsidP="001E67E5">
            <w:pPr>
              <w:pStyle w:val="Standard"/>
              <w:widowControl w:val="0"/>
              <w:spacing w:after="0" w:line="240" w:lineRule="exact"/>
              <w:ind w:right="76"/>
              <w:jc w:val="center"/>
              <w:rPr>
                <w:rFonts w:ascii="Calibri Light" w:hAnsi="Calibri Light" w:cs="Calibri Light"/>
                <w:b/>
                <w:bCs/>
                <w:color w:val="FFFFFF" w:themeColor="background1"/>
                <w:sz w:val="18"/>
                <w:szCs w:val="18"/>
              </w:rPr>
            </w:pPr>
          </w:p>
          <w:p w14:paraId="6C77E551" w14:textId="5E3BDD50" w:rsidR="003140FC" w:rsidRPr="00FA326D" w:rsidRDefault="003140FC" w:rsidP="001E67E5">
            <w:pPr>
              <w:pStyle w:val="Standard"/>
              <w:widowControl w:val="0"/>
              <w:spacing w:after="0" w:line="240" w:lineRule="exact"/>
              <w:ind w:right="76"/>
              <w:jc w:val="center"/>
              <w:rPr>
                <w:rFonts w:ascii="Calibri Light" w:hAnsi="Calibri Light" w:cs="Calibri Light"/>
                <w:b/>
                <w:bCs/>
                <w:color w:val="FFFFFF" w:themeColor="background1"/>
                <w:sz w:val="18"/>
                <w:szCs w:val="18"/>
              </w:rPr>
            </w:pPr>
            <w:r w:rsidRPr="00FA326D">
              <w:rPr>
                <w:rFonts w:ascii="Calibri Light" w:hAnsi="Calibri Light" w:cs="Calibri Light"/>
                <w:b/>
                <w:bCs/>
                <w:color w:val="FFFFFF" w:themeColor="background1"/>
                <w:sz w:val="18"/>
                <w:szCs w:val="18"/>
              </w:rPr>
              <w:t>ESPLICITARE INTENSITÀ DI AIUTO</w:t>
            </w:r>
          </w:p>
          <w:p w14:paraId="395B81F7" w14:textId="77777777" w:rsidR="003140FC" w:rsidRPr="00FA326D" w:rsidRDefault="003140FC" w:rsidP="001E67E5">
            <w:pPr>
              <w:pStyle w:val="Standard"/>
              <w:widowControl w:val="0"/>
              <w:spacing w:after="0" w:line="240" w:lineRule="exact"/>
              <w:ind w:right="76"/>
              <w:jc w:val="center"/>
              <w:rPr>
                <w:rFonts w:ascii="Calibri Light" w:hAnsi="Calibri Light" w:cs="Calibri Light"/>
                <w:b/>
                <w:bCs/>
                <w:color w:val="FFFFFF" w:themeColor="background1"/>
                <w:sz w:val="18"/>
                <w:szCs w:val="18"/>
              </w:rPr>
            </w:pPr>
            <w:r w:rsidRPr="00FA326D">
              <w:rPr>
                <w:rFonts w:ascii="Calibri Light" w:hAnsi="Calibri Light" w:cs="Calibri Light"/>
                <w:b/>
                <w:bCs/>
                <w:color w:val="FFFFFF" w:themeColor="background1"/>
                <w:sz w:val="18"/>
                <w:szCs w:val="18"/>
              </w:rPr>
              <w:t xml:space="preserve">APPLICABILE </w:t>
            </w:r>
          </w:p>
          <w:p w14:paraId="4EA55334" w14:textId="39A63C13" w:rsidR="003140FC" w:rsidRPr="00FA326D" w:rsidRDefault="003140FC" w:rsidP="001E67E5">
            <w:pPr>
              <w:pStyle w:val="Standard"/>
              <w:widowControl w:val="0"/>
              <w:spacing w:after="0" w:line="240" w:lineRule="exact"/>
              <w:ind w:right="76"/>
              <w:jc w:val="center"/>
              <w:rPr>
                <w:rFonts w:ascii="Calibri Light" w:hAnsi="Calibri Light" w:cs="Calibri Light"/>
                <w:b/>
                <w:bCs/>
                <w:color w:val="FFFFFF" w:themeColor="background1"/>
                <w:sz w:val="18"/>
                <w:szCs w:val="18"/>
              </w:rPr>
            </w:pPr>
            <w:r w:rsidRPr="00FA326D">
              <w:rPr>
                <w:rFonts w:ascii="Calibri Light" w:hAnsi="Calibri Light" w:cs="Calibri Light"/>
                <w:b/>
                <w:bCs/>
                <w:color w:val="FFFFFF" w:themeColor="background1"/>
                <w:sz w:val="18"/>
                <w:szCs w:val="18"/>
              </w:rPr>
              <w:t>RI</w:t>
            </w:r>
          </w:p>
          <w:p w14:paraId="719D20BE" w14:textId="77777777" w:rsidR="003140FC" w:rsidRPr="00FA326D" w:rsidRDefault="003140FC" w:rsidP="001E67E5">
            <w:pPr>
              <w:pStyle w:val="Standard"/>
              <w:widowControl w:val="0"/>
              <w:spacing w:after="0" w:line="240" w:lineRule="exact"/>
              <w:ind w:right="76"/>
              <w:jc w:val="center"/>
              <w:rPr>
                <w:rFonts w:ascii="Calibri Light" w:hAnsi="Calibri Light" w:cs="Calibri Light"/>
                <w:b/>
                <w:bCs/>
                <w:color w:val="FFFFFF" w:themeColor="background1"/>
                <w:sz w:val="18"/>
                <w:szCs w:val="18"/>
              </w:rPr>
            </w:pPr>
          </w:p>
          <w:p w14:paraId="36D31F5A" w14:textId="625BAA32" w:rsidR="003140FC" w:rsidRPr="00FA326D" w:rsidRDefault="003140FC" w:rsidP="001E67E5">
            <w:pPr>
              <w:pStyle w:val="Standard"/>
              <w:widowControl w:val="0"/>
              <w:spacing w:after="0" w:line="240" w:lineRule="exact"/>
              <w:ind w:right="76"/>
              <w:jc w:val="center"/>
              <w:rPr>
                <w:rFonts w:ascii="Calibri Light" w:hAnsi="Calibri Light" w:cs="Calibri Light"/>
                <w:b/>
                <w:bCs/>
                <w:color w:val="FFFFFF" w:themeColor="background1"/>
                <w:sz w:val="18"/>
                <w:szCs w:val="18"/>
              </w:rPr>
            </w:pPr>
            <w:r w:rsidRPr="00FA326D">
              <w:rPr>
                <w:rFonts w:ascii="Calibri Light" w:hAnsi="Calibri Light" w:cs="Calibri Light"/>
                <w:b/>
                <w:bCs/>
                <w:color w:val="FFFFFF" w:themeColor="background1"/>
                <w:sz w:val="18"/>
                <w:szCs w:val="18"/>
              </w:rPr>
              <w:t>(%)</w:t>
            </w:r>
          </w:p>
          <w:p w14:paraId="71F847E0" w14:textId="77777777" w:rsidR="003140FC" w:rsidRPr="00FA326D" w:rsidRDefault="003140FC" w:rsidP="001E67E5">
            <w:pPr>
              <w:pStyle w:val="Standard"/>
              <w:widowControl w:val="0"/>
              <w:spacing w:after="0" w:line="240" w:lineRule="exact"/>
              <w:ind w:right="-58"/>
              <w:jc w:val="center"/>
              <w:rPr>
                <w:rFonts w:ascii="Calibri Light" w:hAnsi="Calibri Light" w:cs="Calibri Light"/>
                <w:b/>
                <w:bCs/>
                <w:color w:val="FFFFFF" w:themeColor="background1"/>
                <w:sz w:val="18"/>
                <w:szCs w:val="18"/>
              </w:rPr>
            </w:pPr>
          </w:p>
        </w:tc>
        <w:tc>
          <w:tcPr>
            <w:tcW w:w="626" w:type="pct"/>
            <w:shd w:val="clear" w:color="auto" w:fill="024E7A" w:themeFill="accent2" w:themeFillShade="BF"/>
            <w:vAlign w:val="center"/>
          </w:tcPr>
          <w:p w14:paraId="7CB6C3B4" w14:textId="77777777" w:rsidR="003140FC" w:rsidRPr="00FA326D" w:rsidRDefault="003140FC" w:rsidP="001E67E5">
            <w:pPr>
              <w:pStyle w:val="Standard"/>
              <w:widowControl w:val="0"/>
              <w:spacing w:after="0" w:line="240" w:lineRule="exact"/>
              <w:ind w:right="-58"/>
              <w:jc w:val="center"/>
              <w:rPr>
                <w:rFonts w:ascii="Calibri Light" w:hAnsi="Calibri Light" w:cs="Calibri Light"/>
                <w:b/>
                <w:bCs/>
                <w:color w:val="FFFFFF" w:themeColor="background1"/>
                <w:sz w:val="18"/>
                <w:szCs w:val="18"/>
              </w:rPr>
            </w:pPr>
          </w:p>
          <w:p w14:paraId="2707B95E" w14:textId="1C6589CC" w:rsidR="003140FC" w:rsidRPr="00FA326D" w:rsidRDefault="003140FC" w:rsidP="001E67E5">
            <w:pPr>
              <w:pStyle w:val="Standard"/>
              <w:widowControl w:val="0"/>
              <w:spacing w:after="0" w:line="240" w:lineRule="exact"/>
              <w:ind w:right="-58"/>
              <w:jc w:val="center"/>
              <w:rPr>
                <w:rFonts w:ascii="Calibri Light" w:hAnsi="Calibri Light" w:cs="Calibri Light"/>
                <w:b/>
                <w:bCs/>
                <w:color w:val="FFFFFF" w:themeColor="background1"/>
                <w:sz w:val="18"/>
                <w:szCs w:val="18"/>
              </w:rPr>
            </w:pPr>
            <w:r w:rsidRPr="00FA326D">
              <w:rPr>
                <w:rFonts w:ascii="Calibri Light" w:hAnsi="Calibri Light" w:cs="Calibri Light"/>
                <w:b/>
                <w:bCs/>
                <w:color w:val="FFFFFF" w:themeColor="background1"/>
                <w:sz w:val="18"/>
                <w:szCs w:val="18"/>
              </w:rPr>
              <w:t xml:space="preserve">CONTRIBUTO CONCEDIBILE </w:t>
            </w:r>
          </w:p>
          <w:p w14:paraId="36E0EED2" w14:textId="4AF57DAA" w:rsidR="003140FC" w:rsidRPr="00FA326D" w:rsidRDefault="003140FC" w:rsidP="001E67E5">
            <w:pPr>
              <w:pStyle w:val="Standard"/>
              <w:widowControl w:val="0"/>
              <w:spacing w:after="0" w:line="240" w:lineRule="exact"/>
              <w:ind w:right="-58"/>
              <w:jc w:val="center"/>
              <w:rPr>
                <w:rFonts w:ascii="Calibri Light" w:hAnsi="Calibri Light" w:cs="Calibri Light"/>
                <w:b/>
                <w:bCs/>
                <w:color w:val="FFFFFF" w:themeColor="background1"/>
                <w:sz w:val="18"/>
                <w:szCs w:val="18"/>
              </w:rPr>
            </w:pPr>
            <w:r w:rsidRPr="00FA326D">
              <w:rPr>
                <w:rFonts w:ascii="Calibri Light" w:hAnsi="Calibri Light" w:cs="Calibri Light"/>
                <w:b/>
                <w:bCs/>
                <w:color w:val="FFFFFF" w:themeColor="background1"/>
                <w:sz w:val="18"/>
                <w:szCs w:val="18"/>
              </w:rPr>
              <w:t>(A/100*B)</w:t>
            </w:r>
          </w:p>
          <w:p w14:paraId="4438A7B9" w14:textId="77777777" w:rsidR="003140FC" w:rsidRPr="00FA326D" w:rsidRDefault="003140FC" w:rsidP="001E67E5">
            <w:pPr>
              <w:pStyle w:val="Standard"/>
              <w:widowControl w:val="0"/>
              <w:spacing w:after="0" w:line="240" w:lineRule="exact"/>
              <w:ind w:right="-58"/>
              <w:jc w:val="center"/>
              <w:rPr>
                <w:rFonts w:ascii="Calibri Light" w:hAnsi="Calibri Light" w:cs="Calibri Light"/>
                <w:b/>
                <w:bCs/>
                <w:color w:val="FFFFFF" w:themeColor="background1"/>
                <w:sz w:val="18"/>
                <w:szCs w:val="18"/>
              </w:rPr>
            </w:pPr>
          </w:p>
          <w:p w14:paraId="0995157A" w14:textId="6E36B7DE" w:rsidR="003140FC" w:rsidRPr="00FA326D" w:rsidRDefault="003140FC" w:rsidP="001E67E5">
            <w:pPr>
              <w:pStyle w:val="Standard"/>
              <w:widowControl w:val="0"/>
              <w:spacing w:after="0" w:line="240" w:lineRule="exact"/>
              <w:ind w:right="-58"/>
              <w:jc w:val="center"/>
              <w:rPr>
                <w:rFonts w:ascii="Calibri Light" w:hAnsi="Calibri Light" w:cs="Calibri Light"/>
                <w:b/>
                <w:bCs/>
                <w:color w:val="FFFFFF" w:themeColor="background1"/>
                <w:sz w:val="18"/>
                <w:szCs w:val="18"/>
              </w:rPr>
            </w:pPr>
            <w:r w:rsidRPr="00FA326D">
              <w:rPr>
                <w:rFonts w:ascii="Calibri Light" w:hAnsi="Calibri Light" w:cs="Calibri Light"/>
                <w:b/>
                <w:bCs/>
                <w:color w:val="FFFFFF" w:themeColor="background1"/>
                <w:sz w:val="18"/>
                <w:szCs w:val="18"/>
              </w:rPr>
              <w:t>(EURO)</w:t>
            </w:r>
          </w:p>
          <w:p w14:paraId="17FD290F" w14:textId="77777777" w:rsidR="003140FC" w:rsidRPr="00FA326D" w:rsidRDefault="003140FC" w:rsidP="001E67E5">
            <w:pPr>
              <w:pStyle w:val="Standard"/>
              <w:widowControl w:val="0"/>
              <w:spacing w:after="0" w:line="240" w:lineRule="exact"/>
              <w:ind w:right="-58"/>
              <w:jc w:val="center"/>
              <w:rPr>
                <w:rFonts w:ascii="Calibri Light" w:hAnsi="Calibri Light" w:cs="Calibri Light"/>
                <w:b/>
                <w:bCs/>
                <w:color w:val="FFFFFF" w:themeColor="background1"/>
                <w:sz w:val="18"/>
                <w:szCs w:val="18"/>
              </w:rPr>
            </w:pPr>
          </w:p>
          <w:p w14:paraId="4D2AF904" w14:textId="77777777" w:rsidR="003140FC" w:rsidRPr="00FA326D" w:rsidRDefault="003140FC" w:rsidP="001E67E5">
            <w:pPr>
              <w:pStyle w:val="Standard"/>
              <w:widowControl w:val="0"/>
              <w:spacing w:after="0" w:line="240" w:lineRule="exact"/>
              <w:ind w:right="-58"/>
              <w:jc w:val="center"/>
              <w:rPr>
                <w:rFonts w:ascii="Calibri Light" w:hAnsi="Calibri Light" w:cs="Calibri Light"/>
                <w:b/>
                <w:bCs/>
                <w:color w:val="FFFFFF" w:themeColor="background1"/>
                <w:sz w:val="18"/>
                <w:szCs w:val="18"/>
              </w:rPr>
            </w:pPr>
          </w:p>
          <w:p w14:paraId="049FF423" w14:textId="065EC02A" w:rsidR="003140FC" w:rsidRPr="00FA326D" w:rsidRDefault="003140FC" w:rsidP="001E67E5">
            <w:pPr>
              <w:pStyle w:val="Standard"/>
              <w:widowControl w:val="0"/>
              <w:spacing w:after="0" w:line="240" w:lineRule="exact"/>
              <w:ind w:right="-58"/>
              <w:jc w:val="center"/>
              <w:rPr>
                <w:rFonts w:ascii="Calibri Light" w:hAnsi="Calibri Light" w:cs="Calibri Light"/>
                <w:b/>
                <w:bCs/>
                <w:color w:val="FFFFFF" w:themeColor="background1"/>
                <w:sz w:val="18"/>
                <w:szCs w:val="18"/>
              </w:rPr>
            </w:pPr>
          </w:p>
        </w:tc>
        <w:tc>
          <w:tcPr>
            <w:tcW w:w="594" w:type="pct"/>
            <w:shd w:val="clear" w:color="auto" w:fill="6A027A" w:themeFill="accent4" w:themeFillShade="BF"/>
            <w:tcMar>
              <w:left w:w="10" w:type="dxa"/>
              <w:right w:w="15" w:type="dxa"/>
            </w:tcMar>
            <w:vAlign w:val="center"/>
          </w:tcPr>
          <w:p w14:paraId="087F280E" w14:textId="4B198209" w:rsidR="003140FC" w:rsidRPr="00FA326D" w:rsidRDefault="003140FC" w:rsidP="001E67E5">
            <w:pPr>
              <w:pStyle w:val="Standard"/>
              <w:widowControl w:val="0"/>
              <w:spacing w:after="0" w:line="240" w:lineRule="exact"/>
              <w:ind w:right="-58"/>
              <w:jc w:val="center"/>
              <w:rPr>
                <w:rFonts w:ascii="Calibri Light" w:hAnsi="Calibri Light" w:cs="Calibri Light"/>
                <w:b/>
                <w:bCs/>
                <w:color w:val="FFFFFF" w:themeColor="background1"/>
                <w:sz w:val="18"/>
                <w:szCs w:val="18"/>
              </w:rPr>
            </w:pPr>
            <w:r w:rsidRPr="00FA326D">
              <w:rPr>
                <w:rFonts w:ascii="Calibri Light" w:hAnsi="Calibri Light" w:cs="Calibri Light"/>
                <w:b/>
                <w:bCs/>
                <w:color w:val="FFFFFF" w:themeColor="background1"/>
                <w:sz w:val="18"/>
                <w:szCs w:val="18"/>
              </w:rPr>
              <w:t>COSTO TOTALE AMMISSIBILE DEL PROGRAMMA DI INVESTIMENTO SS</w:t>
            </w:r>
          </w:p>
          <w:p w14:paraId="11304847" w14:textId="77777777" w:rsidR="003140FC" w:rsidRPr="00FA326D" w:rsidRDefault="003140FC" w:rsidP="001E67E5">
            <w:pPr>
              <w:pStyle w:val="Standard"/>
              <w:widowControl w:val="0"/>
              <w:spacing w:after="0" w:line="240" w:lineRule="exact"/>
              <w:ind w:right="-58"/>
              <w:jc w:val="center"/>
              <w:rPr>
                <w:rFonts w:ascii="Calibri Light" w:hAnsi="Calibri Light" w:cs="Calibri Light"/>
                <w:b/>
                <w:bCs/>
                <w:color w:val="FFFFFF" w:themeColor="background1"/>
                <w:sz w:val="18"/>
                <w:szCs w:val="18"/>
              </w:rPr>
            </w:pPr>
          </w:p>
          <w:p w14:paraId="04517F33" w14:textId="77777777" w:rsidR="003140FC" w:rsidRPr="00FA326D" w:rsidRDefault="003140FC" w:rsidP="001E67E5">
            <w:pPr>
              <w:pStyle w:val="Standard"/>
              <w:widowControl w:val="0"/>
              <w:spacing w:after="0" w:line="240" w:lineRule="exact"/>
              <w:ind w:right="-58"/>
              <w:jc w:val="center"/>
              <w:rPr>
                <w:rFonts w:ascii="Calibri Light" w:hAnsi="Calibri Light" w:cs="Calibri Light"/>
                <w:b/>
                <w:bCs/>
                <w:color w:val="FFFFFF" w:themeColor="background1"/>
                <w:sz w:val="18"/>
                <w:szCs w:val="18"/>
              </w:rPr>
            </w:pPr>
            <w:r w:rsidRPr="00FA326D">
              <w:rPr>
                <w:rFonts w:ascii="Calibri Light" w:hAnsi="Calibri Light" w:cs="Calibri Light"/>
                <w:b/>
                <w:bCs/>
                <w:color w:val="FFFFFF" w:themeColor="background1"/>
                <w:sz w:val="18"/>
                <w:szCs w:val="18"/>
              </w:rPr>
              <w:t>(EURO)</w:t>
            </w:r>
          </w:p>
          <w:p w14:paraId="5DB1DD1A" w14:textId="77777777" w:rsidR="003140FC" w:rsidRPr="00FA326D" w:rsidRDefault="003140FC" w:rsidP="001E67E5">
            <w:pPr>
              <w:pStyle w:val="Standard"/>
              <w:widowControl w:val="0"/>
              <w:spacing w:after="0" w:line="180" w:lineRule="exact"/>
              <w:ind w:right="126"/>
              <w:jc w:val="center"/>
              <w:rPr>
                <w:rFonts w:ascii="Calibri Light" w:hAnsi="Calibri Light" w:cs="Calibri Light"/>
                <w:color w:val="FFFFFF"/>
                <w:sz w:val="18"/>
                <w:szCs w:val="18"/>
              </w:rPr>
            </w:pPr>
          </w:p>
        </w:tc>
        <w:tc>
          <w:tcPr>
            <w:tcW w:w="594" w:type="pct"/>
            <w:shd w:val="clear" w:color="auto" w:fill="6A027A" w:themeFill="accent4" w:themeFillShade="BF"/>
          </w:tcPr>
          <w:p w14:paraId="43FC0129" w14:textId="77777777" w:rsidR="003140FC" w:rsidRPr="00FA326D" w:rsidRDefault="003140FC" w:rsidP="001E67E5">
            <w:pPr>
              <w:pStyle w:val="Standard"/>
              <w:widowControl w:val="0"/>
              <w:spacing w:after="0" w:line="240" w:lineRule="exact"/>
              <w:ind w:right="76"/>
              <w:jc w:val="center"/>
              <w:rPr>
                <w:rFonts w:ascii="Calibri Light" w:hAnsi="Calibri Light" w:cs="Calibri Light"/>
                <w:b/>
                <w:bCs/>
                <w:color w:val="FFFFFF" w:themeColor="background1"/>
                <w:sz w:val="18"/>
                <w:szCs w:val="18"/>
              </w:rPr>
            </w:pPr>
          </w:p>
          <w:p w14:paraId="35C54FBF" w14:textId="77777777" w:rsidR="003140FC" w:rsidRPr="00FA326D" w:rsidRDefault="003140FC" w:rsidP="001E67E5">
            <w:pPr>
              <w:pStyle w:val="Standard"/>
              <w:widowControl w:val="0"/>
              <w:spacing w:after="0" w:line="240" w:lineRule="exact"/>
              <w:ind w:right="76"/>
              <w:jc w:val="center"/>
              <w:rPr>
                <w:rFonts w:ascii="Calibri Light" w:hAnsi="Calibri Light" w:cs="Calibri Light"/>
                <w:b/>
                <w:bCs/>
                <w:color w:val="FFFFFF" w:themeColor="background1"/>
                <w:sz w:val="18"/>
                <w:szCs w:val="18"/>
              </w:rPr>
            </w:pPr>
            <w:r w:rsidRPr="00FA326D">
              <w:rPr>
                <w:rFonts w:ascii="Calibri Light" w:hAnsi="Calibri Light" w:cs="Calibri Light"/>
                <w:b/>
                <w:bCs/>
                <w:color w:val="FFFFFF" w:themeColor="background1"/>
                <w:sz w:val="18"/>
                <w:szCs w:val="18"/>
              </w:rPr>
              <w:t>ESPLICITARE INTENSITÀ DI AIUTO</w:t>
            </w:r>
          </w:p>
          <w:p w14:paraId="6D9121A9" w14:textId="77777777" w:rsidR="003140FC" w:rsidRPr="00FA326D" w:rsidRDefault="003140FC" w:rsidP="001E67E5">
            <w:pPr>
              <w:pStyle w:val="Standard"/>
              <w:widowControl w:val="0"/>
              <w:spacing w:after="0" w:line="240" w:lineRule="exact"/>
              <w:ind w:right="76"/>
              <w:jc w:val="center"/>
              <w:rPr>
                <w:rFonts w:ascii="Calibri Light" w:hAnsi="Calibri Light" w:cs="Calibri Light"/>
                <w:b/>
                <w:bCs/>
                <w:color w:val="FFFFFF" w:themeColor="background1"/>
                <w:sz w:val="18"/>
                <w:szCs w:val="18"/>
              </w:rPr>
            </w:pPr>
            <w:r w:rsidRPr="00FA326D">
              <w:rPr>
                <w:rFonts w:ascii="Calibri Light" w:hAnsi="Calibri Light" w:cs="Calibri Light"/>
                <w:b/>
                <w:bCs/>
                <w:color w:val="FFFFFF" w:themeColor="background1"/>
                <w:sz w:val="18"/>
                <w:szCs w:val="18"/>
              </w:rPr>
              <w:t xml:space="preserve">APPLICABILE </w:t>
            </w:r>
          </w:p>
          <w:p w14:paraId="73C530F9" w14:textId="0F22D2FE" w:rsidR="003140FC" w:rsidRPr="00FA326D" w:rsidRDefault="003140FC" w:rsidP="001E67E5">
            <w:pPr>
              <w:pStyle w:val="Standard"/>
              <w:widowControl w:val="0"/>
              <w:spacing w:after="0" w:line="240" w:lineRule="exact"/>
              <w:ind w:right="76"/>
              <w:jc w:val="center"/>
              <w:rPr>
                <w:rFonts w:ascii="Calibri Light" w:hAnsi="Calibri Light" w:cs="Calibri Light"/>
                <w:b/>
                <w:bCs/>
                <w:color w:val="FFFFFF" w:themeColor="background1"/>
                <w:sz w:val="18"/>
                <w:szCs w:val="18"/>
              </w:rPr>
            </w:pPr>
            <w:r w:rsidRPr="00FA326D">
              <w:rPr>
                <w:rFonts w:ascii="Calibri Light" w:hAnsi="Calibri Light" w:cs="Calibri Light"/>
                <w:b/>
                <w:bCs/>
                <w:color w:val="FFFFFF" w:themeColor="background1"/>
                <w:sz w:val="18"/>
                <w:szCs w:val="18"/>
              </w:rPr>
              <w:t>SS</w:t>
            </w:r>
          </w:p>
          <w:p w14:paraId="6EF4C5E7" w14:textId="77777777" w:rsidR="003140FC" w:rsidRPr="00FA326D" w:rsidRDefault="003140FC" w:rsidP="001E67E5">
            <w:pPr>
              <w:pStyle w:val="Standard"/>
              <w:widowControl w:val="0"/>
              <w:spacing w:after="0" w:line="240" w:lineRule="exact"/>
              <w:ind w:right="76"/>
              <w:jc w:val="center"/>
              <w:rPr>
                <w:rFonts w:ascii="Calibri Light" w:hAnsi="Calibri Light" w:cs="Calibri Light"/>
                <w:b/>
                <w:bCs/>
                <w:color w:val="FFFFFF" w:themeColor="background1"/>
                <w:sz w:val="18"/>
                <w:szCs w:val="18"/>
              </w:rPr>
            </w:pPr>
          </w:p>
          <w:p w14:paraId="3F591C17" w14:textId="77777777" w:rsidR="003140FC" w:rsidRPr="00FA326D" w:rsidRDefault="003140FC" w:rsidP="001E67E5">
            <w:pPr>
              <w:pStyle w:val="Standard"/>
              <w:widowControl w:val="0"/>
              <w:spacing w:after="0" w:line="240" w:lineRule="exact"/>
              <w:ind w:right="76"/>
              <w:jc w:val="center"/>
              <w:rPr>
                <w:rFonts w:ascii="Calibri Light" w:hAnsi="Calibri Light" w:cs="Calibri Light"/>
                <w:b/>
                <w:bCs/>
                <w:color w:val="FFFFFF" w:themeColor="background1"/>
                <w:sz w:val="18"/>
                <w:szCs w:val="18"/>
              </w:rPr>
            </w:pPr>
            <w:r w:rsidRPr="00FA326D">
              <w:rPr>
                <w:rFonts w:ascii="Calibri Light" w:hAnsi="Calibri Light" w:cs="Calibri Light"/>
                <w:b/>
                <w:bCs/>
                <w:color w:val="FFFFFF" w:themeColor="background1"/>
                <w:sz w:val="18"/>
                <w:szCs w:val="18"/>
              </w:rPr>
              <w:t>(%)</w:t>
            </w:r>
          </w:p>
          <w:p w14:paraId="0FEA1A69" w14:textId="45896BDE" w:rsidR="003140FC" w:rsidRPr="00FA326D" w:rsidRDefault="003140FC" w:rsidP="001E67E5">
            <w:pPr>
              <w:pStyle w:val="Standard"/>
              <w:widowControl w:val="0"/>
              <w:spacing w:after="0" w:line="180" w:lineRule="exact"/>
              <w:ind w:right="126"/>
              <w:jc w:val="center"/>
              <w:rPr>
                <w:rFonts w:ascii="Calibri Light" w:hAnsi="Calibri Light" w:cs="Calibri Light"/>
                <w:color w:val="FFFFFF"/>
                <w:sz w:val="18"/>
                <w:szCs w:val="18"/>
              </w:rPr>
            </w:pPr>
          </w:p>
        </w:tc>
        <w:tc>
          <w:tcPr>
            <w:tcW w:w="589" w:type="pct"/>
            <w:shd w:val="clear" w:color="auto" w:fill="6A027A" w:themeFill="accent4" w:themeFillShade="BF"/>
            <w:vAlign w:val="center"/>
          </w:tcPr>
          <w:p w14:paraId="58976ADB" w14:textId="77777777" w:rsidR="003140FC" w:rsidRPr="00FA326D" w:rsidRDefault="003140FC" w:rsidP="001E67E5">
            <w:pPr>
              <w:pStyle w:val="Standard"/>
              <w:widowControl w:val="0"/>
              <w:spacing w:after="0" w:line="240" w:lineRule="exact"/>
              <w:ind w:right="-58"/>
              <w:jc w:val="center"/>
              <w:rPr>
                <w:rFonts w:ascii="Calibri Light" w:hAnsi="Calibri Light" w:cs="Calibri Light"/>
                <w:b/>
                <w:bCs/>
                <w:color w:val="FFFFFF" w:themeColor="background1"/>
                <w:sz w:val="18"/>
                <w:szCs w:val="18"/>
              </w:rPr>
            </w:pPr>
          </w:p>
          <w:p w14:paraId="43EB3EDB" w14:textId="77777777" w:rsidR="003140FC" w:rsidRPr="00FA326D" w:rsidRDefault="003140FC" w:rsidP="001E67E5">
            <w:pPr>
              <w:pStyle w:val="Standard"/>
              <w:widowControl w:val="0"/>
              <w:spacing w:after="0" w:line="240" w:lineRule="exact"/>
              <w:ind w:right="-58"/>
              <w:jc w:val="center"/>
              <w:rPr>
                <w:rFonts w:ascii="Calibri Light" w:hAnsi="Calibri Light" w:cs="Calibri Light"/>
                <w:b/>
                <w:bCs/>
                <w:color w:val="FFFFFF" w:themeColor="background1"/>
                <w:sz w:val="18"/>
                <w:szCs w:val="18"/>
              </w:rPr>
            </w:pPr>
            <w:r w:rsidRPr="00FA326D">
              <w:rPr>
                <w:rFonts w:ascii="Calibri Light" w:hAnsi="Calibri Light" w:cs="Calibri Light"/>
                <w:b/>
                <w:bCs/>
                <w:color w:val="FFFFFF" w:themeColor="background1"/>
                <w:sz w:val="18"/>
                <w:szCs w:val="18"/>
              </w:rPr>
              <w:t xml:space="preserve">CONTRIBUTO CONCEDIBILE </w:t>
            </w:r>
          </w:p>
          <w:p w14:paraId="32D73598" w14:textId="1DB4A1A0" w:rsidR="003140FC" w:rsidRPr="00FA326D" w:rsidRDefault="003140FC" w:rsidP="001E67E5">
            <w:pPr>
              <w:pStyle w:val="Standard"/>
              <w:widowControl w:val="0"/>
              <w:spacing w:after="0" w:line="240" w:lineRule="exact"/>
              <w:ind w:right="-58"/>
              <w:jc w:val="center"/>
              <w:rPr>
                <w:rFonts w:ascii="Calibri Light" w:hAnsi="Calibri Light" w:cs="Calibri Light"/>
                <w:b/>
                <w:bCs/>
                <w:color w:val="FFFFFF" w:themeColor="background1"/>
                <w:sz w:val="18"/>
                <w:szCs w:val="18"/>
              </w:rPr>
            </w:pPr>
            <w:r w:rsidRPr="00FA326D">
              <w:rPr>
                <w:rFonts w:ascii="Calibri Light" w:hAnsi="Calibri Light" w:cs="Calibri Light"/>
                <w:b/>
                <w:bCs/>
                <w:color w:val="FFFFFF" w:themeColor="background1"/>
                <w:sz w:val="18"/>
                <w:szCs w:val="18"/>
              </w:rPr>
              <w:t>(D/100*E)</w:t>
            </w:r>
          </w:p>
          <w:p w14:paraId="052FE07D" w14:textId="77777777" w:rsidR="003140FC" w:rsidRPr="00FA326D" w:rsidRDefault="003140FC" w:rsidP="001E67E5">
            <w:pPr>
              <w:pStyle w:val="Standard"/>
              <w:widowControl w:val="0"/>
              <w:spacing w:after="0" w:line="240" w:lineRule="exact"/>
              <w:ind w:right="-58"/>
              <w:jc w:val="center"/>
              <w:rPr>
                <w:rFonts w:ascii="Calibri Light" w:hAnsi="Calibri Light" w:cs="Calibri Light"/>
                <w:b/>
                <w:bCs/>
                <w:color w:val="FFFFFF" w:themeColor="background1"/>
                <w:sz w:val="18"/>
                <w:szCs w:val="18"/>
              </w:rPr>
            </w:pPr>
          </w:p>
          <w:p w14:paraId="18C3CDD7" w14:textId="77777777" w:rsidR="003140FC" w:rsidRPr="00FA326D" w:rsidRDefault="003140FC" w:rsidP="001E67E5">
            <w:pPr>
              <w:pStyle w:val="Standard"/>
              <w:widowControl w:val="0"/>
              <w:spacing w:after="0" w:line="240" w:lineRule="exact"/>
              <w:ind w:right="-58"/>
              <w:jc w:val="center"/>
              <w:rPr>
                <w:rFonts w:ascii="Calibri Light" w:hAnsi="Calibri Light" w:cs="Calibri Light"/>
                <w:b/>
                <w:bCs/>
                <w:color w:val="FFFFFF" w:themeColor="background1"/>
                <w:sz w:val="18"/>
                <w:szCs w:val="18"/>
              </w:rPr>
            </w:pPr>
            <w:r w:rsidRPr="00FA326D">
              <w:rPr>
                <w:rFonts w:ascii="Calibri Light" w:hAnsi="Calibri Light" w:cs="Calibri Light"/>
                <w:b/>
                <w:bCs/>
                <w:color w:val="FFFFFF" w:themeColor="background1"/>
                <w:sz w:val="18"/>
                <w:szCs w:val="18"/>
              </w:rPr>
              <w:t>(EURO)</w:t>
            </w:r>
          </w:p>
          <w:p w14:paraId="2ABC6DF3" w14:textId="77777777" w:rsidR="003140FC" w:rsidRPr="00FA326D" w:rsidRDefault="003140FC" w:rsidP="001E67E5">
            <w:pPr>
              <w:pStyle w:val="Standard"/>
              <w:widowControl w:val="0"/>
              <w:spacing w:after="0" w:line="240" w:lineRule="exact"/>
              <w:ind w:right="-58"/>
              <w:jc w:val="center"/>
              <w:rPr>
                <w:rFonts w:ascii="Calibri Light" w:hAnsi="Calibri Light" w:cs="Calibri Light"/>
                <w:b/>
                <w:bCs/>
                <w:color w:val="FFFFFF" w:themeColor="background1"/>
                <w:sz w:val="18"/>
                <w:szCs w:val="18"/>
              </w:rPr>
            </w:pPr>
          </w:p>
          <w:p w14:paraId="19D2C9A3" w14:textId="77777777" w:rsidR="003140FC" w:rsidRPr="00FA326D" w:rsidRDefault="003140FC" w:rsidP="001E67E5">
            <w:pPr>
              <w:pStyle w:val="Standard"/>
              <w:widowControl w:val="0"/>
              <w:spacing w:after="0" w:line="240" w:lineRule="exact"/>
              <w:ind w:right="-58"/>
              <w:jc w:val="center"/>
              <w:rPr>
                <w:rFonts w:ascii="Calibri Light" w:hAnsi="Calibri Light" w:cs="Calibri Light"/>
                <w:b/>
                <w:bCs/>
                <w:color w:val="FFFFFF" w:themeColor="background1"/>
                <w:sz w:val="18"/>
                <w:szCs w:val="18"/>
              </w:rPr>
            </w:pPr>
          </w:p>
          <w:p w14:paraId="2B15D119" w14:textId="77777777" w:rsidR="003140FC" w:rsidRPr="00FA326D" w:rsidRDefault="003140FC" w:rsidP="001E67E5">
            <w:pPr>
              <w:pStyle w:val="Standard"/>
              <w:widowControl w:val="0"/>
              <w:spacing w:after="0" w:line="180" w:lineRule="exact"/>
              <w:ind w:right="-58"/>
              <w:jc w:val="center"/>
              <w:rPr>
                <w:rFonts w:ascii="Calibri Light" w:hAnsi="Calibri Light" w:cs="Calibri Light"/>
                <w:color w:val="FFFFFF"/>
                <w:sz w:val="17"/>
                <w:szCs w:val="17"/>
              </w:rPr>
            </w:pPr>
          </w:p>
        </w:tc>
      </w:tr>
      <w:tr w:rsidR="003140FC" w:rsidRPr="00FA326D" w14:paraId="10F3F583" w14:textId="6DB19913" w:rsidTr="003140FC">
        <w:trPr>
          <w:trHeight w:val="68"/>
        </w:trPr>
        <w:tc>
          <w:tcPr>
            <w:tcW w:w="1420" w:type="pct"/>
            <w:vMerge/>
            <w:shd w:val="clear" w:color="auto" w:fill="FFFFFF"/>
          </w:tcPr>
          <w:p w14:paraId="6A463C27" w14:textId="77777777" w:rsidR="003140FC" w:rsidRPr="00FA326D" w:rsidRDefault="003140FC" w:rsidP="00444796">
            <w:pPr>
              <w:pStyle w:val="Paragrafoelenco"/>
              <w:widowControl w:val="0"/>
              <w:spacing w:beforeAutospacing="1" w:after="0" w:line="220" w:lineRule="exact"/>
              <w:ind w:left="232" w:right="67"/>
              <w:contextualSpacing w:val="0"/>
              <w:jc w:val="both"/>
              <w:rPr>
                <w:b/>
                <w:bCs/>
                <w:sz w:val="20"/>
                <w:szCs w:val="20"/>
              </w:rPr>
            </w:pPr>
          </w:p>
        </w:tc>
        <w:tc>
          <w:tcPr>
            <w:tcW w:w="1803" w:type="pct"/>
            <w:gridSpan w:val="3"/>
            <w:shd w:val="clear" w:color="auto" w:fill="BBE5FD" w:themeFill="accent2" w:themeFillTint="33"/>
          </w:tcPr>
          <w:p w14:paraId="47CE97B9" w14:textId="06718B1D" w:rsidR="003140FC" w:rsidRPr="00FA326D" w:rsidRDefault="003140FC" w:rsidP="00444796">
            <w:pPr>
              <w:widowControl w:val="0"/>
              <w:spacing w:after="0"/>
              <w:ind w:right="-285"/>
              <w:jc w:val="center"/>
              <w:rPr>
                <w:rFonts w:ascii="Calibri Light" w:hAnsi="Calibri Light" w:cs="Calibri Light"/>
                <w:sz w:val="18"/>
                <w:szCs w:val="18"/>
              </w:rPr>
            </w:pPr>
            <w:r w:rsidRPr="00FA326D">
              <w:rPr>
                <w:rFonts w:ascii="Calibri Light" w:hAnsi="Calibri Light" w:cs="Calibri Light"/>
                <w:b/>
                <w:bCs/>
                <w:color w:val="000000" w:themeColor="text2"/>
                <w:sz w:val="18"/>
                <w:szCs w:val="18"/>
              </w:rPr>
              <w:t>RICERCA INDUSTRIALE</w:t>
            </w:r>
          </w:p>
        </w:tc>
        <w:tc>
          <w:tcPr>
            <w:tcW w:w="1188" w:type="pct"/>
            <w:gridSpan w:val="2"/>
            <w:shd w:val="clear" w:color="auto" w:fill="F4BBFD" w:themeFill="accent4" w:themeFillTint="33"/>
            <w:tcMar>
              <w:left w:w="10" w:type="dxa"/>
              <w:right w:w="15" w:type="dxa"/>
            </w:tcMar>
          </w:tcPr>
          <w:p w14:paraId="5B9F7FBA" w14:textId="77777777" w:rsidR="003140FC" w:rsidRPr="00FA326D" w:rsidRDefault="003140FC" w:rsidP="00444796">
            <w:pPr>
              <w:widowControl w:val="0"/>
              <w:spacing w:after="0"/>
              <w:ind w:right="-285"/>
              <w:jc w:val="center"/>
              <w:rPr>
                <w:rFonts w:ascii="Calibri Light" w:hAnsi="Calibri Light" w:cs="Calibri Light"/>
                <w:b/>
                <w:bCs/>
                <w:sz w:val="18"/>
                <w:szCs w:val="18"/>
              </w:rPr>
            </w:pPr>
            <w:r w:rsidRPr="00FA326D">
              <w:rPr>
                <w:rFonts w:ascii="Calibri Light" w:hAnsi="Calibri Light" w:cs="Calibri Light"/>
                <w:b/>
                <w:bCs/>
                <w:sz w:val="18"/>
                <w:szCs w:val="18"/>
              </w:rPr>
              <w:t>SVILUPPO SPERIMENTALE</w:t>
            </w:r>
          </w:p>
        </w:tc>
        <w:tc>
          <w:tcPr>
            <w:tcW w:w="589" w:type="pct"/>
            <w:shd w:val="clear" w:color="auto" w:fill="F4BBFD" w:themeFill="accent4" w:themeFillTint="33"/>
          </w:tcPr>
          <w:p w14:paraId="514A4E42" w14:textId="77777777" w:rsidR="003140FC" w:rsidRPr="00FA326D" w:rsidRDefault="003140FC" w:rsidP="00444796">
            <w:pPr>
              <w:widowControl w:val="0"/>
              <w:spacing w:after="0"/>
              <w:ind w:right="-285"/>
              <w:jc w:val="center"/>
              <w:rPr>
                <w:rFonts w:ascii="Calibri Light" w:hAnsi="Calibri Light" w:cs="Calibri Light"/>
                <w:b/>
                <w:bCs/>
                <w:sz w:val="18"/>
                <w:szCs w:val="18"/>
              </w:rPr>
            </w:pPr>
          </w:p>
        </w:tc>
      </w:tr>
      <w:tr w:rsidR="003140FC" w:rsidRPr="00FA326D" w14:paraId="1913881B" w14:textId="79C327BB" w:rsidTr="003140FC">
        <w:trPr>
          <w:trHeight w:val="237"/>
        </w:trPr>
        <w:tc>
          <w:tcPr>
            <w:tcW w:w="1420" w:type="pct"/>
            <w:vMerge w:val="restart"/>
            <w:shd w:val="clear" w:color="auto" w:fill="FFFFFF"/>
          </w:tcPr>
          <w:p w14:paraId="7A1E6E7D" w14:textId="31E659FB" w:rsidR="003140FC" w:rsidRPr="00FA326D" w:rsidRDefault="003140FC" w:rsidP="00525C2E">
            <w:pPr>
              <w:pStyle w:val="Paragrafoelenco"/>
              <w:widowControl w:val="0"/>
              <w:spacing w:beforeAutospacing="1" w:after="0" w:line="220" w:lineRule="exact"/>
              <w:ind w:left="373" w:right="67" w:hanging="373"/>
              <w:contextualSpacing w:val="0"/>
              <w:jc w:val="both"/>
              <w:rPr>
                <w:rFonts w:asciiTheme="majorHAnsi" w:hAnsiTheme="majorHAnsi" w:cstheme="majorHAnsi"/>
                <w:sz w:val="19"/>
                <w:szCs w:val="19"/>
              </w:rPr>
            </w:pPr>
            <w:r w:rsidRPr="00FA326D">
              <w:rPr>
                <w:b/>
                <w:bCs/>
                <w:sz w:val="20"/>
                <w:szCs w:val="20"/>
              </w:rPr>
              <w:t>I.</w:t>
            </w:r>
            <w:r w:rsidRPr="00FA326D">
              <w:rPr>
                <w:sz w:val="20"/>
                <w:szCs w:val="20"/>
              </w:rPr>
              <w:t xml:space="preserve"> </w:t>
            </w:r>
            <w:r w:rsidR="00525C2E" w:rsidRPr="00FA326D">
              <w:rPr>
                <w:sz w:val="20"/>
                <w:szCs w:val="20"/>
              </w:rPr>
              <w:tab/>
            </w:r>
            <w:r w:rsidRPr="00FA326D">
              <w:rPr>
                <w:sz w:val="20"/>
                <w:szCs w:val="20"/>
              </w:rPr>
              <w:t>Personale</w:t>
            </w:r>
          </w:p>
        </w:tc>
        <w:tc>
          <w:tcPr>
            <w:tcW w:w="523" w:type="pct"/>
            <w:shd w:val="clear" w:color="auto" w:fill="EEF3F8"/>
            <w:vAlign w:val="center"/>
          </w:tcPr>
          <w:p w14:paraId="168A8595" w14:textId="16C2E2FE" w:rsidR="003140FC" w:rsidRPr="00FA326D" w:rsidRDefault="003140FC" w:rsidP="00444796">
            <w:pPr>
              <w:pStyle w:val="Standard"/>
              <w:widowControl w:val="0"/>
              <w:spacing w:after="0"/>
              <w:ind w:right="-285"/>
              <w:jc w:val="right"/>
              <w:rPr>
                <w:rFonts w:eastAsia="Times New Roman" w:cs="Times New Roman"/>
                <w:color w:val="auto"/>
                <w:sz w:val="20"/>
                <w:szCs w:val="20"/>
                <w:lang w:eastAsia="it-IT"/>
              </w:rPr>
            </w:pPr>
          </w:p>
        </w:tc>
        <w:tc>
          <w:tcPr>
            <w:tcW w:w="654" w:type="pct"/>
            <w:shd w:val="clear" w:color="auto" w:fill="EEF3F8"/>
          </w:tcPr>
          <w:p w14:paraId="5B33541C" w14:textId="77777777" w:rsidR="003140FC" w:rsidRPr="00FA326D" w:rsidRDefault="003140FC" w:rsidP="00444796">
            <w:pPr>
              <w:widowControl w:val="0"/>
              <w:spacing w:after="0"/>
              <w:ind w:right="-285"/>
              <w:rPr>
                <w:rFonts w:ascii="Calibri Light" w:hAnsi="Calibri Light" w:cs="Calibri Light"/>
                <w:sz w:val="18"/>
                <w:szCs w:val="18"/>
              </w:rPr>
            </w:pPr>
          </w:p>
        </w:tc>
        <w:tc>
          <w:tcPr>
            <w:tcW w:w="626" w:type="pct"/>
            <w:tcBorders>
              <w:right w:val="single" w:sz="4" w:space="0" w:color="000000" w:themeColor="text2"/>
            </w:tcBorders>
            <w:shd w:val="clear" w:color="auto" w:fill="EEF3F8"/>
            <w:vAlign w:val="center"/>
          </w:tcPr>
          <w:p w14:paraId="5B2E8BBD" w14:textId="77777777" w:rsidR="003140FC" w:rsidRPr="00FA326D" w:rsidRDefault="003140FC" w:rsidP="00444796">
            <w:pPr>
              <w:widowControl w:val="0"/>
              <w:spacing w:after="0"/>
              <w:ind w:right="-285"/>
              <w:rPr>
                <w:rFonts w:ascii="Calibri Light" w:hAnsi="Calibri Light" w:cs="Calibri Light"/>
                <w:sz w:val="18"/>
                <w:szCs w:val="18"/>
              </w:rPr>
            </w:pPr>
          </w:p>
        </w:tc>
        <w:tc>
          <w:tcPr>
            <w:tcW w:w="594" w:type="pct"/>
            <w:tcBorders>
              <w:left w:val="single" w:sz="4" w:space="0" w:color="000000" w:themeColor="text2"/>
            </w:tcBorders>
            <w:shd w:val="clear" w:color="auto" w:fill="F7F5F9"/>
            <w:tcMar>
              <w:left w:w="10" w:type="dxa"/>
              <w:right w:w="15" w:type="dxa"/>
            </w:tcMar>
          </w:tcPr>
          <w:p w14:paraId="23B3BC23" w14:textId="77777777" w:rsidR="003140FC" w:rsidRPr="00FA326D" w:rsidRDefault="003140FC" w:rsidP="00444796">
            <w:pPr>
              <w:widowControl w:val="0"/>
              <w:spacing w:after="0"/>
              <w:ind w:right="-285"/>
              <w:rPr>
                <w:rFonts w:ascii="Calibri Light" w:hAnsi="Calibri Light" w:cs="Calibri Light"/>
                <w:sz w:val="18"/>
                <w:szCs w:val="18"/>
              </w:rPr>
            </w:pPr>
          </w:p>
        </w:tc>
        <w:tc>
          <w:tcPr>
            <w:tcW w:w="594" w:type="pct"/>
            <w:shd w:val="clear" w:color="auto" w:fill="F7F5F9"/>
          </w:tcPr>
          <w:p w14:paraId="41454276" w14:textId="77777777" w:rsidR="003140FC" w:rsidRPr="00FA326D" w:rsidRDefault="003140FC" w:rsidP="00444796">
            <w:pPr>
              <w:widowControl w:val="0"/>
              <w:spacing w:after="0"/>
              <w:ind w:right="-285"/>
              <w:rPr>
                <w:rFonts w:ascii="Calibri Light" w:hAnsi="Calibri Light" w:cs="Calibri Light"/>
                <w:sz w:val="18"/>
                <w:szCs w:val="18"/>
              </w:rPr>
            </w:pPr>
          </w:p>
        </w:tc>
        <w:tc>
          <w:tcPr>
            <w:tcW w:w="589" w:type="pct"/>
            <w:shd w:val="clear" w:color="auto" w:fill="F7F5F9"/>
          </w:tcPr>
          <w:p w14:paraId="4ED82453" w14:textId="77777777" w:rsidR="003140FC" w:rsidRPr="00FA326D" w:rsidRDefault="003140FC" w:rsidP="00444796">
            <w:pPr>
              <w:widowControl w:val="0"/>
              <w:spacing w:after="0"/>
              <w:ind w:right="-285"/>
              <w:rPr>
                <w:rFonts w:ascii="Calibri Light" w:hAnsi="Calibri Light" w:cs="Calibri Light"/>
                <w:sz w:val="18"/>
                <w:szCs w:val="18"/>
              </w:rPr>
            </w:pPr>
          </w:p>
        </w:tc>
      </w:tr>
      <w:tr w:rsidR="003140FC" w:rsidRPr="00FA326D" w14:paraId="79D60BD2" w14:textId="77777777" w:rsidTr="003140FC">
        <w:trPr>
          <w:trHeight w:val="237"/>
        </w:trPr>
        <w:tc>
          <w:tcPr>
            <w:tcW w:w="1420" w:type="pct"/>
            <w:vMerge/>
            <w:shd w:val="clear" w:color="auto" w:fill="FFFFFF"/>
          </w:tcPr>
          <w:p w14:paraId="4637713F" w14:textId="77777777" w:rsidR="003140FC" w:rsidRPr="00FA326D" w:rsidRDefault="003140FC" w:rsidP="00525C2E">
            <w:pPr>
              <w:pStyle w:val="Paragrafoelenco"/>
              <w:widowControl w:val="0"/>
              <w:spacing w:beforeAutospacing="1" w:after="0" w:line="220" w:lineRule="exact"/>
              <w:ind w:left="373" w:right="67" w:hanging="373"/>
              <w:contextualSpacing w:val="0"/>
              <w:jc w:val="both"/>
              <w:rPr>
                <w:b/>
                <w:bCs/>
                <w:sz w:val="20"/>
                <w:szCs w:val="20"/>
              </w:rPr>
            </w:pPr>
          </w:p>
        </w:tc>
        <w:tc>
          <w:tcPr>
            <w:tcW w:w="523" w:type="pct"/>
            <w:shd w:val="clear" w:color="auto" w:fill="EEF3F8"/>
            <w:vAlign w:val="center"/>
          </w:tcPr>
          <w:p w14:paraId="2317EAE1" w14:textId="77777777" w:rsidR="003140FC" w:rsidRPr="00FA326D" w:rsidRDefault="003140FC" w:rsidP="00444796">
            <w:pPr>
              <w:pStyle w:val="Standard"/>
              <w:widowControl w:val="0"/>
              <w:spacing w:after="0"/>
              <w:ind w:right="-285"/>
              <w:jc w:val="right"/>
            </w:pPr>
          </w:p>
        </w:tc>
        <w:tc>
          <w:tcPr>
            <w:tcW w:w="654" w:type="pct"/>
            <w:shd w:val="clear" w:color="auto" w:fill="EEF3F8"/>
          </w:tcPr>
          <w:p w14:paraId="679A77B4" w14:textId="77777777" w:rsidR="003140FC" w:rsidRPr="00FA326D" w:rsidRDefault="003140FC" w:rsidP="00444796">
            <w:pPr>
              <w:widowControl w:val="0"/>
              <w:spacing w:after="0"/>
              <w:ind w:right="-285"/>
              <w:rPr>
                <w:rFonts w:ascii="Calibri Light" w:hAnsi="Calibri Light" w:cs="Calibri Light"/>
                <w:sz w:val="18"/>
                <w:szCs w:val="18"/>
              </w:rPr>
            </w:pPr>
          </w:p>
        </w:tc>
        <w:tc>
          <w:tcPr>
            <w:tcW w:w="626" w:type="pct"/>
            <w:tcBorders>
              <w:right w:val="single" w:sz="4" w:space="0" w:color="000000" w:themeColor="text2"/>
            </w:tcBorders>
            <w:shd w:val="clear" w:color="auto" w:fill="EEF3F8"/>
            <w:vAlign w:val="center"/>
          </w:tcPr>
          <w:p w14:paraId="2BEF168C" w14:textId="77777777" w:rsidR="003140FC" w:rsidRPr="00FA326D" w:rsidRDefault="003140FC" w:rsidP="00444796">
            <w:pPr>
              <w:widowControl w:val="0"/>
              <w:spacing w:after="0"/>
              <w:ind w:right="-285"/>
              <w:rPr>
                <w:rFonts w:ascii="Calibri Light" w:hAnsi="Calibri Light" w:cs="Calibri Light"/>
                <w:sz w:val="18"/>
                <w:szCs w:val="18"/>
              </w:rPr>
            </w:pPr>
          </w:p>
        </w:tc>
        <w:tc>
          <w:tcPr>
            <w:tcW w:w="594" w:type="pct"/>
            <w:tcBorders>
              <w:left w:val="single" w:sz="4" w:space="0" w:color="000000" w:themeColor="text2"/>
            </w:tcBorders>
            <w:shd w:val="clear" w:color="auto" w:fill="F7F5F9"/>
            <w:tcMar>
              <w:left w:w="10" w:type="dxa"/>
              <w:right w:w="15" w:type="dxa"/>
            </w:tcMar>
          </w:tcPr>
          <w:p w14:paraId="0E40D0C1" w14:textId="77777777" w:rsidR="003140FC" w:rsidRPr="00FA326D" w:rsidRDefault="003140FC" w:rsidP="00444796">
            <w:pPr>
              <w:widowControl w:val="0"/>
              <w:spacing w:after="0"/>
              <w:ind w:right="-285"/>
              <w:rPr>
                <w:rFonts w:ascii="Calibri Light" w:hAnsi="Calibri Light" w:cs="Calibri Light"/>
                <w:sz w:val="18"/>
                <w:szCs w:val="18"/>
              </w:rPr>
            </w:pPr>
          </w:p>
        </w:tc>
        <w:tc>
          <w:tcPr>
            <w:tcW w:w="594" w:type="pct"/>
            <w:shd w:val="clear" w:color="auto" w:fill="F7F5F9"/>
          </w:tcPr>
          <w:p w14:paraId="6795320F" w14:textId="77777777" w:rsidR="003140FC" w:rsidRPr="00FA326D" w:rsidRDefault="003140FC" w:rsidP="00444796">
            <w:pPr>
              <w:widowControl w:val="0"/>
              <w:spacing w:after="0"/>
              <w:ind w:right="-285"/>
              <w:rPr>
                <w:rFonts w:ascii="Calibri Light" w:hAnsi="Calibri Light" w:cs="Calibri Light"/>
                <w:sz w:val="18"/>
                <w:szCs w:val="18"/>
              </w:rPr>
            </w:pPr>
          </w:p>
        </w:tc>
        <w:tc>
          <w:tcPr>
            <w:tcW w:w="589" w:type="pct"/>
            <w:shd w:val="clear" w:color="auto" w:fill="F7F5F9"/>
          </w:tcPr>
          <w:p w14:paraId="61AE6142" w14:textId="77777777" w:rsidR="003140FC" w:rsidRPr="00FA326D" w:rsidRDefault="003140FC" w:rsidP="00444796">
            <w:pPr>
              <w:widowControl w:val="0"/>
              <w:spacing w:after="0"/>
              <w:ind w:right="-285"/>
              <w:rPr>
                <w:rFonts w:ascii="Calibri Light" w:hAnsi="Calibri Light" w:cs="Calibri Light"/>
                <w:sz w:val="18"/>
                <w:szCs w:val="18"/>
              </w:rPr>
            </w:pPr>
          </w:p>
        </w:tc>
      </w:tr>
      <w:tr w:rsidR="003140FC" w:rsidRPr="00FA326D" w14:paraId="7037C7DD" w14:textId="77777777" w:rsidTr="003140FC">
        <w:trPr>
          <w:trHeight w:val="68"/>
        </w:trPr>
        <w:tc>
          <w:tcPr>
            <w:tcW w:w="1420" w:type="pct"/>
            <w:vMerge/>
            <w:shd w:val="clear" w:color="auto" w:fill="FFFFFF"/>
          </w:tcPr>
          <w:p w14:paraId="4F46AD15" w14:textId="77777777" w:rsidR="003140FC" w:rsidRPr="00FA326D" w:rsidRDefault="003140FC" w:rsidP="00525C2E">
            <w:pPr>
              <w:pStyle w:val="Paragrafoelenco"/>
              <w:widowControl w:val="0"/>
              <w:spacing w:beforeAutospacing="1" w:after="0" w:line="220" w:lineRule="exact"/>
              <w:ind w:left="373" w:right="67" w:hanging="373"/>
              <w:contextualSpacing w:val="0"/>
              <w:jc w:val="both"/>
              <w:rPr>
                <w:b/>
                <w:bCs/>
                <w:sz w:val="20"/>
                <w:szCs w:val="20"/>
              </w:rPr>
            </w:pPr>
          </w:p>
        </w:tc>
        <w:tc>
          <w:tcPr>
            <w:tcW w:w="523" w:type="pct"/>
            <w:shd w:val="clear" w:color="auto" w:fill="EEF3F8"/>
            <w:vAlign w:val="center"/>
          </w:tcPr>
          <w:p w14:paraId="4EC2E7FB" w14:textId="77777777" w:rsidR="003140FC" w:rsidRPr="00FA326D" w:rsidRDefault="003140FC" w:rsidP="00444796">
            <w:pPr>
              <w:pStyle w:val="Standard"/>
              <w:widowControl w:val="0"/>
              <w:spacing w:after="0"/>
              <w:ind w:right="-285"/>
              <w:jc w:val="right"/>
            </w:pPr>
          </w:p>
        </w:tc>
        <w:tc>
          <w:tcPr>
            <w:tcW w:w="654" w:type="pct"/>
            <w:shd w:val="clear" w:color="auto" w:fill="EEF3F8"/>
          </w:tcPr>
          <w:p w14:paraId="264A6B64" w14:textId="77777777" w:rsidR="003140FC" w:rsidRPr="00FA326D" w:rsidRDefault="003140FC" w:rsidP="00444796">
            <w:pPr>
              <w:widowControl w:val="0"/>
              <w:spacing w:after="0"/>
              <w:ind w:right="-285"/>
              <w:rPr>
                <w:rFonts w:ascii="Calibri Light" w:hAnsi="Calibri Light" w:cs="Calibri Light"/>
                <w:sz w:val="18"/>
                <w:szCs w:val="18"/>
              </w:rPr>
            </w:pPr>
          </w:p>
        </w:tc>
        <w:tc>
          <w:tcPr>
            <w:tcW w:w="626" w:type="pct"/>
            <w:tcBorders>
              <w:right w:val="single" w:sz="4" w:space="0" w:color="000000" w:themeColor="text2"/>
            </w:tcBorders>
            <w:shd w:val="clear" w:color="auto" w:fill="EEF3F8"/>
            <w:vAlign w:val="center"/>
          </w:tcPr>
          <w:p w14:paraId="1006A1B0" w14:textId="77777777" w:rsidR="003140FC" w:rsidRPr="00FA326D" w:rsidRDefault="003140FC" w:rsidP="00444796">
            <w:pPr>
              <w:widowControl w:val="0"/>
              <w:spacing w:after="0"/>
              <w:ind w:right="-285"/>
              <w:rPr>
                <w:rFonts w:ascii="Calibri Light" w:hAnsi="Calibri Light" w:cs="Calibri Light"/>
                <w:sz w:val="18"/>
                <w:szCs w:val="18"/>
              </w:rPr>
            </w:pPr>
          </w:p>
        </w:tc>
        <w:tc>
          <w:tcPr>
            <w:tcW w:w="594" w:type="pct"/>
            <w:tcBorders>
              <w:left w:val="single" w:sz="4" w:space="0" w:color="000000" w:themeColor="text2"/>
            </w:tcBorders>
            <w:shd w:val="clear" w:color="auto" w:fill="F7F5F9"/>
            <w:tcMar>
              <w:left w:w="10" w:type="dxa"/>
              <w:right w:w="15" w:type="dxa"/>
            </w:tcMar>
          </w:tcPr>
          <w:p w14:paraId="6975A5EA" w14:textId="77777777" w:rsidR="003140FC" w:rsidRPr="00FA326D" w:rsidRDefault="003140FC" w:rsidP="00444796">
            <w:pPr>
              <w:widowControl w:val="0"/>
              <w:spacing w:after="0"/>
              <w:ind w:right="-285"/>
              <w:rPr>
                <w:rFonts w:ascii="Calibri Light" w:hAnsi="Calibri Light" w:cs="Calibri Light"/>
                <w:sz w:val="18"/>
                <w:szCs w:val="18"/>
              </w:rPr>
            </w:pPr>
          </w:p>
        </w:tc>
        <w:tc>
          <w:tcPr>
            <w:tcW w:w="594" w:type="pct"/>
            <w:shd w:val="clear" w:color="auto" w:fill="F7F5F9"/>
          </w:tcPr>
          <w:p w14:paraId="616AFF10" w14:textId="77777777" w:rsidR="003140FC" w:rsidRPr="00FA326D" w:rsidRDefault="003140FC" w:rsidP="00444796">
            <w:pPr>
              <w:widowControl w:val="0"/>
              <w:spacing w:after="0"/>
              <w:ind w:right="-285"/>
              <w:rPr>
                <w:rFonts w:ascii="Calibri Light" w:hAnsi="Calibri Light" w:cs="Calibri Light"/>
                <w:sz w:val="18"/>
                <w:szCs w:val="18"/>
              </w:rPr>
            </w:pPr>
          </w:p>
        </w:tc>
        <w:tc>
          <w:tcPr>
            <w:tcW w:w="589" w:type="pct"/>
            <w:shd w:val="clear" w:color="auto" w:fill="F7F5F9"/>
          </w:tcPr>
          <w:p w14:paraId="60C7E8B8" w14:textId="77777777" w:rsidR="003140FC" w:rsidRPr="00FA326D" w:rsidRDefault="003140FC" w:rsidP="00444796">
            <w:pPr>
              <w:widowControl w:val="0"/>
              <w:spacing w:after="0"/>
              <w:ind w:right="-285"/>
              <w:rPr>
                <w:rFonts w:ascii="Calibri Light" w:hAnsi="Calibri Light" w:cs="Calibri Light"/>
                <w:sz w:val="18"/>
                <w:szCs w:val="18"/>
              </w:rPr>
            </w:pPr>
          </w:p>
        </w:tc>
      </w:tr>
      <w:tr w:rsidR="003140FC" w:rsidRPr="00FA326D" w14:paraId="61CE2375" w14:textId="36A8F69D" w:rsidTr="003140FC">
        <w:trPr>
          <w:trHeight w:val="427"/>
        </w:trPr>
        <w:tc>
          <w:tcPr>
            <w:tcW w:w="1420" w:type="pct"/>
            <w:vMerge w:val="restart"/>
            <w:shd w:val="clear" w:color="auto" w:fill="FFFFFF"/>
          </w:tcPr>
          <w:p w14:paraId="1D59221E" w14:textId="6D16CDD2" w:rsidR="003140FC" w:rsidRPr="00FA326D" w:rsidRDefault="003140FC" w:rsidP="00525C2E">
            <w:pPr>
              <w:pStyle w:val="Paragrafoelenco"/>
              <w:widowControl w:val="0"/>
              <w:spacing w:beforeAutospacing="1" w:after="100" w:afterAutospacing="1" w:line="220" w:lineRule="exact"/>
              <w:ind w:left="373" w:right="67" w:hanging="373"/>
              <w:contextualSpacing w:val="0"/>
              <w:jc w:val="both"/>
              <w:rPr>
                <w:rFonts w:asciiTheme="majorHAnsi" w:hAnsiTheme="majorHAnsi" w:cstheme="majorHAnsi"/>
                <w:b/>
                <w:bCs/>
                <w:sz w:val="19"/>
                <w:szCs w:val="19"/>
              </w:rPr>
            </w:pPr>
            <w:r w:rsidRPr="00FA326D">
              <w:rPr>
                <w:b/>
                <w:bCs/>
                <w:sz w:val="20"/>
                <w:szCs w:val="20"/>
              </w:rPr>
              <w:t>II.</w:t>
            </w:r>
            <w:r w:rsidRPr="00FA326D">
              <w:rPr>
                <w:sz w:val="20"/>
                <w:szCs w:val="20"/>
              </w:rPr>
              <w:t xml:space="preserve"> </w:t>
            </w:r>
            <w:r w:rsidR="00525C2E" w:rsidRPr="00FA326D">
              <w:rPr>
                <w:sz w:val="20"/>
                <w:szCs w:val="20"/>
              </w:rPr>
              <w:tab/>
            </w:r>
            <w:r w:rsidRPr="00FA326D">
              <w:rPr>
                <w:sz w:val="20"/>
                <w:szCs w:val="20"/>
              </w:rPr>
              <w:t>Costi relativi a strumentazione e attrezzature nella misura e per il periodo in cui sono utilizzati per il progetto</w:t>
            </w:r>
          </w:p>
        </w:tc>
        <w:tc>
          <w:tcPr>
            <w:tcW w:w="523" w:type="pct"/>
            <w:shd w:val="clear" w:color="auto" w:fill="EEF3F8"/>
            <w:vAlign w:val="center"/>
          </w:tcPr>
          <w:p w14:paraId="7F7E961C" w14:textId="2E94906D" w:rsidR="003140FC" w:rsidRPr="00FA326D" w:rsidRDefault="003140FC" w:rsidP="00444796">
            <w:pPr>
              <w:pStyle w:val="Standard"/>
              <w:widowControl w:val="0"/>
              <w:ind w:right="-285"/>
              <w:jc w:val="right"/>
              <w:rPr>
                <w:rFonts w:ascii="Calibri Light" w:hAnsi="Calibri Light" w:cs="Calibri Light"/>
                <w:b/>
                <w:bCs/>
                <w:color w:val="000000"/>
                <w:sz w:val="18"/>
                <w:szCs w:val="18"/>
              </w:rPr>
            </w:pPr>
          </w:p>
        </w:tc>
        <w:tc>
          <w:tcPr>
            <w:tcW w:w="654" w:type="pct"/>
            <w:shd w:val="clear" w:color="auto" w:fill="EEF3F8"/>
          </w:tcPr>
          <w:p w14:paraId="3651BFBC" w14:textId="77777777" w:rsidR="003140FC" w:rsidRPr="00FA326D" w:rsidRDefault="003140FC" w:rsidP="00444796">
            <w:pPr>
              <w:widowControl w:val="0"/>
              <w:ind w:right="-285"/>
              <w:rPr>
                <w:rFonts w:ascii="Calibri Light" w:hAnsi="Calibri Light" w:cs="Calibri Light"/>
                <w:sz w:val="18"/>
                <w:szCs w:val="18"/>
              </w:rPr>
            </w:pPr>
          </w:p>
        </w:tc>
        <w:tc>
          <w:tcPr>
            <w:tcW w:w="626" w:type="pct"/>
            <w:tcBorders>
              <w:right w:val="single" w:sz="4" w:space="0" w:color="000000" w:themeColor="text2"/>
            </w:tcBorders>
            <w:shd w:val="clear" w:color="auto" w:fill="EEF3F8"/>
            <w:vAlign w:val="center"/>
          </w:tcPr>
          <w:p w14:paraId="79356A08" w14:textId="77777777" w:rsidR="003140FC" w:rsidRPr="00FA326D" w:rsidRDefault="003140FC" w:rsidP="00444796">
            <w:pPr>
              <w:widowControl w:val="0"/>
              <w:ind w:right="-285"/>
              <w:rPr>
                <w:rFonts w:ascii="Calibri Light" w:hAnsi="Calibri Light" w:cs="Calibri Light"/>
                <w:sz w:val="18"/>
                <w:szCs w:val="18"/>
              </w:rPr>
            </w:pPr>
          </w:p>
        </w:tc>
        <w:tc>
          <w:tcPr>
            <w:tcW w:w="594" w:type="pct"/>
            <w:tcBorders>
              <w:left w:val="single" w:sz="4" w:space="0" w:color="000000" w:themeColor="text2"/>
            </w:tcBorders>
            <w:shd w:val="clear" w:color="auto" w:fill="F7F5F9"/>
            <w:tcMar>
              <w:left w:w="10" w:type="dxa"/>
              <w:right w:w="15" w:type="dxa"/>
            </w:tcMar>
          </w:tcPr>
          <w:p w14:paraId="1131B3D7" w14:textId="77777777" w:rsidR="003140FC" w:rsidRPr="00FA326D" w:rsidRDefault="003140FC" w:rsidP="00444796">
            <w:pPr>
              <w:widowControl w:val="0"/>
              <w:ind w:right="-285"/>
              <w:rPr>
                <w:rFonts w:ascii="Calibri Light" w:hAnsi="Calibri Light" w:cs="Calibri Light"/>
                <w:sz w:val="18"/>
                <w:szCs w:val="18"/>
              </w:rPr>
            </w:pPr>
          </w:p>
        </w:tc>
        <w:tc>
          <w:tcPr>
            <w:tcW w:w="594" w:type="pct"/>
            <w:shd w:val="clear" w:color="auto" w:fill="F7F5F9"/>
          </w:tcPr>
          <w:p w14:paraId="3ACCE731" w14:textId="77777777" w:rsidR="003140FC" w:rsidRPr="00FA326D" w:rsidRDefault="003140FC" w:rsidP="00444796">
            <w:pPr>
              <w:widowControl w:val="0"/>
              <w:ind w:right="-285"/>
              <w:rPr>
                <w:rFonts w:ascii="Calibri Light" w:hAnsi="Calibri Light" w:cs="Calibri Light"/>
                <w:sz w:val="18"/>
                <w:szCs w:val="18"/>
              </w:rPr>
            </w:pPr>
          </w:p>
        </w:tc>
        <w:tc>
          <w:tcPr>
            <w:tcW w:w="589" w:type="pct"/>
            <w:shd w:val="clear" w:color="auto" w:fill="F7F5F9"/>
          </w:tcPr>
          <w:p w14:paraId="0B09A52D" w14:textId="77777777" w:rsidR="003140FC" w:rsidRPr="00FA326D" w:rsidRDefault="003140FC" w:rsidP="00444796">
            <w:pPr>
              <w:widowControl w:val="0"/>
              <w:ind w:right="-285"/>
              <w:rPr>
                <w:rFonts w:ascii="Calibri Light" w:hAnsi="Calibri Light" w:cs="Calibri Light"/>
                <w:sz w:val="18"/>
                <w:szCs w:val="18"/>
              </w:rPr>
            </w:pPr>
          </w:p>
        </w:tc>
      </w:tr>
      <w:tr w:rsidR="003140FC" w:rsidRPr="00FA326D" w14:paraId="070FE807" w14:textId="77777777" w:rsidTr="003140FC">
        <w:trPr>
          <w:trHeight w:val="267"/>
        </w:trPr>
        <w:tc>
          <w:tcPr>
            <w:tcW w:w="1420" w:type="pct"/>
            <w:vMerge/>
            <w:shd w:val="clear" w:color="auto" w:fill="FFFFFF"/>
          </w:tcPr>
          <w:p w14:paraId="65B7C742" w14:textId="77777777" w:rsidR="003140FC" w:rsidRPr="00FA326D" w:rsidRDefault="003140FC" w:rsidP="00525C2E">
            <w:pPr>
              <w:pStyle w:val="Paragrafoelenco"/>
              <w:widowControl w:val="0"/>
              <w:spacing w:beforeAutospacing="1" w:after="100" w:afterAutospacing="1" w:line="220" w:lineRule="exact"/>
              <w:ind w:left="373" w:right="67" w:hanging="373"/>
              <w:contextualSpacing w:val="0"/>
              <w:jc w:val="both"/>
              <w:rPr>
                <w:b/>
                <w:bCs/>
                <w:sz w:val="20"/>
                <w:szCs w:val="20"/>
              </w:rPr>
            </w:pPr>
          </w:p>
        </w:tc>
        <w:tc>
          <w:tcPr>
            <w:tcW w:w="523" w:type="pct"/>
            <w:shd w:val="clear" w:color="auto" w:fill="EEF3F8"/>
            <w:vAlign w:val="center"/>
          </w:tcPr>
          <w:p w14:paraId="5B985336" w14:textId="77777777" w:rsidR="003140FC" w:rsidRPr="00FA326D" w:rsidRDefault="003140FC" w:rsidP="00444796">
            <w:pPr>
              <w:pStyle w:val="Standard"/>
              <w:widowControl w:val="0"/>
              <w:ind w:right="-285"/>
              <w:jc w:val="right"/>
              <w:rPr>
                <w:rFonts w:ascii="Calibri Light" w:hAnsi="Calibri Light" w:cs="Calibri Light"/>
                <w:b/>
                <w:bCs/>
                <w:color w:val="000000"/>
                <w:sz w:val="18"/>
                <w:szCs w:val="18"/>
              </w:rPr>
            </w:pPr>
          </w:p>
        </w:tc>
        <w:tc>
          <w:tcPr>
            <w:tcW w:w="654" w:type="pct"/>
            <w:shd w:val="clear" w:color="auto" w:fill="EEF3F8"/>
          </w:tcPr>
          <w:p w14:paraId="7DBD1E4C" w14:textId="77777777" w:rsidR="003140FC" w:rsidRPr="00FA326D" w:rsidRDefault="003140FC" w:rsidP="00444796">
            <w:pPr>
              <w:widowControl w:val="0"/>
              <w:ind w:right="-285"/>
              <w:rPr>
                <w:rFonts w:ascii="Calibri Light" w:hAnsi="Calibri Light" w:cs="Calibri Light"/>
                <w:sz w:val="18"/>
                <w:szCs w:val="18"/>
              </w:rPr>
            </w:pPr>
          </w:p>
        </w:tc>
        <w:tc>
          <w:tcPr>
            <w:tcW w:w="626" w:type="pct"/>
            <w:tcBorders>
              <w:right w:val="single" w:sz="4" w:space="0" w:color="000000" w:themeColor="text2"/>
            </w:tcBorders>
            <w:shd w:val="clear" w:color="auto" w:fill="EEF3F8"/>
            <w:vAlign w:val="center"/>
          </w:tcPr>
          <w:p w14:paraId="5B404816" w14:textId="77777777" w:rsidR="003140FC" w:rsidRPr="00FA326D" w:rsidRDefault="003140FC" w:rsidP="00444796">
            <w:pPr>
              <w:widowControl w:val="0"/>
              <w:ind w:right="-285"/>
              <w:rPr>
                <w:rFonts w:ascii="Calibri Light" w:hAnsi="Calibri Light" w:cs="Calibri Light"/>
                <w:sz w:val="18"/>
                <w:szCs w:val="18"/>
              </w:rPr>
            </w:pPr>
          </w:p>
        </w:tc>
        <w:tc>
          <w:tcPr>
            <w:tcW w:w="594" w:type="pct"/>
            <w:tcBorders>
              <w:left w:val="single" w:sz="4" w:space="0" w:color="000000" w:themeColor="text2"/>
            </w:tcBorders>
            <w:shd w:val="clear" w:color="auto" w:fill="F7F5F9"/>
            <w:tcMar>
              <w:left w:w="10" w:type="dxa"/>
              <w:right w:w="15" w:type="dxa"/>
            </w:tcMar>
          </w:tcPr>
          <w:p w14:paraId="4C1A6535" w14:textId="77777777" w:rsidR="003140FC" w:rsidRPr="00FA326D" w:rsidRDefault="003140FC" w:rsidP="00444796">
            <w:pPr>
              <w:widowControl w:val="0"/>
              <w:ind w:right="-285"/>
              <w:rPr>
                <w:rFonts w:ascii="Calibri Light" w:hAnsi="Calibri Light" w:cs="Calibri Light"/>
                <w:sz w:val="18"/>
                <w:szCs w:val="18"/>
              </w:rPr>
            </w:pPr>
          </w:p>
        </w:tc>
        <w:tc>
          <w:tcPr>
            <w:tcW w:w="594" w:type="pct"/>
            <w:shd w:val="clear" w:color="auto" w:fill="F7F5F9"/>
          </w:tcPr>
          <w:p w14:paraId="2BA98DB4" w14:textId="77777777" w:rsidR="003140FC" w:rsidRPr="00FA326D" w:rsidRDefault="003140FC" w:rsidP="00444796">
            <w:pPr>
              <w:widowControl w:val="0"/>
              <w:ind w:right="-285"/>
              <w:rPr>
                <w:rFonts w:ascii="Calibri Light" w:hAnsi="Calibri Light" w:cs="Calibri Light"/>
                <w:sz w:val="18"/>
                <w:szCs w:val="18"/>
              </w:rPr>
            </w:pPr>
          </w:p>
        </w:tc>
        <w:tc>
          <w:tcPr>
            <w:tcW w:w="589" w:type="pct"/>
            <w:shd w:val="clear" w:color="auto" w:fill="F7F5F9"/>
          </w:tcPr>
          <w:p w14:paraId="22ADF800" w14:textId="77777777" w:rsidR="003140FC" w:rsidRPr="00FA326D" w:rsidRDefault="003140FC" w:rsidP="00444796">
            <w:pPr>
              <w:widowControl w:val="0"/>
              <w:ind w:right="-285"/>
              <w:rPr>
                <w:rFonts w:ascii="Calibri Light" w:hAnsi="Calibri Light" w:cs="Calibri Light"/>
                <w:sz w:val="18"/>
                <w:szCs w:val="18"/>
              </w:rPr>
            </w:pPr>
          </w:p>
        </w:tc>
      </w:tr>
      <w:tr w:rsidR="003140FC" w:rsidRPr="00FA326D" w14:paraId="56FEBA4D" w14:textId="77777777" w:rsidTr="003140FC">
        <w:trPr>
          <w:trHeight w:val="70"/>
        </w:trPr>
        <w:tc>
          <w:tcPr>
            <w:tcW w:w="1420" w:type="pct"/>
            <w:vMerge/>
            <w:shd w:val="clear" w:color="auto" w:fill="FFFFFF"/>
          </w:tcPr>
          <w:p w14:paraId="5301F768" w14:textId="77777777" w:rsidR="003140FC" w:rsidRPr="00FA326D" w:rsidRDefault="003140FC" w:rsidP="00525C2E">
            <w:pPr>
              <w:pStyle w:val="Paragrafoelenco"/>
              <w:widowControl w:val="0"/>
              <w:spacing w:beforeAutospacing="1" w:after="100" w:afterAutospacing="1" w:line="220" w:lineRule="exact"/>
              <w:ind w:left="373" w:right="67" w:hanging="373"/>
              <w:contextualSpacing w:val="0"/>
              <w:jc w:val="both"/>
              <w:rPr>
                <w:b/>
                <w:bCs/>
                <w:sz w:val="20"/>
                <w:szCs w:val="20"/>
              </w:rPr>
            </w:pPr>
          </w:p>
        </w:tc>
        <w:tc>
          <w:tcPr>
            <w:tcW w:w="523" w:type="pct"/>
            <w:shd w:val="clear" w:color="auto" w:fill="EEF3F8"/>
            <w:vAlign w:val="center"/>
          </w:tcPr>
          <w:p w14:paraId="15B948DC" w14:textId="77777777" w:rsidR="003140FC" w:rsidRPr="00FA326D" w:rsidRDefault="003140FC" w:rsidP="00444796">
            <w:pPr>
              <w:pStyle w:val="Standard"/>
              <w:widowControl w:val="0"/>
              <w:ind w:right="-285"/>
              <w:jc w:val="right"/>
              <w:rPr>
                <w:rFonts w:ascii="Calibri Light" w:hAnsi="Calibri Light" w:cs="Calibri Light"/>
                <w:b/>
                <w:bCs/>
                <w:color w:val="000000"/>
                <w:sz w:val="18"/>
                <w:szCs w:val="18"/>
              </w:rPr>
            </w:pPr>
          </w:p>
        </w:tc>
        <w:tc>
          <w:tcPr>
            <w:tcW w:w="654" w:type="pct"/>
            <w:shd w:val="clear" w:color="auto" w:fill="EEF3F8"/>
          </w:tcPr>
          <w:p w14:paraId="002CD9EC" w14:textId="77777777" w:rsidR="003140FC" w:rsidRPr="00FA326D" w:rsidRDefault="003140FC" w:rsidP="00444796">
            <w:pPr>
              <w:widowControl w:val="0"/>
              <w:ind w:right="-285"/>
              <w:rPr>
                <w:rFonts w:ascii="Calibri Light" w:hAnsi="Calibri Light" w:cs="Calibri Light"/>
                <w:sz w:val="18"/>
                <w:szCs w:val="18"/>
              </w:rPr>
            </w:pPr>
          </w:p>
        </w:tc>
        <w:tc>
          <w:tcPr>
            <w:tcW w:w="626" w:type="pct"/>
            <w:tcBorders>
              <w:right w:val="single" w:sz="4" w:space="0" w:color="000000" w:themeColor="text2"/>
            </w:tcBorders>
            <w:shd w:val="clear" w:color="auto" w:fill="EEF3F8"/>
            <w:vAlign w:val="center"/>
          </w:tcPr>
          <w:p w14:paraId="53B0D679" w14:textId="77777777" w:rsidR="003140FC" w:rsidRPr="00FA326D" w:rsidRDefault="003140FC" w:rsidP="00444796">
            <w:pPr>
              <w:widowControl w:val="0"/>
              <w:ind w:right="-285"/>
              <w:rPr>
                <w:rFonts w:ascii="Calibri Light" w:hAnsi="Calibri Light" w:cs="Calibri Light"/>
                <w:sz w:val="18"/>
                <w:szCs w:val="18"/>
              </w:rPr>
            </w:pPr>
          </w:p>
        </w:tc>
        <w:tc>
          <w:tcPr>
            <w:tcW w:w="594" w:type="pct"/>
            <w:tcBorders>
              <w:left w:val="single" w:sz="4" w:space="0" w:color="000000" w:themeColor="text2"/>
            </w:tcBorders>
            <w:shd w:val="clear" w:color="auto" w:fill="F7F5F9"/>
            <w:tcMar>
              <w:left w:w="10" w:type="dxa"/>
              <w:right w:w="15" w:type="dxa"/>
            </w:tcMar>
          </w:tcPr>
          <w:p w14:paraId="4220D273" w14:textId="77777777" w:rsidR="003140FC" w:rsidRPr="00FA326D" w:rsidRDefault="003140FC" w:rsidP="00444796">
            <w:pPr>
              <w:widowControl w:val="0"/>
              <w:ind w:right="-285"/>
              <w:rPr>
                <w:rFonts w:ascii="Calibri Light" w:hAnsi="Calibri Light" w:cs="Calibri Light"/>
                <w:sz w:val="18"/>
                <w:szCs w:val="18"/>
              </w:rPr>
            </w:pPr>
          </w:p>
        </w:tc>
        <w:tc>
          <w:tcPr>
            <w:tcW w:w="594" w:type="pct"/>
            <w:shd w:val="clear" w:color="auto" w:fill="F7F5F9"/>
          </w:tcPr>
          <w:p w14:paraId="00365CA0" w14:textId="77777777" w:rsidR="003140FC" w:rsidRPr="00FA326D" w:rsidRDefault="003140FC" w:rsidP="00444796">
            <w:pPr>
              <w:widowControl w:val="0"/>
              <w:ind w:right="-285"/>
              <w:rPr>
                <w:rFonts w:ascii="Calibri Light" w:hAnsi="Calibri Light" w:cs="Calibri Light"/>
                <w:sz w:val="18"/>
                <w:szCs w:val="18"/>
              </w:rPr>
            </w:pPr>
          </w:p>
        </w:tc>
        <w:tc>
          <w:tcPr>
            <w:tcW w:w="589" w:type="pct"/>
            <w:shd w:val="clear" w:color="auto" w:fill="F7F5F9"/>
          </w:tcPr>
          <w:p w14:paraId="408C073E" w14:textId="77777777" w:rsidR="003140FC" w:rsidRPr="00FA326D" w:rsidRDefault="003140FC" w:rsidP="00444796">
            <w:pPr>
              <w:widowControl w:val="0"/>
              <w:ind w:right="-285"/>
              <w:rPr>
                <w:rFonts w:ascii="Calibri Light" w:hAnsi="Calibri Light" w:cs="Calibri Light"/>
                <w:sz w:val="18"/>
                <w:szCs w:val="18"/>
              </w:rPr>
            </w:pPr>
          </w:p>
        </w:tc>
      </w:tr>
      <w:tr w:rsidR="003140FC" w:rsidRPr="00FA326D" w14:paraId="787E0707" w14:textId="77777777" w:rsidTr="003140FC">
        <w:trPr>
          <w:trHeight w:val="266"/>
        </w:trPr>
        <w:tc>
          <w:tcPr>
            <w:tcW w:w="1420" w:type="pct"/>
            <w:vMerge w:val="restart"/>
            <w:shd w:val="clear" w:color="auto" w:fill="FFFFFF"/>
          </w:tcPr>
          <w:p w14:paraId="10429AE3" w14:textId="1EE2D0C0" w:rsidR="003140FC" w:rsidRPr="00FA326D" w:rsidRDefault="003140FC" w:rsidP="00525C2E">
            <w:pPr>
              <w:pStyle w:val="Paragrafoelenco"/>
              <w:widowControl w:val="0"/>
              <w:spacing w:beforeAutospacing="1" w:after="100" w:afterAutospacing="1" w:line="220" w:lineRule="exact"/>
              <w:ind w:left="373" w:right="67" w:hanging="373"/>
              <w:jc w:val="both"/>
              <w:rPr>
                <w:b/>
                <w:bCs/>
                <w:sz w:val="20"/>
                <w:szCs w:val="20"/>
              </w:rPr>
            </w:pPr>
            <w:r w:rsidRPr="00FA326D">
              <w:rPr>
                <w:b/>
                <w:bCs/>
                <w:sz w:val="20"/>
                <w:szCs w:val="20"/>
              </w:rPr>
              <w:t>III</w:t>
            </w:r>
            <w:r w:rsidRPr="00FA326D">
              <w:rPr>
                <w:sz w:val="20"/>
                <w:szCs w:val="20"/>
              </w:rPr>
              <w:t xml:space="preserve">. </w:t>
            </w:r>
            <w:r w:rsidR="00525C2E" w:rsidRPr="00FA326D">
              <w:rPr>
                <w:sz w:val="20"/>
                <w:szCs w:val="20"/>
              </w:rPr>
              <w:tab/>
            </w:r>
            <w:r w:rsidRPr="00FA326D">
              <w:rPr>
                <w:sz w:val="20"/>
                <w:szCs w:val="20"/>
              </w:rPr>
              <w:t>Costi relativi agli immobili e ai terreni nella misura e per il periodo in cui sono utilizzati per il progetto</w:t>
            </w:r>
          </w:p>
        </w:tc>
        <w:tc>
          <w:tcPr>
            <w:tcW w:w="523" w:type="pct"/>
            <w:shd w:val="clear" w:color="auto" w:fill="EEF3F8"/>
            <w:vAlign w:val="center"/>
          </w:tcPr>
          <w:p w14:paraId="438C2EFA" w14:textId="77777777" w:rsidR="003140FC" w:rsidRPr="00FA326D" w:rsidRDefault="003140FC" w:rsidP="00444796">
            <w:pPr>
              <w:pStyle w:val="Standard"/>
              <w:widowControl w:val="0"/>
              <w:spacing w:after="0"/>
              <w:ind w:right="-285"/>
              <w:rPr>
                <w:rFonts w:ascii="Calibri Light" w:hAnsi="Calibri Light" w:cs="Calibri Light"/>
                <w:b/>
                <w:bCs/>
                <w:color w:val="000000"/>
                <w:sz w:val="18"/>
                <w:szCs w:val="18"/>
              </w:rPr>
            </w:pPr>
          </w:p>
        </w:tc>
        <w:tc>
          <w:tcPr>
            <w:tcW w:w="654" w:type="pct"/>
            <w:shd w:val="clear" w:color="auto" w:fill="EEF3F8"/>
          </w:tcPr>
          <w:p w14:paraId="73F3089B" w14:textId="77777777" w:rsidR="003140FC" w:rsidRPr="00FA326D" w:rsidRDefault="003140FC" w:rsidP="00444796">
            <w:pPr>
              <w:widowControl w:val="0"/>
              <w:spacing w:line="240" w:lineRule="auto"/>
              <w:ind w:right="-285"/>
              <w:rPr>
                <w:rFonts w:ascii="Calibri Light" w:hAnsi="Calibri Light" w:cs="Calibri Light"/>
                <w:sz w:val="18"/>
                <w:szCs w:val="18"/>
              </w:rPr>
            </w:pPr>
          </w:p>
        </w:tc>
        <w:tc>
          <w:tcPr>
            <w:tcW w:w="626" w:type="pct"/>
            <w:tcBorders>
              <w:right w:val="single" w:sz="4" w:space="0" w:color="000000" w:themeColor="text2"/>
            </w:tcBorders>
            <w:shd w:val="clear" w:color="auto" w:fill="EEF3F8"/>
            <w:vAlign w:val="center"/>
          </w:tcPr>
          <w:p w14:paraId="4D9E0FB4" w14:textId="77777777" w:rsidR="003140FC" w:rsidRPr="00FA326D" w:rsidRDefault="003140FC" w:rsidP="00444796">
            <w:pPr>
              <w:widowControl w:val="0"/>
              <w:spacing w:line="240" w:lineRule="auto"/>
              <w:ind w:right="-285"/>
              <w:rPr>
                <w:rFonts w:ascii="Calibri Light" w:hAnsi="Calibri Light" w:cs="Calibri Light"/>
                <w:sz w:val="18"/>
                <w:szCs w:val="18"/>
              </w:rPr>
            </w:pPr>
          </w:p>
        </w:tc>
        <w:tc>
          <w:tcPr>
            <w:tcW w:w="594" w:type="pct"/>
            <w:tcBorders>
              <w:left w:val="single" w:sz="4" w:space="0" w:color="000000" w:themeColor="text2"/>
            </w:tcBorders>
            <w:shd w:val="clear" w:color="auto" w:fill="F7F5F9"/>
            <w:tcMar>
              <w:left w:w="10" w:type="dxa"/>
              <w:right w:w="15" w:type="dxa"/>
            </w:tcMar>
          </w:tcPr>
          <w:p w14:paraId="43CD4DB9" w14:textId="77777777" w:rsidR="003140FC" w:rsidRPr="00FA326D" w:rsidRDefault="003140FC" w:rsidP="00444796">
            <w:pPr>
              <w:widowControl w:val="0"/>
              <w:spacing w:line="240" w:lineRule="auto"/>
              <w:ind w:right="-285"/>
              <w:rPr>
                <w:rFonts w:ascii="Calibri Light" w:hAnsi="Calibri Light" w:cs="Calibri Light"/>
                <w:sz w:val="18"/>
                <w:szCs w:val="18"/>
              </w:rPr>
            </w:pPr>
          </w:p>
        </w:tc>
        <w:tc>
          <w:tcPr>
            <w:tcW w:w="594" w:type="pct"/>
            <w:shd w:val="clear" w:color="auto" w:fill="F7F5F9"/>
          </w:tcPr>
          <w:p w14:paraId="362B8A2C" w14:textId="77777777" w:rsidR="003140FC" w:rsidRPr="00FA326D" w:rsidRDefault="003140FC" w:rsidP="00444796">
            <w:pPr>
              <w:widowControl w:val="0"/>
              <w:spacing w:line="240" w:lineRule="auto"/>
              <w:ind w:right="-285"/>
              <w:rPr>
                <w:rFonts w:ascii="Calibri Light" w:hAnsi="Calibri Light" w:cs="Calibri Light"/>
                <w:sz w:val="18"/>
                <w:szCs w:val="18"/>
              </w:rPr>
            </w:pPr>
          </w:p>
        </w:tc>
        <w:tc>
          <w:tcPr>
            <w:tcW w:w="589" w:type="pct"/>
            <w:shd w:val="clear" w:color="auto" w:fill="F7F5F9"/>
          </w:tcPr>
          <w:p w14:paraId="3F609D44" w14:textId="77777777" w:rsidR="003140FC" w:rsidRPr="00FA326D" w:rsidRDefault="003140FC" w:rsidP="00444796">
            <w:pPr>
              <w:widowControl w:val="0"/>
              <w:spacing w:line="240" w:lineRule="auto"/>
              <w:ind w:right="-285"/>
              <w:rPr>
                <w:rFonts w:ascii="Calibri Light" w:hAnsi="Calibri Light" w:cs="Calibri Light"/>
                <w:sz w:val="18"/>
                <w:szCs w:val="18"/>
              </w:rPr>
            </w:pPr>
          </w:p>
        </w:tc>
      </w:tr>
      <w:tr w:rsidR="003140FC" w:rsidRPr="00FA326D" w14:paraId="6EC4D18B" w14:textId="77777777" w:rsidTr="003140FC">
        <w:trPr>
          <w:trHeight w:val="375"/>
        </w:trPr>
        <w:tc>
          <w:tcPr>
            <w:tcW w:w="1420" w:type="pct"/>
            <w:vMerge/>
            <w:shd w:val="clear" w:color="auto" w:fill="FFFFFF"/>
          </w:tcPr>
          <w:p w14:paraId="2F71C800" w14:textId="77777777" w:rsidR="003140FC" w:rsidRPr="00FA326D" w:rsidRDefault="003140FC" w:rsidP="00525C2E">
            <w:pPr>
              <w:pStyle w:val="Paragrafoelenco"/>
              <w:widowControl w:val="0"/>
              <w:spacing w:beforeAutospacing="1" w:after="100" w:afterAutospacing="1" w:line="220" w:lineRule="exact"/>
              <w:ind w:left="373" w:right="67" w:hanging="373"/>
              <w:jc w:val="both"/>
              <w:rPr>
                <w:b/>
                <w:bCs/>
                <w:sz w:val="20"/>
                <w:szCs w:val="20"/>
              </w:rPr>
            </w:pPr>
          </w:p>
        </w:tc>
        <w:tc>
          <w:tcPr>
            <w:tcW w:w="523" w:type="pct"/>
            <w:shd w:val="clear" w:color="auto" w:fill="EEF3F8"/>
            <w:vAlign w:val="center"/>
          </w:tcPr>
          <w:p w14:paraId="4CA4EDF6" w14:textId="77777777" w:rsidR="003140FC" w:rsidRPr="00FA326D" w:rsidRDefault="003140FC" w:rsidP="00444796">
            <w:pPr>
              <w:pStyle w:val="Standard"/>
              <w:widowControl w:val="0"/>
              <w:spacing w:after="0"/>
              <w:ind w:right="-285"/>
              <w:rPr>
                <w:rFonts w:ascii="Calibri Light" w:hAnsi="Calibri Light" w:cs="Calibri Light"/>
                <w:b/>
                <w:bCs/>
                <w:color w:val="000000"/>
                <w:sz w:val="18"/>
                <w:szCs w:val="18"/>
              </w:rPr>
            </w:pPr>
          </w:p>
        </w:tc>
        <w:tc>
          <w:tcPr>
            <w:tcW w:w="654" w:type="pct"/>
            <w:shd w:val="clear" w:color="auto" w:fill="EEF3F8"/>
          </w:tcPr>
          <w:p w14:paraId="6E49E4CF" w14:textId="77777777" w:rsidR="003140FC" w:rsidRPr="00FA326D" w:rsidRDefault="003140FC" w:rsidP="00444796">
            <w:pPr>
              <w:widowControl w:val="0"/>
              <w:spacing w:line="240" w:lineRule="auto"/>
              <w:ind w:right="-285"/>
              <w:rPr>
                <w:rFonts w:ascii="Calibri Light" w:hAnsi="Calibri Light" w:cs="Calibri Light"/>
                <w:sz w:val="18"/>
                <w:szCs w:val="18"/>
              </w:rPr>
            </w:pPr>
          </w:p>
        </w:tc>
        <w:tc>
          <w:tcPr>
            <w:tcW w:w="626" w:type="pct"/>
            <w:tcBorders>
              <w:right w:val="single" w:sz="4" w:space="0" w:color="000000" w:themeColor="text2"/>
            </w:tcBorders>
            <w:shd w:val="clear" w:color="auto" w:fill="EEF3F8"/>
            <w:vAlign w:val="center"/>
          </w:tcPr>
          <w:p w14:paraId="23DBCF5D" w14:textId="77777777" w:rsidR="003140FC" w:rsidRPr="00FA326D" w:rsidRDefault="003140FC" w:rsidP="00444796">
            <w:pPr>
              <w:widowControl w:val="0"/>
              <w:spacing w:line="240" w:lineRule="auto"/>
              <w:ind w:right="-285"/>
              <w:rPr>
                <w:rFonts w:ascii="Calibri Light" w:hAnsi="Calibri Light" w:cs="Calibri Light"/>
                <w:sz w:val="18"/>
                <w:szCs w:val="18"/>
              </w:rPr>
            </w:pPr>
          </w:p>
        </w:tc>
        <w:tc>
          <w:tcPr>
            <w:tcW w:w="594" w:type="pct"/>
            <w:tcBorders>
              <w:left w:val="single" w:sz="4" w:space="0" w:color="000000" w:themeColor="text2"/>
            </w:tcBorders>
            <w:shd w:val="clear" w:color="auto" w:fill="F7F5F9"/>
            <w:tcMar>
              <w:left w:w="10" w:type="dxa"/>
              <w:right w:w="15" w:type="dxa"/>
            </w:tcMar>
          </w:tcPr>
          <w:p w14:paraId="42AEE77F" w14:textId="77777777" w:rsidR="003140FC" w:rsidRPr="00FA326D" w:rsidRDefault="003140FC" w:rsidP="00444796">
            <w:pPr>
              <w:widowControl w:val="0"/>
              <w:spacing w:line="240" w:lineRule="auto"/>
              <w:ind w:right="-285"/>
              <w:rPr>
                <w:rFonts w:ascii="Calibri Light" w:hAnsi="Calibri Light" w:cs="Calibri Light"/>
                <w:sz w:val="18"/>
                <w:szCs w:val="18"/>
              </w:rPr>
            </w:pPr>
          </w:p>
        </w:tc>
        <w:tc>
          <w:tcPr>
            <w:tcW w:w="594" w:type="pct"/>
            <w:shd w:val="clear" w:color="auto" w:fill="F7F5F9"/>
          </w:tcPr>
          <w:p w14:paraId="4AF3BC44" w14:textId="77777777" w:rsidR="003140FC" w:rsidRPr="00FA326D" w:rsidRDefault="003140FC" w:rsidP="00444796">
            <w:pPr>
              <w:widowControl w:val="0"/>
              <w:spacing w:line="240" w:lineRule="auto"/>
              <w:ind w:right="-285"/>
              <w:rPr>
                <w:rFonts w:ascii="Calibri Light" w:hAnsi="Calibri Light" w:cs="Calibri Light"/>
                <w:sz w:val="18"/>
                <w:szCs w:val="18"/>
              </w:rPr>
            </w:pPr>
          </w:p>
        </w:tc>
        <w:tc>
          <w:tcPr>
            <w:tcW w:w="589" w:type="pct"/>
            <w:shd w:val="clear" w:color="auto" w:fill="F7F5F9"/>
          </w:tcPr>
          <w:p w14:paraId="038A6156" w14:textId="77777777" w:rsidR="003140FC" w:rsidRPr="00FA326D" w:rsidRDefault="003140FC" w:rsidP="00444796">
            <w:pPr>
              <w:widowControl w:val="0"/>
              <w:spacing w:line="240" w:lineRule="auto"/>
              <w:ind w:right="-285"/>
              <w:rPr>
                <w:rFonts w:ascii="Calibri Light" w:hAnsi="Calibri Light" w:cs="Calibri Light"/>
                <w:sz w:val="18"/>
                <w:szCs w:val="18"/>
              </w:rPr>
            </w:pPr>
          </w:p>
        </w:tc>
      </w:tr>
      <w:tr w:rsidR="003140FC" w:rsidRPr="00FA326D" w14:paraId="3F419ADD" w14:textId="11DD806E" w:rsidTr="003140FC">
        <w:trPr>
          <w:trHeight w:val="331"/>
        </w:trPr>
        <w:tc>
          <w:tcPr>
            <w:tcW w:w="1420" w:type="pct"/>
            <w:vMerge/>
            <w:shd w:val="clear" w:color="auto" w:fill="FFFFFF"/>
          </w:tcPr>
          <w:p w14:paraId="3C33257B" w14:textId="724EF57D" w:rsidR="003140FC" w:rsidRPr="00FA326D" w:rsidRDefault="003140FC" w:rsidP="00525C2E">
            <w:pPr>
              <w:pStyle w:val="Paragrafoelenco"/>
              <w:widowControl w:val="0"/>
              <w:spacing w:beforeAutospacing="1" w:after="100" w:afterAutospacing="1" w:line="220" w:lineRule="exact"/>
              <w:ind w:left="373" w:right="67" w:hanging="373"/>
              <w:contextualSpacing w:val="0"/>
              <w:jc w:val="both"/>
              <w:rPr>
                <w:rFonts w:asciiTheme="majorHAnsi" w:hAnsiTheme="majorHAnsi" w:cstheme="majorHAnsi"/>
                <w:color w:val="1F1F1F"/>
                <w:sz w:val="19"/>
                <w:szCs w:val="19"/>
              </w:rPr>
            </w:pPr>
          </w:p>
        </w:tc>
        <w:tc>
          <w:tcPr>
            <w:tcW w:w="523" w:type="pct"/>
            <w:shd w:val="clear" w:color="auto" w:fill="EEF3F8"/>
            <w:vAlign w:val="center"/>
          </w:tcPr>
          <w:p w14:paraId="1131C1B1" w14:textId="581C11EE" w:rsidR="003140FC" w:rsidRPr="00FA326D" w:rsidRDefault="003140FC" w:rsidP="00444796">
            <w:pPr>
              <w:pStyle w:val="Standard"/>
              <w:widowControl w:val="0"/>
              <w:spacing w:after="0"/>
              <w:ind w:right="-285"/>
              <w:rPr>
                <w:rFonts w:ascii="Calibri Light" w:hAnsi="Calibri Light" w:cs="Calibri Light"/>
                <w:b/>
                <w:bCs/>
                <w:color w:val="000000"/>
                <w:sz w:val="18"/>
                <w:szCs w:val="18"/>
              </w:rPr>
            </w:pPr>
          </w:p>
        </w:tc>
        <w:tc>
          <w:tcPr>
            <w:tcW w:w="654" w:type="pct"/>
            <w:shd w:val="clear" w:color="auto" w:fill="EEF3F8"/>
          </w:tcPr>
          <w:p w14:paraId="3CE06D41" w14:textId="77777777" w:rsidR="003140FC" w:rsidRPr="00FA326D" w:rsidRDefault="003140FC" w:rsidP="00444796">
            <w:pPr>
              <w:widowControl w:val="0"/>
              <w:spacing w:line="240" w:lineRule="auto"/>
              <w:ind w:right="-285"/>
              <w:rPr>
                <w:rFonts w:ascii="Calibri Light" w:hAnsi="Calibri Light" w:cs="Calibri Light"/>
                <w:sz w:val="18"/>
                <w:szCs w:val="18"/>
              </w:rPr>
            </w:pPr>
          </w:p>
        </w:tc>
        <w:tc>
          <w:tcPr>
            <w:tcW w:w="626" w:type="pct"/>
            <w:tcBorders>
              <w:right w:val="single" w:sz="4" w:space="0" w:color="000000" w:themeColor="text2"/>
            </w:tcBorders>
            <w:shd w:val="clear" w:color="auto" w:fill="EEF3F8"/>
            <w:vAlign w:val="center"/>
          </w:tcPr>
          <w:p w14:paraId="08CC3B2C" w14:textId="77777777" w:rsidR="003140FC" w:rsidRPr="00FA326D" w:rsidRDefault="003140FC" w:rsidP="00444796">
            <w:pPr>
              <w:widowControl w:val="0"/>
              <w:spacing w:line="240" w:lineRule="auto"/>
              <w:ind w:right="-285"/>
              <w:rPr>
                <w:rFonts w:ascii="Calibri Light" w:hAnsi="Calibri Light" w:cs="Calibri Light"/>
                <w:sz w:val="18"/>
                <w:szCs w:val="18"/>
              </w:rPr>
            </w:pPr>
          </w:p>
        </w:tc>
        <w:tc>
          <w:tcPr>
            <w:tcW w:w="594" w:type="pct"/>
            <w:tcBorders>
              <w:left w:val="single" w:sz="4" w:space="0" w:color="000000" w:themeColor="text2"/>
            </w:tcBorders>
            <w:shd w:val="clear" w:color="auto" w:fill="F7F5F9"/>
            <w:tcMar>
              <w:left w:w="10" w:type="dxa"/>
              <w:right w:w="15" w:type="dxa"/>
            </w:tcMar>
          </w:tcPr>
          <w:p w14:paraId="1E06B152" w14:textId="77777777" w:rsidR="003140FC" w:rsidRPr="00FA326D" w:rsidRDefault="003140FC" w:rsidP="00444796">
            <w:pPr>
              <w:widowControl w:val="0"/>
              <w:spacing w:line="240" w:lineRule="auto"/>
              <w:ind w:right="-285"/>
              <w:rPr>
                <w:rFonts w:ascii="Calibri Light" w:hAnsi="Calibri Light" w:cs="Calibri Light"/>
                <w:sz w:val="18"/>
                <w:szCs w:val="18"/>
              </w:rPr>
            </w:pPr>
          </w:p>
        </w:tc>
        <w:tc>
          <w:tcPr>
            <w:tcW w:w="594" w:type="pct"/>
            <w:shd w:val="clear" w:color="auto" w:fill="F7F5F9"/>
          </w:tcPr>
          <w:p w14:paraId="01CD6252" w14:textId="77777777" w:rsidR="003140FC" w:rsidRPr="00FA326D" w:rsidRDefault="003140FC" w:rsidP="00444796">
            <w:pPr>
              <w:widowControl w:val="0"/>
              <w:spacing w:line="240" w:lineRule="auto"/>
              <w:ind w:right="-285"/>
              <w:rPr>
                <w:rFonts w:ascii="Calibri Light" w:hAnsi="Calibri Light" w:cs="Calibri Light"/>
                <w:sz w:val="18"/>
                <w:szCs w:val="18"/>
              </w:rPr>
            </w:pPr>
          </w:p>
        </w:tc>
        <w:tc>
          <w:tcPr>
            <w:tcW w:w="589" w:type="pct"/>
            <w:shd w:val="clear" w:color="auto" w:fill="F7F5F9"/>
          </w:tcPr>
          <w:p w14:paraId="7994B401" w14:textId="77777777" w:rsidR="003140FC" w:rsidRPr="00FA326D" w:rsidRDefault="003140FC" w:rsidP="00444796">
            <w:pPr>
              <w:widowControl w:val="0"/>
              <w:spacing w:line="240" w:lineRule="auto"/>
              <w:ind w:right="-285"/>
              <w:rPr>
                <w:rFonts w:ascii="Calibri Light" w:hAnsi="Calibri Light" w:cs="Calibri Light"/>
                <w:sz w:val="18"/>
                <w:szCs w:val="18"/>
              </w:rPr>
            </w:pPr>
          </w:p>
        </w:tc>
      </w:tr>
      <w:tr w:rsidR="003140FC" w:rsidRPr="00FA326D" w14:paraId="33923A92" w14:textId="01A62508" w:rsidTr="003140FC">
        <w:trPr>
          <w:trHeight w:val="89"/>
        </w:trPr>
        <w:tc>
          <w:tcPr>
            <w:tcW w:w="1420" w:type="pct"/>
            <w:vMerge w:val="restart"/>
            <w:shd w:val="clear" w:color="auto" w:fill="FFFFFF"/>
          </w:tcPr>
          <w:p w14:paraId="52DED72B" w14:textId="7E6F191B" w:rsidR="003140FC" w:rsidRPr="00FA326D" w:rsidRDefault="003140FC" w:rsidP="00525C2E">
            <w:pPr>
              <w:pStyle w:val="Paragrafoelenco"/>
              <w:widowControl w:val="0"/>
              <w:spacing w:beforeAutospacing="1" w:after="100" w:afterAutospacing="1" w:line="220" w:lineRule="exact"/>
              <w:ind w:left="373" w:right="67" w:hanging="373"/>
              <w:contextualSpacing w:val="0"/>
              <w:jc w:val="both"/>
              <w:rPr>
                <w:rFonts w:asciiTheme="majorHAnsi" w:hAnsiTheme="majorHAnsi" w:cstheme="majorHAnsi"/>
                <w:b/>
                <w:bCs/>
                <w:sz w:val="19"/>
                <w:szCs w:val="19"/>
              </w:rPr>
            </w:pPr>
            <w:r w:rsidRPr="00FA326D">
              <w:rPr>
                <w:b/>
                <w:bCs/>
                <w:sz w:val="20"/>
                <w:szCs w:val="20"/>
              </w:rPr>
              <w:t>IV</w:t>
            </w:r>
            <w:r w:rsidRPr="00FA326D">
              <w:rPr>
                <w:sz w:val="20"/>
                <w:szCs w:val="20"/>
              </w:rPr>
              <w:t xml:space="preserve">. </w:t>
            </w:r>
            <w:r w:rsidR="00525C2E" w:rsidRPr="00FA326D">
              <w:rPr>
                <w:sz w:val="20"/>
                <w:szCs w:val="20"/>
              </w:rPr>
              <w:tab/>
            </w:r>
            <w:r w:rsidRPr="00FA326D">
              <w:rPr>
                <w:sz w:val="20"/>
                <w:szCs w:val="20"/>
              </w:rPr>
              <w:t>Costi per la ricerca contrattuale, le conoscenze e i brevetti acquisiti o ottenuti in licenza</w:t>
            </w:r>
          </w:p>
        </w:tc>
        <w:tc>
          <w:tcPr>
            <w:tcW w:w="523" w:type="pct"/>
            <w:shd w:val="clear" w:color="auto" w:fill="EEF3F8"/>
            <w:vAlign w:val="center"/>
          </w:tcPr>
          <w:p w14:paraId="49F17705" w14:textId="2CC657BA" w:rsidR="003140FC" w:rsidRPr="00FA326D" w:rsidRDefault="003140FC" w:rsidP="00444796">
            <w:pPr>
              <w:pStyle w:val="Standard"/>
              <w:widowControl w:val="0"/>
              <w:ind w:right="-285"/>
              <w:jc w:val="right"/>
              <w:rPr>
                <w:rFonts w:ascii="Calibri Light" w:hAnsi="Calibri Light" w:cs="Calibri Light"/>
                <w:b/>
                <w:bCs/>
                <w:color w:val="000000"/>
                <w:sz w:val="18"/>
                <w:szCs w:val="18"/>
              </w:rPr>
            </w:pPr>
          </w:p>
        </w:tc>
        <w:tc>
          <w:tcPr>
            <w:tcW w:w="654" w:type="pct"/>
            <w:shd w:val="clear" w:color="auto" w:fill="EEF3F8"/>
          </w:tcPr>
          <w:p w14:paraId="4F6FD1F5" w14:textId="77777777" w:rsidR="003140FC" w:rsidRPr="00FA326D" w:rsidRDefault="003140FC" w:rsidP="00444796">
            <w:pPr>
              <w:widowControl w:val="0"/>
              <w:ind w:right="-285"/>
              <w:rPr>
                <w:rFonts w:ascii="Calibri Light" w:hAnsi="Calibri Light" w:cs="Calibri Light"/>
                <w:sz w:val="18"/>
                <w:szCs w:val="18"/>
              </w:rPr>
            </w:pPr>
          </w:p>
        </w:tc>
        <w:tc>
          <w:tcPr>
            <w:tcW w:w="626" w:type="pct"/>
            <w:tcBorders>
              <w:right w:val="single" w:sz="4" w:space="0" w:color="000000" w:themeColor="text2"/>
            </w:tcBorders>
            <w:shd w:val="clear" w:color="auto" w:fill="EEF3F8"/>
            <w:vAlign w:val="center"/>
          </w:tcPr>
          <w:p w14:paraId="0FD6875D" w14:textId="77777777" w:rsidR="003140FC" w:rsidRPr="00FA326D" w:rsidRDefault="003140FC" w:rsidP="00444796">
            <w:pPr>
              <w:widowControl w:val="0"/>
              <w:ind w:right="-285"/>
              <w:rPr>
                <w:rFonts w:ascii="Calibri Light" w:hAnsi="Calibri Light" w:cs="Calibri Light"/>
                <w:sz w:val="18"/>
                <w:szCs w:val="18"/>
              </w:rPr>
            </w:pPr>
          </w:p>
        </w:tc>
        <w:tc>
          <w:tcPr>
            <w:tcW w:w="594" w:type="pct"/>
            <w:tcBorders>
              <w:left w:val="single" w:sz="4" w:space="0" w:color="000000" w:themeColor="text2"/>
            </w:tcBorders>
            <w:shd w:val="clear" w:color="auto" w:fill="F7F5F9"/>
            <w:tcMar>
              <w:left w:w="10" w:type="dxa"/>
              <w:right w:w="15" w:type="dxa"/>
            </w:tcMar>
          </w:tcPr>
          <w:p w14:paraId="3413A8B8" w14:textId="77777777" w:rsidR="003140FC" w:rsidRPr="00FA326D" w:rsidRDefault="003140FC" w:rsidP="00444796">
            <w:pPr>
              <w:widowControl w:val="0"/>
              <w:ind w:right="-285"/>
              <w:rPr>
                <w:rFonts w:ascii="Calibri Light" w:hAnsi="Calibri Light" w:cs="Calibri Light"/>
                <w:sz w:val="18"/>
                <w:szCs w:val="18"/>
              </w:rPr>
            </w:pPr>
          </w:p>
        </w:tc>
        <w:tc>
          <w:tcPr>
            <w:tcW w:w="594" w:type="pct"/>
            <w:shd w:val="clear" w:color="auto" w:fill="F7F5F9"/>
          </w:tcPr>
          <w:p w14:paraId="713C5B94" w14:textId="77777777" w:rsidR="003140FC" w:rsidRPr="00FA326D" w:rsidRDefault="003140FC" w:rsidP="00444796">
            <w:pPr>
              <w:widowControl w:val="0"/>
              <w:ind w:right="-285"/>
              <w:rPr>
                <w:rFonts w:ascii="Calibri Light" w:hAnsi="Calibri Light" w:cs="Calibri Light"/>
                <w:sz w:val="18"/>
                <w:szCs w:val="18"/>
              </w:rPr>
            </w:pPr>
          </w:p>
        </w:tc>
        <w:tc>
          <w:tcPr>
            <w:tcW w:w="589" w:type="pct"/>
            <w:shd w:val="clear" w:color="auto" w:fill="F7F5F9"/>
          </w:tcPr>
          <w:p w14:paraId="5DE754AF" w14:textId="77777777" w:rsidR="003140FC" w:rsidRPr="00FA326D" w:rsidRDefault="003140FC" w:rsidP="00444796">
            <w:pPr>
              <w:widowControl w:val="0"/>
              <w:ind w:right="-285"/>
              <w:rPr>
                <w:rFonts w:ascii="Calibri Light" w:hAnsi="Calibri Light" w:cs="Calibri Light"/>
                <w:sz w:val="18"/>
                <w:szCs w:val="18"/>
              </w:rPr>
            </w:pPr>
          </w:p>
        </w:tc>
      </w:tr>
      <w:tr w:rsidR="003140FC" w:rsidRPr="00FA326D" w14:paraId="42A0FE10" w14:textId="77777777" w:rsidTr="003140FC">
        <w:trPr>
          <w:trHeight w:val="246"/>
        </w:trPr>
        <w:tc>
          <w:tcPr>
            <w:tcW w:w="1420" w:type="pct"/>
            <w:vMerge/>
            <w:shd w:val="clear" w:color="auto" w:fill="FFFFFF"/>
          </w:tcPr>
          <w:p w14:paraId="4D46B98E" w14:textId="77777777" w:rsidR="003140FC" w:rsidRPr="00FA326D" w:rsidRDefault="003140FC" w:rsidP="00525C2E">
            <w:pPr>
              <w:pStyle w:val="Paragrafoelenco"/>
              <w:widowControl w:val="0"/>
              <w:spacing w:beforeAutospacing="1" w:after="100" w:afterAutospacing="1" w:line="220" w:lineRule="exact"/>
              <w:ind w:left="373" w:right="67" w:hanging="373"/>
              <w:contextualSpacing w:val="0"/>
              <w:jc w:val="both"/>
              <w:rPr>
                <w:b/>
                <w:bCs/>
                <w:sz w:val="20"/>
                <w:szCs w:val="20"/>
              </w:rPr>
            </w:pPr>
          </w:p>
        </w:tc>
        <w:tc>
          <w:tcPr>
            <w:tcW w:w="523" w:type="pct"/>
            <w:shd w:val="clear" w:color="auto" w:fill="EEF3F8"/>
            <w:vAlign w:val="center"/>
          </w:tcPr>
          <w:p w14:paraId="718E04E1" w14:textId="77777777" w:rsidR="003140FC" w:rsidRPr="00FA326D" w:rsidRDefault="003140FC" w:rsidP="00444796">
            <w:pPr>
              <w:pStyle w:val="Standard"/>
              <w:widowControl w:val="0"/>
              <w:ind w:right="-285"/>
              <w:jc w:val="right"/>
              <w:rPr>
                <w:rFonts w:ascii="Calibri Light" w:hAnsi="Calibri Light" w:cs="Calibri Light"/>
                <w:b/>
                <w:bCs/>
                <w:color w:val="000000"/>
                <w:sz w:val="18"/>
                <w:szCs w:val="18"/>
              </w:rPr>
            </w:pPr>
          </w:p>
        </w:tc>
        <w:tc>
          <w:tcPr>
            <w:tcW w:w="654" w:type="pct"/>
            <w:shd w:val="clear" w:color="auto" w:fill="EEF3F8"/>
          </w:tcPr>
          <w:p w14:paraId="705E1F20" w14:textId="77777777" w:rsidR="003140FC" w:rsidRPr="00FA326D" w:rsidRDefault="003140FC" w:rsidP="00444796">
            <w:pPr>
              <w:widowControl w:val="0"/>
              <w:ind w:right="-285"/>
              <w:rPr>
                <w:rFonts w:ascii="Calibri Light" w:hAnsi="Calibri Light" w:cs="Calibri Light"/>
                <w:sz w:val="18"/>
                <w:szCs w:val="18"/>
              </w:rPr>
            </w:pPr>
          </w:p>
        </w:tc>
        <w:tc>
          <w:tcPr>
            <w:tcW w:w="626" w:type="pct"/>
            <w:tcBorders>
              <w:right w:val="single" w:sz="4" w:space="0" w:color="000000" w:themeColor="text2"/>
            </w:tcBorders>
            <w:shd w:val="clear" w:color="auto" w:fill="EEF3F8"/>
            <w:vAlign w:val="center"/>
          </w:tcPr>
          <w:p w14:paraId="65DD0456" w14:textId="77777777" w:rsidR="003140FC" w:rsidRPr="00FA326D" w:rsidRDefault="003140FC" w:rsidP="00444796">
            <w:pPr>
              <w:widowControl w:val="0"/>
              <w:ind w:right="-285"/>
              <w:rPr>
                <w:rFonts w:ascii="Calibri Light" w:hAnsi="Calibri Light" w:cs="Calibri Light"/>
                <w:sz w:val="18"/>
                <w:szCs w:val="18"/>
              </w:rPr>
            </w:pPr>
          </w:p>
        </w:tc>
        <w:tc>
          <w:tcPr>
            <w:tcW w:w="594" w:type="pct"/>
            <w:tcBorders>
              <w:left w:val="single" w:sz="4" w:space="0" w:color="000000" w:themeColor="text2"/>
            </w:tcBorders>
            <w:shd w:val="clear" w:color="auto" w:fill="F7F5F9"/>
            <w:tcMar>
              <w:left w:w="10" w:type="dxa"/>
              <w:right w:w="15" w:type="dxa"/>
            </w:tcMar>
          </w:tcPr>
          <w:p w14:paraId="6AFC3EDE" w14:textId="77777777" w:rsidR="003140FC" w:rsidRPr="00FA326D" w:rsidRDefault="003140FC" w:rsidP="00444796">
            <w:pPr>
              <w:widowControl w:val="0"/>
              <w:ind w:right="-285"/>
              <w:rPr>
                <w:rFonts w:ascii="Calibri Light" w:hAnsi="Calibri Light" w:cs="Calibri Light"/>
                <w:sz w:val="18"/>
                <w:szCs w:val="18"/>
              </w:rPr>
            </w:pPr>
          </w:p>
        </w:tc>
        <w:tc>
          <w:tcPr>
            <w:tcW w:w="594" w:type="pct"/>
            <w:shd w:val="clear" w:color="auto" w:fill="F7F5F9"/>
          </w:tcPr>
          <w:p w14:paraId="6A04AC81" w14:textId="77777777" w:rsidR="003140FC" w:rsidRPr="00FA326D" w:rsidRDefault="003140FC" w:rsidP="00444796">
            <w:pPr>
              <w:widowControl w:val="0"/>
              <w:ind w:right="-285"/>
              <w:rPr>
                <w:rFonts w:ascii="Calibri Light" w:hAnsi="Calibri Light" w:cs="Calibri Light"/>
                <w:sz w:val="18"/>
                <w:szCs w:val="18"/>
              </w:rPr>
            </w:pPr>
          </w:p>
        </w:tc>
        <w:tc>
          <w:tcPr>
            <w:tcW w:w="589" w:type="pct"/>
            <w:shd w:val="clear" w:color="auto" w:fill="F7F5F9"/>
          </w:tcPr>
          <w:p w14:paraId="505AB365" w14:textId="77777777" w:rsidR="003140FC" w:rsidRPr="00FA326D" w:rsidRDefault="003140FC" w:rsidP="00444796">
            <w:pPr>
              <w:widowControl w:val="0"/>
              <w:ind w:right="-285"/>
              <w:rPr>
                <w:rFonts w:ascii="Calibri Light" w:hAnsi="Calibri Light" w:cs="Calibri Light"/>
                <w:sz w:val="18"/>
                <w:szCs w:val="18"/>
              </w:rPr>
            </w:pPr>
          </w:p>
        </w:tc>
      </w:tr>
      <w:tr w:rsidR="003140FC" w:rsidRPr="00FA326D" w14:paraId="2F4350BF" w14:textId="77777777" w:rsidTr="003140FC">
        <w:trPr>
          <w:trHeight w:val="68"/>
        </w:trPr>
        <w:tc>
          <w:tcPr>
            <w:tcW w:w="1420" w:type="pct"/>
            <w:vMerge/>
            <w:shd w:val="clear" w:color="auto" w:fill="FFFFFF"/>
          </w:tcPr>
          <w:p w14:paraId="309D9EC2" w14:textId="77777777" w:rsidR="003140FC" w:rsidRPr="00FA326D" w:rsidRDefault="003140FC" w:rsidP="00525C2E">
            <w:pPr>
              <w:pStyle w:val="Paragrafoelenco"/>
              <w:widowControl w:val="0"/>
              <w:spacing w:beforeAutospacing="1" w:after="100" w:afterAutospacing="1" w:line="220" w:lineRule="exact"/>
              <w:ind w:left="373" w:right="67" w:hanging="373"/>
              <w:contextualSpacing w:val="0"/>
              <w:jc w:val="both"/>
              <w:rPr>
                <w:b/>
                <w:bCs/>
                <w:sz w:val="20"/>
                <w:szCs w:val="20"/>
              </w:rPr>
            </w:pPr>
          </w:p>
        </w:tc>
        <w:tc>
          <w:tcPr>
            <w:tcW w:w="523" w:type="pct"/>
            <w:shd w:val="clear" w:color="auto" w:fill="EEF3F8"/>
            <w:vAlign w:val="center"/>
          </w:tcPr>
          <w:p w14:paraId="1EAE747F" w14:textId="77777777" w:rsidR="003140FC" w:rsidRPr="00FA326D" w:rsidRDefault="003140FC" w:rsidP="00444796">
            <w:pPr>
              <w:pStyle w:val="Standard"/>
              <w:widowControl w:val="0"/>
              <w:ind w:right="-285"/>
              <w:jc w:val="right"/>
              <w:rPr>
                <w:rFonts w:ascii="Calibri Light" w:hAnsi="Calibri Light" w:cs="Calibri Light"/>
                <w:b/>
                <w:bCs/>
                <w:color w:val="000000"/>
                <w:sz w:val="18"/>
                <w:szCs w:val="18"/>
              </w:rPr>
            </w:pPr>
          </w:p>
        </w:tc>
        <w:tc>
          <w:tcPr>
            <w:tcW w:w="654" w:type="pct"/>
            <w:shd w:val="clear" w:color="auto" w:fill="EEF3F8"/>
          </w:tcPr>
          <w:p w14:paraId="25B7E682" w14:textId="77777777" w:rsidR="003140FC" w:rsidRPr="00FA326D" w:rsidRDefault="003140FC" w:rsidP="00444796">
            <w:pPr>
              <w:widowControl w:val="0"/>
              <w:ind w:right="-285"/>
              <w:rPr>
                <w:rFonts w:ascii="Calibri Light" w:hAnsi="Calibri Light" w:cs="Calibri Light"/>
                <w:sz w:val="18"/>
                <w:szCs w:val="18"/>
              </w:rPr>
            </w:pPr>
          </w:p>
        </w:tc>
        <w:tc>
          <w:tcPr>
            <w:tcW w:w="626" w:type="pct"/>
            <w:tcBorders>
              <w:right w:val="single" w:sz="4" w:space="0" w:color="000000" w:themeColor="text2"/>
            </w:tcBorders>
            <w:shd w:val="clear" w:color="auto" w:fill="EEF3F8"/>
            <w:vAlign w:val="center"/>
          </w:tcPr>
          <w:p w14:paraId="1B12CFD0" w14:textId="77777777" w:rsidR="003140FC" w:rsidRPr="00FA326D" w:rsidRDefault="003140FC" w:rsidP="00444796">
            <w:pPr>
              <w:widowControl w:val="0"/>
              <w:ind w:right="-285"/>
              <w:rPr>
                <w:rFonts w:ascii="Calibri Light" w:hAnsi="Calibri Light" w:cs="Calibri Light"/>
                <w:sz w:val="18"/>
                <w:szCs w:val="18"/>
              </w:rPr>
            </w:pPr>
          </w:p>
        </w:tc>
        <w:tc>
          <w:tcPr>
            <w:tcW w:w="594" w:type="pct"/>
            <w:tcBorders>
              <w:left w:val="single" w:sz="4" w:space="0" w:color="000000" w:themeColor="text2"/>
            </w:tcBorders>
            <w:shd w:val="clear" w:color="auto" w:fill="F7F5F9"/>
            <w:tcMar>
              <w:left w:w="10" w:type="dxa"/>
              <w:right w:w="15" w:type="dxa"/>
            </w:tcMar>
          </w:tcPr>
          <w:p w14:paraId="3BBB1616" w14:textId="77777777" w:rsidR="003140FC" w:rsidRPr="00FA326D" w:rsidRDefault="003140FC" w:rsidP="00444796">
            <w:pPr>
              <w:widowControl w:val="0"/>
              <w:ind w:right="-285"/>
              <w:rPr>
                <w:rFonts w:ascii="Calibri Light" w:hAnsi="Calibri Light" w:cs="Calibri Light"/>
                <w:sz w:val="18"/>
                <w:szCs w:val="18"/>
              </w:rPr>
            </w:pPr>
          </w:p>
        </w:tc>
        <w:tc>
          <w:tcPr>
            <w:tcW w:w="594" w:type="pct"/>
            <w:shd w:val="clear" w:color="auto" w:fill="F7F5F9"/>
          </w:tcPr>
          <w:p w14:paraId="134B1453" w14:textId="77777777" w:rsidR="003140FC" w:rsidRPr="00FA326D" w:rsidRDefault="003140FC" w:rsidP="00444796">
            <w:pPr>
              <w:widowControl w:val="0"/>
              <w:ind w:right="-285"/>
              <w:rPr>
                <w:rFonts w:ascii="Calibri Light" w:hAnsi="Calibri Light" w:cs="Calibri Light"/>
                <w:sz w:val="18"/>
                <w:szCs w:val="18"/>
              </w:rPr>
            </w:pPr>
          </w:p>
        </w:tc>
        <w:tc>
          <w:tcPr>
            <w:tcW w:w="589" w:type="pct"/>
            <w:shd w:val="clear" w:color="auto" w:fill="F7F5F9"/>
          </w:tcPr>
          <w:p w14:paraId="42576ED2" w14:textId="77777777" w:rsidR="003140FC" w:rsidRPr="00FA326D" w:rsidRDefault="003140FC" w:rsidP="00444796">
            <w:pPr>
              <w:widowControl w:val="0"/>
              <w:ind w:right="-285"/>
              <w:rPr>
                <w:rFonts w:ascii="Calibri Light" w:hAnsi="Calibri Light" w:cs="Calibri Light"/>
                <w:sz w:val="18"/>
                <w:szCs w:val="18"/>
              </w:rPr>
            </w:pPr>
          </w:p>
        </w:tc>
      </w:tr>
      <w:tr w:rsidR="003140FC" w:rsidRPr="00FA326D" w14:paraId="02DED85E" w14:textId="10B9056E" w:rsidTr="003140FC">
        <w:trPr>
          <w:trHeight w:val="189"/>
        </w:trPr>
        <w:tc>
          <w:tcPr>
            <w:tcW w:w="1420" w:type="pct"/>
            <w:vMerge w:val="restart"/>
            <w:shd w:val="clear" w:color="auto" w:fill="FFFFFF"/>
          </w:tcPr>
          <w:p w14:paraId="0BDDCBFC" w14:textId="2C1116E9" w:rsidR="003140FC" w:rsidRPr="00FA326D" w:rsidRDefault="003140FC" w:rsidP="00525C2E">
            <w:pPr>
              <w:pStyle w:val="Paragrafoelenco"/>
              <w:widowControl w:val="0"/>
              <w:spacing w:beforeAutospacing="1" w:after="100" w:afterAutospacing="1" w:line="220" w:lineRule="exact"/>
              <w:ind w:left="373" w:right="67" w:hanging="373"/>
              <w:contextualSpacing w:val="0"/>
              <w:jc w:val="both"/>
              <w:rPr>
                <w:rFonts w:asciiTheme="majorHAnsi" w:hAnsiTheme="majorHAnsi" w:cstheme="majorHAnsi"/>
                <w:b/>
                <w:bCs/>
                <w:sz w:val="19"/>
                <w:szCs w:val="19"/>
              </w:rPr>
            </w:pPr>
            <w:r w:rsidRPr="00FA326D">
              <w:rPr>
                <w:b/>
                <w:bCs/>
                <w:sz w:val="20"/>
                <w:szCs w:val="20"/>
              </w:rPr>
              <w:t>V.</w:t>
            </w:r>
            <w:r w:rsidRPr="00FA326D">
              <w:rPr>
                <w:sz w:val="20"/>
                <w:szCs w:val="20"/>
              </w:rPr>
              <w:t xml:space="preserve"> </w:t>
            </w:r>
            <w:r w:rsidR="00525C2E" w:rsidRPr="00FA326D">
              <w:rPr>
                <w:sz w:val="20"/>
                <w:szCs w:val="20"/>
              </w:rPr>
              <w:tab/>
              <w:t>Costi per servizi di consulenza, compresi i costi di realizzazione di attività di comunicazione e disseminazione dei risultati della ricerca</w:t>
            </w:r>
          </w:p>
        </w:tc>
        <w:tc>
          <w:tcPr>
            <w:tcW w:w="523" w:type="pct"/>
            <w:shd w:val="clear" w:color="auto" w:fill="EEF3F8"/>
            <w:vAlign w:val="center"/>
          </w:tcPr>
          <w:p w14:paraId="56E726F6" w14:textId="0304776D" w:rsidR="003140FC" w:rsidRPr="00FA326D" w:rsidRDefault="003140FC" w:rsidP="00444796">
            <w:pPr>
              <w:pStyle w:val="Standard"/>
              <w:widowControl w:val="0"/>
              <w:ind w:right="-285"/>
              <w:jc w:val="right"/>
              <w:rPr>
                <w:rFonts w:ascii="Calibri Light" w:hAnsi="Calibri Light" w:cs="Calibri Light"/>
                <w:b/>
                <w:bCs/>
                <w:color w:val="000000"/>
                <w:sz w:val="18"/>
                <w:szCs w:val="18"/>
              </w:rPr>
            </w:pPr>
          </w:p>
        </w:tc>
        <w:tc>
          <w:tcPr>
            <w:tcW w:w="654" w:type="pct"/>
            <w:shd w:val="clear" w:color="auto" w:fill="EEF3F8"/>
          </w:tcPr>
          <w:p w14:paraId="7CCE8FD8" w14:textId="77777777" w:rsidR="003140FC" w:rsidRPr="00FA326D" w:rsidRDefault="003140FC" w:rsidP="00444796">
            <w:pPr>
              <w:widowControl w:val="0"/>
              <w:ind w:right="-285"/>
              <w:rPr>
                <w:rFonts w:ascii="Calibri Light" w:hAnsi="Calibri Light" w:cs="Calibri Light"/>
                <w:sz w:val="18"/>
                <w:szCs w:val="18"/>
              </w:rPr>
            </w:pPr>
          </w:p>
        </w:tc>
        <w:tc>
          <w:tcPr>
            <w:tcW w:w="626" w:type="pct"/>
            <w:tcBorders>
              <w:right w:val="single" w:sz="4" w:space="0" w:color="000000" w:themeColor="text2"/>
            </w:tcBorders>
            <w:shd w:val="clear" w:color="auto" w:fill="EEF3F8"/>
            <w:vAlign w:val="center"/>
          </w:tcPr>
          <w:p w14:paraId="1B714190" w14:textId="77777777" w:rsidR="003140FC" w:rsidRPr="00FA326D" w:rsidRDefault="003140FC" w:rsidP="00444796">
            <w:pPr>
              <w:widowControl w:val="0"/>
              <w:ind w:right="-285"/>
              <w:rPr>
                <w:rFonts w:ascii="Calibri Light" w:hAnsi="Calibri Light" w:cs="Calibri Light"/>
                <w:sz w:val="18"/>
                <w:szCs w:val="18"/>
              </w:rPr>
            </w:pPr>
          </w:p>
        </w:tc>
        <w:tc>
          <w:tcPr>
            <w:tcW w:w="594" w:type="pct"/>
            <w:tcBorders>
              <w:left w:val="single" w:sz="4" w:space="0" w:color="000000" w:themeColor="text2"/>
            </w:tcBorders>
            <w:shd w:val="clear" w:color="auto" w:fill="F7F5F9"/>
            <w:tcMar>
              <w:left w:w="10" w:type="dxa"/>
              <w:right w:w="15" w:type="dxa"/>
            </w:tcMar>
          </w:tcPr>
          <w:p w14:paraId="62ED00F6" w14:textId="77777777" w:rsidR="003140FC" w:rsidRPr="00FA326D" w:rsidRDefault="003140FC" w:rsidP="00444796">
            <w:pPr>
              <w:widowControl w:val="0"/>
              <w:ind w:right="-285"/>
              <w:rPr>
                <w:rFonts w:ascii="Calibri Light" w:hAnsi="Calibri Light" w:cs="Calibri Light"/>
                <w:sz w:val="18"/>
                <w:szCs w:val="18"/>
              </w:rPr>
            </w:pPr>
          </w:p>
        </w:tc>
        <w:tc>
          <w:tcPr>
            <w:tcW w:w="594" w:type="pct"/>
            <w:shd w:val="clear" w:color="auto" w:fill="F7F5F9"/>
          </w:tcPr>
          <w:p w14:paraId="394ABA6E" w14:textId="77777777" w:rsidR="003140FC" w:rsidRPr="00FA326D" w:rsidRDefault="003140FC" w:rsidP="00444796">
            <w:pPr>
              <w:widowControl w:val="0"/>
              <w:ind w:right="-285"/>
              <w:rPr>
                <w:rFonts w:ascii="Calibri Light" w:hAnsi="Calibri Light" w:cs="Calibri Light"/>
                <w:sz w:val="18"/>
                <w:szCs w:val="18"/>
              </w:rPr>
            </w:pPr>
          </w:p>
        </w:tc>
        <w:tc>
          <w:tcPr>
            <w:tcW w:w="589" w:type="pct"/>
            <w:shd w:val="clear" w:color="auto" w:fill="F7F5F9"/>
          </w:tcPr>
          <w:p w14:paraId="251213C5" w14:textId="77777777" w:rsidR="003140FC" w:rsidRPr="00FA326D" w:rsidRDefault="003140FC" w:rsidP="00444796">
            <w:pPr>
              <w:widowControl w:val="0"/>
              <w:ind w:right="-285"/>
              <w:rPr>
                <w:rFonts w:ascii="Calibri Light" w:hAnsi="Calibri Light" w:cs="Calibri Light"/>
                <w:sz w:val="18"/>
                <w:szCs w:val="18"/>
              </w:rPr>
            </w:pPr>
          </w:p>
        </w:tc>
      </w:tr>
      <w:tr w:rsidR="003140FC" w:rsidRPr="00FA326D" w14:paraId="558E1FA2" w14:textId="77777777" w:rsidTr="003140FC">
        <w:trPr>
          <w:trHeight w:val="189"/>
        </w:trPr>
        <w:tc>
          <w:tcPr>
            <w:tcW w:w="1420" w:type="pct"/>
            <w:vMerge/>
            <w:shd w:val="clear" w:color="auto" w:fill="FFFFFF"/>
          </w:tcPr>
          <w:p w14:paraId="505879E7" w14:textId="77777777" w:rsidR="003140FC" w:rsidRPr="00FA326D" w:rsidRDefault="003140FC" w:rsidP="00525C2E">
            <w:pPr>
              <w:pStyle w:val="Paragrafoelenco"/>
              <w:widowControl w:val="0"/>
              <w:spacing w:beforeAutospacing="1" w:after="100" w:afterAutospacing="1" w:line="220" w:lineRule="exact"/>
              <w:ind w:left="373" w:right="67" w:hanging="373"/>
              <w:contextualSpacing w:val="0"/>
              <w:jc w:val="both"/>
              <w:rPr>
                <w:b/>
                <w:bCs/>
                <w:sz w:val="20"/>
                <w:szCs w:val="20"/>
              </w:rPr>
            </w:pPr>
          </w:p>
        </w:tc>
        <w:tc>
          <w:tcPr>
            <w:tcW w:w="523" w:type="pct"/>
            <w:shd w:val="clear" w:color="auto" w:fill="EEF3F8"/>
            <w:vAlign w:val="center"/>
          </w:tcPr>
          <w:p w14:paraId="3306B55C" w14:textId="77777777" w:rsidR="003140FC" w:rsidRPr="00FA326D" w:rsidRDefault="003140FC" w:rsidP="00444796">
            <w:pPr>
              <w:pStyle w:val="Standard"/>
              <w:widowControl w:val="0"/>
              <w:ind w:right="-285"/>
              <w:jc w:val="right"/>
              <w:rPr>
                <w:rFonts w:ascii="Calibri Light" w:hAnsi="Calibri Light" w:cs="Calibri Light"/>
                <w:b/>
                <w:bCs/>
                <w:color w:val="000000"/>
                <w:sz w:val="18"/>
                <w:szCs w:val="18"/>
              </w:rPr>
            </w:pPr>
          </w:p>
        </w:tc>
        <w:tc>
          <w:tcPr>
            <w:tcW w:w="654" w:type="pct"/>
            <w:shd w:val="clear" w:color="auto" w:fill="EEF3F8"/>
          </w:tcPr>
          <w:p w14:paraId="23685547" w14:textId="77777777" w:rsidR="003140FC" w:rsidRPr="00FA326D" w:rsidRDefault="003140FC" w:rsidP="00444796">
            <w:pPr>
              <w:widowControl w:val="0"/>
              <w:ind w:right="-285"/>
              <w:rPr>
                <w:rFonts w:ascii="Calibri Light" w:hAnsi="Calibri Light" w:cs="Calibri Light"/>
                <w:sz w:val="18"/>
                <w:szCs w:val="18"/>
              </w:rPr>
            </w:pPr>
          </w:p>
        </w:tc>
        <w:tc>
          <w:tcPr>
            <w:tcW w:w="626" w:type="pct"/>
            <w:tcBorders>
              <w:right w:val="single" w:sz="4" w:space="0" w:color="000000" w:themeColor="text2"/>
            </w:tcBorders>
            <w:shd w:val="clear" w:color="auto" w:fill="EEF3F8"/>
            <w:vAlign w:val="center"/>
          </w:tcPr>
          <w:p w14:paraId="749C49E0" w14:textId="77777777" w:rsidR="003140FC" w:rsidRPr="00FA326D" w:rsidRDefault="003140FC" w:rsidP="00444796">
            <w:pPr>
              <w:widowControl w:val="0"/>
              <w:ind w:right="-285"/>
              <w:rPr>
                <w:rFonts w:ascii="Calibri Light" w:hAnsi="Calibri Light" w:cs="Calibri Light"/>
                <w:sz w:val="18"/>
                <w:szCs w:val="18"/>
              </w:rPr>
            </w:pPr>
          </w:p>
        </w:tc>
        <w:tc>
          <w:tcPr>
            <w:tcW w:w="594" w:type="pct"/>
            <w:tcBorders>
              <w:left w:val="single" w:sz="4" w:space="0" w:color="000000" w:themeColor="text2"/>
            </w:tcBorders>
            <w:shd w:val="clear" w:color="auto" w:fill="F7F5F9"/>
            <w:tcMar>
              <w:left w:w="10" w:type="dxa"/>
              <w:right w:w="15" w:type="dxa"/>
            </w:tcMar>
          </w:tcPr>
          <w:p w14:paraId="2ACB0259" w14:textId="77777777" w:rsidR="003140FC" w:rsidRPr="00FA326D" w:rsidRDefault="003140FC" w:rsidP="00444796">
            <w:pPr>
              <w:widowControl w:val="0"/>
              <w:ind w:right="-285"/>
              <w:rPr>
                <w:rFonts w:ascii="Calibri Light" w:hAnsi="Calibri Light" w:cs="Calibri Light"/>
                <w:sz w:val="18"/>
                <w:szCs w:val="18"/>
              </w:rPr>
            </w:pPr>
          </w:p>
        </w:tc>
        <w:tc>
          <w:tcPr>
            <w:tcW w:w="594" w:type="pct"/>
            <w:shd w:val="clear" w:color="auto" w:fill="F7F5F9"/>
          </w:tcPr>
          <w:p w14:paraId="4925E06E" w14:textId="77777777" w:rsidR="003140FC" w:rsidRPr="00FA326D" w:rsidRDefault="003140FC" w:rsidP="00444796">
            <w:pPr>
              <w:widowControl w:val="0"/>
              <w:ind w:right="-285"/>
              <w:rPr>
                <w:rFonts w:ascii="Calibri Light" w:hAnsi="Calibri Light" w:cs="Calibri Light"/>
                <w:sz w:val="18"/>
                <w:szCs w:val="18"/>
              </w:rPr>
            </w:pPr>
          </w:p>
        </w:tc>
        <w:tc>
          <w:tcPr>
            <w:tcW w:w="589" w:type="pct"/>
            <w:shd w:val="clear" w:color="auto" w:fill="F7F5F9"/>
          </w:tcPr>
          <w:p w14:paraId="4D1FBC78" w14:textId="77777777" w:rsidR="003140FC" w:rsidRPr="00FA326D" w:rsidRDefault="003140FC" w:rsidP="00444796">
            <w:pPr>
              <w:widowControl w:val="0"/>
              <w:ind w:right="-285"/>
              <w:rPr>
                <w:rFonts w:ascii="Calibri Light" w:hAnsi="Calibri Light" w:cs="Calibri Light"/>
                <w:sz w:val="18"/>
                <w:szCs w:val="18"/>
              </w:rPr>
            </w:pPr>
          </w:p>
        </w:tc>
      </w:tr>
      <w:tr w:rsidR="003140FC" w:rsidRPr="00FA326D" w14:paraId="27897438" w14:textId="0F17921B" w:rsidTr="003140FC">
        <w:trPr>
          <w:trHeight w:val="714"/>
        </w:trPr>
        <w:tc>
          <w:tcPr>
            <w:tcW w:w="1420" w:type="pct"/>
            <w:shd w:val="clear" w:color="auto" w:fill="FFFFFF"/>
          </w:tcPr>
          <w:p w14:paraId="3A1F4FC9" w14:textId="77777777" w:rsidR="003140FC" w:rsidRPr="00FA326D" w:rsidRDefault="003140FC" w:rsidP="00525C2E">
            <w:pPr>
              <w:pStyle w:val="Paragrafoelenco"/>
              <w:widowControl w:val="0"/>
              <w:spacing w:beforeAutospacing="1" w:after="100" w:afterAutospacing="1" w:line="220" w:lineRule="exact"/>
              <w:ind w:left="373" w:right="67" w:hanging="373"/>
              <w:contextualSpacing w:val="0"/>
              <w:jc w:val="both"/>
              <w:rPr>
                <w:b/>
                <w:bCs/>
                <w:sz w:val="20"/>
                <w:szCs w:val="20"/>
              </w:rPr>
            </w:pPr>
            <w:r w:rsidRPr="00FA326D">
              <w:rPr>
                <w:b/>
                <w:bCs/>
                <w:sz w:val="20"/>
                <w:szCs w:val="20"/>
              </w:rPr>
              <w:t>VI.</w:t>
            </w:r>
            <w:r w:rsidRPr="00FA326D">
              <w:rPr>
                <w:sz w:val="20"/>
                <w:szCs w:val="20"/>
              </w:rPr>
              <w:t xml:space="preserve"> Spese generali supplementari e altri costi di esercizio</w:t>
            </w:r>
          </w:p>
        </w:tc>
        <w:tc>
          <w:tcPr>
            <w:tcW w:w="523" w:type="pct"/>
            <w:shd w:val="clear" w:color="auto" w:fill="EEF3F8"/>
            <w:vAlign w:val="center"/>
          </w:tcPr>
          <w:p w14:paraId="5E44B05B" w14:textId="2A6DB96A" w:rsidR="003140FC" w:rsidRPr="00FA326D" w:rsidRDefault="003140FC" w:rsidP="00444796">
            <w:pPr>
              <w:pStyle w:val="Standard"/>
              <w:widowControl w:val="0"/>
              <w:ind w:right="-285"/>
              <w:jc w:val="right"/>
              <w:rPr>
                <w:rFonts w:ascii="Calibri Light" w:hAnsi="Calibri Light" w:cs="Calibri Light"/>
                <w:b/>
                <w:bCs/>
                <w:color w:val="000000"/>
                <w:sz w:val="18"/>
                <w:szCs w:val="18"/>
              </w:rPr>
            </w:pPr>
          </w:p>
        </w:tc>
        <w:tc>
          <w:tcPr>
            <w:tcW w:w="654" w:type="pct"/>
            <w:shd w:val="clear" w:color="auto" w:fill="EEF3F8"/>
          </w:tcPr>
          <w:p w14:paraId="0C2E77D7" w14:textId="77777777" w:rsidR="003140FC" w:rsidRPr="00FA326D" w:rsidRDefault="003140FC" w:rsidP="00444796">
            <w:pPr>
              <w:widowControl w:val="0"/>
              <w:ind w:right="-285"/>
              <w:rPr>
                <w:rFonts w:ascii="Calibri Light" w:hAnsi="Calibri Light" w:cs="Calibri Light"/>
                <w:sz w:val="18"/>
                <w:szCs w:val="18"/>
              </w:rPr>
            </w:pPr>
          </w:p>
        </w:tc>
        <w:tc>
          <w:tcPr>
            <w:tcW w:w="626" w:type="pct"/>
            <w:tcBorders>
              <w:right w:val="single" w:sz="4" w:space="0" w:color="000000" w:themeColor="text2"/>
            </w:tcBorders>
            <w:shd w:val="clear" w:color="auto" w:fill="EEF3F8"/>
            <w:vAlign w:val="center"/>
          </w:tcPr>
          <w:p w14:paraId="6DB83258" w14:textId="77777777" w:rsidR="003140FC" w:rsidRPr="00FA326D" w:rsidRDefault="003140FC" w:rsidP="00444796">
            <w:pPr>
              <w:widowControl w:val="0"/>
              <w:ind w:right="-285"/>
              <w:rPr>
                <w:rFonts w:ascii="Calibri Light" w:hAnsi="Calibri Light" w:cs="Calibri Light"/>
                <w:sz w:val="18"/>
                <w:szCs w:val="18"/>
              </w:rPr>
            </w:pPr>
          </w:p>
        </w:tc>
        <w:tc>
          <w:tcPr>
            <w:tcW w:w="594" w:type="pct"/>
            <w:tcBorders>
              <w:left w:val="single" w:sz="4" w:space="0" w:color="000000" w:themeColor="text2"/>
            </w:tcBorders>
            <w:shd w:val="clear" w:color="auto" w:fill="F7F5F9"/>
            <w:tcMar>
              <w:left w:w="10" w:type="dxa"/>
              <w:right w:w="15" w:type="dxa"/>
            </w:tcMar>
          </w:tcPr>
          <w:p w14:paraId="4E703F7F" w14:textId="77777777" w:rsidR="003140FC" w:rsidRPr="00FA326D" w:rsidRDefault="003140FC" w:rsidP="00444796">
            <w:pPr>
              <w:widowControl w:val="0"/>
              <w:ind w:right="-285"/>
              <w:rPr>
                <w:rFonts w:ascii="Calibri Light" w:hAnsi="Calibri Light" w:cs="Calibri Light"/>
                <w:sz w:val="18"/>
                <w:szCs w:val="18"/>
              </w:rPr>
            </w:pPr>
          </w:p>
        </w:tc>
        <w:tc>
          <w:tcPr>
            <w:tcW w:w="594" w:type="pct"/>
            <w:shd w:val="clear" w:color="auto" w:fill="F7F5F9"/>
          </w:tcPr>
          <w:p w14:paraId="4340C9C5" w14:textId="77777777" w:rsidR="003140FC" w:rsidRPr="00FA326D" w:rsidRDefault="003140FC" w:rsidP="00444796">
            <w:pPr>
              <w:widowControl w:val="0"/>
              <w:ind w:right="-285"/>
              <w:rPr>
                <w:rFonts w:ascii="Calibri Light" w:hAnsi="Calibri Light" w:cs="Calibri Light"/>
                <w:sz w:val="18"/>
                <w:szCs w:val="18"/>
              </w:rPr>
            </w:pPr>
          </w:p>
        </w:tc>
        <w:tc>
          <w:tcPr>
            <w:tcW w:w="589" w:type="pct"/>
            <w:shd w:val="clear" w:color="auto" w:fill="F7F5F9"/>
          </w:tcPr>
          <w:p w14:paraId="164CC757" w14:textId="77777777" w:rsidR="003140FC" w:rsidRPr="00FA326D" w:rsidRDefault="003140FC" w:rsidP="00444796">
            <w:pPr>
              <w:widowControl w:val="0"/>
              <w:ind w:right="-285"/>
              <w:rPr>
                <w:rFonts w:ascii="Calibri Light" w:hAnsi="Calibri Light" w:cs="Calibri Light"/>
                <w:sz w:val="18"/>
                <w:szCs w:val="18"/>
              </w:rPr>
            </w:pPr>
          </w:p>
        </w:tc>
      </w:tr>
      <w:tr w:rsidR="003140FC" w:rsidRPr="00FA326D" w14:paraId="381D08B6" w14:textId="40590CC1" w:rsidTr="003140FC">
        <w:trPr>
          <w:trHeight w:val="189"/>
        </w:trPr>
        <w:tc>
          <w:tcPr>
            <w:tcW w:w="1420" w:type="pct"/>
            <w:shd w:val="clear" w:color="auto" w:fill="F2F2F2" w:themeFill="background1" w:themeFillShade="F2"/>
          </w:tcPr>
          <w:p w14:paraId="5F3C402A" w14:textId="77777777" w:rsidR="003140FC" w:rsidRPr="00FA326D" w:rsidRDefault="003140FC" w:rsidP="00444796">
            <w:pPr>
              <w:pStyle w:val="Paragrafoelenco"/>
              <w:widowControl w:val="0"/>
              <w:spacing w:beforeAutospacing="1" w:after="0" w:line="220" w:lineRule="exact"/>
              <w:ind w:left="232" w:right="67"/>
              <w:contextualSpacing w:val="0"/>
              <w:jc w:val="right"/>
              <w:rPr>
                <w:b/>
                <w:bCs/>
                <w:sz w:val="20"/>
                <w:szCs w:val="20"/>
              </w:rPr>
            </w:pPr>
            <w:r w:rsidRPr="00FA326D">
              <w:rPr>
                <w:b/>
                <w:bCs/>
                <w:sz w:val="20"/>
                <w:szCs w:val="20"/>
              </w:rPr>
              <w:t>TOTALE</w:t>
            </w:r>
          </w:p>
        </w:tc>
        <w:tc>
          <w:tcPr>
            <w:tcW w:w="523" w:type="pct"/>
            <w:shd w:val="clear" w:color="auto" w:fill="F2F2F2" w:themeFill="background1" w:themeFillShade="F2"/>
            <w:vAlign w:val="center"/>
          </w:tcPr>
          <w:p w14:paraId="25767176" w14:textId="550F9EB5" w:rsidR="003140FC" w:rsidRPr="00FA326D" w:rsidRDefault="003140FC" w:rsidP="00444796">
            <w:pPr>
              <w:pStyle w:val="Standard"/>
              <w:widowControl w:val="0"/>
              <w:spacing w:after="0"/>
              <w:ind w:right="-285"/>
              <w:jc w:val="right"/>
              <w:rPr>
                <w:rFonts w:ascii="Calibri Light" w:hAnsi="Calibri Light" w:cs="Calibri Light"/>
                <w:b/>
                <w:bCs/>
                <w:color w:val="000000"/>
                <w:sz w:val="18"/>
                <w:szCs w:val="18"/>
              </w:rPr>
            </w:pPr>
          </w:p>
        </w:tc>
        <w:tc>
          <w:tcPr>
            <w:tcW w:w="654" w:type="pct"/>
            <w:shd w:val="clear" w:color="auto" w:fill="F2F2F2" w:themeFill="background1" w:themeFillShade="F2"/>
          </w:tcPr>
          <w:p w14:paraId="4BEB8C6A" w14:textId="77777777" w:rsidR="003140FC" w:rsidRPr="00FA326D" w:rsidRDefault="003140FC" w:rsidP="00444796">
            <w:pPr>
              <w:widowControl w:val="0"/>
              <w:spacing w:after="0"/>
              <w:ind w:right="-285"/>
              <w:rPr>
                <w:rFonts w:ascii="Calibri Light" w:hAnsi="Calibri Light" w:cs="Calibri Light"/>
                <w:sz w:val="18"/>
                <w:szCs w:val="18"/>
              </w:rPr>
            </w:pPr>
          </w:p>
        </w:tc>
        <w:tc>
          <w:tcPr>
            <w:tcW w:w="626" w:type="pct"/>
            <w:tcBorders>
              <w:right w:val="single" w:sz="4" w:space="0" w:color="000000" w:themeColor="text2"/>
            </w:tcBorders>
            <w:shd w:val="clear" w:color="auto" w:fill="F2F2F2" w:themeFill="background1" w:themeFillShade="F2"/>
            <w:vAlign w:val="center"/>
          </w:tcPr>
          <w:p w14:paraId="2676A277" w14:textId="77777777" w:rsidR="003140FC" w:rsidRPr="00FA326D" w:rsidRDefault="003140FC" w:rsidP="00444796">
            <w:pPr>
              <w:widowControl w:val="0"/>
              <w:spacing w:after="0"/>
              <w:ind w:right="-285"/>
              <w:rPr>
                <w:rFonts w:ascii="Calibri Light" w:hAnsi="Calibri Light" w:cs="Calibri Light"/>
                <w:sz w:val="18"/>
                <w:szCs w:val="18"/>
              </w:rPr>
            </w:pPr>
          </w:p>
        </w:tc>
        <w:tc>
          <w:tcPr>
            <w:tcW w:w="594" w:type="pct"/>
            <w:tcBorders>
              <w:left w:val="single" w:sz="4" w:space="0" w:color="000000" w:themeColor="text2"/>
            </w:tcBorders>
            <w:shd w:val="clear" w:color="auto" w:fill="F2F2F2" w:themeFill="background1" w:themeFillShade="F2"/>
            <w:tcMar>
              <w:left w:w="10" w:type="dxa"/>
              <w:right w:w="15" w:type="dxa"/>
            </w:tcMar>
          </w:tcPr>
          <w:p w14:paraId="30436E8C" w14:textId="77777777" w:rsidR="003140FC" w:rsidRPr="00FA326D" w:rsidRDefault="003140FC" w:rsidP="00444796">
            <w:pPr>
              <w:widowControl w:val="0"/>
              <w:spacing w:after="0"/>
              <w:ind w:right="-285"/>
              <w:rPr>
                <w:rFonts w:ascii="Calibri Light" w:hAnsi="Calibri Light" w:cs="Calibri Light"/>
                <w:sz w:val="18"/>
                <w:szCs w:val="18"/>
              </w:rPr>
            </w:pPr>
          </w:p>
        </w:tc>
        <w:tc>
          <w:tcPr>
            <w:tcW w:w="594" w:type="pct"/>
            <w:shd w:val="clear" w:color="auto" w:fill="F2F2F2" w:themeFill="background1" w:themeFillShade="F2"/>
          </w:tcPr>
          <w:p w14:paraId="25F4B6FF" w14:textId="77777777" w:rsidR="003140FC" w:rsidRPr="00FA326D" w:rsidRDefault="003140FC" w:rsidP="00444796">
            <w:pPr>
              <w:widowControl w:val="0"/>
              <w:spacing w:after="0"/>
              <w:ind w:right="-285"/>
              <w:rPr>
                <w:rFonts w:ascii="Calibri Light" w:hAnsi="Calibri Light" w:cs="Calibri Light"/>
                <w:sz w:val="18"/>
                <w:szCs w:val="18"/>
              </w:rPr>
            </w:pPr>
          </w:p>
        </w:tc>
        <w:tc>
          <w:tcPr>
            <w:tcW w:w="589" w:type="pct"/>
            <w:shd w:val="clear" w:color="auto" w:fill="F2F2F2" w:themeFill="background1" w:themeFillShade="F2"/>
          </w:tcPr>
          <w:p w14:paraId="334B22DA" w14:textId="77777777" w:rsidR="003140FC" w:rsidRPr="00FA326D" w:rsidRDefault="003140FC" w:rsidP="00444796">
            <w:pPr>
              <w:widowControl w:val="0"/>
              <w:spacing w:after="0"/>
              <w:ind w:right="-285"/>
              <w:rPr>
                <w:rFonts w:ascii="Calibri Light" w:hAnsi="Calibri Light" w:cs="Calibri Light"/>
                <w:sz w:val="18"/>
                <w:szCs w:val="18"/>
              </w:rPr>
            </w:pPr>
          </w:p>
        </w:tc>
      </w:tr>
    </w:tbl>
    <w:p w14:paraId="6F3B93B5" w14:textId="4CE4112C" w:rsidR="009B1683" w:rsidRPr="00FA326D" w:rsidRDefault="00444796" w:rsidP="009B1683">
      <w:pPr>
        <w:rPr>
          <w:i/>
          <w:iCs/>
        </w:rPr>
      </w:pPr>
      <w:r w:rsidRPr="00FA326D">
        <w:rPr>
          <w:i/>
          <w:iCs/>
        </w:rPr>
        <w:t xml:space="preserve"> </w:t>
      </w:r>
      <w:r w:rsidR="009B1683" w:rsidRPr="00FA326D">
        <w:rPr>
          <w:i/>
          <w:iCs/>
        </w:rPr>
        <w:t xml:space="preserve">La presente tabella </w:t>
      </w:r>
      <w:r w:rsidR="00B4149B" w:rsidRPr="00FA326D">
        <w:rPr>
          <w:i/>
          <w:iCs/>
        </w:rPr>
        <w:t xml:space="preserve"> deve essere compilata </w:t>
      </w:r>
      <w:r w:rsidR="009B1683" w:rsidRPr="00FA326D">
        <w:rPr>
          <w:i/>
          <w:iCs/>
        </w:rPr>
        <w:t>per ciascun soggetto componente l’aggregazione</w:t>
      </w:r>
    </w:p>
    <w:p w14:paraId="1A808E03" w14:textId="77777777" w:rsidR="0025624F" w:rsidRPr="00FA326D" w:rsidRDefault="0025624F" w:rsidP="009B1683"/>
    <w:p w14:paraId="288850D6" w14:textId="77777777" w:rsidR="00424DB2" w:rsidRPr="00FA326D" w:rsidRDefault="00424DB2" w:rsidP="009B1683"/>
    <w:p w14:paraId="46710E39" w14:textId="77777777" w:rsidR="00424DB2" w:rsidRPr="00FA326D" w:rsidRDefault="00424DB2" w:rsidP="009B1683"/>
    <w:p w14:paraId="5507737B" w14:textId="77777777" w:rsidR="00424DB2" w:rsidRPr="00FA326D" w:rsidRDefault="00424DB2" w:rsidP="009B1683"/>
    <w:p w14:paraId="2C2D3F7D" w14:textId="77777777" w:rsidR="00424DB2" w:rsidRPr="00FA326D" w:rsidRDefault="00424DB2" w:rsidP="009B1683"/>
    <w:p w14:paraId="3ADCE1C5" w14:textId="77777777" w:rsidR="00424DB2" w:rsidRPr="00FA326D" w:rsidRDefault="00424DB2" w:rsidP="009B1683"/>
    <w:p w14:paraId="6DB70158" w14:textId="77777777" w:rsidR="00424DB2" w:rsidRPr="00FA326D" w:rsidRDefault="00424DB2" w:rsidP="009B1683"/>
    <w:p w14:paraId="527E049B" w14:textId="77777777" w:rsidR="00153BF5" w:rsidRPr="00FA326D" w:rsidRDefault="00153BF5" w:rsidP="009B1683"/>
    <w:p w14:paraId="1F9FF2EF" w14:textId="4F0A2C10" w:rsidR="00D300EC" w:rsidRPr="00FA326D" w:rsidRDefault="00D300EC" w:rsidP="00D300EC">
      <w:pPr>
        <w:spacing w:after="0"/>
        <w:ind w:left="-426" w:right="-314"/>
        <w:jc w:val="both"/>
        <w:rPr>
          <w:b/>
          <w:bCs/>
          <w:i/>
          <w:iCs/>
          <w:color w:val="0369A3" w:themeColor="accent2"/>
        </w:rPr>
      </w:pPr>
      <w:r w:rsidRPr="00FA326D">
        <w:rPr>
          <w:b/>
          <w:bCs/>
          <w:i/>
          <w:iCs/>
          <w:color w:val="460151" w:themeColor="accent4" w:themeShade="80"/>
        </w:rPr>
        <w:t>TAB. 2 BIS QUADRO DI DETTAGLIO</w:t>
      </w:r>
      <w:r w:rsidR="007B534B" w:rsidRPr="00FA326D">
        <w:rPr>
          <w:b/>
          <w:bCs/>
          <w:i/>
          <w:iCs/>
          <w:color w:val="460151" w:themeColor="accent4" w:themeShade="80"/>
        </w:rPr>
        <w:t xml:space="preserve"> DA COMPILARE</w:t>
      </w:r>
      <w:r w:rsidRPr="00FA326D">
        <w:rPr>
          <w:b/>
          <w:bCs/>
          <w:i/>
          <w:iCs/>
          <w:color w:val="460151" w:themeColor="accent4" w:themeShade="80"/>
        </w:rPr>
        <w:t xml:space="preserve"> PER CIASCUN COMPONENTE L’AGGREGAZIONE ARTICOLATO PER SPESE AMMISSIBILI</w:t>
      </w:r>
      <w:r w:rsidR="00565CA8" w:rsidRPr="00FA326D">
        <w:rPr>
          <w:b/>
          <w:bCs/>
          <w:i/>
          <w:iCs/>
          <w:color w:val="460151" w:themeColor="accent4" w:themeShade="80"/>
        </w:rPr>
        <w:t xml:space="preserve"> (I; II; IV</w:t>
      </w:r>
      <w:r w:rsidR="005F6E22" w:rsidRPr="00FA326D">
        <w:rPr>
          <w:b/>
          <w:bCs/>
          <w:i/>
          <w:iCs/>
          <w:color w:val="460151" w:themeColor="accent4" w:themeShade="80"/>
        </w:rPr>
        <w:t xml:space="preserve">) </w:t>
      </w:r>
      <w:r w:rsidRPr="00FA326D">
        <w:rPr>
          <w:b/>
          <w:bCs/>
          <w:i/>
          <w:iCs/>
          <w:color w:val="460151" w:themeColor="accent4" w:themeShade="80"/>
        </w:rPr>
        <w:t xml:space="preserve"> </w:t>
      </w:r>
      <w:r w:rsidRPr="00FA326D">
        <w:rPr>
          <w:b/>
          <w:bCs/>
          <w:i/>
          <w:iCs/>
          <w:color w:val="0369A3" w:themeColor="accent2"/>
        </w:rPr>
        <w:t>(CdV_3)</w:t>
      </w:r>
    </w:p>
    <w:p w14:paraId="72071B50" w14:textId="77777777" w:rsidR="007B534B" w:rsidRPr="00FA326D" w:rsidRDefault="007B534B" w:rsidP="00D300EC">
      <w:pPr>
        <w:spacing w:after="0"/>
        <w:ind w:left="-426" w:right="-314"/>
        <w:jc w:val="both"/>
        <w:rPr>
          <w:b/>
          <w:bCs/>
          <w:i/>
          <w:iCs/>
          <w:color w:val="460151" w:themeColor="accent4" w:themeShade="80"/>
        </w:rPr>
      </w:pPr>
    </w:p>
    <w:p w14:paraId="55A386E7" w14:textId="27513911" w:rsidR="007B534B" w:rsidRPr="00FA326D" w:rsidRDefault="007B534B" w:rsidP="00D300EC">
      <w:pPr>
        <w:spacing w:after="0"/>
        <w:ind w:left="-426" w:right="-314"/>
        <w:jc w:val="both"/>
        <w:rPr>
          <w:b/>
          <w:bCs/>
          <w:i/>
          <w:iCs/>
          <w:color w:val="460151" w:themeColor="accent4" w:themeShade="80"/>
        </w:rPr>
      </w:pPr>
      <w:r w:rsidRPr="00FA326D">
        <w:rPr>
          <w:b/>
          <w:bCs/>
          <w:i/>
          <w:iCs/>
          <w:color w:val="460151" w:themeColor="accent4" w:themeShade="80"/>
        </w:rPr>
        <w:t>SOGGETTO:_____________________________________________________</w:t>
      </w:r>
    </w:p>
    <w:p w14:paraId="1A30230C" w14:textId="31979A23" w:rsidR="0021493E" w:rsidRPr="00FA326D" w:rsidRDefault="00BA0A53" w:rsidP="00424DB2">
      <w:pPr>
        <w:pStyle w:val="Paragrafoelenco"/>
        <w:widowControl w:val="0"/>
        <w:numPr>
          <w:ilvl w:val="1"/>
          <w:numId w:val="228"/>
        </w:numPr>
        <w:tabs>
          <w:tab w:val="clear" w:pos="0"/>
          <w:tab w:val="num" w:pos="284"/>
        </w:tabs>
        <w:spacing w:beforeAutospacing="1" w:after="0" w:line="220" w:lineRule="exact"/>
        <w:ind w:left="-142" w:right="67" w:hanging="142"/>
        <w:jc w:val="both"/>
        <w:rPr>
          <w:b/>
          <w:bCs/>
          <w:sz w:val="20"/>
          <w:szCs w:val="20"/>
        </w:rPr>
      </w:pPr>
      <w:r w:rsidRPr="00FA326D">
        <w:rPr>
          <w:b/>
          <w:bCs/>
          <w:sz w:val="20"/>
          <w:szCs w:val="20"/>
        </w:rPr>
        <w:t>SPESE PERSONALE</w:t>
      </w:r>
    </w:p>
    <w:tbl>
      <w:tblPr>
        <w:tblStyle w:val="Grigliatabellachiara"/>
        <w:tblW w:w="5229" w:type="pct"/>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2F2F2" w:themeFill="background1" w:themeFillShade="F2"/>
        <w:tblLook w:val="04A0" w:firstRow="1" w:lastRow="0" w:firstColumn="1" w:lastColumn="0" w:noHBand="0" w:noVBand="1"/>
      </w:tblPr>
      <w:tblGrid>
        <w:gridCol w:w="2180"/>
        <w:gridCol w:w="1277"/>
        <w:gridCol w:w="1073"/>
        <w:gridCol w:w="693"/>
        <w:gridCol w:w="624"/>
        <w:gridCol w:w="624"/>
        <w:gridCol w:w="640"/>
        <w:gridCol w:w="818"/>
        <w:gridCol w:w="918"/>
        <w:gridCol w:w="1222"/>
      </w:tblGrid>
      <w:tr w:rsidR="009571DC" w:rsidRPr="00FA326D" w14:paraId="2904CC5C" w14:textId="20D44281" w:rsidTr="00235CF6">
        <w:trPr>
          <w:trHeight w:val="767"/>
        </w:trPr>
        <w:tc>
          <w:tcPr>
            <w:tcW w:w="1082" w:type="pct"/>
            <w:vMerge w:val="restart"/>
            <w:shd w:val="clear" w:color="auto" w:fill="F2F2F2" w:themeFill="background1" w:themeFillShade="F2"/>
          </w:tcPr>
          <w:p w14:paraId="4DC15F7C" w14:textId="77777777" w:rsidR="009571DC" w:rsidRPr="00FA326D" w:rsidRDefault="009571DC" w:rsidP="007B0F89">
            <w:pPr>
              <w:ind w:right="-1"/>
              <w:jc w:val="center"/>
              <w:rPr>
                <w:b/>
                <w:bCs/>
                <w:sz w:val="18"/>
                <w:szCs w:val="18"/>
              </w:rPr>
            </w:pPr>
            <w:r w:rsidRPr="00FA326D">
              <w:rPr>
                <w:b/>
                <w:bCs/>
                <w:sz w:val="18"/>
                <w:szCs w:val="18"/>
              </w:rPr>
              <w:t xml:space="preserve">Profili professionali coinvolti nell’attuazione del servizio </w:t>
            </w:r>
            <w:r w:rsidRPr="00FA326D">
              <w:rPr>
                <w:i/>
                <w:iCs/>
                <w:sz w:val="18"/>
                <w:szCs w:val="18"/>
              </w:rPr>
              <w:t>(es. Coordinatore scientifico, Responsabile amministrativo, Ricercatore, Personale ausiliario)</w:t>
            </w:r>
          </w:p>
        </w:tc>
        <w:tc>
          <w:tcPr>
            <w:tcW w:w="1167" w:type="pct"/>
            <w:gridSpan w:val="2"/>
            <w:vMerge w:val="restart"/>
            <w:shd w:val="clear" w:color="auto" w:fill="F2F2F2" w:themeFill="background1" w:themeFillShade="F2"/>
          </w:tcPr>
          <w:p w14:paraId="0E78F689" w14:textId="77777777" w:rsidR="009571DC" w:rsidRPr="00FA326D" w:rsidRDefault="009571DC" w:rsidP="007B0F89">
            <w:pPr>
              <w:ind w:right="-1"/>
              <w:jc w:val="center"/>
              <w:rPr>
                <w:b/>
                <w:bCs/>
                <w:sz w:val="18"/>
                <w:szCs w:val="18"/>
              </w:rPr>
            </w:pPr>
            <w:r w:rsidRPr="00FA326D">
              <w:rPr>
                <w:b/>
                <w:bCs/>
                <w:sz w:val="18"/>
                <w:szCs w:val="18"/>
              </w:rPr>
              <w:t>Nr. ore lavorabili annue in base al CCNL di riferimento</w:t>
            </w:r>
          </w:p>
          <w:p w14:paraId="51969B1E" w14:textId="77777777" w:rsidR="009571DC" w:rsidRPr="00FA326D" w:rsidRDefault="009571DC" w:rsidP="007B0F89">
            <w:pPr>
              <w:ind w:right="-1"/>
              <w:jc w:val="center"/>
              <w:rPr>
                <w:i/>
                <w:iCs/>
                <w:sz w:val="18"/>
                <w:szCs w:val="18"/>
              </w:rPr>
            </w:pPr>
            <w:r w:rsidRPr="00FA326D">
              <w:rPr>
                <w:i/>
                <w:iCs/>
                <w:sz w:val="16"/>
                <w:szCs w:val="16"/>
              </w:rPr>
              <w:t>(in assenza di indicazioni e/o nel caso di un numero di ore annue &gt;1720, verrà assunto convenzionalmente il parametro di 1720 ore/anno)</w:t>
            </w:r>
          </w:p>
        </w:tc>
        <w:tc>
          <w:tcPr>
            <w:tcW w:w="1282" w:type="pct"/>
            <w:gridSpan w:val="4"/>
            <w:shd w:val="clear" w:color="auto" w:fill="F2F2F2" w:themeFill="background1" w:themeFillShade="F2"/>
          </w:tcPr>
          <w:p w14:paraId="19C9B454" w14:textId="77777777" w:rsidR="009571DC" w:rsidRPr="00FA326D" w:rsidRDefault="009571DC" w:rsidP="007B0F89">
            <w:pPr>
              <w:ind w:right="-1"/>
              <w:jc w:val="center"/>
              <w:rPr>
                <w:b/>
                <w:bCs/>
                <w:sz w:val="18"/>
                <w:szCs w:val="18"/>
              </w:rPr>
            </w:pPr>
            <w:r w:rsidRPr="00FA326D">
              <w:rPr>
                <w:b/>
                <w:bCs/>
                <w:sz w:val="18"/>
                <w:szCs w:val="18"/>
              </w:rPr>
              <w:t>Effort previsto (ore/uomo)</w:t>
            </w:r>
          </w:p>
          <w:p w14:paraId="6A17B99A" w14:textId="77777777" w:rsidR="009571DC" w:rsidRPr="00FA326D" w:rsidRDefault="009571DC" w:rsidP="007B0F89">
            <w:pPr>
              <w:ind w:right="-1"/>
              <w:jc w:val="center"/>
              <w:rPr>
                <w:i/>
                <w:iCs/>
                <w:sz w:val="18"/>
                <w:szCs w:val="18"/>
              </w:rPr>
            </w:pPr>
            <w:r w:rsidRPr="00FA326D">
              <w:rPr>
                <w:i/>
                <w:iCs/>
                <w:sz w:val="18"/>
                <w:szCs w:val="18"/>
              </w:rPr>
              <w:t>(max 60% totale ore lavorabili su base annua)</w:t>
            </w:r>
          </w:p>
        </w:tc>
        <w:tc>
          <w:tcPr>
            <w:tcW w:w="862" w:type="pct"/>
            <w:gridSpan w:val="2"/>
            <w:shd w:val="clear" w:color="auto" w:fill="F2F2F2" w:themeFill="background1" w:themeFillShade="F2"/>
          </w:tcPr>
          <w:p w14:paraId="2B3846E7" w14:textId="001E540E" w:rsidR="009571DC" w:rsidRPr="00FA326D" w:rsidRDefault="009571DC" w:rsidP="007B0F89">
            <w:pPr>
              <w:ind w:right="-1"/>
              <w:jc w:val="center"/>
              <w:rPr>
                <w:b/>
                <w:bCs/>
                <w:sz w:val="18"/>
                <w:szCs w:val="18"/>
              </w:rPr>
            </w:pPr>
            <w:r w:rsidRPr="00FA326D">
              <w:rPr>
                <w:b/>
                <w:bCs/>
                <w:sz w:val="18"/>
                <w:szCs w:val="18"/>
              </w:rPr>
              <w:t>COSTO</w:t>
            </w:r>
          </w:p>
        </w:tc>
        <w:tc>
          <w:tcPr>
            <w:tcW w:w="607" w:type="pct"/>
            <w:vMerge w:val="restart"/>
            <w:shd w:val="clear" w:color="auto" w:fill="F2F2F2" w:themeFill="background1" w:themeFillShade="F2"/>
          </w:tcPr>
          <w:p w14:paraId="4EE76724" w14:textId="77777777" w:rsidR="009571DC" w:rsidRPr="00FA326D" w:rsidRDefault="009571DC" w:rsidP="007B0F89">
            <w:pPr>
              <w:ind w:right="-1"/>
              <w:jc w:val="center"/>
              <w:rPr>
                <w:b/>
                <w:bCs/>
                <w:sz w:val="18"/>
                <w:szCs w:val="18"/>
              </w:rPr>
            </w:pPr>
          </w:p>
          <w:p w14:paraId="47D6C407" w14:textId="77777777" w:rsidR="009571DC" w:rsidRPr="00FA326D" w:rsidRDefault="009571DC" w:rsidP="007B0F89">
            <w:pPr>
              <w:ind w:right="-1"/>
              <w:jc w:val="center"/>
              <w:rPr>
                <w:b/>
                <w:bCs/>
                <w:sz w:val="18"/>
                <w:szCs w:val="18"/>
              </w:rPr>
            </w:pPr>
          </w:p>
          <w:p w14:paraId="330FE2B9" w14:textId="77777777" w:rsidR="009571DC" w:rsidRPr="00FA326D" w:rsidRDefault="009571DC" w:rsidP="007B0F89">
            <w:pPr>
              <w:ind w:right="-1"/>
              <w:jc w:val="center"/>
              <w:rPr>
                <w:b/>
                <w:bCs/>
                <w:sz w:val="18"/>
                <w:szCs w:val="18"/>
              </w:rPr>
            </w:pPr>
          </w:p>
          <w:p w14:paraId="0A081D2B" w14:textId="152B23FA" w:rsidR="009571DC" w:rsidRPr="00FA326D" w:rsidRDefault="009571DC" w:rsidP="007B0F89">
            <w:pPr>
              <w:ind w:right="-1"/>
              <w:jc w:val="center"/>
              <w:rPr>
                <w:b/>
                <w:bCs/>
                <w:sz w:val="18"/>
                <w:szCs w:val="18"/>
              </w:rPr>
            </w:pPr>
            <w:r w:rsidRPr="00FA326D">
              <w:rPr>
                <w:b/>
                <w:bCs/>
                <w:sz w:val="18"/>
                <w:szCs w:val="18"/>
              </w:rPr>
              <w:t>TOT</w:t>
            </w:r>
          </w:p>
        </w:tc>
      </w:tr>
      <w:tr w:rsidR="009571DC" w:rsidRPr="00FA326D" w14:paraId="776E65B5" w14:textId="689667F6" w:rsidTr="00235CF6">
        <w:trPr>
          <w:trHeight w:val="520"/>
        </w:trPr>
        <w:tc>
          <w:tcPr>
            <w:tcW w:w="1082" w:type="pct"/>
            <w:vMerge/>
            <w:shd w:val="clear" w:color="auto" w:fill="F2F2F2" w:themeFill="background1" w:themeFillShade="F2"/>
          </w:tcPr>
          <w:p w14:paraId="0F9D13A8" w14:textId="77777777" w:rsidR="009571DC" w:rsidRPr="00FA326D" w:rsidRDefault="009571DC" w:rsidP="007B0F89">
            <w:pPr>
              <w:ind w:right="-1"/>
              <w:jc w:val="center"/>
              <w:rPr>
                <w:b/>
                <w:bCs/>
                <w:sz w:val="18"/>
                <w:szCs w:val="18"/>
              </w:rPr>
            </w:pPr>
          </w:p>
        </w:tc>
        <w:tc>
          <w:tcPr>
            <w:tcW w:w="1167" w:type="pct"/>
            <w:gridSpan w:val="2"/>
            <w:vMerge/>
            <w:shd w:val="clear" w:color="auto" w:fill="F2F2F2" w:themeFill="background1" w:themeFillShade="F2"/>
          </w:tcPr>
          <w:p w14:paraId="1807BDFE" w14:textId="77777777" w:rsidR="009571DC" w:rsidRPr="00FA326D" w:rsidRDefault="009571DC" w:rsidP="007B0F89">
            <w:pPr>
              <w:ind w:right="-1"/>
              <w:jc w:val="center"/>
              <w:rPr>
                <w:b/>
                <w:bCs/>
                <w:sz w:val="18"/>
                <w:szCs w:val="18"/>
              </w:rPr>
            </w:pPr>
          </w:p>
        </w:tc>
        <w:tc>
          <w:tcPr>
            <w:tcW w:w="654" w:type="pct"/>
            <w:gridSpan w:val="2"/>
            <w:shd w:val="clear" w:color="auto" w:fill="F2F2F2" w:themeFill="background1" w:themeFillShade="F2"/>
          </w:tcPr>
          <w:p w14:paraId="7C108852" w14:textId="77777777" w:rsidR="009571DC" w:rsidRPr="00FA326D" w:rsidRDefault="009571DC" w:rsidP="007B0F89">
            <w:pPr>
              <w:ind w:right="-1"/>
              <w:jc w:val="center"/>
              <w:rPr>
                <w:b/>
                <w:bCs/>
                <w:sz w:val="18"/>
                <w:szCs w:val="18"/>
              </w:rPr>
            </w:pPr>
            <w:r w:rsidRPr="00FA326D">
              <w:rPr>
                <w:b/>
                <w:bCs/>
                <w:sz w:val="18"/>
                <w:szCs w:val="18"/>
              </w:rPr>
              <w:t>Anno 1</w:t>
            </w:r>
          </w:p>
        </w:tc>
        <w:tc>
          <w:tcPr>
            <w:tcW w:w="628" w:type="pct"/>
            <w:gridSpan w:val="2"/>
            <w:shd w:val="clear" w:color="auto" w:fill="F2F2F2" w:themeFill="background1" w:themeFillShade="F2"/>
          </w:tcPr>
          <w:p w14:paraId="214AA3D5" w14:textId="77777777" w:rsidR="009571DC" w:rsidRPr="00FA326D" w:rsidRDefault="009571DC" w:rsidP="007B0F89">
            <w:pPr>
              <w:ind w:right="-1"/>
              <w:jc w:val="center"/>
              <w:rPr>
                <w:b/>
                <w:bCs/>
                <w:sz w:val="18"/>
                <w:szCs w:val="18"/>
              </w:rPr>
            </w:pPr>
            <w:r w:rsidRPr="00FA326D">
              <w:rPr>
                <w:b/>
                <w:bCs/>
                <w:sz w:val="18"/>
                <w:szCs w:val="18"/>
              </w:rPr>
              <w:t>Anno 2</w:t>
            </w:r>
          </w:p>
        </w:tc>
        <w:tc>
          <w:tcPr>
            <w:tcW w:w="406" w:type="pct"/>
            <w:vMerge w:val="restart"/>
            <w:shd w:val="clear" w:color="auto" w:fill="BBE5FD" w:themeFill="accent2" w:themeFillTint="33"/>
          </w:tcPr>
          <w:p w14:paraId="413B87C2" w14:textId="774F0BFA" w:rsidR="009571DC" w:rsidRPr="00FA326D" w:rsidRDefault="009571DC" w:rsidP="007B0F89">
            <w:pPr>
              <w:ind w:right="-1"/>
              <w:jc w:val="center"/>
              <w:rPr>
                <w:b/>
                <w:bCs/>
                <w:sz w:val="18"/>
                <w:szCs w:val="18"/>
              </w:rPr>
            </w:pPr>
            <w:r w:rsidRPr="00FA326D">
              <w:rPr>
                <w:b/>
                <w:bCs/>
                <w:sz w:val="18"/>
                <w:szCs w:val="18"/>
              </w:rPr>
              <w:t>RI</w:t>
            </w:r>
          </w:p>
        </w:tc>
        <w:tc>
          <w:tcPr>
            <w:tcW w:w="456" w:type="pct"/>
            <w:vMerge w:val="restart"/>
            <w:shd w:val="clear" w:color="auto" w:fill="BBE5FD" w:themeFill="accent2" w:themeFillTint="33"/>
          </w:tcPr>
          <w:p w14:paraId="477BE78A" w14:textId="35306D77" w:rsidR="009571DC" w:rsidRPr="00FA326D" w:rsidRDefault="009571DC" w:rsidP="007B0F89">
            <w:pPr>
              <w:ind w:right="-1"/>
              <w:jc w:val="center"/>
              <w:rPr>
                <w:b/>
                <w:bCs/>
                <w:sz w:val="18"/>
                <w:szCs w:val="18"/>
              </w:rPr>
            </w:pPr>
            <w:r w:rsidRPr="00FA326D">
              <w:rPr>
                <w:b/>
                <w:bCs/>
                <w:sz w:val="18"/>
                <w:szCs w:val="18"/>
              </w:rPr>
              <w:t>SS</w:t>
            </w:r>
          </w:p>
        </w:tc>
        <w:tc>
          <w:tcPr>
            <w:tcW w:w="607" w:type="pct"/>
            <w:vMerge/>
            <w:shd w:val="clear" w:color="auto" w:fill="F2F2F2" w:themeFill="background1" w:themeFillShade="F2"/>
          </w:tcPr>
          <w:p w14:paraId="6D1F46B2" w14:textId="77777777" w:rsidR="009571DC" w:rsidRPr="00FA326D" w:rsidRDefault="009571DC" w:rsidP="007B0F89">
            <w:pPr>
              <w:ind w:right="-1"/>
              <w:jc w:val="center"/>
              <w:rPr>
                <w:b/>
                <w:bCs/>
                <w:sz w:val="18"/>
                <w:szCs w:val="18"/>
              </w:rPr>
            </w:pPr>
          </w:p>
        </w:tc>
      </w:tr>
      <w:tr w:rsidR="009571DC" w:rsidRPr="00FA326D" w14:paraId="2FDA9D1C" w14:textId="3E60C141" w:rsidTr="00235CF6">
        <w:trPr>
          <w:trHeight w:val="323"/>
        </w:trPr>
        <w:tc>
          <w:tcPr>
            <w:tcW w:w="1082" w:type="pct"/>
            <w:vMerge/>
            <w:shd w:val="clear" w:color="auto" w:fill="FFFFFF" w:themeFill="background1"/>
          </w:tcPr>
          <w:p w14:paraId="1CA26E72" w14:textId="77777777" w:rsidR="009571DC" w:rsidRPr="00FA326D" w:rsidRDefault="009571DC" w:rsidP="00033BC0">
            <w:pPr>
              <w:ind w:right="-1"/>
              <w:jc w:val="center"/>
              <w:rPr>
                <w:i/>
                <w:iCs/>
                <w:sz w:val="16"/>
                <w:szCs w:val="16"/>
              </w:rPr>
            </w:pPr>
          </w:p>
        </w:tc>
        <w:tc>
          <w:tcPr>
            <w:tcW w:w="634" w:type="pct"/>
            <w:shd w:val="clear" w:color="auto" w:fill="BBE5FD" w:themeFill="accent2" w:themeFillTint="33"/>
          </w:tcPr>
          <w:p w14:paraId="1E73DC90" w14:textId="77777777" w:rsidR="009571DC" w:rsidRPr="00FA326D" w:rsidRDefault="009571DC" w:rsidP="00033BC0">
            <w:pPr>
              <w:ind w:right="-1"/>
              <w:jc w:val="center"/>
              <w:rPr>
                <w:i/>
                <w:iCs/>
                <w:sz w:val="16"/>
                <w:szCs w:val="16"/>
              </w:rPr>
            </w:pPr>
            <w:r w:rsidRPr="00FA326D">
              <w:rPr>
                <w:i/>
                <w:iCs/>
                <w:sz w:val="16"/>
                <w:szCs w:val="16"/>
              </w:rPr>
              <w:t>RI</w:t>
            </w:r>
          </w:p>
        </w:tc>
        <w:tc>
          <w:tcPr>
            <w:tcW w:w="533" w:type="pct"/>
            <w:shd w:val="clear" w:color="auto" w:fill="BBE5FD" w:themeFill="accent2" w:themeFillTint="33"/>
          </w:tcPr>
          <w:p w14:paraId="5DE14F49" w14:textId="77777777" w:rsidR="009571DC" w:rsidRPr="00FA326D" w:rsidRDefault="009571DC" w:rsidP="00033BC0">
            <w:pPr>
              <w:ind w:right="-1"/>
              <w:jc w:val="center"/>
              <w:rPr>
                <w:i/>
                <w:iCs/>
                <w:sz w:val="16"/>
                <w:szCs w:val="16"/>
              </w:rPr>
            </w:pPr>
            <w:r w:rsidRPr="00FA326D">
              <w:rPr>
                <w:i/>
                <w:iCs/>
                <w:sz w:val="16"/>
                <w:szCs w:val="16"/>
              </w:rPr>
              <w:t>SS</w:t>
            </w:r>
          </w:p>
        </w:tc>
        <w:tc>
          <w:tcPr>
            <w:tcW w:w="344" w:type="pct"/>
            <w:shd w:val="clear" w:color="auto" w:fill="BBE5FD" w:themeFill="accent2" w:themeFillTint="33"/>
          </w:tcPr>
          <w:p w14:paraId="7DBA2550" w14:textId="379D4711" w:rsidR="009571DC" w:rsidRPr="00FA326D" w:rsidRDefault="009571DC" w:rsidP="00033BC0">
            <w:pPr>
              <w:ind w:right="-1"/>
              <w:jc w:val="center"/>
              <w:rPr>
                <w:i/>
                <w:iCs/>
                <w:sz w:val="16"/>
                <w:szCs w:val="16"/>
              </w:rPr>
            </w:pPr>
            <w:r w:rsidRPr="00FA326D">
              <w:rPr>
                <w:i/>
                <w:iCs/>
                <w:sz w:val="16"/>
                <w:szCs w:val="16"/>
              </w:rPr>
              <w:t>RI</w:t>
            </w:r>
          </w:p>
        </w:tc>
        <w:tc>
          <w:tcPr>
            <w:tcW w:w="310" w:type="pct"/>
            <w:shd w:val="clear" w:color="auto" w:fill="BBE5FD" w:themeFill="accent2" w:themeFillTint="33"/>
          </w:tcPr>
          <w:p w14:paraId="27AB8E98" w14:textId="75E2C3F7" w:rsidR="009571DC" w:rsidRPr="00FA326D" w:rsidRDefault="009571DC" w:rsidP="00033BC0">
            <w:pPr>
              <w:ind w:right="-1"/>
              <w:jc w:val="center"/>
              <w:rPr>
                <w:i/>
                <w:iCs/>
                <w:sz w:val="16"/>
                <w:szCs w:val="16"/>
              </w:rPr>
            </w:pPr>
            <w:r w:rsidRPr="00FA326D">
              <w:rPr>
                <w:i/>
                <w:iCs/>
                <w:sz w:val="16"/>
                <w:szCs w:val="16"/>
              </w:rPr>
              <w:t>SS</w:t>
            </w:r>
          </w:p>
        </w:tc>
        <w:tc>
          <w:tcPr>
            <w:tcW w:w="310" w:type="pct"/>
            <w:shd w:val="clear" w:color="auto" w:fill="BBE5FD" w:themeFill="accent2" w:themeFillTint="33"/>
          </w:tcPr>
          <w:p w14:paraId="0D594893" w14:textId="48E58069" w:rsidR="009571DC" w:rsidRPr="00FA326D" w:rsidRDefault="009571DC" w:rsidP="00033BC0">
            <w:pPr>
              <w:ind w:right="-1"/>
              <w:jc w:val="center"/>
              <w:rPr>
                <w:i/>
                <w:iCs/>
                <w:sz w:val="16"/>
                <w:szCs w:val="16"/>
              </w:rPr>
            </w:pPr>
            <w:r w:rsidRPr="00FA326D">
              <w:rPr>
                <w:i/>
                <w:iCs/>
                <w:sz w:val="16"/>
                <w:szCs w:val="16"/>
              </w:rPr>
              <w:t>RI</w:t>
            </w:r>
          </w:p>
        </w:tc>
        <w:tc>
          <w:tcPr>
            <w:tcW w:w="318" w:type="pct"/>
            <w:shd w:val="clear" w:color="auto" w:fill="BBE5FD" w:themeFill="accent2" w:themeFillTint="33"/>
          </w:tcPr>
          <w:p w14:paraId="7B8A2658" w14:textId="277C16CF" w:rsidR="009571DC" w:rsidRPr="00FA326D" w:rsidRDefault="009571DC" w:rsidP="00033BC0">
            <w:pPr>
              <w:ind w:right="-1"/>
              <w:jc w:val="center"/>
              <w:rPr>
                <w:i/>
                <w:iCs/>
                <w:sz w:val="16"/>
                <w:szCs w:val="16"/>
              </w:rPr>
            </w:pPr>
            <w:r w:rsidRPr="00FA326D">
              <w:rPr>
                <w:i/>
                <w:iCs/>
                <w:sz w:val="16"/>
                <w:szCs w:val="16"/>
              </w:rPr>
              <w:t>SS</w:t>
            </w:r>
          </w:p>
        </w:tc>
        <w:tc>
          <w:tcPr>
            <w:tcW w:w="406" w:type="pct"/>
            <w:vMerge/>
            <w:shd w:val="clear" w:color="auto" w:fill="FFFFFF" w:themeFill="background1"/>
          </w:tcPr>
          <w:p w14:paraId="1381829B" w14:textId="77777777" w:rsidR="009571DC" w:rsidRPr="00FA326D" w:rsidRDefault="009571DC" w:rsidP="00033BC0">
            <w:pPr>
              <w:ind w:right="-1"/>
              <w:jc w:val="center"/>
              <w:rPr>
                <w:i/>
                <w:iCs/>
                <w:sz w:val="16"/>
                <w:szCs w:val="16"/>
              </w:rPr>
            </w:pPr>
          </w:p>
        </w:tc>
        <w:tc>
          <w:tcPr>
            <w:tcW w:w="456" w:type="pct"/>
            <w:vMerge/>
            <w:shd w:val="clear" w:color="auto" w:fill="FFFFFF" w:themeFill="background1"/>
          </w:tcPr>
          <w:p w14:paraId="7DEE08F5" w14:textId="7B87602C" w:rsidR="009571DC" w:rsidRPr="00FA326D" w:rsidRDefault="009571DC" w:rsidP="00033BC0">
            <w:pPr>
              <w:ind w:right="-1"/>
              <w:jc w:val="center"/>
              <w:rPr>
                <w:i/>
                <w:iCs/>
                <w:sz w:val="16"/>
                <w:szCs w:val="16"/>
              </w:rPr>
            </w:pPr>
          </w:p>
        </w:tc>
        <w:tc>
          <w:tcPr>
            <w:tcW w:w="607" w:type="pct"/>
            <w:vMerge/>
            <w:shd w:val="clear" w:color="auto" w:fill="FFFFFF" w:themeFill="background1"/>
          </w:tcPr>
          <w:p w14:paraId="20E2AD90" w14:textId="77777777" w:rsidR="009571DC" w:rsidRPr="00FA326D" w:rsidRDefault="009571DC" w:rsidP="00033BC0">
            <w:pPr>
              <w:ind w:right="-1"/>
              <w:jc w:val="center"/>
              <w:rPr>
                <w:i/>
                <w:iCs/>
                <w:sz w:val="16"/>
                <w:szCs w:val="16"/>
              </w:rPr>
            </w:pPr>
          </w:p>
        </w:tc>
      </w:tr>
      <w:tr w:rsidR="00BD579D" w:rsidRPr="00FA326D" w14:paraId="08E8925B" w14:textId="13C48F37" w:rsidTr="00235CF6">
        <w:trPr>
          <w:trHeight w:val="323"/>
        </w:trPr>
        <w:tc>
          <w:tcPr>
            <w:tcW w:w="1082" w:type="pct"/>
            <w:shd w:val="clear" w:color="auto" w:fill="FFFFFF" w:themeFill="background1"/>
          </w:tcPr>
          <w:p w14:paraId="587063FF" w14:textId="77777777" w:rsidR="00033BC0" w:rsidRPr="00FA326D" w:rsidRDefault="00033BC0" w:rsidP="007B0F89">
            <w:pPr>
              <w:ind w:right="-1"/>
              <w:jc w:val="center"/>
              <w:rPr>
                <w:i/>
                <w:iCs/>
                <w:sz w:val="16"/>
                <w:szCs w:val="16"/>
              </w:rPr>
            </w:pPr>
            <w:r w:rsidRPr="00FA326D">
              <w:rPr>
                <w:i/>
                <w:iCs/>
                <w:sz w:val="16"/>
                <w:szCs w:val="16"/>
              </w:rPr>
              <w:t>Coordinatore scientifico</w:t>
            </w:r>
          </w:p>
        </w:tc>
        <w:tc>
          <w:tcPr>
            <w:tcW w:w="634" w:type="pct"/>
            <w:shd w:val="clear" w:color="auto" w:fill="FFFFFF" w:themeFill="background1"/>
          </w:tcPr>
          <w:p w14:paraId="6AB91D94" w14:textId="77777777" w:rsidR="00033BC0" w:rsidRPr="00FA326D" w:rsidRDefault="00033BC0" w:rsidP="007B0F89">
            <w:pPr>
              <w:ind w:right="-1"/>
              <w:jc w:val="center"/>
              <w:rPr>
                <w:i/>
                <w:iCs/>
                <w:sz w:val="16"/>
                <w:szCs w:val="16"/>
              </w:rPr>
            </w:pPr>
          </w:p>
        </w:tc>
        <w:tc>
          <w:tcPr>
            <w:tcW w:w="533" w:type="pct"/>
            <w:shd w:val="clear" w:color="auto" w:fill="FFFFFF" w:themeFill="background1"/>
          </w:tcPr>
          <w:p w14:paraId="5AB09ED7" w14:textId="77777777" w:rsidR="00033BC0" w:rsidRPr="00FA326D" w:rsidRDefault="00033BC0" w:rsidP="007B0F89">
            <w:pPr>
              <w:ind w:right="-1"/>
              <w:jc w:val="center"/>
              <w:rPr>
                <w:i/>
                <w:iCs/>
                <w:sz w:val="16"/>
                <w:szCs w:val="16"/>
              </w:rPr>
            </w:pPr>
          </w:p>
        </w:tc>
        <w:tc>
          <w:tcPr>
            <w:tcW w:w="344" w:type="pct"/>
            <w:shd w:val="clear" w:color="auto" w:fill="FFFFFF" w:themeFill="background1"/>
          </w:tcPr>
          <w:p w14:paraId="0339C99F" w14:textId="77777777" w:rsidR="00033BC0" w:rsidRPr="00FA326D" w:rsidRDefault="00033BC0" w:rsidP="007B0F89">
            <w:pPr>
              <w:ind w:right="-1"/>
              <w:jc w:val="center"/>
              <w:rPr>
                <w:i/>
                <w:iCs/>
                <w:sz w:val="16"/>
                <w:szCs w:val="16"/>
              </w:rPr>
            </w:pPr>
            <w:r w:rsidRPr="00FA326D">
              <w:rPr>
                <w:i/>
                <w:iCs/>
                <w:sz w:val="16"/>
                <w:szCs w:val="16"/>
              </w:rPr>
              <w:t>…..</w:t>
            </w:r>
          </w:p>
        </w:tc>
        <w:tc>
          <w:tcPr>
            <w:tcW w:w="310" w:type="pct"/>
            <w:shd w:val="clear" w:color="auto" w:fill="FFFFFF" w:themeFill="background1"/>
          </w:tcPr>
          <w:p w14:paraId="44CA8369" w14:textId="466A9DF0" w:rsidR="00033BC0" w:rsidRPr="00FA326D" w:rsidRDefault="00033BC0" w:rsidP="007B0F89">
            <w:pPr>
              <w:ind w:right="-1"/>
              <w:jc w:val="center"/>
              <w:rPr>
                <w:i/>
                <w:iCs/>
                <w:sz w:val="16"/>
                <w:szCs w:val="16"/>
              </w:rPr>
            </w:pPr>
          </w:p>
        </w:tc>
        <w:tc>
          <w:tcPr>
            <w:tcW w:w="310" w:type="pct"/>
            <w:shd w:val="clear" w:color="auto" w:fill="FFFFFF" w:themeFill="background1"/>
          </w:tcPr>
          <w:p w14:paraId="4ED19CCC" w14:textId="77777777" w:rsidR="00033BC0" w:rsidRPr="00FA326D" w:rsidRDefault="00033BC0" w:rsidP="007B0F89">
            <w:pPr>
              <w:ind w:right="-1"/>
              <w:jc w:val="center"/>
              <w:rPr>
                <w:i/>
                <w:iCs/>
                <w:sz w:val="16"/>
                <w:szCs w:val="16"/>
              </w:rPr>
            </w:pPr>
            <w:r w:rsidRPr="00FA326D">
              <w:rPr>
                <w:i/>
                <w:iCs/>
                <w:sz w:val="16"/>
                <w:szCs w:val="16"/>
              </w:rPr>
              <w:t>….</w:t>
            </w:r>
          </w:p>
        </w:tc>
        <w:tc>
          <w:tcPr>
            <w:tcW w:w="318" w:type="pct"/>
            <w:shd w:val="clear" w:color="auto" w:fill="FFFFFF" w:themeFill="background1"/>
          </w:tcPr>
          <w:p w14:paraId="28201CCD" w14:textId="501EF609" w:rsidR="00033BC0" w:rsidRPr="00FA326D" w:rsidRDefault="00033BC0" w:rsidP="007B0F89">
            <w:pPr>
              <w:ind w:right="-1"/>
              <w:jc w:val="center"/>
              <w:rPr>
                <w:i/>
                <w:iCs/>
                <w:sz w:val="16"/>
                <w:szCs w:val="16"/>
              </w:rPr>
            </w:pPr>
          </w:p>
        </w:tc>
        <w:tc>
          <w:tcPr>
            <w:tcW w:w="406" w:type="pct"/>
            <w:shd w:val="clear" w:color="auto" w:fill="FFFFFF" w:themeFill="background1"/>
          </w:tcPr>
          <w:p w14:paraId="39B85DCE" w14:textId="77777777" w:rsidR="00033BC0" w:rsidRPr="00FA326D" w:rsidRDefault="00033BC0" w:rsidP="007B0F89">
            <w:pPr>
              <w:ind w:right="-1"/>
              <w:jc w:val="center"/>
              <w:rPr>
                <w:i/>
                <w:iCs/>
                <w:sz w:val="16"/>
                <w:szCs w:val="16"/>
              </w:rPr>
            </w:pPr>
            <w:r w:rsidRPr="00FA326D">
              <w:rPr>
                <w:i/>
                <w:iCs/>
                <w:sz w:val="16"/>
                <w:szCs w:val="16"/>
              </w:rPr>
              <w:t>….</w:t>
            </w:r>
          </w:p>
        </w:tc>
        <w:tc>
          <w:tcPr>
            <w:tcW w:w="456" w:type="pct"/>
            <w:shd w:val="clear" w:color="auto" w:fill="FFFFFF" w:themeFill="background1"/>
          </w:tcPr>
          <w:p w14:paraId="72FDAD26" w14:textId="38B959D7" w:rsidR="00033BC0" w:rsidRPr="00FA326D" w:rsidRDefault="00033BC0" w:rsidP="007B0F89">
            <w:pPr>
              <w:ind w:right="-1"/>
              <w:jc w:val="center"/>
              <w:rPr>
                <w:i/>
                <w:iCs/>
                <w:sz w:val="16"/>
                <w:szCs w:val="16"/>
              </w:rPr>
            </w:pPr>
          </w:p>
        </w:tc>
        <w:tc>
          <w:tcPr>
            <w:tcW w:w="607" w:type="pct"/>
            <w:shd w:val="clear" w:color="auto" w:fill="FFFFFF" w:themeFill="background1"/>
          </w:tcPr>
          <w:p w14:paraId="76B6E773" w14:textId="77777777" w:rsidR="00033BC0" w:rsidRPr="00FA326D" w:rsidRDefault="00033BC0" w:rsidP="007B0F89">
            <w:pPr>
              <w:ind w:right="-1"/>
              <w:jc w:val="center"/>
              <w:rPr>
                <w:i/>
                <w:iCs/>
                <w:sz w:val="16"/>
                <w:szCs w:val="16"/>
              </w:rPr>
            </w:pPr>
          </w:p>
        </w:tc>
      </w:tr>
      <w:tr w:rsidR="00BD579D" w:rsidRPr="00FA326D" w14:paraId="61B0D3F2" w14:textId="569C61BC" w:rsidTr="00235CF6">
        <w:trPr>
          <w:trHeight w:val="335"/>
        </w:trPr>
        <w:tc>
          <w:tcPr>
            <w:tcW w:w="1082" w:type="pct"/>
            <w:shd w:val="clear" w:color="auto" w:fill="FFFFFF" w:themeFill="background1"/>
            <w:vAlign w:val="center"/>
          </w:tcPr>
          <w:p w14:paraId="0B74A068" w14:textId="77777777" w:rsidR="00033BC0" w:rsidRPr="00FA326D" w:rsidRDefault="00033BC0" w:rsidP="007B0F89">
            <w:pPr>
              <w:ind w:right="-1"/>
              <w:jc w:val="center"/>
            </w:pPr>
            <w:r w:rsidRPr="00FA326D">
              <w:rPr>
                <w:i/>
                <w:iCs/>
                <w:sz w:val="16"/>
                <w:szCs w:val="16"/>
              </w:rPr>
              <w:t>Responsabile amministrativo</w:t>
            </w:r>
          </w:p>
        </w:tc>
        <w:tc>
          <w:tcPr>
            <w:tcW w:w="634" w:type="pct"/>
            <w:shd w:val="clear" w:color="auto" w:fill="FFFFFF" w:themeFill="background1"/>
            <w:vAlign w:val="center"/>
          </w:tcPr>
          <w:p w14:paraId="143A5BC6" w14:textId="77777777" w:rsidR="00033BC0" w:rsidRPr="00FA326D" w:rsidRDefault="00033BC0" w:rsidP="007B0F89">
            <w:pPr>
              <w:ind w:right="-1"/>
              <w:jc w:val="center"/>
            </w:pPr>
          </w:p>
        </w:tc>
        <w:tc>
          <w:tcPr>
            <w:tcW w:w="533" w:type="pct"/>
            <w:shd w:val="clear" w:color="auto" w:fill="FFFFFF" w:themeFill="background1"/>
            <w:vAlign w:val="center"/>
          </w:tcPr>
          <w:p w14:paraId="1DDF71EE" w14:textId="77777777" w:rsidR="00033BC0" w:rsidRPr="00FA326D" w:rsidRDefault="00033BC0" w:rsidP="007B0F89">
            <w:pPr>
              <w:ind w:right="-1"/>
              <w:jc w:val="center"/>
            </w:pPr>
          </w:p>
        </w:tc>
        <w:tc>
          <w:tcPr>
            <w:tcW w:w="344" w:type="pct"/>
            <w:shd w:val="clear" w:color="auto" w:fill="FFFFFF" w:themeFill="background1"/>
            <w:vAlign w:val="center"/>
          </w:tcPr>
          <w:p w14:paraId="4C23F927" w14:textId="77777777" w:rsidR="00033BC0" w:rsidRPr="00FA326D" w:rsidRDefault="00033BC0" w:rsidP="007B0F89">
            <w:pPr>
              <w:ind w:right="-1"/>
              <w:jc w:val="center"/>
            </w:pPr>
            <w:r w:rsidRPr="00FA326D">
              <w:rPr>
                <w:i/>
                <w:iCs/>
                <w:sz w:val="16"/>
                <w:szCs w:val="16"/>
              </w:rPr>
              <w:t>…..</w:t>
            </w:r>
          </w:p>
        </w:tc>
        <w:tc>
          <w:tcPr>
            <w:tcW w:w="310" w:type="pct"/>
            <w:shd w:val="clear" w:color="auto" w:fill="FFFFFF" w:themeFill="background1"/>
            <w:vAlign w:val="center"/>
          </w:tcPr>
          <w:p w14:paraId="20227761" w14:textId="3534F83D" w:rsidR="00033BC0" w:rsidRPr="00FA326D" w:rsidRDefault="00033BC0" w:rsidP="007B0F89">
            <w:pPr>
              <w:ind w:right="-1"/>
              <w:jc w:val="center"/>
            </w:pPr>
          </w:p>
        </w:tc>
        <w:tc>
          <w:tcPr>
            <w:tcW w:w="310" w:type="pct"/>
            <w:shd w:val="clear" w:color="auto" w:fill="FFFFFF" w:themeFill="background1"/>
            <w:vAlign w:val="center"/>
          </w:tcPr>
          <w:p w14:paraId="5377B1AC" w14:textId="77777777" w:rsidR="00033BC0" w:rsidRPr="00FA326D" w:rsidRDefault="00033BC0" w:rsidP="007B0F89">
            <w:pPr>
              <w:ind w:right="-1"/>
              <w:jc w:val="center"/>
            </w:pPr>
            <w:r w:rsidRPr="00FA326D">
              <w:rPr>
                <w:i/>
                <w:iCs/>
                <w:sz w:val="16"/>
                <w:szCs w:val="16"/>
              </w:rPr>
              <w:t>….</w:t>
            </w:r>
          </w:p>
        </w:tc>
        <w:tc>
          <w:tcPr>
            <w:tcW w:w="318" w:type="pct"/>
            <w:shd w:val="clear" w:color="auto" w:fill="FFFFFF" w:themeFill="background1"/>
            <w:vAlign w:val="center"/>
          </w:tcPr>
          <w:p w14:paraId="654A7564" w14:textId="7CF4B95A" w:rsidR="00033BC0" w:rsidRPr="00FA326D" w:rsidRDefault="00033BC0" w:rsidP="007B0F89">
            <w:pPr>
              <w:ind w:right="-1"/>
              <w:jc w:val="center"/>
            </w:pPr>
          </w:p>
        </w:tc>
        <w:tc>
          <w:tcPr>
            <w:tcW w:w="406" w:type="pct"/>
            <w:shd w:val="clear" w:color="auto" w:fill="FFFFFF" w:themeFill="background1"/>
            <w:vAlign w:val="center"/>
          </w:tcPr>
          <w:p w14:paraId="26A099A4" w14:textId="77777777" w:rsidR="00033BC0" w:rsidRPr="00FA326D" w:rsidRDefault="00033BC0" w:rsidP="007B0F89">
            <w:pPr>
              <w:ind w:right="-1"/>
              <w:jc w:val="center"/>
            </w:pPr>
            <w:r w:rsidRPr="00FA326D">
              <w:rPr>
                <w:i/>
                <w:iCs/>
                <w:sz w:val="16"/>
                <w:szCs w:val="16"/>
              </w:rPr>
              <w:t>….</w:t>
            </w:r>
          </w:p>
        </w:tc>
        <w:tc>
          <w:tcPr>
            <w:tcW w:w="456" w:type="pct"/>
            <w:shd w:val="clear" w:color="auto" w:fill="FFFFFF" w:themeFill="background1"/>
            <w:vAlign w:val="center"/>
          </w:tcPr>
          <w:p w14:paraId="74865D29" w14:textId="33ED0333" w:rsidR="00033BC0" w:rsidRPr="00FA326D" w:rsidRDefault="00033BC0" w:rsidP="007B0F89">
            <w:pPr>
              <w:ind w:right="-1"/>
              <w:jc w:val="center"/>
            </w:pPr>
          </w:p>
        </w:tc>
        <w:tc>
          <w:tcPr>
            <w:tcW w:w="607" w:type="pct"/>
            <w:shd w:val="clear" w:color="auto" w:fill="FFFFFF" w:themeFill="background1"/>
          </w:tcPr>
          <w:p w14:paraId="485E5FC2" w14:textId="77777777" w:rsidR="00033BC0" w:rsidRPr="00FA326D" w:rsidRDefault="00033BC0" w:rsidP="007B0F89">
            <w:pPr>
              <w:ind w:right="-1"/>
              <w:jc w:val="center"/>
              <w:rPr>
                <w:i/>
                <w:iCs/>
                <w:sz w:val="16"/>
                <w:szCs w:val="16"/>
              </w:rPr>
            </w:pPr>
          </w:p>
        </w:tc>
      </w:tr>
      <w:tr w:rsidR="00BD579D" w:rsidRPr="00FA326D" w14:paraId="642EBB77" w14:textId="4A3090BD" w:rsidTr="00235CF6">
        <w:trPr>
          <w:trHeight w:val="323"/>
        </w:trPr>
        <w:tc>
          <w:tcPr>
            <w:tcW w:w="1082" w:type="pct"/>
            <w:shd w:val="clear" w:color="auto" w:fill="FFFFFF" w:themeFill="background1"/>
          </w:tcPr>
          <w:p w14:paraId="40C3E71B" w14:textId="1CF045C2" w:rsidR="00033BC0" w:rsidRPr="00FA326D" w:rsidRDefault="00033BC0" w:rsidP="007B0F89">
            <w:pPr>
              <w:ind w:right="-1"/>
              <w:jc w:val="both"/>
            </w:pPr>
            <w:r w:rsidRPr="00FA326D">
              <w:t>…..</w:t>
            </w:r>
          </w:p>
        </w:tc>
        <w:tc>
          <w:tcPr>
            <w:tcW w:w="634" w:type="pct"/>
            <w:shd w:val="clear" w:color="auto" w:fill="FFFFFF" w:themeFill="background1"/>
          </w:tcPr>
          <w:p w14:paraId="3685C4CF" w14:textId="77777777" w:rsidR="00033BC0" w:rsidRPr="00FA326D" w:rsidRDefault="00033BC0" w:rsidP="007B0F89">
            <w:pPr>
              <w:ind w:right="-1"/>
              <w:jc w:val="both"/>
            </w:pPr>
          </w:p>
        </w:tc>
        <w:tc>
          <w:tcPr>
            <w:tcW w:w="533" w:type="pct"/>
            <w:shd w:val="clear" w:color="auto" w:fill="FFFFFF" w:themeFill="background1"/>
          </w:tcPr>
          <w:p w14:paraId="44DC1669" w14:textId="77777777" w:rsidR="00033BC0" w:rsidRPr="00FA326D" w:rsidRDefault="00033BC0" w:rsidP="007B0F89">
            <w:pPr>
              <w:ind w:right="-1"/>
              <w:jc w:val="both"/>
            </w:pPr>
          </w:p>
        </w:tc>
        <w:tc>
          <w:tcPr>
            <w:tcW w:w="344" w:type="pct"/>
            <w:shd w:val="clear" w:color="auto" w:fill="FFFFFF" w:themeFill="background1"/>
          </w:tcPr>
          <w:p w14:paraId="4C0F7B3D" w14:textId="77777777" w:rsidR="00033BC0" w:rsidRPr="00FA326D" w:rsidRDefault="00033BC0" w:rsidP="007B0F89">
            <w:pPr>
              <w:ind w:right="-1"/>
              <w:jc w:val="both"/>
            </w:pPr>
          </w:p>
        </w:tc>
        <w:tc>
          <w:tcPr>
            <w:tcW w:w="310" w:type="pct"/>
            <w:shd w:val="clear" w:color="auto" w:fill="FFFFFF" w:themeFill="background1"/>
          </w:tcPr>
          <w:p w14:paraId="4A54927C" w14:textId="0FBC7635" w:rsidR="00033BC0" w:rsidRPr="00FA326D" w:rsidRDefault="00033BC0" w:rsidP="007B0F89">
            <w:pPr>
              <w:ind w:right="-1"/>
              <w:jc w:val="both"/>
            </w:pPr>
          </w:p>
        </w:tc>
        <w:tc>
          <w:tcPr>
            <w:tcW w:w="310" w:type="pct"/>
            <w:shd w:val="clear" w:color="auto" w:fill="FFFFFF" w:themeFill="background1"/>
          </w:tcPr>
          <w:p w14:paraId="74F13424" w14:textId="77777777" w:rsidR="00033BC0" w:rsidRPr="00FA326D" w:rsidRDefault="00033BC0" w:rsidP="007B0F89">
            <w:pPr>
              <w:ind w:right="-1"/>
              <w:jc w:val="both"/>
            </w:pPr>
          </w:p>
        </w:tc>
        <w:tc>
          <w:tcPr>
            <w:tcW w:w="318" w:type="pct"/>
            <w:shd w:val="clear" w:color="auto" w:fill="FFFFFF" w:themeFill="background1"/>
          </w:tcPr>
          <w:p w14:paraId="29847ECF" w14:textId="2ECC76AA" w:rsidR="00033BC0" w:rsidRPr="00FA326D" w:rsidRDefault="00033BC0" w:rsidP="007B0F89">
            <w:pPr>
              <w:ind w:right="-1"/>
              <w:jc w:val="both"/>
            </w:pPr>
          </w:p>
        </w:tc>
        <w:tc>
          <w:tcPr>
            <w:tcW w:w="406" w:type="pct"/>
            <w:shd w:val="clear" w:color="auto" w:fill="FFFFFF" w:themeFill="background1"/>
          </w:tcPr>
          <w:p w14:paraId="3D2D432B" w14:textId="77777777" w:rsidR="00033BC0" w:rsidRPr="00FA326D" w:rsidRDefault="00033BC0" w:rsidP="007B0F89">
            <w:pPr>
              <w:ind w:right="-1"/>
              <w:jc w:val="both"/>
            </w:pPr>
          </w:p>
        </w:tc>
        <w:tc>
          <w:tcPr>
            <w:tcW w:w="456" w:type="pct"/>
            <w:shd w:val="clear" w:color="auto" w:fill="FFFFFF" w:themeFill="background1"/>
          </w:tcPr>
          <w:p w14:paraId="5B0183EB" w14:textId="23DBAA9E" w:rsidR="00033BC0" w:rsidRPr="00FA326D" w:rsidRDefault="00033BC0" w:rsidP="007B0F89">
            <w:pPr>
              <w:ind w:right="-1"/>
              <w:jc w:val="both"/>
            </w:pPr>
          </w:p>
        </w:tc>
        <w:tc>
          <w:tcPr>
            <w:tcW w:w="607" w:type="pct"/>
            <w:shd w:val="clear" w:color="auto" w:fill="FFFFFF" w:themeFill="background1"/>
          </w:tcPr>
          <w:p w14:paraId="442D923A" w14:textId="77777777" w:rsidR="00033BC0" w:rsidRPr="00FA326D" w:rsidRDefault="00033BC0" w:rsidP="007B0F89">
            <w:pPr>
              <w:ind w:right="-1"/>
              <w:jc w:val="both"/>
            </w:pPr>
          </w:p>
        </w:tc>
      </w:tr>
      <w:tr w:rsidR="00235CF6" w:rsidRPr="00FA326D" w14:paraId="7C86391F" w14:textId="77777777" w:rsidTr="00235CF6">
        <w:trPr>
          <w:trHeight w:val="323"/>
        </w:trPr>
        <w:tc>
          <w:tcPr>
            <w:tcW w:w="1082" w:type="pct"/>
            <w:shd w:val="clear" w:color="auto" w:fill="FFFFFF" w:themeFill="background1"/>
          </w:tcPr>
          <w:p w14:paraId="6CCD8117" w14:textId="61FE12AD" w:rsidR="00235CF6" w:rsidRPr="00FA326D" w:rsidRDefault="00235CF6" w:rsidP="00235CF6">
            <w:pPr>
              <w:ind w:right="-1"/>
              <w:jc w:val="right"/>
              <w:rPr>
                <w:b/>
                <w:bCs/>
              </w:rPr>
            </w:pPr>
            <w:r w:rsidRPr="00FA326D">
              <w:rPr>
                <w:b/>
                <w:bCs/>
              </w:rPr>
              <w:t>TOT</w:t>
            </w:r>
          </w:p>
        </w:tc>
        <w:tc>
          <w:tcPr>
            <w:tcW w:w="634" w:type="pct"/>
            <w:shd w:val="clear" w:color="auto" w:fill="FFFFFF" w:themeFill="background1"/>
          </w:tcPr>
          <w:p w14:paraId="22DE4BBD" w14:textId="77777777" w:rsidR="00235CF6" w:rsidRPr="00FA326D" w:rsidRDefault="00235CF6" w:rsidP="007B0F89">
            <w:pPr>
              <w:ind w:right="-1"/>
              <w:jc w:val="both"/>
            </w:pPr>
          </w:p>
        </w:tc>
        <w:tc>
          <w:tcPr>
            <w:tcW w:w="533" w:type="pct"/>
            <w:shd w:val="clear" w:color="auto" w:fill="FFFFFF" w:themeFill="background1"/>
          </w:tcPr>
          <w:p w14:paraId="450C5937" w14:textId="77777777" w:rsidR="00235CF6" w:rsidRPr="00FA326D" w:rsidRDefault="00235CF6" w:rsidP="007B0F89">
            <w:pPr>
              <w:ind w:right="-1"/>
              <w:jc w:val="both"/>
            </w:pPr>
          </w:p>
        </w:tc>
        <w:tc>
          <w:tcPr>
            <w:tcW w:w="344" w:type="pct"/>
            <w:shd w:val="clear" w:color="auto" w:fill="FFFFFF" w:themeFill="background1"/>
          </w:tcPr>
          <w:p w14:paraId="05C77EBB" w14:textId="77777777" w:rsidR="00235CF6" w:rsidRPr="00FA326D" w:rsidRDefault="00235CF6" w:rsidP="007B0F89">
            <w:pPr>
              <w:ind w:right="-1"/>
              <w:jc w:val="both"/>
            </w:pPr>
          </w:p>
        </w:tc>
        <w:tc>
          <w:tcPr>
            <w:tcW w:w="310" w:type="pct"/>
            <w:shd w:val="clear" w:color="auto" w:fill="FFFFFF" w:themeFill="background1"/>
          </w:tcPr>
          <w:p w14:paraId="5155870D" w14:textId="77777777" w:rsidR="00235CF6" w:rsidRPr="00FA326D" w:rsidRDefault="00235CF6" w:rsidP="007B0F89">
            <w:pPr>
              <w:ind w:right="-1"/>
              <w:jc w:val="both"/>
            </w:pPr>
          </w:p>
        </w:tc>
        <w:tc>
          <w:tcPr>
            <w:tcW w:w="310" w:type="pct"/>
            <w:shd w:val="clear" w:color="auto" w:fill="FFFFFF" w:themeFill="background1"/>
          </w:tcPr>
          <w:p w14:paraId="592AE3A0" w14:textId="77777777" w:rsidR="00235CF6" w:rsidRPr="00FA326D" w:rsidRDefault="00235CF6" w:rsidP="007B0F89">
            <w:pPr>
              <w:ind w:right="-1"/>
              <w:jc w:val="both"/>
            </w:pPr>
          </w:p>
        </w:tc>
        <w:tc>
          <w:tcPr>
            <w:tcW w:w="318" w:type="pct"/>
            <w:shd w:val="clear" w:color="auto" w:fill="FFFFFF" w:themeFill="background1"/>
          </w:tcPr>
          <w:p w14:paraId="5D6B4C29" w14:textId="77777777" w:rsidR="00235CF6" w:rsidRPr="00FA326D" w:rsidRDefault="00235CF6" w:rsidP="007B0F89">
            <w:pPr>
              <w:ind w:right="-1"/>
              <w:jc w:val="both"/>
            </w:pPr>
          </w:p>
        </w:tc>
        <w:tc>
          <w:tcPr>
            <w:tcW w:w="406" w:type="pct"/>
            <w:shd w:val="clear" w:color="auto" w:fill="FFFFFF" w:themeFill="background1"/>
          </w:tcPr>
          <w:p w14:paraId="7855B554" w14:textId="77777777" w:rsidR="00235CF6" w:rsidRPr="00FA326D" w:rsidRDefault="00235CF6" w:rsidP="007B0F89">
            <w:pPr>
              <w:ind w:right="-1"/>
              <w:jc w:val="both"/>
            </w:pPr>
          </w:p>
        </w:tc>
        <w:tc>
          <w:tcPr>
            <w:tcW w:w="456" w:type="pct"/>
            <w:shd w:val="clear" w:color="auto" w:fill="FFFFFF" w:themeFill="background1"/>
          </w:tcPr>
          <w:p w14:paraId="0B1A6210" w14:textId="77777777" w:rsidR="00235CF6" w:rsidRPr="00FA326D" w:rsidRDefault="00235CF6" w:rsidP="007B0F89">
            <w:pPr>
              <w:ind w:right="-1"/>
              <w:jc w:val="both"/>
            </w:pPr>
          </w:p>
        </w:tc>
        <w:tc>
          <w:tcPr>
            <w:tcW w:w="607" w:type="pct"/>
            <w:shd w:val="clear" w:color="auto" w:fill="FFFFFF" w:themeFill="background1"/>
          </w:tcPr>
          <w:p w14:paraId="0E30ADBF" w14:textId="77777777" w:rsidR="00235CF6" w:rsidRPr="00FA326D" w:rsidRDefault="00235CF6" w:rsidP="007B0F89">
            <w:pPr>
              <w:ind w:right="-1"/>
              <w:jc w:val="both"/>
            </w:pPr>
          </w:p>
        </w:tc>
      </w:tr>
    </w:tbl>
    <w:p w14:paraId="6536611F" w14:textId="77777777" w:rsidR="00E937C0" w:rsidRPr="00FA326D" w:rsidRDefault="00E937C0" w:rsidP="009B1683"/>
    <w:p w14:paraId="0A12CF64" w14:textId="1A312FF5" w:rsidR="00534007" w:rsidRPr="00FA326D" w:rsidRDefault="00424DB2" w:rsidP="00424DB2">
      <w:pPr>
        <w:ind w:left="-426"/>
        <w:rPr>
          <w:b/>
          <w:bCs/>
          <w:sz w:val="20"/>
          <w:szCs w:val="20"/>
        </w:rPr>
      </w:pPr>
      <w:r w:rsidRPr="00FA326D">
        <w:rPr>
          <w:b/>
          <w:bCs/>
          <w:sz w:val="20"/>
          <w:szCs w:val="20"/>
        </w:rPr>
        <w:t>II.</w:t>
      </w:r>
      <w:r w:rsidRPr="00FA326D">
        <w:rPr>
          <w:sz w:val="20"/>
          <w:szCs w:val="20"/>
        </w:rPr>
        <w:t xml:space="preserve"> </w:t>
      </w:r>
      <w:r w:rsidR="007B534B" w:rsidRPr="00FA326D">
        <w:rPr>
          <w:b/>
          <w:bCs/>
          <w:sz w:val="20"/>
          <w:szCs w:val="20"/>
        </w:rPr>
        <w:t>COSTI RELATIVI A STRUMENTAZIONE E ATTREZZATURE NELLA MISURA E PER IL PERIODO IN CUI SONO UTILIZZATI PER IL PROGETTO</w:t>
      </w:r>
    </w:p>
    <w:tbl>
      <w:tblPr>
        <w:tblStyle w:val="Grigliatabellachiara"/>
        <w:tblW w:w="9924" w:type="dxa"/>
        <w:tblInd w:w="-431" w:type="dxa"/>
        <w:tblLayout w:type="fixed"/>
        <w:tblLook w:val="01E0" w:firstRow="1" w:lastRow="1" w:firstColumn="1" w:lastColumn="1" w:noHBand="0" w:noVBand="0"/>
      </w:tblPr>
      <w:tblGrid>
        <w:gridCol w:w="3403"/>
        <w:gridCol w:w="1418"/>
        <w:gridCol w:w="1417"/>
        <w:gridCol w:w="1418"/>
        <w:gridCol w:w="992"/>
        <w:gridCol w:w="1276"/>
      </w:tblGrid>
      <w:tr w:rsidR="00534007" w:rsidRPr="00FA326D" w14:paraId="3B62734E" w14:textId="77777777" w:rsidTr="0014478B">
        <w:trPr>
          <w:trHeight w:val="268"/>
        </w:trPr>
        <w:tc>
          <w:tcPr>
            <w:tcW w:w="9924" w:type="dxa"/>
            <w:gridSpan w:val="6"/>
            <w:shd w:val="clear" w:color="auto" w:fill="F2F2F2" w:themeFill="background1" w:themeFillShade="F2"/>
          </w:tcPr>
          <w:p w14:paraId="60125C0E" w14:textId="77777777" w:rsidR="00534007" w:rsidRPr="00FA326D" w:rsidRDefault="00534007" w:rsidP="007B0F89">
            <w:pPr>
              <w:pStyle w:val="TableParagraph"/>
              <w:spacing w:line="249" w:lineRule="exact"/>
              <w:ind w:right="12"/>
              <w:jc w:val="center"/>
              <w:rPr>
                <w:b/>
                <w:sz w:val="24"/>
              </w:rPr>
            </w:pPr>
            <w:r w:rsidRPr="00FA326D">
              <w:rPr>
                <w:b/>
                <w:spacing w:val="-2"/>
                <w:sz w:val="18"/>
                <w:szCs w:val="16"/>
              </w:rPr>
              <w:t>STRUMENTAZIONE</w:t>
            </w:r>
            <w:r w:rsidRPr="00FA326D">
              <w:rPr>
                <w:spacing w:val="-2"/>
                <w:sz w:val="18"/>
                <w:szCs w:val="16"/>
              </w:rPr>
              <w:t xml:space="preserve"> </w:t>
            </w:r>
            <w:r w:rsidRPr="00FA326D">
              <w:rPr>
                <w:b/>
                <w:spacing w:val="-2"/>
                <w:sz w:val="18"/>
                <w:szCs w:val="16"/>
              </w:rPr>
              <w:t>E</w:t>
            </w:r>
            <w:r w:rsidRPr="00FA326D">
              <w:rPr>
                <w:spacing w:val="-11"/>
                <w:sz w:val="18"/>
                <w:szCs w:val="16"/>
              </w:rPr>
              <w:t xml:space="preserve"> </w:t>
            </w:r>
            <w:r w:rsidRPr="00FA326D">
              <w:rPr>
                <w:b/>
                <w:spacing w:val="-2"/>
                <w:sz w:val="18"/>
                <w:szCs w:val="16"/>
              </w:rPr>
              <w:t>ATTREZZATURE</w:t>
            </w:r>
          </w:p>
        </w:tc>
      </w:tr>
      <w:tr w:rsidR="0034389E" w:rsidRPr="00FA326D" w14:paraId="4074D4EF" w14:textId="77777777" w:rsidTr="0014478B">
        <w:trPr>
          <w:trHeight w:val="1015"/>
        </w:trPr>
        <w:tc>
          <w:tcPr>
            <w:tcW w:w="3403" w:type="dxa"/>
            <w:vMerge w:val="restart"/>
            <w:shd w:val="clear" w:color="auto" w:fill="F2F2F2" w:themeFill="background1" w:themeFillShade="F2"/>
          </w:tcPr>
          <w:p w14:paraId="4AEE5898" w14:textId="77777777" w:rsidR="0034389E" w:rsidRPr="00FA326D" w:rsidRDefault="0034389E" w:rsidP="007B0F89">
            <w:pPr>
              <w:pStyle w:val="TableParagraph"/>
              <w:spacing w:before="104"/>
              <w:rPr>
                <w:rFonts w:ascii="Aptos" w:hAnsi="Aptos"/>
                <w:b/>
                <w:bCs/>
                <w:sz w:val="18"/>
                <w:szCs w:val="18"/>
                <w:lang w:eastAsia="it-IT"/>
              </w:rPr>
            </w:pPr>
          </w:p>
          <w:p w14:paraId="34C99038" w14:textId="77777777" w:rsidR="0034389E" w:rsidRPr="00FA326D" w:rsidRDefault="0034389E" w:rsidP="00C33311">
            <w:pPr>
              <w:pStyle w:val="TableParagraph"/>
              <w:tabs>
                <w:tab w:val="left" w:pos="777"/>
              </w:tabs>
              <w:ind w:left="777"/>
              <w:rPr>
                <w:rFonts w:ascii="Aptos" w:hAnsi="Aptos"/>
                <w:b/>
                <w:bCs/>
                <w:sz w:val="18"/>
                <w:szCs w:val="18"/>
                <w:lang w:eastAsia="it-IT"/>
              </w:rPr>
            </w:pPr>
            <w:r w:rsidRPr="00FA326D">
              <w:rPr>
                <w:rFonts w:ascii="Aptos" w:hAnsi="Aptos"/>
                <w:b/>
                <w:bCs/>
                <w:sz w:val="18"/>
                <w:szCs w:val="18"/>
                <w:lang w:eastAsia="it-IT"/>
              </w:rPr>
              <w:t>Descrizione del bene</w:t>
            </w:r>
          </w:p>
        </w:tc>
        <w:tc>
          <w:tcPr>
            <w:tcW w:w="1418" w:type="dxa"/>
            <w:vMerge w:val="restart"/>
            <w:shd w:val="clear" w:color="auto" w:fill="F2F2F2" w:themeFill="background1" w:themeFillShade="F2"/>
          </w:tcPr>
          <w:p w14:paraId="33AE7562" w14:textId="77777777" w:rsidR="0034389E" w:rsidRPr="00FA326D" w:rsidRDefault="0034389E" w:rsidP="0034389E">
            <w:pPr>
              <w:pStyle w:val="TableParagraph"/>
              <w:spacing w:before="93"/>
              <w:ind w:right="159"/>
              <w:jc w:val="center"/>
              <w:rPr>
                <w:rFonts w:ascii="Aptos" w:hAnsi="Aptos"/>
                <w:b/>
                <w:bCs/>
                <w:sz w:val="18"/>
                <w:szCs w:val="18"/>
                <w:lang w:eastAsia="it-IT"/>
              </w:rPr>
            </w:pPr>
            <w:r w:rsidRPr="00FA326D">
              <w:rPr>
                <w:rFonts w:ascii="Aptos" w:hAnsi="Aptos"/>
                <w:b/>
                <w:bCs/>
                <w:sz w:val="18"/>
                <w:szCs w:val="18"/>
                <w:lang w:eastAsia="it-IT"/>
              </w:rPr>
              <w:t>Periodo di utilizzo (mesi)</w:t>
            </w:r>
          </w:p>
        </w:tc>
        <w:tc>
          <w:tcPr>
            <w:tcW w:w="1417" w:type="dxa"/>
            <w:vMerge w:val="restart"/>
            <w:shd w:val="clear" w:color="auto" w:fill="F2F2F2" w:themeFill="background1" w:themeFillShade="F2"/>
          </w:tcPr>
          <w:p w14:paraId="46D9FD8E" w14:textId="4CF42F08" w:rsidR="0034389E" w:rsidRPr="00FA326D" w:rsidRDefault="0034389E" w:rsidP="0034389E">
            <w:pPr>
              <w:pStyle w:val="TableParagraph"/>
              <w:spacing w:before="93"/>
              <w:ind w:left="34"/>
              <w:jc w:val="center"/>
              <w:rPr>
                <w:rFonts w:ascii="Aptos" w:hAnsi="Aptos"/>
                <w:b/>
                <w:bCs/>
                <w:sz w:val="18"/>
                <w:szCs w:val="18"/>
                <w:lang w:eastAsia="it-IT"/>
              </w:rPr>
            </w:pPr>
            <w:r w:rsidRPr="00FA326D">
              <w:rPr>
                <w:rFonts w:ascii="Aptos" w:hAnsi="Aptos"/>
                <w:b/>
                <w:bCs/>
                <w:sz w:val="18"/>
                <w:szCs w:val="18"/>
                <w:lang w:eastAsia="it-IT"/>
              </w:rPr>
              <w:t>Quota ammortame annuale</w:t>
            </w:r>
          </w:p>
        </w:tc>
        <w:tc>
          <w:tcPr>
            <w:tcW w:w="1418" w:type="dxa"/>
            <w:vMerge w:val="restart"/>
            <w:shd w:val="clear" w:color="auto" w:fill="F2F2F2" w:themeFill="background1" w:themeFillShade="F2"/>
          </w:tcPr>
          <w:p w14:paraId="33E0F8F8" w14:textId="77777777" w:rsidR="0034389E" w:rsidRPr="00FA326D" w:rsidRDefault="0034389E" w:rsidP="007B0F89">
            <w:pPr>
              <w:pStyle w:val="TableParagraph"/>
              <w:spacing w:before="231"/>
              <w:ind w:left="323" w:right="187" w:hanging="130"/>
              <w:rPr>
                <w:rFonts w:ascii="Aptos" w:hAnsi="Aptos"/>
                <w:b/>
                <w:bCs/>
                <w:sz w:val="18"/>
                <w:szCs w:val="18"/>
                <w:lang w:eastAsia="it-IT"/>
              </w:rPr>
            </w:pPr>
            <w:r w:rsidRPr="00FA326D">
              <w:rPr>
                <w:rFonts w:ascii="Aptos" w:hAnsi="Aptos"/>
                <w:b/>
                <w:bCs/>
                <w:sz w:val="18"/>
                <w:szCs w:val="18"/>
                <w:lang w:eastAsia="it-IT"/>
              </w:rPr>
              <w:t>Misura di utilizzo</w:t>
            </w:r>
          </w:p>
        </w:tc>
        <w:tc>
          <w:tcPr>
            <w:tcW w:w="2268" w:type="dxa"/>
            <w:gridSpan w:val="2"/>
            <w:shd w:val="clear" w:color="auto" w:fill="F2F2F2" w:themeFill="background1" w:themeFillShade="F2"/>
          </w:tcPr>
          <w:p w14:paraId="58BC0767" w14:textId="77777777" w:rsidR="0034389E" w:rsidRPr="00FA326D" w:rsidRDefault="0034389E" w:rsidP="00DA0258">
            <w:pPr>
              <w:pStyle w:val="TableParagraph"/>
              <w:spacing w:before="93"/>
              <w:ind w:left="97" w:right="85" w:firstLine="16"/>
              <w:jc w:val="center"/>
              <w:rPr>
                <w:rFonts w:ascii="Aptos" w:hAnsi="Aptos"/>
                <w:b/>
                <w:bCs/>
                <w:sz w:val="18"/>
                <w:szCs w:val="18"/>
                <w:lang w:eastAsia="it-IT"/>
              </w:rPr>
            </w:pPr>
            <w:r w:rsidRPr="00FA326D">
              <w:rPr>
                <w:rFonts w:ascii="Aptos" w:hAnsi="Aptos"/>
                <w:b/>
                <w:bCs/>
                <w:sz w:val="18"/>
                <w:szCs w:val="18"/>
                <w:lang w:eastAsia="it-IT"/>
              </w:rPr>
              <w:t>Importo da imputare al progetto (€)</w:t>
            </w:r>
          </w:p>
        </w:tc>
      </w:tr>
      <w:tr w:rsidR="0034389E" w:rsidRPr="00FA326D" w14:paraId="15B62415" w14:textId="77777777" w:rsidTr="0014478B">
        <w:trPr>
          <w:trHeight w:val="108"/>
        </w:trPr>
        <w:tc>
          <w:tcPr>
            <w:tcW w:w="3403" w:type="dxa"/>
            <w:vMerge/>
          </w:tcPr>
          <w:p w14:paraId="5D19987C" w14:textId="77777777" w:rsidR="0034389E" w:rsidRPr="00FA326D" w:rsidRDefault="0034389E" w:rsidP="007B0F89">
            <w:pPr>
              <w:pStyle w:val="TableParagraph"/>
              <w:rPr>
                <w:sz w:val="24"/>
              </w:rPr>
            </w:pPr>
          </w:p>
        </w:tc>
        <w:tc>
          <w:tcPr>
            <w:tcW w:w="1418" w:type="dxa"/>
            <w:vMerge/>
          </w:tcPr>
          <w:p w14:paraId="39FBA7B6" w14:textId="77777777" w:rsidR="0034389E" w:rsidRPr="00FA326D" w:rsidRDefault="0034389E" w:rsidP="007B0F89">
            <w:pPr>
              <w:pStyle w:val="TableParagraph"/>
              <w:rPr>
                <w:sz w:val="24"/>
              </w:rPr>
            </w:pPr>
          </w:p>
        </w:tc>
        <w:tc>
          <w:tcPr>
            <w:tcW w:w="1417" w:type="dxa"/>
            <w:vMerge/>
          </w:tcPr>
          <w:p w14:paraId="065DC2B8" w14:textId="77777777" w:rsidR="0034389E" w:rsidRPr="00FA326D" w:rsidRDefault="0034389E" w:rsidP="007B0F89">
            <w:pPr>
              <w:pStyle w:val="TableParagraph"/>
              <w:rPr>
                <w:sz w:val="24"/>
              </w:rPr>
            </w:pPr>
          </w:p>
        </w:tc>
        <w:tc>
          <w:tcPr>
            <w:tcW w:w="1418" w:type="dxa"/>
            <w:vMerge/>
          </w:tcPr>
          <w:p w14:paraId="5603B8E7" w14:textId="77777777" w:rsidR="0034389E" w:rsidRPr="00FA326D" w:rsidRDefault="0034389E" w:rsidP="007B0F89">
            <w:pPr>
              <w:pStyle w:val="TableParagraph"/>
              <w:rPr>
                <w:sz w:val="24"/>
              </w:rPr>
            </w:pPr>
          </w:p>
        </w:tc>
        <w:tc>
          <w:tcPr>
            <w:tcW w:w="992" w:type="dxa"/>
            <w:shd w:val="clear" w:color="auto" w:fill="BBE5FD" w:themeFill="accent2" w:themeFillTint="33"/>
          </w:tcPr>
          <w:p w14:paraId="66F339D7" w14:textId="335ABC17" w:rsidR="0034389E" w:rsidRPr="00FA326D" w:rsidRDefault="00F30509" w:rsidP="00F30509">
            <w:pPr>
              <w:ind w:right="-1"/>
              <w:jc w:val="center"/>
              <w:rPr>
                <w:i/>
                <w:iCs/>
                <w:sz w:val="16"/>
                <w:szCs w:val="16"/>
              </w:rPr>
            </w:pPr>
            <w:r w:rsidRPr="00FA326D">
              <w:rPr>
                <w:i/>
                <w:iCs/>
                <w:sz w:val="16"/>
                <w:szCs w:val="16"/>
              </w:rPr>
              <w:t>RI</w:t>
            </w:r>
          </w:p>
        </w:tc>
        <w:tc>
          <w:tcPr>
            <w:tcW w:w="1276" w:type="dxa"/>
            <w:shd w:val="clear" w:color="auto" w:fill="BBE5FD" w:themeFill="accent2" w:themeFillTint="33"/>
          </w:tcPr>
          <w:p w14:paraId="67D94843" w14:textId="6A0D38FA" w:rsidR="0034389E" w:rsidRPr="00FA326D" w:rsidRDefault="00F30509" w:rsidP="00F30509">
            <w:pPr>
              <w:ind w:right="-1"/>
              <w:jc w:val="center"/>
              <w:rPr>
                <w:i/>
                <w:iCs/>
                <w:sz w:val="16"/>
                <w:szCs w:val="16"/>
              </w:rPr>
            </w:pPr>
            <w:r w:rsidRPr="00FA326D">
              <w:rPr>
                <w:i/>
                <w:iCs/>
                <w:sz w:val="16"/>
                <w:szCs w:val="16"/>
              </w:rPr>
              <w:t>SS</w:t>
            </w:r>
          </w:p>
        </w:tc>
      </w:tr>
      <w:tr w:rsidR="00534007" w:rsidRPr="00FA326D" w14:paraId="0F410A03" w14:textId="77777777" w:rsidTr="0014478B">
        <w:trPr>
          <w:trHeight w:val="271"/>
        </w:trPr>
        <w:tc>
          <w:tcPr>
            <w:tcW w:w="3403" w:type="dxa"/>
          </w:tcPr>
          <w:p w14:paraId="07930922" w14:textId="77777777" w:rsidR="00534007" w:rsidRPr="00FA326D" w:rsidRDefault="00534007" w:rsidP="007B0F89">
            <w:pPr>
              <w:pStyle w:val="TableParagraph"/>
              <w:rPr>
                <w:sz w:val="20"/>
              </w:rPr>
            </w:pPr>
          </w:p>
        </w:tc>
        <w:tc>
          <w:tcPr>
            <w:tcW w:w="1418" w:type="dxa"/>
          </w:tcPr>
          <w:p w14:paraId="2ED2061D" w14:textId="77777777" w:rsidR="00534007" w:rsidRPr="00FA326D" w:rsidRDefault="00534007" w:rsidP="007B0F89">
            <w:pPr>
              <w:pStyle w:val="TableParagraph"/>
              <w:rPr>
                <w:sz w:val="20"/>
              </w:rPr>
            </w:pPr>
          </w:p>
        </w:tc>
        <w:tc>
          <w:tcPr>
            <w:tcW w:w="1417" w:type="dxa"/>
          </w:tcPr>
          <w:p w14:paraId="4A41592E" w14:textId="77777777" w:rsidR="00534007" w:rsidRPr="00FA326D" w:rsidRDefault="00534007" w:rsidP="007B0F89">
            <w:pPr>
              <w:pStyle w:val="TableParagraph"/>
              <w:rPr>
                <w:sz w:val="20"/>
              </w:rPr>
            </w:pPr>
          </w:p>
        </w:tc>
        <w:tc>
          <w:tcPr>
            <w:tcW w:w="1418" w:type="dxa"/>
          </w:tcPr>
          <w:p w14:paraId="480720F6" w14:textId="77777777" w:rsidR="00534007" w:rsidRPr="00FA326D" w:rsidRDefault="00534007" w:rsidP="007B0F89">
            <w:pPr>
              <w:pStyle w:val="TableParagraph"/>
              <w:rPr>
                <w:sz w:val="20"/>
              </w:rPr>
            </w:pPr>
          </w:p>
        </w:tc>
        <w:tc>
          <w:tcPr>
            <w:tcW w:w="2268" w:type="dxa"/>
            <w:gridSpan w:val="2"/>
          </w:tcPr>
          <w:p w14:paraId="548862BF" w14:textId="77777777" w:rsidR="00534007" w:rsidRPr="00FA326D" w:rsidRDefault="00534007" w:rsidP="007B0F89">
            <w:pPr>
              <w:pStyle w:val="TableParagraph"/>
              <w:rPr>
                <w:sz w:val="20"/>
              </w:rPr>
            </w:pPr>
          </w:p>
        </w:tc>
      </w:tr>
      <w:tr w:rsidR="00534007" w:rsidRPr="00FA326D" w14:paraId="1AF6B5EA" w14:textId="77777777" w:rsidTr="0014478B">
        <w:trPr>
          <w:trHeight w:val="271"/>
        </w:trPr>
        <w:tc>
          <w:tcPr>
            <w:tcW w:w="3403" w:type="dxa"/>
          </w:tcPr>
          <w:p w14:paraId="4D29D9A6" w14:textId="77777777" w:rsidR="00534007" w:rsidRPr="00FA326D" w:rsidRDefault="00534007" w:rsidP="007B0F89">
            <w:pPr>
              <w:pStyle w:val="TableParagraph"/>
              <w:rPr>
                <w:sz w:val="20"/>
              </w:rPr>
            </w:pPr>
          </w:p>
        </w:tc>
        <w:tc>
          <w:tcPr>
            <w:tcW w:w="1418" w:type="dxa"/>
          </w:tcPr>
          <w:p w14:paraId="598F96DC" w14:textId="77777777" w:rsidR="00534007" w:rsidRPr="00FA326D" w:rsidRDefault="00534007" w:rsidP="007B0F89">
            <w:pPr>
              <w:pStyle w:val="TableParagraph"/>
              <w:rPr>
                <w:sz w:val="20"/>
              </w:rPr>
            </w:pPr>
          </w:p>
        </w:tc>
        <w:tc>
          <w:tcPr>
            <w:tcW w:w="1417" w:type="dxa"/>
          </w:tcPr>
          <w:p w14:paraId="749B62CA" w14:textId="77777777" w:rsidR="00534007" w:rsidRPr="00FA326D" w:rsidRDefault="00534007" w:rsidP="007B0F89">
            <w:pPr>
              <w:pStyle w:val="TableParagraph"/>
              <w:rPr>
                <w:sz w:val="20"/>
              </w:rPr>
            </w:pPr>
          </w:p>
        </w:tc>
        <w:tc>
          <w:tcPr>
            <w:tcW w:w="1418" w:type="dxa"/>
          </w:tcPr>
          <w:p w14:paraId="0829DCAB" w14:textId="77777777" w:rsidR="00534007" w:rsidRPr="00FA326D" w:rsidRDefault="00534007" w:rsidP="007B0F89">
            <w:pPr>
              <w:pStyle w:val="TableParagraph"/>
              <w:rPr>
                <w:sz w:val="20"/>
              </w:rPr>
            </w:pPr>
          </w:p>
        </w:tc>
        <w:tc>
          <w:tcPr>
            <w:tcW w:w="2268" w:type="dxa"/>
            <w:gridSpan w:val="2"/>
          </w:tcPr>
          <w:p w14:paraId="49033435" w14:textId="77777777" w:rsidR="00534007" w:rsidRPr="00FA326D" w:rsidRDefault="00534007" w:rsidP="007B0F89">
            <w:pPr>
              <w:pStyle w:val="TableParagraph"/>
              <w:rPr>
                <w:sz w:val="20"/>
              </w:rPr>
            </w:pPr>
          </w:p>
        </w:tc>
      </w:tr>
      <w:tr w:rsidR="00534007" w:rsidRPr="00FA326D" w14:paraId="024C59B1" w14:textId="77777777" w:rsidTr="0014478B">
        <w:trPr>
          <w:trHeight w:val="268"/>
        </w:trPr>
        <w:tc>
          <w:tcPr>
            <w:tcW w:w="3403" w:type="dxa"/>
          </w:tcPr>
          <w:p w14:paraId="05AD91A0" w14:textId="3AE86778" w:rsidR="00534007" w:rsidRPr="00FA326D" w:rsidRDefault="00235CF6" w:rsidP="00235CF6">
            <w:pPr>
              <w:pStyle w:val="TableParagraph"/>
              <w:spacing w:line="249" w:lineRule="exact"/>
              <w:ind w:left="40"/>
              <w:jc w:val="right"/>
              <w:rPr>
                <w:b/>
                <w:sz w:val="24"/>
              </w:rPr>
            </w:pPr>
            <w:r w:rsidRPr="00FA326D">
              <w:rPr>
                <w:b/>
                <w:bCs/>
                <w:sz w:val="20"/>
                <w:szCs w:val="20"/>
              </w:rPr>
              <w:t>TOT</w:t>
            </w:r>
          </w:p>
        </w:tc>
        <w:tc>
          <w:tcPr>
            <w:tcW w:w="1418" w:type="dxa"/>
          </w:tcPr>
          <w:p w14:paraId="6EB862C4" w14:textId="77777777" w:rsidR="00534007" w:rsidRPr="00FA326D" w:rsidRDefault="00534007" w:rsidP="007B0F89">
            <w:pPr>
              <w:pStyle w:val="TableParagraph"/>
              <w:rPr>
                <w:sz w:val="18"/>
              </w:rPr>
            </w:pPr>
          </w:p>
        </w:tc>
        <w:tc>
          <w:tcPr>
            <w:tcW w:w="1417" w:type="dxa"/>
          </w:tcPr>
          <w:p w14:paraId="32B1E986" w14:textId="77777777" w:rsidR="00534007" w:rsidRPr="00FA326D" w:rsidRDefault="00534007" w:rsidP="007B0F89">
            <w:pPr>
              <w:pStyle w:val="TableParagraph"/>
              <w:rPr>
                <w:sz w:val="18"/>
              </w:rPr>
            </w:pPr>
          </w:p>
        </w:tc>
        <w:tc>
          <w:tcPr>
            <w:tcW w:w="1418" w:type="dxa"/>
          </w:tcPr>
          <w:p w14:paraId="6E5877F1" w14:textId="77777777" w:rsidR="00534007" w:rsidRPr="00FA326D" w:rsidRDefault="00534007" w:rsidP="007B0F89">
            <w:pPr>
              <w:pStyle w:val="TableParagraph"/>
              <w:rPr>
                <w:sz w:val="18"/>
              </w:rPr>
            </w:pPr>
          </w:p>
        </w:tc>
        <w:tc>
          <w:tcPr>
            <w:tcW w:w="2268" w:type="dxa"/>
            <w:gridSpan w:val="2"/>
          </w:tcPr>
          <w:p w14:paraId="52FE5694" w14:textId="77777777" w:rsidR="00534007" w:rsidRPr="00FA326D" w:rsidRDefault="00534007" w:rsidP="007B0F89">
            <w:pPr>
              <w:pStyle w:val="TableParagraph"/>
              <w:rPr>
                <w:sz w:val="18"/>
              </w:rPr>
            </w:pPr>
          </w:p>
        </w:tc>
      </w:tr>
    </w:tbl>
    <w:p w14:paraId="5C1D36F2" w14:textId="77777777" w:rsidR="00525C2E" w:rsidRPr="00FA326D" w:rsidRDefault="00525C2E" w:rsidP="00525C2E">
      <w:pPr>
        <w:pStyle w:val="Corpotesto"/>
        <w:ind w:left="0" w:firstLine="0"/>
        <w:rPr>
          <w:b/>
          <w:sz w:val="20"/>
        </w:rPr>
      </w:pPr>
    </w:p>
    <w:p w14:paraId="127ACA74" w14:textId="2EBC6E8C" w:rsidR="00525C2E" w:rsidRPr="00FA326D" w:rsidRDefault="00525C2E" w:rsidP="00525C2E">
      <w:pPr>
        <w:pStyle w:val="Corpotesto"/>
        <w:spacing w:before="83"/>
        <w:ind w:left="-142" w:hanging="284"/>
        <w:jc w:val="both"/>
        <w:rPr>
          <w:b/>
          <w:bCs/>
          <w:sz w:val="20"/>
        </w:rPr>
      </w:pPr>
      <w:r w:rsidRPr="00FA326D">
        <w:rPr>
          <w:b/>
          <w:bCs/>
          <w:sz w:val="20"/>
          <w:szCs w:val="20"/>
        </w:rPr>
        <w:t>III</w:t>
      </w:r>
      <w:r w:rsidRPr="00FA326D">
        <w:rPr>
          <w:sz w:val="20"/>
          <w:szCs w:val="20"/>
        </w:rPr>
        <w:t xml:space="preserve">. </w:t>
      </w:r>
      <w:r w:rsidRPr="00FA326D">
        <w:rPr>
          <w:b/>
          <w:bCs/>
          <w:sz w:val="20"/>
          <w:szCs w:val="20"/>
        </w:rPr>
        <w:t>COSTI RELATIVI AGLI IMMOBILI E AI TERRENI NELLA MISURA E PER IL PERIODO IN CUI SONO UTILIZZATI PER IL PROGETTO</w:t>
      </w:r>
    </w:p>
    <w:tbl>
      <w:tblPr>
        <w:tblStyle w:val="TableNormal"/>
        <w:tblW w:w="0" w:type="auto"/>
        <w:tblInd w:w="-436" w:type="dxa"/>
        <w:tblBorders>
          <w:top w:val="single" w:sz="12" w:space="0" w:color="323232"/>
          <w:left w:val="single" w:sz="12" w:space="0" w:color="323232"/>
          <w:bottom w:val="single" w:sz="12" w:space="0" w:color="323232"/>
          <w:right w:val="single" w:sz="12" w:space="0" w:color="323232"/>
          <w:insideH w:val="single" w:sz="12" w:space="0" w:color="323232"/>
          <w:insideV w:val="single" w:sz="12" w:space="0" w:color="323232"/>
        </w:tblBorders>
        <w:tblLayout w:type="fixed"/>
        <w:tblLook w:val="01E0" w:firstRow="1" w:lastRow="1" w:firstColumn="1" w:lastColumn="1" w:noHBand="0" w:noVBand="0"/>
      </w:tblPr>
      <w:tblGrid>
        <w:gridCol w:w="3403"/>
        <w:gridCol w:w="2114"/>
        <w:gridCol w:w="1468"/>
        <w:gridCol w:w="2939"/>
      </w:tblGrid>
      <w:tr w:rsidR="00525C2E" w:rsidRPr="00FA326D" w14:paraId="0A5088F0" w14:textId="77777777" w:rsidTr="00C8023D">
        <w:trPr>
          <w:trHeight w:val="268"/>
        </w:trPr>
        <w:tc>
          <w:tcPr>
            <w:tcW w:w="9924" w:type="dxa"/>
            <w:gridSpan w:val="4"/>
            <w:tcBorders>
              <w:left w:val="single" w:sz="8" w:space="0" w:color="323232"/>
              <w:bottom w:val="single" w:sz="6" w:space="0" w:color="323232"/>
              <w:right w:val="single" w:sz="8" w:space="0" w:color="323232"/>
            </w:tcBorders>
            <w:shd w:val="clear" w:color="auto" w:fill="F2F2F2" w:themeFill="background1" w:themeFillShade="F2"/>
          </w:tcPr>
          <w:p w14:paraId="4DE2A13D" w14:textId="7DB9345C" w:rsidR="00525C2E" w:rsidRPr="00FA326D" w:rsidRDefault="009F03E2" w:rsidP="009F03E2">
            <w:pPr>
              <w:pStyle w:val="Corpotesto"/>
              <w:spacing w:after="0"/>
              <w:ind w:left="0" w:firstLine="0"/>
              <w:jc w:val="center"/>
              <w:rPr>
                <w:b/>
                <w:bCs/>
                <w:sz w:val="18"/>
                <w:szCs w:val="18"/>
                <w:lang w:val="it-IT"/>
              </w:rPr>
            </w:pPr>
            <w:r w:rsidRPr="00FA326D">
              <w:rPr>
                <w:b/>
                <w:bCs/>
                <w:sz w:val="18"/>
                <w:szCs w:val="18"/>
                <w:lang w:val="it-IT"/>
              </w:rPr>
              <w:t>COSTI RELATIVI AGLI IMMOBILI E AI TERRENI NELLA MISURA E PER IL PERIODO IN CUI SONO UTILIZZATI PER IL PROGETTO</w:t>
            </w:r>
          </w:p>
        </w:tc>
      </w:tr>
      <w:tr w:rsidR="00525C2E" w:rsidRPr="00FA326D" w14:paraId="48EF15D2" w14:textId="77777777" w:rsidTr="00C8023D">
        <w:trPr>
          <w:trHeight w:val="320"/>
        </w:trPr>
        <w:tc>
          <w:tcPr>
            <w:tcW w:w="3403" w:type="dxa"/>
            <w:tcBorders>
              <w:top w:val="single" w:sz="6" w:space="0" w:color="323232"/>
              <w:left w:val="single" w:sz="8" w:space="0" w:color="323232"/>
              <w:bottom w:val="single" w:sz="6" w:space="0" w:color="323232"/>
              <w:right w:val="single" w:sz="8" w:space="0" w:color="323232"/>
            </w:tcBorders>
          </w:tcPr>
          <w:p w14:paraId="4EA2289E" w14:textId="77777777" w:rsidR="00525C2E" w:rsidRPr="00FA326D" w:rsidRDefault="00525C2E" w:rsidP="00C8023D">
            <w:pPr>
              <w:pStyle w:val="TableParagraph"/>
              <w:jc w:val="center"/>
              <w:rPr>
                <w:rFonts w:ascii="Aptos" w:hAnsi="Aptos"/>
                <w:b/>
                <w:bCs/>
                <w:sz w:val="18"/>
                <w:szCs w:val="18"/>
                <w:lang w:eastAsia="it-IT"/>
              </w:rPr>
            </w:pPr>
            <w:r w:rsidRPr="00FA326D">
              <w:rPr>
                <w:rFonts w:ascii="Aptos" w:hAnsi="Aptos"/>
                <w:b/>
                <w:bCs/>
                <w:sz w:val="18"/>
                <w:szCs w:val="18"/>
                <w:lang w:eastAsia="it-IT"/>
              </w:rPr>
              <w:t>Descrizione della prestazione</w:t>
            </w:r>
          </w:p>
        </w:tc>
        <w:tc>
          <w:tcPr>
            <w:tcW w:w="2114" w:type="dxa"/>
            <w:tcBorders>
              <w:top w:val="single" w:sz="6" w:space="0" w:color="323232"/>
              <w:left w:val="single" w:sz="8" w:space="0" w:color="323232"/>
              <w:bottom w:val="single" w:sz="6" w:space="0" w:color="323232"/>
              <w:right w:val="single" w:sz="8" w:space="0" w:color="323232"/>
            </w:tcBorders>
            <w:shd w:val="clear" w:color="auto" w:fill="BBE5FD" w:themeFill="accent2" w:themeFillTint="33"/>
          </w:tcPr>
          <w:p w14:paraId="3DFD0F8A" w14:textId="77777777" w:rsidR="00525C2E" w:rsidRPr="00FA326D" w:rsidRDefault="00525C2E" w:rsidP="00C8023D">
            <w:pPr>
              <w:pStyle w:val="TableParagraph"/>
              <w:jc w:val="center"/>
              <w:rPr>
                <w:rFonts w:ascii="Aptos" w:hAnsi="Aptos"/>
                <w:b/>
                <w:bCs/>
                <w:sz w:val="18"/>
                <w:szCs w:val="18"/>
                <w:lang w:eastAsia="it-IT"/>
              </w:rPr>
            </w:pPr>
            <w:r w:rsidRPr="00FA326D">
              <w:rPr>
                <w:rFonts w:ascii="Aptos" w:hAnsi="Aptos"/>
                <w:b/>
                <w:bCs/>
                <w:sz w:val="18"/>
                <w:szCs w:val="18"/>
                <w:lang w:eastAsia="it-IT"/>
              </w:rPr>
              <w:t>RI</w:t>
            </w:r>
          </w:p>
          <w:p w14:paraId="3049E851" w14:textId="77777777" w:rsidR="00525C2E" w:rsidRPr="00FA326D" w:rsidRDefault="00525C2E" w:rsidP="00C8023D">
            <w:pPr>
              <w:pStyle w:val="TableParagraph"/>
              <w:jc w:val="center"/>
              <w:rPr>
                <w:rFonts w:ascii="Aptos" w:hAnsi="Aptos"/>
                <w:b/>
                <w:bCs/>
                <w:sz w:val="18"/>
                <w:szCs w:val="18"/>
                <w:lang w:eastAsia="it-IT"/>
              </w:rPr>
            </w:pPr>
            <w:r w:rsidRPr="00FA326D">
              <w:rPr>
                <w:rFonts w:ascii="Aptos" w:hAnsi="Aptos"/>
                <w:b/>
                <w:bCs/>
                <w:sz w:val="18"/>
                <w:szCs w:val="18"/>
                <w:lang w:eastAsia="it-IT"/>
              </w:rPr>
              <w:t>COSTO (€)</w:t>
            </w:r>
          </w:p>
        </w:tc>
        <w:tc>
          <w:tcPr>
            <w:tcW w:w="1468" w:type="dxa"/>
            <w:tcBorders>
              <w:top w:val="single" w:sz="6" w:space="0" w:color="323232"/>
              <w:left w:val="single" w:sz="8" w:space="0" w:color="323232"/>
              <w:bottom w:val="single" w:sz="6" w:space="0" w:color="323232"/>
              <w:right w:val="single" w:sz="6" w:space="0" w:color="323232"/>
            </w:tcBorders>
            <w:shd w:val="clear" w:color="auto" w:fill="BBE5FD" w:themeFill="accent2" w:themeFillTint="33"/>
          </w:tcPr>
          <w:p w14:paraId="1E623455" w14:textId="77777777" w:rsidR="00525C2E" w:rsidRPr="00FA326D" w:rsidRDefault="00525C2E" w:rsidP="00C8023D">
            <w:pPr>
              <w:pStyle w:val="TableParagraph"/>
              <w:jc w:val="center"/>
              <w:rPr>
                <w:rFonts w:ascii="Aptos" w:hAnsi="Aptos"/>
                <w:b/>
                <w:bCs/>
                <w:sz w:val="18"/>
                <w:szCs w:val="18"/>
                <w:lang w:val="it-IT" w:eastAsia="it-IT"/>
              </w:rPr>
            </w:pPr>
            <w:r w:rsidRPr="00FA326D">
              <w:rPr>
                <w:rFonts w:ascii="Aptos" w:hAnsi="Aptos"/>
                <w:b/>
                <w:bCs/>
                <w:sz w:val="18"/>
                <w:szCs w:val="18"/>
                <w:lang w:val="it-IT" w:eastAsia="it-IT"/>
              </w:rPr>
              <w:t>SS</w:t>
            </w:r>
          </w:p>
          <w:p w14:paraId="387E709A" w14:textId="77777777" w:rsidR="00525C2E" w:rsidRPr="00FA326D" w:rsidRDefault="00525C2E" w:rsidP="00C8023D">
            <w:pPr>
              <w:pStyle w:val="TableParagraph"/>
              <w:jc w:val="center"/>
              <w:rPr>
                <w:rFonts w:ascii="Aptos" w:hAnsi="Aptos"/>
                <w:b/>
                <w:bCs/>
                <w:sz w:val="18"/>
                <w:szCs w:val="18"/>
                <w:lang w:val="it-IT" w:eastAsia="it-IT"/>
              </w:rPr>
            </w:pPr>
            <w:r w:rsidRPr="00FA326D">
              <w:rPr>
                <w:rFonts w:ascii="Aptos" w:hAnsi="Aptos"/>
                <w:b/>
                <w:bCs/>
                <w:sz w:val="18"/>
                <w:szCs w:val="18"/>
                <w:lang w:val="it-IT" w:eastAsia="it-IT"/>
              </w:rPr>
              <w:t>Importo al netto IVA (€)</w:t>
            </w:r>
          </w:p>
        </w:tc>
        <w:tc>
          <w:tcPr>
            <w:tcW w:w="2939" w:type="dxa"/>
            <w:tcBorders>
              <w:top w:val="single" w:sz="6" w:space="0" w:color="323232"/>
              <w:left w:val="single" w:sz="6" w:space="0" w:color="323232"/>
              <w:bottom w:val="single" w:sz="6" w:space="0" w:color="323232"/>
              <w:right w:val="single" w:sz="8" w:space="0" w:color="323232"/>
            </w:tcBorders>
          </w:tcPr>
          <w:p w14:paraId="65B2A7F9" w14:textId="77777777" w:rsidR="00525C2E" w:rsidRPr="00FA326D" w:rsidRDefault="00525C2E" w:rsidP="00C8023D">
            <w:pPr>
              <w:pStyle w:val="TableParagraph"/>
              <w:ind w:right="64"/>
              <w:jc w:val="center"/>
              <w:rPr>
                <w:rFonts w:ascii="Aptos" w:hAnsi="Aptos"/>
                <w:b/>
                <w:bCs/>
                <w:sz w:val="18"/>
                <w:szCs w:val="18"/>
                <w:lang w:val="it-IT" w:eastAsia="it-IT"/>
              </w:rPr>
            </w:pPr>
            <w:r w:rsidRPr="00FA326D">
              <w:rPr>
                <w:rFonts w:ascii="Aptos" w:hAnsi="Aptos"/>
                <w:b/>
                <w:bCs/>
                <w:sz w:val="18"/>
                <w:szCs w:val="18"/>
                <w:lang w:val="it-IT" w:eastAsia="it-IT"/>
              </w:rPr>
              <w:t xml:space="preserve">TOT. Importo </w:t>
            </w:r>
          </w:p>
          <w:p w14:paraId="11E2E81B" w14:textId="77777777" w:rsidR="00525C2E" w:rsidRPr="00FA326D" w:rsidRDefault="00525C2E" w:rsidP="00C8023D">
            <w:pPr>
              <w:pStyle w:val="TableParagraph"/>
              <w:ind w:right="64"/>
              <w:jc w:val="center"/>
              <w:rPr>
                <w:rFonts w:ascii="Aptos" w:hAnsi="Aptos"/>
                <w:b/>
                <w:bCs/>
                <w:sz w:val="18"/>
                <w:szCs w:val="18"/>
                <w:lang w:val="it-IT" w:eastAsia="it-IT"/>
              </w:rPr>
            </w:pPr>
            <w:r w:rsidRPr="00FA326D">
              <w:rPr>
                <w:rFonts w:ascii="Aptos" w:hAnsi="Aptos"/>
                <w:b/>
                <w:bCs/>
                <w:sz w:val="18"/>
                <w:szCs w:val="18"/>
                <w:lang w:val="it-IT" w:eastAsia="it-IT"/>
              </w:rPr>
              <w:t>al netto IVA (€)</w:t>
            </w:r>
          </w:p>
        </w:tc>
      </w:tr>
      <w:tr w:rsidR="00525C2E" w:rsidRPr="00FA326D" w14:paraId="4621C341" w14:textId="77777777" w:rsidTr="00C8023D">
        <w:trPr>
          <w:trHeight w:val="266"/>
        </w:trPr>
        <w:tc>
          <w:tcPr>
            <w:tcW w:w="3403" w:type="dxa"/>
            <w:tcBorders>
              <w:top w:val="single" w:sz="6" w:space="0" w:color="323232"/>
              <w:left w:val="single" w:sz="8" w:space="0" w:color="323232"/>
              <w:bottom w:val="single" w:sz="6" w:space="0" w:color="323232"/>
              <w:right w:val="single" w:sz="8" w:space="0" w:color="323232"/>
            </w:tcBorders>
          </w:tcPr>
          <w:p w14:paraId="1724F41B" w14:textId="77777777" w:rsidR="00525C2E" w:rsidRPr="00FA326D" w:rsidRDefault="00525C2E" w:rsidP="00C8023D">
            <w:pPr>
              <w:pStyle w:val="TableParagraph"/>
              <w:rPr>
                <w:sz w:val="18"/>
                <w:lang w:val="it-IT"/>
              </w:rPr>
            </w:pPr>
          </w:p>
        </w:tc>
        <w:tc>
          <w:tcPr>
            <w:tcW w:w="2114" w:type="dxa"/>
            <w:tcBorders>
              <w:top w:val="single" w:sz="6" w:space="0" w:color="323232"/>
              <w:left w:val="single" w:sz="8" w:space="0" w:color="323232"/>
              <w:bottom w:val="single" w:sz="6" w:space="0" w:color="323232"/>
              <w:right w:val="single" w:sz="8" w:space="0" w:color="323232"/>
            </w:tcBorders>
          </w:tcPr>
          <w:p w14:paraId="7FB568FA" w14:textId="77777777" w:rsidR="00525C2E" w:rsidRPr="00FA326D" w:rsidRDefault="00525C2E" w:rsidP="00C8023D">
            <w:pPr>
              <w:pStyle w:val="TableParagraph"/>
              <w:rPr>
                <w:sz w:val="18"/>
                <w:lang w:val="it-IT"/>
              </w:rPr>
            </w:pPr>
          </w:p>
        </w:tc>
        <w:tc>
          <w:tcPr>
            <w:tcW w:w="1468" w:type="dxa"/>
            <w:tcBorders>
              <w:top w:val="single" w:sz="6" w:space="0" w:color="323232"/>
              <w:left w:val="single" w:sz="8" w:space="0" w:color="323232"/>
              <w:bottom w:val="single" w:sz="6" w:space="0" w:color="323232"/>
              <w:right w:val="single" w:sz="6" w:space="0" w:color="323232"/>
            </w:tcBorders>
          </w:tcPr>
          <w:p w14:paraId="6D892F5C" w14:textId="77777777" w:rsidR="00525C2E" w:rsidRPr="00FA326D" w:rsidRDefault="00525C2E" w:rsidP="00C8023D">
            <w:pPr>
              <w:pStyle w:val="TableParagraph"/>
              <w:rPr>
                <w:sz w:val="18"/>
                <w:lang w:val="it-IT"/>
              </w:rPr>
            </w:pPr>
          </w:p>
        </w:tc>
        <w:tc>
          <w:tcPr>
            <w:tcW w:w="2939" w:type="dxa"/>
            <w:tcBorders>
              <w:top w:val="single" w:sz="6" w:space="0" w:color="323232"/>
              <w:left w:val="single" w:sz="6" w:space="0" w:color="323232"/>
              <w:bottom w:val="single" w:sz="6" w:space="0" w:color="323232"/>
              <w:right w:val="single" w:sz="8" w:space="0" w:color="323232"/>
            </w:tcBorders>
          </w:tcPr>
          <w:p w14:paraId="42EAD608" w14:textId="77777777" w:rsidR="00525C2E" w:rsidRPr="00FA326D" w:rsidRDefault="00525C2E" w:rsidP="00C8023D">
            <w:pPr>
              <w:pStyle w:val="TableParagraph"/>
              <w:rPr>
                <w:sz w:val="18"/>
                <w:lang w:val="it-IT"/>
              </w:rPr>
            </w:pPr>
          </w:p>
        </w:tc>
      </w:tr>
      <w:tr w:rsidR="00525C2E" w:rsidRPr="00FA326D" w14:paraId="2068C930" w14:textId="77777777" w:rsidTr="00C8023D">
        <w:trPr>
          <w:trHeight w:val="271"/>
        </w:trPr>
        <w:tc>
          <w:tcPr>
            <w:tcW w:w="3403" w:type="dxa"/>
            <w:tcBorders>
              <w:top w:val="single" w:sz="6" w:space="0" w:color="323232"/>
              <w:left w:val="single" w:sz="8" w:space="0" w:color="323232"/>
              <w:bottom w:val="single" w:sz="6" w:space="0" w:color="323232"/>
              <w:right w:val="single" w:sz="8" w:space="0" w:color="323232"/>
            </w:tcBorders>
          </w:tcPr>
          <w:p w14:paraId="184C5FFE" w14:textId="77777777" w:rsidR="00525C2E" w:rsidRPr="00FA326D" w:rsidRDefault="00525C2E" w:rsidP="00C8023D">
            <w:pPr>
              <w:pStyle w:val="TableParagraph"/>
              <w:rPr>
                <w:sz w:val="20"/>
                <w:lang w:val="it-IT"/>
              </w:rPr>
            </w:pPr>
          </w:p>
        </w:tc>
        <w:tc>
          <w:tcPr>
            <w:tcW w:w="2114" w:type="dxa"/>
            <w:tcBorders>
              <w:top w:val="single" w:sz="6" w:space="0" w:color="323232"/>
              <w:left w:val="single" w:sz="8" w:space="0" w:color="323232"/>
              <w:bottom w:val="single" w:sz="6" w:space="0" w:color="323232"/>
              <w:right w:val="single" w:sz="8" w:space="0" w:color="323232"/>
            </w:tcBorders>
          </w:tcPr>
          <w:p w14:paraId="450B62C6" w14:textId="77777777" w:rsidR="00525C2E" w:rsidRPr="00FA326D" w:rsidRDefault="00525C2E" w:rsidP="00C8023D">
            <w:pPr>
              <w:pStyle w:val="TableParagraph"/>
              <w:rPr>
                <w:sz w:val="20"/>
                <w:lang w:val="it-IT"/>
              </w:rPr>
            </w:pPr>
          </w:p>
        </w:tc>
        <w:tc>
          <w:tcPr>
            <w:tcW w:w="1468" w:type="dxa"/>
            <w:tcBorders>
              <w:top w:val="single" w:sz="6" w:space="0" w:color="323232"/>
              <w:left w:val="single" w:sz="8" w:space="0" w:color="323232"/>
              <w:bottom w:val="single" w:sz="6" w:space="0" w:color="323232"/>
              <w:right w:val="single" w:sz="6" w:space="0" w:color="323232"/>
            </w:tcBorders>
          </w:tcPr>
          <w:p w14:paraId="60D9150D" w14:textId="77777777" w:rsidR="00525C2E" w:rsidRPr="00FA326D" w:rsidRDefault="00525C2E" w:rsidP="00C8023D">
            <w:pPr>
              <w:pStyle w:val="TableParagraph"/>
              <w:rPr>
                <w:sz w:val="20"/>
                <w:lang w:val="it-IT"/>
              </w:rPr>
            </w:pPr>
          </w:p>
        </w:tc>
        <w:tc>
          <w:tcPr>
            <w:tcW w:w="2939" w:type="dxa"/>
            <w:tcBorders>
              <w:top w:val="single" w:sz="6" w:space="0" w:color="323232"/>
              <w:left w:val="single" w:sz="6" w:space="0" w:color="323232"/>
              <w:bottom w:val="single" w:sz="6" w:space="0" w:color="323232"/>
              <w:right w:val="single" w:sz="8" w:space="0" w:color="323232"/>
            </w:tcBorders>
          </w:tcPr>
          <w:p w14:paraId="03098CBC" w14:textId="77777777" w:rsidR="00525C2E" w:rsidRPr="00FA326D" w:rsidRDefault="00525C2E" w:rsidP="00C8023D">
            <w:pPr>
              <w:pStyle w:val="TableParagraph"/>
              <w:rPr>
                <w:sz w:val="20"/>
                <w:lang w:val="it-IT"/>
              </w:rPr>
            </w:pPr>
          </w:p>
        </w:tc>
      </w:tr>
      <w:tr w:rsidR="00525C2E" w:rsidRPr="00FA326D" w14:paraId="311693B4" w14:textId="77777777" w:rsidTr="00C8023D">
        <w:trPr>
          <w:trHeight w:val="271"/>
        </w:trPr>
        <w:tc>
          <w:tcPr>
            <w:tcW w:w="3403" w:type="dxa"/>
            <w:tcBorders>
              <w:top w:val="single" w:sz="6" w:space="0" w:color="323232"/>
              <w:left w:val="single" w:sz="8" w:space="0" w:color="323232"/>
              <w:bottom w:val="single" w:sz="6" w:space="0" w:color="323232"/>
              <w:right w:val="single" w:sz="8" w:space="0" w:color="323232"/>
            </w:tcBorders>
          </w:tcPr>
          <w:p w14:paraId="6EFAF574" w14:textId="77777777" w:rsidR="00525C2E" w:rsidRPr="00FA326D" w:rsidRDefault="00525C2E" w:rsidP="00C8023D">
            <w:pPr>
              <w:pStyle w:val="TableParagraph"/>
              <w:rPr>
                <w:sz w:val="20"/>
                <w:lang w:val="it-IT"/>
              </w:rPr>
            </w:pPr>
          </w:p>
        </w:tc>
        <w:tc>
          <w:tcPr>
            <w:tcW w:w="2114" w:type="dxa"/>
            <w:tcBorders>
              <w:top w:val="single" w:sz="6" w:space="0" w:color="323232"/>
              <w:left w:val="single" w:sz="8" w:space="0" w:color="323232"/>
              <w:bottom w:val="single" w:sz="6" w:space="0" w:color="323232"/>
              <w:right w:val="single" w:sz="8" w:space="0" w:color="323232"/>
            </w:tcBorders>
          </w:tcPr>
          <w:p w14:paraId="2CA74AC5" w14:textId="77777777" w:rsidR="00525C2E" w:rsidRPr="00FA326D" w:rsidRDefault="00525C2E" w:rsidP="00C8023D">
            <w:pPr>
              <w:pStyle w:val="TableParagraph"/>
              <w:rPr>
                <w:sz w:val="20"/>
                <w:lang w:val="it-IT"/>
              </w:rPr>
            </w:pPr>
          </w:p>
        </w:tc>
        <w:tc>
          <w:tcPr>
            <w:tcW w:w="1468" w:type="dxa"/>
            <w:tcBorders>
              <w:top w:val="single" w:sz="6" w:space="0" w:color="323232"/>
              <w:left w:val="single" w:sz="8" w:space="0" w:color="323232"/>
              <w:bottom w:val="single" w:sz="6" w:space="0" w:color="323232"/>
              <w:right w:val="single" w:sz="6" w:space="0" w:color="323232"/>
            </w:tcBorders>
          </w:tcPr>
          <w:p w14:paraId="28EC2323" w14:textId="77777777" w:rsidR="00525C2E" w:rsidRPr="00FA326D" w:rsidRDefault="00525C2E" w:rsidP="00C8023D">
            <w:pPr>
              <w:pStyle w:val="TableParagraph"/>
              <w:rPr>
                <w:sz w:val="20"/>
                <w:lang w:val="it-IT"/>
              </w:rPr>
            </w:pPr>
          </w:p>
        </w:tc>
        <w:tc>
          <w:tcPr>
            <w:tcW w:w="2939" w:type="dxa"/>
            <w:tcBorders>
              <w:top w:val="single" w:sz="6" w:space="0" w:color="323232"/>
              <w:left w:val="single" w:sz="6" w:space="0" w:color="323232"/>
              <w:bottom w:val="single" w:sz="6" w:space="0" w:color="323232"/>
              <w:right w:val="single" w:sz="8" w:space="0" w:color="323232"/>
            </w:tcBorders>
          </w:tcPr>
          <w:p w14:paraId="060CB8B4" w14:textId="77777777" w:rsidR="00525C2E" w:rsidRPr="00FA326D" w:rsidRDefault="00525C2E" w:rsidP="00C8023D">
            <w:pPr>
              <w:pStyle w:val="TableParagraph"/>
              <w:rPr>
                <w:sz w:val="20"/>
                <w:lang w:val="it-IT"/>
              </w:rPr>
            </w:pPr>
          </w:p>
        </w:tc>
      </w:tr>
      <w:tr w:rsidR="00525C2E" w:rsidRPr="00FA326D" w14:paraId="04C3BE02" w14:textId="77777777" w:rsidTr="00C8023D">
        <w:trPr>
          <w:trHeight w:val="268"/>
        </w:trPr>
        <w:tc>
          <w:tcPr>
            <w:tcW w:w="3403" w:type="dxa"/>
            <w:tcBorders>
              <w:top w:val="single" w:sz="6" w:space="0" w:color="323232"/>
              <w:left w:val="single" w:sz="8" w:space="0" w:color="323232"/>
              <w:right w:val="single" w:sz="8" w:space="0" w:color="323232"/>
            </w:tcBorders>
          </w:tcPr>
          <w:p w14:paraId="4A2D30B7" w14:textId="77777777" w:rsidR="00525C2E" w:rsidRPr="00FA326D" w:rsidRDefault="00525C2E" w:rsidP="00C8023D">
            <w:pPr>
              <w:pStyle w:val="TableParagraph"/>
              <w:spacing w:line="249" w:lineRule="exact"/>
              <w:ind w:left="40"/>
              <w:jc w:val="right"/>
              <w:rPr>
                <w:b/>
                <w:sz w:val="24"/>
              </w:rPr>
            </w:pPr>
            <w:r w:rsidRPr="00FA326D">
              <w:rPr>
                <w:b/>
                <w:bCs/>
                <w:sz w:val="20"/>
                <w:szCs w:val="20"/>
              </w:rPr>
              <w:t>TOT</w:t>
            </w:r>
          </w:p>
        </w:tc>
        <w:tc>
          <w:tcPr>
            <w:tcW w:w="2114" w:type="dxa"/>
            <w:tcBorders>
              <w:top w:val="single" w:sz="6" w:space="0" w:color="323232"/>
              <w:left w:val="single" w:sz="8" w:space="0" w:color="323232"/>
              <w:right w:val="single" w:sz="8" w:space="0" w:color="323232"/>
            </w:tcBorders>
          </w:tcPr>
          <w:p w14:paraId="42B2AB88" w14:textId="77777777" w:rsidR="00525C2E" w:rsidRPr="00FA326D" w:rsidRDefault="00525C2E" w:rsidP="00C8023D">
            <w:pPr>
              <w:pStyle w:val="TableParagraph"/>
              <w:rPr>
                <w:sz w:val="18"/>
              </w:rPr>
            </w:pPr>
          </w:p>
        </w:tc>
        <w:tc>
          <w:tcPr>
            <w:tcW w:w="1468" w:type="dxa"/>
            <w:tcBorders>
              <w:top w:val="single" w:sz="6" w:space="0" w:color="323232"/>
              <w:left w:val="single" w:sz="8" w:space="0" w:color="323232"/>
              <w:right w:val="single" w:sz="6" w:space="0" w:color="323232"/>
            </w:tcBorders>
          </w:tcPr>
          <w:p w14:paraId="5B6B4C15" w14:textId="77777777" w:rsidR="00525C2E" w:rsidRPr="00FA326D" w:rsidRDefault="00525C2E" w:rsidP="00C8023D">
            <w:pPr>
              <w:pStyle w:val="TableParagraph"/>
              <w:rPr>
                <w:sz w:val="18"/>
              </w:rPr>
            </w:pPr>
          </w:p>
        </w:tc>
        <w:tc>
          <w:tcPr>
            <w:tcW w:w="2939" w:type="dxa"/>
            <w:tcBorders>
              <w:top w:val="single" w:sz="6" w:space="0" w:color="323232"/>
              <w:left w:val="single" w:sz="6" w:space="0" w:color="323232"/>
              <w:right w:val="single" w:sz="8" w:space="0" w:color="323232"/>
            </w:tcBorders>
          </w:tcPr>
          <w:p w14:paraId="3E52AD00" w14:textId="77777777" w:rsidR="00525C2E" w:rsidRPr="00FA326D" w:rsidRDefault="00525C2E" w:rsidP="00C8023D">
            <w:pPr>
              <w:pStyle w:val="TableParagraph"/>
              <w:rPr>
                <w:sz w:val="18"/>
              </w:rPr>
            </w:pPr>
          </w:p>
        </w:tc>
      </w:tr>
    </w:tbl>
    <w:p w14:paraId="645D0082" w14:textId="77777777" w:rsidR="00525C2E" w:rsidRPr="00FA326D" w:rsidRDefault="00525C2E" w:rsidP="00525C2E">
      <w:pPr>
        <w:pStyle w:val="Corpotesto"/>
        <w:spacing w:before="37"/>
        <w:rPr>
          <w:b/>
          <w:sz w:val="20"/>
        </w:rPr>
      </w:pPr>
    </w:p>
    <w:p w14:paraId="5EE95464" w14:textId="77777777" w:rsidR="00525C2E" w:rsidRPr="00FA326D" w:rsidRDefault="00525C2E" w:rsidP="00525C2E">
      <w:pPr>
        <w:pStyle w:val="Corpotesto"/>
        <w:spacing w:before="37"/>
        <w:rPr>
          <w:b/>
          <w:sz w:val="20"/>
        </w:rPr>
      </w:pPr>
    </w:p>
    <w:p w14:paraId="38576003" w14:textId="77777777" w:rsidR="00525C2E" w:rsidRPr="00FA326D" w:rsidRDefault="00525C2E" w:rsidP="00525C2E">
      <w:pPr>
        <w:pStyle w:val="Corpotesto"/>
        <w:spacing w:before="83"/>
        <w:ind w:left="0" w:firstLine="0"/>
        <w:rPr>
          <w:b/>
          <w:sz w:val="20"/>
        </w:rPr>
      </w:pPr>
      <w:r w:rsidRPr="00FA326D">
        <w:rPr>
          <w:b/>
          <w:sz w:val="20"/>
        </w:rPr>
        <w:br w:type="page"/>
      </w:r>
    </w:p>
    <w:p w14:paraId="77304959" w14:textId="77777777" w:rsidR="00525C2E" w:rsidRPr="00FA326D" w:rsidRDefault="00525C2E" w:rsidP="00534007">
      <w:pPr>
        <w:pStyle w:val="Corpotesto"/>
        <w:rPr>
          <w:b/>
          <w:sz w:val="20"/>
        </w:rPr>
      </w:pPr>
    </w:p>
    <w:p w14:paraId="1C722AD0" w14:textId="71237475" w:rsidR="005873BA" w:rsidRPr="00FA326D" w:rsidRDefault="00F334BC" w:rsidP="0014478B">
      <w:pPr>
        <w:pStyle w:val="Corpotesto"/>
        <w:spacing w:before="83"/>
        <w:ind w:left="-426" w:firstLine="0"/>
        <w:jc w:val="both"/>
        <w:rPr>
          <w:b/>
          <w:bCs/>
          <w:sz w:val="20"/>
        </w:rPr>
      </w:pPr>
      <w:r w:rsidRPr="00FA326D">
        <w:rPr>
          <w:b/>
          <w:bCs/>
          <w:sz w:val="20"/>
          <w:szCs w:val="20"/>
        </w:rPr>
        <w:t>IV</w:t>
      </w:r>
      <w:r w:rsidRPr="00FA326D">
        <w:rPr>
          <w:sz w:val="20"/>
          <w:szCs w:val="20"/>
        </w:rPr>
        <w:t xml:space="preserve">. </w:t>
      </w:r>
      <w:r w:rsidRPr="00FA326D">
        <w:rPr>
          <w:b/>
          <w:bCs/>
          <w:sz w:val="20"/>
          <w:szCs w:val="20"/>
        </w:rPr>
        <w:t>COSTI PER LA RICERCA CONTRATTUALE, LE CONOSCENZE E I BREVETTI ACQUISITI O OTTENUTI IN LICENZA</w:t>
      </w:r>
    </w:p>
    <w:tbl>
      <w:tblPr>
        <w:tblStyle w:val="TableNormal"/>
        <w:tblW w:w="0" w:type="auto"/>
        <w:tblInd w:w="-436" w:type="dxa"/>
        <w:tblBorders>
          <w:top w:val="single" w:sz="12" w:space="0" w:color="323232"/>
          <w:left w:val="single" w:sz="12" w:space="0" w:color="323232"/>
          <w:bottom w:val="single" w:sz="12" w:space="0" w:color="323232"/>
          <w:right w:val="single" w:sz="12" w:space="0" w:color="323232"/>
          <w:insideH w:val="single" w:sz="12" w:space="0" w:color="323232"/>
          <w:insideV w:val="single" w:sz="12" w:space="0" w:color="323232"/>
        </w:tblBorders>
        <w:tblLayout w:type="fixed"/>
        <w:tblLook w:val="01E0" w:firstRow="1" w:lastRow="1" w:firstColumn="1" w:lastColumn="1" w:noHBand="0" w:noVBand="0"/>
      </w:tblPr>
      <w:tblGrid>
        <w:gridCol w:w="3403"/>
        <w:gridCol w:w="2114"/>
        <w:gridCol w:w="1468"/>
        <w:gridCol w:w="2939"/>
      </w:tblGrid>
      <w:tr w:rsidR="005873BA" w:rsidRPr="00FA326D" w14:paraId="75CDDF7C" w14:textId="77777777" w:rsidTr="00172595">
        <w:trPr>
          <w:trHeight w:val="268"/>
        </w:trPr>
        <w:tc>
          <w:tcPr>
            <w:tcW w:w="9924" w:type="dxa"/>
            <w:gridSpan w:val="4"/>
            <w:tcBorders>
              <w:left w:val="single" w:sz="8" w:space="0" w:color="323232"/>
              <w:bottom w:val="single" w:sz="6" w:space="0" w:color="323232"/>
              <w:right w:val="single" w:sz="8" w:space="0" w:color="323232"/>
            </w:tcBorders>
            <w:shd w:val="clear" w:color="auto" w:fill="F2F2F2" w:themeFill="background1" w:themeFillShade="F2"/>
          </w:tcPr>
          <w:p w14:paraId="0105EAFE" w14:textId="51492308" w:rsidR="00172595" w:rsidRPr="00FA326D" w:rsidRDefault="00172595" w:rsidP="00172595">
            <w:pPr>
              <w:pStyle w:val="Corpotesto"/>
              <w:spacing w:after="0"/>
              <w:ind w:left="-426" w:firstLine="0"/>
              <w:jc w:val="center"/>
              <w:rPr>
                <w:b/>
                <w:bCs/>
                <w:sz w:val="18"/>
                <w:szCs w:val="18"/>
                <w:lang w:val="it-IT"/>
              </w:rPr>
            </w:pPr>
            <w:r w:rsidRPr="00FA326D">
              <w:rPr>
                <w:b/>
                <w:bCs/>
                <w:sz w:val="18"/>
                <w:szCs w:val="18"/>
                <w:lang w:val="it-IT"/>
              </w:rPr>
              <w:t xml:space="preserve">COSTI PER LA RICERCA CONTRATTUALE, LE CONOSCENZE </w:t>
            </w:r>
          </w:p>
          <w:p w14:paraId="62E13C29" w14:textId="115E00F8" w:rsidR="005873BA" w:rsidRPr="00FA326D" w:rsidRDefault="00172595" w:rsidP="00172595">
            <w:pPr>
              <w:pStyle w:val="Corpotesto"/>
              <w:spacing w:after="0"/>
              <w:ind w:left="-426" w:firstLine="0"/>
              <w:jc w:val="center"/>
              <w:rPr>
                <w:b/>
                <w:bCs/>
                <w:sz w:val="18"/>
                <w:szCs w:val="18"/>
                <w:lang w:val="it-IT"/>
              </w:rPr>
            </w:pPr>
            <w:r w:rsidRPr="00FA326D">
              <w:rPr>
                <w:b/>
                <w:bCs/>
                <w:sz w:val="18"/>
                <w:szCs w:val="18"/>
                <w:lang w:val="it-IT"/>
              </w:rPr>
              <w:t>E I BREVETTI ACQUISITI O OTTENUTI IN LICENZA</w:t>
            </w:r>
          </w:p>
        </w:tc>
      </w:tr>
      <w:tr w:rsidR="005873BA" w:rsidRPr="00FA326D" w14:paraId="5DC3D43A" w14:textId="77777777" w:rsidTr="00ED416B">
        <w:trPr>
          <w:trHeight w:val="320"/>
        </w:trPr>
        <w:tc>
          <w:tcPr>
            <w:tcW w:w="3403" w:type="dxa"/>
            <w:tcBorders>
              <w:top w:val="single" w:sz="6" w:space="0" w:color="323232"/>
              <w:left w:val="single" w:sz="8" w:space="0" w:color="323232"/>
              <w:bottom w:val="single" w:sz="6" w:space="0" w:color="323232"/>
              <w:right w:val="single" w:sz="8" w:space="0" w:color="323232"/>
            </w:tcBorders>
          </w:tcPr>
          <w:p w14:paraId="76039C24" w14:textId="77777777" w:rsidR="005873BA" w:rsidRPr="00FA326D" w:rsidRDefault="005873BA" w:rsidP="00813A63">
            <w:pPr>
              <w:pStyle w:val="TableParagraph"/>
              <w:jc w:val="center"/>
              <w:rPr>
                <w:rFonts w:ascii="Aptos" w:hAnsi="Aptos"/>
                <w:b/>
                <w:bCs/>
                <w:sz w:val="18"/>
                <w:szCs w:val="18"/>
                <w:lang w:eastAsia="it-IT"/>
              </w:rPr>
            </w:pPr>
            <w:r w:rsidRPr="00FA326D">
              <w:rPr>
                <w:rFonts w:ascii="Aptos" w:hAnsi="Aptos"/>
                <w:b/>
                <w:bCs/>
                <w:sz w:val="18"/>
                <w:szCs w:val="18"/>
                <w:lang w:eastAsia="it-IT"/>
              </w:rPr>
              <w:t>Descrizione della prestazione</w:t>
            </w:r>
          </w:p>
        </w:tc>
        <w:tc>
          <w:tcPr>
            <w:tcW w:w="2114" w:type="dxa"/>
            <w:tcBorders>
              <w:top w:val="single" w:sz="6" w:space="0" w:color="323232"/>
              <w:left w:val="single" w:sz="8" w:space="0" w:color="323232"/>
              <w:bottom w:val="single" w:sz="6" w:space="0" w:color="323232"/>
              <w:right w:val="single" w:sz="8" w:space="0" w:color="323232"/>
            </w:tcBorders>
            <w:shd w:val="clear" w:color="auto" w:fill="BBE5FD" w:themeFill="accent2" w:themeFillTint="33"/>
          </w:tcPr>
          <w:p w14:paraId="36F1ECA4" w14:textId="77777777" w:rsidR="005873BA" w:rsidRPr="00FA326D" w:rsidRDefault="00707617" w:rsidP="00813A63">
            <w:pPr>
              <w:pStyle w:val="TableParagraph"/>
              <w:jc w:val="center"/>
              <w:rPr>
                <w:rFonts w:ascii="Aptos" w:hAnsi="Aptos"/>
                <w:b/>
                <w:bCs/>
                <w:sz w:val="18"/>
                <w:szCs w:val="18"/>
                <w:lang w:eastAsia="it-IT"/>
              </w:rPr>
            </w:pPr>
            <w:r w:rsidRPr="00FA326D">
              <w:rPr>
                <w:rFonts w:ascii="Aptos" w:hAnsi="Aptos"/>
                <w:b/>
                <w:bCs/>
                <w:sz w:val="18"/>
                <w:szCs w:val="18"/>
                <w:lang w:eastAsia="it-IT"/>
              </w:rPr>
              <w:t>RI</w:t>
            </w:r>
          </w:p>
          <w:p w14:paraId="038A1A47" w14:textId="6B684E62" w:rsidR="005321AC" w:rsidRPr="00FA326D" w:rsidRDefault="00184AED" w:rsidP="00813A63">
            <w:pPr>
              <w:pStyle w:val="TableParagraph"/>
              <w:jc w:val="center"/>
              <w:rPr>
                <w:rFonts w:ascii="Aptos" w:hAnsi="Aptos"/>
                <w:b/>
                <w:bCs/>
                <w:sz w:val="18"/>
                <w:szCs w:val="18"/>
                <w:lang w:eastAsia="it-IT"/>
              </w:rPr>
            </w:pPr>
            <w:r w:rsidRPr="00FA326D">
              <w:rPr>
                <w:rFonts w:ascii="Aptos" w:hAnsi="Aptos"/>
                <w:b/>
                <w:bCs/>
                <w:sz w:val="18"/>
                <w:szCs w:val="18"/>
                <w:lang w:eastAsia="it-IT"/>
              </w:rPr>
              <w:t>COSTO</w:t>
            </w:r>
            <w:r w:rsidR="005321AC" w:rsidRPr="00FA326D">
              <w:rPr>
                <w:rFonts w:ascii="Aptos" w:hAnsi="Aptos"/>
                <w:b/>
                <w:bCs/>
                <w:sz w:val="18"/>
                <w:szCs w:val="18"/>
                <w:lang w:eastAsia="it-IT"/>
              </w:rPr>
              <w:t xml:space="preserve"> (€)</w:t>
            </w:r>
          </w:p>
        </w:tc>
        <w:tc>
          <w:tcPr>
            <w:tcW w:w="1468" w:type="dxa"/>
            <w:tcBorders>
              <w:top w:val="single" w:sz="6" w:space="0" w:color="323232"/>
              <w:left w:val="single" w:sz="8" w:space="0" w:color="323232"/>
              <w:bottom w:val="single" w:sz="6" w:space="0" w:color="323232"/>
              <w:right w:val="single" w:sz="6" w:space="0" w:color="323232"/>
            </w:tcBorders>
            <w:shd w:val="clear" w:color="auto" w:fill="BBE5FD" w:themeFill="accent2" w:themeFillTint="33"/>
          </w:tcPr>
          <w:p w14:paraId="502BBB7E" w14:textId="77777777" w:rsidR="005873BA" w:rsidRPr="00FA326D" w:rsidRDefault="00707617" w:rsidP="00813A63">
            <w:pPr>
              <w:pStyle w:val="TableParagraph"/>
              <w:jc w:val="center"/>
              <w:rPr>
                <w:rFonts w:ascii="Aptos" w:hAnsi="Aptos"/>
                <w:b/>
                <w:bCs/>
                <w:sz w:val="18"/>
                <w:szCs w:val="18"/>
                <w:lang w:val="it-IT" w:eastAsia="it-IT"/>
              </w:rPr>
            </w:pPr>
            <w:r w:rsidRPr="00FA326D">
              <w:rPr>
                <w:rFonts w:ascii="Aptos" w:hAnsi="Aptos"/>
                <w:b/>
                <w:bCs/>
                <w:sz w:val="18"/>
                <w:szCs w:val="18"/>
                <w:lang w:val="it-IT" w:eastAsia="it-IT"/>
              </w:rPr>
              <w:t>SS</w:t>
            </w:r>
          </w:p>
          <w:p w14:paraId="641EB962" w14:textId="38C4ADD6" w:rsidR="005321AC" w:rsidRPr="00FA326D" w:rsidRDefault="005321AC" w:rsidP="00813A63">
            <w:pPr>
              <w:pStyle w:val="TableParagraph"/>
              <w:jc w:val="center"/>
              <w:rPr>
                <w:rFonts w:ascii="Aptos" w:hAnsi="Aptos"/>
                <w:b/>
                <w:bCs/>
                <w:sz w:val="18"/>
                <w:szCs w:val="18"/>
                <w:lang w:val="it-IT" w:eastAsia="it-IT"/>
              </w:rPr>
            </w:pPr>
            <w:r w:rsidRPr="00FA326D">
              <w:rPr>
                <w:rFonts w:ascii="Aptos" w:hAnsi="Aptos"/>
                <w:b/>
                <w:bCs/>
                <w:sz w:val="18"/>
                <w:szCs w:val="18"/>
                <w:lang w:val="it-IT" w:eastAsia="it-IT"/>
              </w:rPr>
              <w:t>Importo al netto IVA (€)</w:t>
            </w:r>
          </w:p>
        </w:tc>
        <w:tc>
          <w:tcPr>
            <w:tcW w:w="2939" w:type="dxa"/>
            <w:tcBorders>
              <w:top w:val="single" w:sz="6" w:space="0" w:color="323232"/>
              <w:left w:val="single" w:sz="6" w:space="0" w:color="323232"/>
              <w:bottom w:val="single" w:sz="6" w:space="0" w:color="323232"/>
              <w:right w:val="single" w:sz="8" w:space="0" w:color="323232"/>
            </w:tcBorders>
          </w:tcPr>
          <w:p w14:paraId="2815D68F" w14:textId="77777777" w:rsidR="00813A63" w:rsidRPr="00FA326D" w:rsidRDefault="005321AC" w:rsidP="00813A63">
            <w:pPr>
              <w:pStyle w:val="TableParagraph"/>
              <w:ind w:right="64"/>
              <w:jc w:val="center"/>
              <w:rPr>
                <w:rFonts w:ascii="Aptos" w:hAnsi="Aptos"/>
                <w:b/>
                <w:bCs/>
                <w:sz w:val="18"/>
                <w:szCs w:val="18"/>
                <w:lang w:val="it-IT" w:eastAsia="it-IT"/>
              </w:rPr>
            </w:pPr>
            <w:r w:rsidRPr="00FA326D">
              <w:rPr>
                <w:rFonts w:ascii="Aptos" w:hAnsi="Aptos"/>
                <w:b/>
                <w:bCs/>
                <w:sz w:val="18"/>
                <w:szCs w:val="18"/>
                <w:lang w:val="it-IT" w:eastAsia="it-IT"/>
              </w:rPr>
              <w:t xml:space="preserve">TOT. </w:t>
            </w:r>
            <w:r w:rsidR="005873BA" w:rsidRPr="00FA326D">
              <w:rPr>
                <w:rFonts w:ascii="Aptos" w:hAnsi="Aptos"/>
                <w:b/>
                <w:bCs/>
                <w:sz w:val="18"/>
                <w:szCs w:val="18"/>
                <w:lang w:val="it-IT" w:eastAsia="it-IT"/>
              </w:rPr>
              <w:t xml:space="preserve">Importo </w:t>
            </w:r>
          </w:p>
          <w:p w14:paraId="09BAC929" w14:textId="385B77F5" w:rsidR="005873BA" w:rsidRPr="00FA326D" w:rsidRDefault="005873BA" w:rsidP="00813A63">
            <w:pPr>
              <w:pStyle w:val="TableParagraph"/>
              <w:ind w:right="64"/>
              <w:jc w:val="center"/>
              <w:rPr>
                <w:rFonts w:ascii="Aptos" w:hAnsi="Aptos"/>
                <w:b/>
                <w:bCs/>
                <w:sz w:val="18"/>
                <w:szCs w:val="18"/>
                <w:lang w:val="it-IT" w:eastAsia="it-IT"/>
              </w:rPr>
            </w:pPr>
            <w:r w:rsidRPr="00FA326D">
              <w:rPr>
                <w:rFonts w:ascii="Aptos" w:hAnsi="Aptos"/>
                <w:b/>
                <w:bCs/>
                <w:sz w:val="18"/>
                <w:szCs w:val="18"/>
                <w:lang w:val="it-IT" w:eastAsia="it-IT"/>
              </w:rPr>
              <w:t>al netto IVA (€)</w:t>
            </w:r>
          </w:p>
        </w:tc>
      </w:tr>
      <w:tr w:rsidR="005873BA" w:rsidRPr="00FA326D" w14:paraId="1717C75F" w14:textId="77777777" w:rsidTr="00172595">
        <w:trPr>
          <w:trHeight w:val="266"/>
        </w:trPr>
        <w:tc>
          <w:tcPr>
            <w:tcW w:w="3403" w:type="dxa"/>
            <w:tcBorders>
              <w:top w:val="single" w:sz="6" w:space="0" w:color="323232"/>
              <w:left w:val="single" w:sz="8" w:space="0" w:color="323232"/>
              <w:bottom w:val="single" w:sz="6" w:space="0" w:color="323232"/>
              <w:right w:val="single" w:sz="8" w:space="0" w:color="323232"/>
            </w:tcBorders>
          </w:tcPr>
          <w:p w14:paraId="3CB1A6F6" w14:textId="77777777" w:rsidR="005873BA" w:rsidRPr="00FA326D" w:rsidRDefault="005873BA" w:rsidP="007B0F89">
            <w:pPr>
              <w:pStyle w:val="TableParagraph"/>
              <w:rPr>
                <w:sz w:val="18"/>
                <w:lang w:val="it-IT"/>
              </w:rPr>
            </w:pPr>
          </w:p>
        </w:tc>
        <w:tc>
          <w:tcPr>
            <w:tcW w:w="2114" w:type="dxa"/>
            <w:tcBorders>
              <w:top w:val="single" w:sz="6" w:space="0" w:color="323232"/>
              <w:left w:val="single" w:sz="8" w:space="0" w:color="323232"/>
              <w:bottom w:val="single" w:sz="6" w:space="0" w:color="323232"/>
              <w:right w:val="single" w:sz="8" w:space="0" w:color="323232"/>
            </w:tcBorders>
          </w:tcPr>
          <w:p w14:paraId="065F08CE" w14:textId="77777777" w:rsidR="005873BA" w:rsidRPr="00FA326D" w:rsidRDefault="005873BA" w:rsidP="007B0F89">
            <w:pPr>
              <w:pStyle w:val="TableParagraph"/>
              <w:rPr>
                <w:sz w:val="18"/>
                <w:lang w:val="it-IT"/>
              </w:rPr>
            </w:pPr>
          </w:p>
        </w:tc>
        <w:tc>
          <w:tcPr>
            <w:tcW w:w="1468" w:type="dxa"/>
            <w:tcBorders>
              <w:top w:val="single" w:sz="6" w:space="0" w:color="323232"/>
              <w:left w:val="single" w:sz="8" w:space="0" w:color="323232"/>
              <w:bottom w:val="single" w:sz="6" w:space="0" w:color="323232"/>
              <w:right w:val="single" w:sz="6" w:space="0" w:color="323232"/>
            </w:tcBorders>
          </w:tcPr>
          <w:p w14:paraId="06E18DB9" w14:textId="77777777" w:rsidR="005873BA" w:rsidRPr="00FA326D" w:rsidRDefault="005873BA" w:rsidP="007B0F89">
            <w:pPr>
              <w:pStyle w:val="TableParagraph"/>
              <w:rPr>
                <w:sz w:val="18"/>
                <w:lang w:val="it-IT"/>
              </w:rPr>
            </w:pPr>
          </w:p>
        </w:tc>
        <w:tc>
          <w:tcPr>
            <w:tcW w:w="2939" w:type="dxa"/>
            <w:tcBorders>
              <w:top w:val="single" w:sz="6" w:space="0" w:color="323232"/>
              <w:left w:val="single" w:sz="6" w:space="0" w:color="323232"/>
              <w:bottom w:val="single" w:sz="6" w:space="0" w:color="323232"/>
              <w:right w:val="single" w:sz="8" w:space="0" w:color="323232"/>
            </w:tcBorders>
          </w:tcPr>
          <w:p w14:paraId="16069F3E" w14:textId="77777777" w:rsidR="005873BA" w:rsidRPr="00FA326D" w:rsidRDefault="005873BA" w:rsidP="007B0F89">
            <w:pPr>
              <w:pStyle w:val="TableParagraph"/>
              <w:rPr>
                <w:sz w:val="18"/>
                <w:lang w:val="it-IT"/>
              </w:rPr>
            </w:pPr>
          </w:p>
        </w:tc>
      </w:tr>
      <w:tr w:rsidR="005873BA" w:rsidRPr="00FA326D" w14:paraId="6809D90D" w14:textId="77777777" w:rsidTr="00172595">
        <w:trPr>
          <w:trHeight w:val="271"/>
        </w:trPr>
        <w:tc>
          <w:tcPr>
            <w:tcW w:w="3403" w:type="dxa"/>
            <w:tcBorders>
              <w:top w:val="single" w:sz="6" w:space="0" w:color="323232"/>
              <w:left w:val="single" w:sz="8" w:space="0" w:color="323232"/>
              <w:bottom w:val="single" w:sz="6" w:space="0" w:color="323232"/>
              <w:right w:val="single" w:sz="8" w:space="0" w:color="323232"/>
            </w:tcBorders>
          </w:tcPr>
          <w:p w14:paraId="064843AF" w14:textId="77777777" w:rsidR="005873BA" w:rsidRPr="00FA326D" w:rsidRDefault="005873BA" w:rsidP="007B0F89">
            <w:pPr>
              <w:pStyle w:val="TableParagraph"/>
              <w:rPr>
                <w:sz w:val="20"/>
                <w:lang w:val="it-IT"/>
              </w:rPr>
            </w:pPr>
          </w:p>
        </w:tc>
        <w:tc>
          <w:tcPr>
            <w:tcW w:w="2114" w:type="dxa"/>
            <w:tcBorders>
              <w:top w:val="single" w:sz="6" w:space="0" w:color="323232"/>
              <w:left w:val="single" w:sz="8" w:space="0" w:color="323232"/>
              <w:bottom w:val="single" w:sz="6" w:space="0" w:color="323232"/>
              <w:right w:val="single" w:sz="8" w:space="0" w:color="323232"/>
            </w:tcBorders>
          </w:tcPr>
          <w:p w14:paraId="1D593E95" w14:textId="77777777" w:rsidR="005873BA" w:rsidRPr="00FA326D" w:rsidRDefault="005873BA" w:rsidP="007B0F89">
            <w:pPr>
              <w:pStyle w:val="TableParagraph"/>
              <w:rPr>
                <w:sz w:val="20"/>
                <w:lang w:val="it-IT"/>
              </w:rPr>
            </w:pPr>
          </w:p>
        </w:tc>
        <w:tc>
          <w:tcPr>
            <w:tcW w:w="1468" w:type="dxa"/>
            <w:tcBorders>
              <w:top w:val="single" w:sz="6" w:space="0" w:color="323232"/>
              <w:left w:val="single" w:sz="8" w:space="0" w:color="323232"/>
              <w:bottom w:val="single" w:sz="6" w:space="0" w:color="323232"/>
              <w:right w:val="single" w:sz="6" w:space="0" w:color="323232"/>
            </w:tcBorders>
          </w:tcPr>
          <w:p w14:paraId="03C2A1D7" w14:textId="77777777" w:rsidR="005873BA" w:rsidRPr="00FA326D" w:rsidRDefault="005873BA" w:rsidP="007B0F89">
            <w:pPr>
              <w:pStyle w:val="TableParagraph"/>
              <w:rPr>
                <w:sz w:val="20"/>
                <w:lang w:val="it-IT"/>
              </w:rPr>
            </w:pPr>
          </w:p>
        </w:tc>
        <w:tc>
          <w:tcPr>
            <w:tcW w:w="2939" w:type="dxa"/>
            <w:tcBorders>
              <w:top w:val="single" w:sz="6" w:space="0" w:color="323232"/>
              <w:left w:val="single" w:sz="6" w:space="0" w:color="323232"/>
              <w:bottom w:val="single" w:sz="6" w:space="0" w:color="323232"/>
              <w:right w:val="single" w:sz="8" w:space="0" w:color="323232"/>
            </w:tcBorders>
          </w:tcPr>
          <w:p w14:paraId="5CC76210" w14:textId="77777777" w:rsidR="005873BA" w:rsidRPr="00FA326D" w:rsidRDefault="005873BA" w:rsidP="007B0F89">
            <w:pPr>
              <w:pStyle w:val="TableParagraph"/>
              <w:rPr>
                <w:sz w:val="20"/>
                <w:lang w:val="it-IT"/>
              </w:rPr>
            </w:pPr>
          </w:p>
        </w:tc>
      </w:tr>
      <w:tr w:rsidR="005873BA" w:rsidRPr="00FA326D" w14:paraId="7DA1015B" w14:textId="77777777" w:rsidTr="00172595">
        <w:trPr>
          <w:trHeight w:val="271"/>
        </w:trPr>
        <w:tc>
          <w:tcPr>
            <w:tcW w:w="3403" w:type="dxa"/>
            <w:tcBorders>
              <w:top w:val="single" w:sz="6" w:space="0" w:color="323232"/>
              <w:left w:val="single" w:sz="8" w:space="0" w:color="323232"/>
              <w:bottom w:val="single" w:sz="6" w:space="0" w:color="323232"/>
              <w:right w:val="single" w:sz="8" w:space="0" w:color="323232"/>
            </w:tcBorders>
          </w:tcPr>
          <w:p w14:paraId="5CD8AE5F" w14:textId="77777777" w:rsidR="005873BA" w:rsidRPr="00FA326D" w:rsidRDefault="005873BA" w:rsidP="007B0F89">
            <w:pPr>
              <w:pStyle w:val="TableParagraph"/>
              <w:rPr>
                <w:sz w:val="20"/>
                <w:lang w:val="it-IT"/>
              </w:rPr>
            </w:pPr>
          </w:p>
        </w:tc>
        <w:tc>
          <w:tcPr>
            <w:tcW w:w="2114" w:type="dxa"/>
            <w:tcBorders>
              <w:top w:val="single" w:sz="6" w:space="0" w:color="323232"/>
              <w:left w:val="single" w:sz="8" w:space="0" w:color="323232"/>
              <w:bottom w:val="single" w:sz="6" w:space="0" w:color="323232"/>
              <w:right w:val="single" w:sz="8" w:space="0" w:color="323232"/>
            </w:tcBorders>
          </w:tcPr>
          <w:p w14:paraId="7FA66CDE" w14:textId="77777777" w:rsidR="005873BA" w:rsidRPr="00FA326D" w:rsidRDefault="005873BA" w:rsidP="007B0F89">
            <w:pPr>
              <w:pStyle w:val="TableParagraph"/>
              <w:rPr>
                <w:sz w:val="20"/>
                <w:lang w:val="it-IT"/>
              </w:rPr>
            </w:pPr>
          </w:p>
        </w:tc>
        <w:tc>
          <w:tcPr>
            <w:tcW w:w="1468" w:type="dxa"/>
            <w:tcBorders>
              <w:top w:val="single" w:sz="6" w:space="0" w:color="323232"/>
              <w:left w:val="single" w:sz="8" w:space="0" w:color="323232"/>
              <w:bottom w:val="single" w:sz="6" w:space="0" w:color="323232"/>
              <w:right w:val="single" w:sz="6" w:space="0" w:color="323232"/>
            </w:tcBorders>
          </w:tcPr>
          <w:p w14:paraId="2EAB723E" w14:textId="77777777" w:rsidR="005873BA" w:rsidRPr="00FA326D" w:rsidRDefault="005873BA" w:rsidP="007B0F89">
            <w:pPr>
              <w:pStyle w:val="TableParagraph"/>
              <w:rPr>
                <w:sz w:val="20"/>
                <w:lang w:val="it-IT"/>
              </w:rPr>
            </w:pPr>
          </w:p>
        </w:tc>
        <w:tc>
          <w:tcPr>
            <w:tcW w:w="2939" w:type="dxa"/>
            <w:tcBorders>
              <w:top w:val="single" w:sz="6" w:space="0" w:color="323232"/>
              <w:left w:val="single" w:sz="6" w:space="0" w:color="323232"/>
              <w:bottom w:val="single" w:sz="6" w:space="0" w:color="323232"/>
              <w:right w:val="single" w:sz="8" w:space="0" w:color="323232"/>
            </w:tcBorders>
          </w:tcPr>
          <w:p w14:paraId="024A7617" w14:textId="77777777" w:rsidR="005873BA" w:rsidRPr="00FA326D" w:rsidRDefault="005873BA" w:rsidP="007B0F89">
            <w:pPr>
              <w:pStyle w:val="TableParagraph"/>
              <w:rPr>
                <w:sz w:val="20"/>
                <w:lang w:val="it-IT"/>
              </w:rPr>
            </w:pPr>
          </w:p>
        </w:tc>
      </w:tr>
      <w:tr w:rsidR="005873BA" w:rsidRPr="00FA326D" w14:paraId="39587B89" w14:textId="77777777" w:rsidTr="00172595">
        <w:trPr>
          <w:trHeight w:val="268"/>
        </w:trPr>
        <w:tc>
          <w:tcPr>
            <w:tcW w:w="3403" w:type="dxa"/>
            <w:tcBorders>
              <w:top w:val="single" w:sz="6" w:space="0" w:color="323232"/>
              <w:left w:val="single" w:sz="8" w:space="0" w:color="323232"/>
              <w:right w:val="single" w:sz="8" w:space="0" w:color="323232"/>
            </w:tcBorders>
          </w:tcPr>
          <w:p w14:paraId="24BDF853" w14:textId="394376B0" w:rsidR="005873BA" w:rsidRPr="00FA326D" w:rsidRDefault="005321AC" w:rsidP="005321AC">
            <w:pPr>
              <w:pStyle w:val="TableParagraph"/>
              <w:spacing w:line="249" w:lineRule="exact"/>
              <w:ind w:left="40"/>
              <w:jc w:val="right"/>
              <w:rPr>
                <w:b/>
                <w:sz w:val="24"/>
              </w:rPr>
            </w:pPr>
            <w:r w:rsidRPr="00FA326D">
              <w:rPr>
                <w:b/>
                <w:bCs/>
                <w:sz w:val="20"/>
                <w:szCs w:val="20"/>
              </w:rPr>
              <w:t>TOT</w:t>
            </w:r>
          </w:p>
        </w:tc>
        <w:tc>
          <w:tcPr>
            <w:tcW w:w="2114" w:type="dxa"/>
            <w:tcBorders>
              <w:top w:val="single" w:sz="6" w:space="0" w:color="323232"/>
              <w:left w:val="single" w:sz="8" w:space="0" w:color="323232"/>
              <w:right w:val="single" w:sz="8" w:space="0" w:color="323232"/>
            </w:tcBorders>
          </w:tcPr>
          <w:p w14:paraId="26EC40BA" w14:textId="77777777" w:rsidR="005873BA" w:rsidRPr="00FA326D" w:rsidRDefault="005873BA" w:rsidP="007B0F89">
            <w:pPr>
              <w:pStyle w:val="TableParagraph"/>
              <w:rPr>
                <w:sz w:val="18"/>
              </w:rPr>
            </w:pPr>
          </w:p>
        </w:tc>
        <w:tc>
          <w:tcPr>
            <w:tcW w:w="1468" w:type="dxa"/>
            <w:tcBorders>
              <w:top w:val="single" w:sz="6" w:space="0" w:color="323232"/>
              <w:left w:val="single" w:sz="8" w:space="0" w:color="323232"/>
              <w:right w:val="single" w:sz="6" w:space="0" w:color="323232"/>
            </w:tcBorders>
          </w:tcPr>
          <w:p w14:paraId="507BD85E" w14:textId="77777777" w:rsidR="005873BA" w:rsidRPr="00FA326D" w:rsidRDefault="005873BA" w:rsidP="007B0F89">
            <w:pPr>
              <w:pStyle w:val="TableParagraph"/>
              <w:rPr>
                <w:sz w:val="18"/>
              </w:rPr>
            </w:pPr>
          </w:p>
        </w:tc>
        <w:tc>
          <w:tcPr>
            <w:tcW w:w="2939" w:type="dxa"/>
            <w:tcBorders>
              <w:top w:val="single" w:sz="6" w:space="0" w:color="323232"/>
              <w:left w:val="single" w:sz="6" w:space="0" w:color="323232"/>
              <w:right w:val="single" w:sz="8" w:space="0" w:color="323232"/>
            </w:tcBorders>
          </w:tcPr>
          <w:p w14:paraId="3A285BDA" w14:textId="77777777" w:rsidR="005873BA" w:rsidRPr="00FA326D" w:rsidRDefault="005873BA" w:rsidP="007B0F89">
            <w:pPr>
              <w:pStyle w:val="TableParagraph"/>
              <w:rPr>
                <w:sz w:val="18"/>
              </w:rPr>
            </w:pPr>
          </w:p>
        </w:tc>
      </w:tr>
    </w:tbl>
    <w:p w14:paraId="1287F93C" w14:textId="77777777" w:rsidR="005873BA" w:rsidRPr="00FA326D" w:rsidRDefault="005873BA" w:rsidP="005873BA">
      <w:pPr>
        <w:pStyle w:val="Corpotesto"/>
        <w:spacing w:before="37"/>
        <w:rPr>
          <w:b/>
          <w:sz w:val="20"/>
        </w:rPr>
      </w:pPr>
    </w:p>
    <w:p w14:paraId="1DCB574E" w14:textId="67D16182" w:rsidR="00153BF5" w:rsidRPr="00FA326D" w:rsidRDefault="009F03E2" w:rsidP="009F03E2">
      <w:pPr>
        <w:pStyle w:val="Corpotesto"/>
        <w:spacing w:before="83"/>
        <w:ind w:left="-426" w:firstLine="0"/>
        <w:jc w:val="both"/>
        <w:rPr>
          <w:b/>
          <w:bCs/>
          <w:sz w:val="20"/>
          <w:szCs w:val="20"/>
        </w:rPr>
      </w:pPr>
      <w:r w:rsidRPr="00FA326D">
        <w:rPr>
          <w:b/>
          <w:bCs/>
          <w:sz w:val="20"/>
          <w:szCs w:val="20"/>
        </w:rPr>
        <w:t>V. COSTI PER SERVIZI DI CONSULENZA, COMPRESI I COSTI DI REALIZZAZIONE DI ATTIVITÀ DI COMUNICAZIONE E DISSEMINAZIONE DEI RISULTATI DELLA RICERCA</w:t>
      </w:r>
    </w:p>
    <w:tbl>
      <w:tblPr>
        <w:tblStyle w:val="TableNormal"/>
        <w:tblW w:w="0" w:type="auto"/>
        <w:tblInd w:w="-436" w:type="dxa"/>
        <w:tblBorders>
          <w:top w:val="single" w:sz="12" w:space="0" w:color="323232"/>
          <w:left w:val="single" w:sz="12" w:space="0" w:color="323232"/>
          <w:bottom w:val="single" w:sz="12" w:space="0" w:color="323232"/>
          <w:right w:val="single" w:sz="12" w:space="0" w:color="323232"/>
          <w:insideH w:val="single" w:sz="12" w:space="0" w:color="323232"/>
          <w:insideV w:val="single" w:sz="12" w:space="0" w:color="323232"/>
        </w:tblBorders>
        <w:tblLayout w:type="fixed"/>
        <w:tblLook w:val="01E0" w:firstRow="1" w:lastRow="1" w:firstColumn="1" w:lastColumn="1" w:noHBand="0" w:noVBand="0"/>
      </w:tblPr>
      <w:tblGrid>
        <w:gridCol w:w="3403"/>
        <w:gridCol w:w="2114"/>
        <w:gridCol w:w="1468"/>
        <w:gridCol w:w="2939"/>
      </w:tblGrid>
      <w:tr w:rsidR="009F03E2" w:rsidRPr="00FA326D" w14:paraId="53EF873C" w14:textId="77777777" w:rsidTr="00C8023D">
        <w:trPr>
          <w:trHeight w:val="268"/>
        </w:trPr>
        <w:tc>
          <w:tcPr>
            <w:tcW w:w="9924" w:type="dxa"/>
            <w:gridSpan w:val="4"/>
            <w:tcBorders>
              <w:left w:val="single" w:sz="8" w:space="0" w:color="323232"/>
              <w:bottom w:val="single" w:sz="6" w:space="0" w:color="323232"/>
              <w:right w:val="single" w:sz="8" w:space="0" w:color="323232"/>
            </w:tcBorders>
            <w:shd w:val="clear" w:color="auto" w:fill="F2F2F2" w:themeFill="background1" w:themeFillShade="F2"/>
          </w:tcPr>
          <w:p w14:paraId="0E11978C" w14:textId="147945D7" w:rsidR="009F03E2" w:rsidRPr="00FA326D" w:rsidRDefault="009F03E2" w:rsidP="009F03E2">
            <w:pPr>
              <w:pStyle w:val="Corpotesto"/>
              <w:spacing w:after="0"/>
              <w:ind w:left="-6" w:firstLine="6"/>
              <w:jc w:val="center"/>
              <w:rPr>
                <w:b/>
                <w:bCs/>
                <w:sz w:val="18"/>
                <w:szCs w:val="18"/>
                <w:lang w:val="it-IT"/>
              </w:rPr>
            </w:pPr>
            <w:r w:rsidRPr="00FA326D">
              <w:rPr>
                <w:b/>
                <w:bCs/>
                <w:sz w:val="18"/>
                <w:szCs w:val="18"/>
                <w:lang w:val="it-IT"/>
              </w:rPr>
              <w:t>COSTI PER SERVIZI DI CONSULENZA, COMPRESI I COSTI DI REALIZZAZIONE DI ATTIVITÀ DI COMUNICAZIONE E DISSEMINAZIONE DEI RISULTATI DELLA RICERCA</w:t>
            </w:r>
          </w:p>
        </w:tc>
      </w:tr>
      <w:tr w:rsidR="009F03E2" w:rsidRPr="00FA326D" w14:paraId="5599E15F" w14:textId="77777777" w:rsidTr="00C8023D">
        <w:trPr>
          <w:trHeight w:val="320"/>
        </w:trPr>
        <w:tc>
          <w:tcPr>
            <w:tcW w:w="3403" w:type="dxa"/>
            <w:tcBorders>
              <w:top w:val="single" w:sz="6" w:space="0" w:color="323232"/>
              <w:left w:val="single" w:sz="8" w:space="0" w:color="323232"/>
              <w:bottom w:val="single" w:sz="6" w:space="0" w:color="323232"/>
              <w:right w:val="single" w:sz="8" w:space="0" w:color="323232"/>
            </w:tcBorders>
          </w:tcPr>
          <w:p w14:paraId="2723FD89" w14:textId="77777777" w:rsidR="009F03E2" w:rsidRPr="00FA326D" w:rsidRDefault="009F03E2" w:rsidP="00C8023D">
            <w:pPr>
              <w:pStyle w:val="TableParagraph"/>
              <w:jc w:val="center"/>
              <w:rPr>
                <w:rFonts w:ascii="Aptos" w:hAnsi="Aptos"/>
                <w:b/>
                <w:bCs/>
                <w:sz w:val="18"/>
                <w:szCs w:val="18"/>
                <w:lang w:eastAsia="it-IT"/>
              </w:rPr>
            </w:pPr>
            <w:r w:rsidRPr="00FA326D">
              <w:rPr>
                <w:rFonts w:ascii="Aptos" w:hAnsi="Aptos"/>
                <w:b/>
                <w:bCs/>
                <w:sz w:val="18"/>
                <w:szCs w:val="18"/>
                <w:lang w:eastAsia="it-IT"/>
              </w:rPr>
              <w:t>Descrizione della prestazione</w:t>
            </w:r>
          </w:p>
        </w:tc>
        <w:tc>
          <w:tcPr>
            <w:tcW w:w="2114" w:type="dxa"/>
            <w:tcBorders>
              <w:top w:val="single" w:sz="6" w:space="0" w:color="323232"/>
              <w:left w:val="single" w:sz="8" w:space="0" w:color="323232"/>
              <w:bottom w:val="single" w:sz="6" w:space="0" w:color="323232"/>
              <w:right w:val="single" w:sz="8" w:space="0" w:color="323232"/>
            </w:tcBorders>
            <w:shd w:val="clear" w:color="auto" w:fill="BBE5FD" w:themeFill="accent2" w:themeFillTint="33"/>
          </w:tcPr>
          <w:p w14:paraId="2AC24A76" w14:textId="77777777" w:rsidR="009F03E2" w:rsidRPr="00FA326D" w:rsidRDefault="009F03E2" w:rsidP="00C8023D">
            <w:pPr>
              <w:pStyle w:val="TableParagraph"/>
              <w:jc w:val="center"/>
              <w:rPr>
                <w:rFonts w:ascii="Aptos" w:hAnsi="Aptos"/>
                <w:b/>
                <w:bCs/>
                <w:sz w:val="18"/>
                <w:szCs w:val="18"/>
                <w:lang w:eastAsia="it-IT"/>
              </w:rPr>
            </w:pPr>
            <w:r w:rsidRPr="00FA326D">
              <w:rPr>
                <w:rFonts w:ascii="Aptos" w:hAnsi="Aptos"/>
                <w:b/>
                <w:bCs/>
                <w:sz w:val="18"/>
                <w:szCs w:val="18"/>
                <w:lang w:eastAsia="it-IT"/>
              </w:rPr>
              <w:t>RI</w:t>
            </w:r>
          </w:p>
          <w:p w14:paraId="7AAF5499" w14:textId="77777777" w:rsidR="009F03E2" w:rsidRPr="00FA326D" w:rsidRDefault="009F03E2" w:rsidP="00C8023D">
            <w:pPr>
              <w:pStyle w:val="TableParagraph"/>
              <w:jc w:val="center"/>
              <w:rPr>
                <w:rFonts w:ascii="Aptos" w:hAnsi="Aptos"/>
                <w:b/>
                <w:bCs/>
                <w:sz w:val="18"/>
                <w:szCs w:val="18"/>
                <w:lang w:eastAsia="it-IT"/>
              </w:rPr>
            </w:pPr>
            <w:r w:rsidRPr="00FA326D">
              <w:rPr>
                <w:rFonts w:ascii="Aptos" w:hAnsi="Aptos"/>
                <w:b/>
                <w:bCs/>
                <w:sz w:val="18"/>
                <w:szCs w:val="18"/>
                <w:lang w:eastAsia="it-IT"/>
              </w:rPr>
              <w:t>COSTO (€)</w:t>
            </w:r>
          </w:p>
        </w:tc>
        <w:tc>
          <w:tcPr>
            <w:tcW w:w="1468" w:type="dxa"/>
            <w:tcBorders>
              <w:top w:val="single" w:sz="6" w:space="0" w:color="323232"/>
              <w:left w:val="single" w:sz="8" w:space="0" w:color="323232"/>
              <w:bottom w:val="single" w:sz="6" w:space="0" w:color="323232"/>
              <w:right w:val="single" w:sz="6" w:space="0" w:color="323232"/>
            </w:tcBorders>
            <w:shd w:val="clear" w:color="auto" w:fill="BBE5FD" w:themeFill="accent2" w:themeFillTint="33"/>
          </w:tcPr>
          <w:p w14:paraId="334D7994" w14:textId="77777777" w:rsidR="009F03E2" w:rsidRPr="00FA326D" w:rsidRDefault="009F03E2" w:rsidP="00C8023D">
            <w:pPr>
              <w:pStyle w:val="TableParagraph"/>
              <w:jc w:val="center"/>
              <w:rPr>
                <w:rFonts w:ascii="Aptos" w:hAnsi="Aptos"/>
                <w:b/>
                <w:bCs/>
                <w:sz w:val="18"/>
                <w:szCs w:val="18"/>
                <w:lang w:val="it-IT" w:eastAsia="it-IT"/>
              </w:rPr>
            </w:pPr>
            <w:r w:rsidRPr="00FA326D">
              <w:rPr>
                <w:rFonts w:ascii="Aptos" w:hAnsi="Aptos"/>
                <w:b/>
                <w:bCs/>
                <w:sz w:val="18"/>
                <w:szCs w:val="18"/>
                <w:lang w:val="it-IT" w:eastAsia="it-IT"/>
              </w:rPr>
              <w:t>SS</w:t>
            </w:r>
          </w:p>
          <w:p w14:paraId="3E3DF051" w14:textId="77777777" w:rsidR="009F03E2" w:rsidRPr="00FA326D" w:rsidRDefault="009F03E2" w:rsidP="00C8023D">
            <w:pPr>
              <w:pStyle w:val="TableParagraph"/>
              <w:jc w:val="center"/>
              <w:rPr>
                <w:rFonts w:ascii="Aptos" w:hAnsi="Aptos"/>
                <w:b/>
                <w:bCs/>
                <w:sz w:val="18"/>
                <w:szCs w:val="18"/>
                <w:lang w:val="it-IT" w:eastAsia="it-IT"/>
              </w:rPr>
            </w:pPr>
            <w:r w:rsidRPr="00FA326D">
              <w:rPr>
                <w:rFonts w:ascii="Aptos" w:hAnsi="Aptos"/>
                <w:b/>
                <w:bCs/>
                <w:sz w:val="18"/>
                <w:szCs w:val="18"/>
                <w:lang w:val="it-IT" w:eastAsia="it-IT"/>
              </w:rPr>
              <w:t>Importo al netto IVA (€)</w:t>
            </w:r>
          </w:p>
        </w:tc>
        <w:tc>
          <w:tcPr>
            <w:tcW w:w="2939" w:type="dxa"/>
            <w:tcBorders>
              <w:top w:val="single" w:sz="6" w:space="0" w:color="323232"/>
              <w:left w:val="single" w:sz="6" w:space="0" w:color="323232"/>
              <w:bottom w:val="single" w:sz="6" w:space="0" w:color="323232"/>
              <w:right w:val="single" w:sz="8" w:space="0" w:color="323232"/>
            </w:tcBorders>
          </w:tcPr>
          <w:p w14:paraId="69392D30" w14:textId="77777777" w:rsidR="009F03E2" w:rsidRPr="00FA326D" w:rsidRDefault="009F03E2" w:rsidP="00C8023D">
            <w:pPr>
              <w:pStyle w:val="TableParagraph"/>
              <w:ind w:right="64"/>
              <w:jc w:val="center"/>
              <w:rPr>
                <w:rFonts w:ascii="Aptos" w:hAnsi="Aptos"/>
                <w:b/>
                <w:bCs/>
                <w:sz w:val="18"/>
                <w:szCs w:val="18"/>
                <w:lang w:val="it-IT" w:eastAsia="it-IT"/>
              </w:rPr>
            </w:pPr>
            <w:r w:rsidRPr="00FA326D">
              <w:rPr>
                <w:rFonts w:ascii="Aptos" w:hAnsi="Aptos"/>
                <w:b/>
                <w:bCs/>
                <w:sz w:val="18"/>
                <w:szCs w:val="18"/>
                <w:lang w:val="it-IT" w:eastAsia="it-IT"/>
              </w:rPr>
              <w:t xml:space="preserve">TOT. Importo </w:t>
            </w:r>
          </w:p>
          <w:p w14:paraId="51877B81" w14:textId="77777777" w:rsidR="009F03E2" w:rsidRPr="00FA326D" w:rsidRDefault="009F03E2" w:rsidP="00C8023D">
            <w:pPr>
              <w:pStyle w:val="TableParagraph"/>
              <w:ind w:right="64"/>
              <w:jc w:val="center"/>
              <w:rPr>
                <w:rFonts w:ascii="Aptos" w:hAnsi="Aptos"/>
                <w:b/>
                <w:bCs/>
                <w:sz w:val="18"/>
                <w:szCs w:val="18"/>
                <w:lang w:val="it-IT" w:eastAsia="it-IT"/>
              </w:rPr>
            </w:pPr>
            <w:r w:rsidRPr="00FA326D">
              <w:rPr>
                <w:rFonts w:ascii="Aptos" w:hAnsi="Aptos"/>
                <w:b/>
                <w:bCs/>
                <w:sz w:val="18"/>
                <w:szCs w:val="18"/>
                <w:lang w:val="it-IT" w:eastAsia="it-IT"/>
              </w:rPr>
              <w:t>al netto IVA (€)</w:t>
            </w:r>
          </w:p>
        </w:tc>
      </w:tr>
      <w:tr w:rsidR="009F03E2" w:rsidRPr="00FA326D" w14:paraId="5B89330F" w14:textId="77777777" w:rsidTr="00C8023D">
        <w:trPr>
          <w:trHeight w:val="266"/>
        </w:trPr>
        <w:tc>
          <w:tcPr>
            <w:tcW w:w="3403" w:type="dxa"/>
            <w:tcBorders>
              <w:top w:val="single" w:sz="6" w:space="0" w:color="323232"/>
              <w:left w:val="single" w:sz="8" w:space="0" w:color="323232"/>
              <w:bottom w:val="single" w:sz="6" w:space="0" w:color="323232"/>
              <w:right w:val="single" w:sz="8" w:space="0" w:color="323232"/>
            </w:tcBorders>
          </w:tcPr>
          <w:p w14:paraId="0B67EDBB" w14:textId="77777777" w:rsidR="009F03E2" w:rsidRPr="00FA326D" w:rsidRDefault="009F03E2" w:rsidP="00C8023D">
            <w:pPr>
              <w:pStyle w:val="TableParagraph"/>
              <w:rPr>
                <w:sz w:val="18"/>
                <w:lang w:val="it-IT"/>
              </w:rPr>
            </w:pPr>
          </w:p>
        </w:tc>
        <w:tc>
          <w:tcPr>
            <w:tcW w:w="2114" w:type="dxa"/>
            <w:tcBorders>
              <w:top w:val="single" w:sz="6" w:space="0" w:color="323232"/>
              <w:left w:val="single" w:sz="8" w:space="0" w:color="323232"/>
              <w:bottom w:val="single" w:sz="6" w:space="0" w:color="323232"/>
              <w:right w:val="single" w:sz="8" w:space="0" w:color="323232"/>
            </w:tcBorders>
          </w:tcPr>
          <w:p w14:paraId="2D17C7D9" w14:textId="77777777" w:rsidR="009F03E2" w:rsidRPr="00FA326D" w:rsidRDefault="009F03E2" w:rsidP="00C8023D">
            <w:pPr>
              <w:pStyle w:val="TableParagraph"/>
              <w:rPr>
                <w:sz w:val="18"/>
                <w:lang w:val="it-IT"/>
              </w:rPr>
            </w:pPr>
          </w:p>
        </w:tc>
        <w:tc>
          <w:tcPr>
            <w:tcW w:w="1468" w:type="dxa"/>
            <w:tcBorders>
              <w:top w:val="single" w:sz="6" w:space="0" w:color="323232"/>
              <w:left w:val="single" w:sz="8" w:space="0" w:color="323232"/>
              <w:bottom w:val="single" w:sz="6" w:space="0" w:color="323232"/>
              <w:right w:val="single" w:sz="6" w:space="0" w:color="323232"/>
            </w:tcBorders>
          </w:tcPr>
          <w:p w14:paraId="045A8A0E" w14:textId="77777777" w:rsidR="009F03E2" w:rsidRPr="00FA326D" w:rsidRDefault="009F03E2" w:rsidP="00C8023D">
            <w:pPr>
              <w:pStyle w:val="TableParagraph"/>
              <w:rPr>
                <w:sz w:val="18"/>
                <w:lang w:val="it-IT"/>
              </w:rPr>
            </w:pPr>
          </w:p>
        </w:tc>
        <w:tc>
          <w:tcPr>
            <w:tcW w:w="2939" w:type="dxa"/>
            <w:tcBorders>
              <w:top w:val="single" w:sz="6" w:space="0" w:color="323232"/>
              <w:left w:val="single" w:sz="6" w:space="0" w:color="323232"/>
              <w:bottom w:val="single" w:sz="6" w:space="0" w:color="323232"/>
              <w:right w:val="single" w:sz="8" w:space="0" w:color="323232"/>
            </w:tcBorders>
          </w:tcPr>
          <w:p w14:paraId="206EF3BC" w14:textId="77777777" w:rsidR="009F03E2" w:rsidRPr="00FA326D" w:rsidRDefault="009F03E2" w:rsidP="00C8023D">
            <w:pPr>
              <w:pStyle w:val="TableParagraph"/>
              <w:rPr>
                <w:sz w:val="18"/>
                <w:lang w:val="it-IT"/>
              </w:rPr>
            </w:pPr>
          </w:p>
        </w:tc>
      </w:tr>
      <w:tr w:rsidR="009F03E2" w:rsidRPr="00FA326D" w14:paraId="55E51EF7" w14:textId="77777777" w:rsidTr="00C8023D">
        <w:trPr>
          <w:trHeight w:val="271"/>
        </w:trPr>
        <w:tc>
          <w:tcPr>
            <w:tcW w:w="3403" w:type="dxa"/>
            <w:tcBorders>
              <w:top w:val="single" w:sz="6" w:space="0" w:color="323232"/>
              <w:left w:val="single" w:sz="8" w:space="0" w:color="323232"/>
              <w:bottom w:val="single" w:sz="6" w:space="0" w:color="323232"/>
              <w:right w:val="single" w:sz="8" w:space="0" w:color="323232"/>
            </w:tcBorders>
          </w:tcPr>
          <w:p w14:paraId="3978B665" w14:textId="77777777" w:rsidR="009F03E2" w:rsidRPr="00FA326D" w:rsidRDefault="009F03E2" w:rsidP="00C8023D">
            <w:pPr>
              <w:pStyle w:val="TableParagraph"/>
              <w:rPr>
                <w:sz w:val="20"/>
                <w:lang w:val="it-IT"/>
              </w:rPr>
            </w:pPr>
          </w:p>
        </w:tc>
        <w:tc>
          <w:tcPr>
            <w:tcW w:w="2114" w:type="dxa"/>
            <w:tcBorders>
              <w:top w:val="single" w:sz="6" w:space="0" w:color="323232"/>
              <w:left w:val="single" w:sz="8" w:space="0" w:color="323232"/>
              <w:bottom w:val="single" w:sz="6" w:space="0" w:color="323232"/>
              <w:right w:val="single" w:sz="8" w:space="0" w:color="323232"/>
            </w:tcBorders>
          </w:tcPr>
          <w:p w14:paraId="66FA0267" w14:textId="77777777" w:rsidR="009F03E2" w:rsidRPr="00FA326D" w:rsidRDefault="009F03E2" w:rsidP="00C8023D">
            <w:pPr>
              <w:pStyle w:val="TableParagraph"/>
              <w:rPr>
                <w:sz w:val="20"/>
                <w:lang w:val="it-IT"/>
              </w:rPr>
            </w:pPr>
          </w:p>
        </w:tc>
        <w:tc>
          <w:tcPr>
            <w:tcW w:w="1468" w:type="dxa"/>
            <w:tcBorders>
              <w:top w:val="single" w:sz="6" w:space="0" w:color="323232"/>
              <w:left w:val="single" w:sz="8" w:space="0" w:color="323232"/>
              <w:bottom w:val="single" w:sz="6" w:space="0" w:color="323232"/>
              <w:right w:val="single" w:sz="6" w:space="0" w:color="323232"/>
            </w:tcBorders>
          </w:tcPr>
          <w:p w14:paraId="203B0EB9" w14:textId="77777777" w:rsidR="009F03E2" w:rsidRPr="00FA326D" w:rsidRDefault="009F03E2" w:rsidP="00C8023D">
            <w:pPr>
              <w:pStyle w:val="TableParagraph"/>
              <w:rPr>
                <w:sz w:val="20"/>
                <w:lang w:val="it-IT"/>
              </w:rPr>
            </w:pPr>
          </w:p>
        </w:tc>
        <w:tc>
          <w:tcPr>
            <w:tcW w:w="2939" w:type="dxa"/>
            <w:tcBorders>
              <w:top w:val="single" w:sz="6" w:space="0" w:color="323232"/>
              <w:left w:val="single" w:sz="6" w:space="0" w:color="323232"/>
              <w:bottom w:val="single" w:sz="6" w:space="0" w:color="323232"/>
              <w:right w:val="single" w:sz="8" w:space="0" w:color="323232"/>
            </w:tcBorders>
          </w:tcPr>
          <w:p w14:paraId="14B098DD" w14:textId="77777777" w:rsidR="009F03E2" w:rsidRPr="00FA326D" w:rsidRDefault="009F03E2" w:rsidP="00C8023D">
            <w:pPr>
              <w:pStyle w:val="TableParagraph"/>
              <w:rPr>
                <w:sz w:val="20"/>
                <w:lang w:val="it-IT"/>
              </w:rPr>
            </w:pPr>
          </w:p>
        </w:tc>
      </w:tr>
      <w:tr w:rsidR="009F03E2" w:rsidRPr="00FA326D" w14:paraId="4427290E" w14:textId="77777777" w:rsidTr="00C8023D">
        <w:trPr>
          <w:trHeight w:val="271"/>
        </w:trPr>
        <w:tc>
          <w:tcPr>
            <w:tcW w:w="3403" w:type="dxa"/>
            <w:tcBorders>
              <w:top w:val="single" w:sz="6" w:space="0" w:color="323232"/>
              <w:left w:val="single" w:sz="8" w:space="0" w:color="323232"/>
              <w:bottom w:val="single" w:sz="6" w:space="0" w:color="323232"/>
              <w:right w:val="single" w:sz="8" w:space="0" w:color="323232"/>
            </w:tcBorders>
          </w:tcPr>
          <w:p w14:paraId="51E1CAE9" w14:textId="77777777" w:rsidR="009F03E2" w:rsidRPr="00FA326D" w:rsidRDefault="009F03E2" w:rsidP="00C8023D">
            <w:pPr>
              <w:pStyle w:val="TableParagraph"/>
              <w:rPr>
                <w:sz w:val="20"/>
                <w:lang w:val="it-IT"/>
              </w:rPr>
            </w:pPr>
          </w:p>
        </w:tc>
        <w:tc>
          <w:tcPr>
            <w:tcW w:w="2114" w:type="dxa"/>
            <w:tcBorders>
              <w:top w:val="single" w:sz="6" w:space="0" w:color="323232"/>
              <w:left w:val="single" w:sz="8" w:space="0" w:color="323232"/>
              <w:bottom w:val="single" w:sz="6" w:space="0" w:color="323232"/>
              <w:right w:val="single" w:sz="8" w:space="0" w:color="323232"/>
            </w:tcBorders>
          </w:tcPr>
          <w:p w14:paraId="5E323D09" w14:textId="77777777" w:rsidR="009F03E2" w:rsidRPr="00FA326D" w:rsidRDefault="009F03E2" w:rsidP="00C8023D">
            <w:pPr>
              <w:pStyle w:val="TableParagraph"/>
              <w:rPr>
                <w:sz w:val="20"/>
                <w:lang w:val="it-IT"/>
              </w:rPr>
            </w:pPr>
          </w:p>
        </w:tc>
        <w:tc>
          <w:tcPr>
            <w:tcW w:w="1468" w:type="dxa"/>
            <w:tcBorders>
              <w:top w:val="single" w:sz="6" w:space="0" w:color="323232"/>
              <w:left w:val="single" w:sz="8" w:space="0" w:color="323232"/>
              <w:bottom w:val="single" w:sz="6" w:space="0" w:color="323232"/>
              <w:right w:val="single" w:sz="6" w:space="0" w:color="323232"/>
            </w:tcBorders>
          </w:tcPr>
          <w:p w14:paraId="485C6DCB" w14:textId="77777777" w:rsidR="009F03E2" w:rsidRPr="00FA326D" w:rsidRDefault="009F03E2" w:rsidP="00C8023D">
            <w:pPr>
              <w:pStyle w:val="TableParagraph"/>
              <w:rPr>
                <w:sz w:val="20"/>
                <w:lang w:val="it-IT"/>
              </w:rPr>
            </w:pPr>
          </w:p>
        </w:tc>
        <w:tc>
          <w:tcPr>
            <w:tcW w:w="2939" w:type="dxa"/>
            <w:tcBorders>
              <w:top w:val="single" w:sz="6" w:space="0" w:color="323232"/>
              <w:left w:val="single" w:sz="6" w:space="0" w:color="323232"/>
              <w:bottom w:val="single" w:sz="6" w:space="0" w:color="323232"/>
              <w:right w:val="single" w:sz="8" w:space="0" w:color="323232"/>
            </w:tcBorders>
          </w:tcPr>
          <w:p w14:paraId="1CECD153" w14:textId="77777777" w:rsidR="009F03E2" w:rsidRPr="00FA326D" w:rsidRDefault="009F03E2" w:rsidP="00C8023D">
            <w:pPr>
              <w:pStyle w:val="TableParagraph"/>
              <w:rPr>
                <w:sz w:val="20"/>
                <w:lang w:val="it-IT"/>
              </w:rPr>
            </w:pPr>
          </w:p>
        </w:tc>
      </w:tr>
      <w:tr w:rsidR="009F03E2" w:rsidRPr="00FA326D" w14:paraId="0663C98F" w14:textId="77777777" w:rsidTr="00C8023D">
        <w:trPr>
          <w:trHeight w:val="268"/>
        </w:trPr>
        <w:tc>
          <w:tcPr>
            <w:tcW w:w="3403" w:type="dxa"/>
            <w:tcBorders>
              <w:top w:val="single" w:sz="6" w:space="0" w:color="323232"/>
              <w:left w:val="single" w:sz="8" w:space="0" w:color="323232"/>
              <w:right w:val="single" w:sz="8" w:space="0" w:color="323232"/>
            </w:tcBorders>
          </w:tcPr>
          <w:p w14:paraId="2D5ED800" w14:textId="77777777" w:rsidR="009F03E2" w:rsidRPr="00FA326D" w:rsidRDefault="009F03E2" w:rsidP="00C8023D">
            <w:pPr>
              <w:pStyle w:val="TableParagraph"/>
              <w:spacing w:line="249" w:lineRule="exact"/>
              <w:ind w:left="40"/>
              <w:jc w:val="right"/>
              <w:rPr>
                <w:b/>
                <w:sz w:val="24"/>
              </w:rPr>
            </w:pPr>
            <w:r w:rsidRPr="00FA326D">
              <w:rPr>
                <w:b/>
                <w:bCs/>
                <w:sz w:val="20"/>
                <w:szCs w:val="20"/>
              </w:rPr>
              <w:t>TOT</w:t>
            </w:r>
          </w:p>
        </w:tc>
        <w:tc>
          <w:tcPr>
            <w:tcW w:w="2114" w:type="dxa"/>
            <w:tcBorders>
              <w:top w:val="single" w:sz="6" w:space="0" w:color="323232"/>
              <w:left w:val="single" w:sz="8" w:space="0" w:color="323232"/>
              <w:right w:val="single" w:sz="8" w:space="0" w:color="323232"/>
            </w:tcBorders>
          </w:tcPr>
          <w:p w14:paraId="2A9150A4" w14:textId="77777777" w:rsidR="009F03E2" w:rsidRPr="00FA326D" w:rsidRDefault="009F03E2" w:rsidP="00C8023D">
            <w:pPr>
              <w:pStyle w:val="TableParagraph"/>
              <w:rPr>
                <w:sz w:val="18"/>
              </w:rPr>
            </w:pPr>
          </w:p>
        </w:tc>
        <w:tc>
          <w:tcPr>
            <w:tcW w:w="1468" w:type="dxa"/>
            <w:tcBorders>
              <w:top w:val="single" w:sz="6" w:space="0" w:color="323232"/>
              <w:left w:val="single" w:sz="8" w:space="0" w:color="323232"/>
              <w:right w:val="single" w:sz="6" w:space="0" w:color="323232"/>
            </w:tcBorders>
          </w:tcPr>
          <w:p w14:paraId="23CF78D9" w14:textId="77777777" w:rsidR="009F03E2" w:rsidRPr="00FA326D" w:rsidRDefault="009F03E2" w:rsidP="00C8023D">
            <w:pPr>
              <w:pStyle w:val="TableParagraph"/>
              <w:rPr>
                <w:sz w:val="18"/>
              </w:rPr>
            </w:pPr>
          </w:p>
        </w:tc>
        <w:tc>
          <w:tcPr>
            <w:tcW w:w="2939" w:type="dxa"/>
            <w:tcBorders>
              <w:top w:val="single" w:sz="6" w:space="0" w:color="323232"/>
              <w:left w:val="single" w:sz="6" w:space="0" w:color="323232"/>
              <w:right w:val="single" w:sz="8" w:space="0" w:color="323232"/>
            </w:tcBorders>
          </w:tcPr>
          <w:p w14:paraId="695BEB6E" w14:textId="77777777" w:rsidR="009F03E2" w:rsidRPr="00FA326D" w:rsidRDefault="009F03E2" w:rsidP="00C8023D">
            <w:pPr>
              <w:pStyle w:val="TableParagraph"/>
              <w:rPr>
                <w:sz w:val="18"/>
              </w:rPr>
            </w:pPr>
          </w:p>
        </w:tc>
      </w:tr>
    </w:tbl>
    <w:p w14:paraId="2BCF6D87" w14:textId="0F8FF7D2" w:rsidR="004C049B" w:rsidRPr="00FA326D" w:rsidRDefault="004C049B" w:rsidP="00172595">
      <w:pPr>
        <w:pStyle w:val="Corpotesto"/>
        <w:spacing w:before="83"/>
        <w:ind w:left="0" w:firstLine="0"/>
        <w:rPr>
          <w:b/>
          <w:sz w:val="20"/>
        </w:rPr>
      </w:pPr>
      <w:r w:rsidRPr="00FA326D">
        <w:rPr>
          <w:b/>
          <w:sz w:val="20"/>
        </w:rPr>
        <w:br w:type="page"/>
      </w:r>
    </w:p>
    <w:p w14:paraId="4AF08273" w14:textId="21F1936C" w:rsidR="009B1683" w:rsidRPr="00FA326D" w:rsidRDefault="009B1683" w:rsidP="00252DFA">
      <w:pPr>
        <w:pStyle w:val="Paragrafoelenco"/>
        <w:numPr>
          <w:ilvl w:val="1"/>
          <w:numId w:val="239"/>
        </w:numPr>
        <w:pBdr>
          <w:bottom w:val="single" w:sz="4" w:space="1" w:color="auto"/>
        </w:pBdr>
        <w:tabs>
          <w:tab w:val="clear" w:pos="1080"/>
          <w:tab w:val="num" w:pos="284"/>
        </w:tabs>
        <w:ind w:left="426" w:hanging="426"/>
        <w:rPr>
          <w:b/>
          <w:bCs/>
          <w:color w:val="0369A3" w:themeColor="accent2"/>
        </w:rPr>
      </w:pPr>
      <w:r w:rsidRPr="00FA326D">
        <w:rPr>
          <w:b/>
          <w:bCs/>
          <w:color w:val="0369A3" w:themeColor="accent2"/>
        </w:rPr>
        <w:lastRenderedPageBreak/>
        <w:t>FONTI DI FINANZIAMENTO E COFINANZIAMENTO PRIVATO</w:t>
      </w:r>
      <w:r w:rsidR="00BF266C" w:rsidRPr="00FA326D">
        <w:rPr>
          <w:b/>
          <w:bCs/>
          <w:color w:val="0369A3" w:themeColor="accent2"/>
        </w:rPr>
        <w:t xml:space="preserve"> </w:t>
      </w:r>
      <w:r w:rsidR="00BF266C" w:rsidRPr="00FA326D">
        <w:rPr>
          <w:b/>
          <w:bCs/>
          <w:i/>
          <w:iCs/>
          <w:color w:val="0369A3" w:themeColor="accent2"/>
        </w:rPr>
        <w:t>(CdV_4)</w:t>
      </w:r>
    </w:p>
    <w:p w14:paraId="07C9474E" w14:textId="202497FD" w:rsidR="009B1683" w:rsidRPr="00FA326D" w:rsidRDefault="009B1683" w:rsidP="009B1683">
      <w:pPr>
        <w:spacing w:after="0" w:line="280" w:lineRule="exact"/>
        <w:ind w:right="-597"/>
        <w:jc w:val="both"/>
        <w:rPr>
          <w:b/>
          <w:bCs/>
          <w:i/>
          <w:iCs/>
          <w:sz w:val="18"/>
          <w:szCs w:val="18"/>
        </w:rPr>
      </w:pPr>
      <w:r w:rsidRPr="00FA326D">
        <w:rPr>
          <w:b/>
          <w:bCs/>
          <w:i/>
          <w:iCs/>
          <w:sz w:val="18"/>
          <w:szCs w:val="18"/>
        </w:rPr>
        <w:t xml:space="preserve">In coerenza con quanto previsto dall’Avviso Azione 1.1.1 A, ciascun soggetto proponente è tenuto a indicare l’importo e la percentuale del cofinanziamento privato previsto per la propria quota di progetto, ad eccezione dei soggetti indicati al paragrafo 3.5 (3), ai quali è riconosciuta un’intensità di aiuto </w:t>
      </w:r>
      <w:r w:rsidR="008329DC" w:rsidRPr="00FA326D">
        <w:rPr>
          <w:b/>
          <w:bCs/>
          <w:i/>
          <w:iCs/>
          <w:sz w:val="18"/>
          <w:szCs w:val="18"/>
        </w:rPr>
        <w:t>fino</w:t>
      </w:r>
      <w:r w:rsidRPr="00FA326D">
        <w:rPr>
          <w:b/>
          <w:bCs/>
          <w:i/>
          <w:iCs/>
          <w:sz w:val="18"/>
          <w:szCs w:val="18"/>
        </w:rPr>
        <w:t xml:space="preserve"> al 100% in quanto soggetti che svolgono attività a prevalente carattere non economico. È inoltre necessario specificare le fonti del cofinanziamento (ad esempio: fondi propri, investitori, istituzioni finanziarie) e allegare la relativa documentazione probatoria.</w:t>
      </w:r>
    </w:p>
    <w:p w14:paraId="4FC1206D" w14:textId="77777777" w:rsidR="009B1683" w:rsidRPr="00FA326D" w:rsidRDefault="009B1683" w:rsidP="009B1683">
      <w:pPr>
        <w:spacing w:after="0" w:line="280" w:lineRule="exact"/>
        <w:ind w:right="-597"/>
        <w:jc w:val="both"/>
        <w:rPr>
          <w:b/>
          <w:bCs/>
          <w:i/>
          <w:iCs/>
          <w:sz w:val="18"/>
          <w:szCs w:val="18"/>
        </w:rPr>
      </w:pPr>
    </w:p>
    <w:p w14:paraId="3F05CC11" w14:textId="77777777" w:rsidR="009B1683" w:rsidRPr="00FA326D" w:rsidRDefault="009B1683" w:rsidP="009B1683">
      <w:pPr>
        <w:spacing w:after="0" w:line="280" w:lineRule="exact"/>
        <w:ind w:right="-597"/>
        <w:jc w:val="both"/>
        <w:rPr>
          <w:b/>
          <w:bCs/>
          <w:sz w:val="20"/>
          <w:szCs w:val="20"/>
        </w:rPr>
      </w:pPr>
      <w:r w:rsidRPr="00FA326D">
        <w:rPr>
          <w:b/>
          <w:bCs/>
          <w:sz w:val="20"/>
          <w:szCs w:val="20"/>
        </w:rPr>
        <w:t>11. 1 PIANO DELLE COPERTURE FINANZIARIE</w:t>
      </w:r>
    </w:p>
    <w:p w14:paraId="5C72732D" w14:textId="77777777" w:rsidR="009B1683" w:rsidRPr="00FA326D" w:rsidRDefault="009B1683" w:rsidP="009B1683">
      <w:pPr>
        <w:ind w:right="-597"/>
        <w:jc w:val="both"/>
        <w:rPr>
          <w:b/>
          <w:bCs/>
          <w:i/>
          <w:iCs/>
          <w:sz w:val="18"/>
          <w:szCs w:val="18"/>
        </w:rPr>
      </w:pPr>
      <w:r w:rsidRPr="00FA326D">
        <w:rPr>
          <w:b/>
          <w:bCs/>
          <w:i/>
          <w:iCs/>
          <w:sz w:val="18"/>
          <w:szCs w:val="18"/>
        </w:rPr>
        <w:t>Dettagliare le fonti di finanziamento previste per coprire il costo totale del progetto, includendo il contributo richiesto, eventuali cofinanziamenti e altre fonti. Specificare gli importi e le percentuali per ciascuna fonte. Compilare, altresì, il seguente prospetto:</w:t>
      </w:r>
    </w:p>
    <w:tbl>
      <w:tblPr>
        <w:tblStyle w:val="Grigliatabellachiara"/>
        <w:tblW w:w="525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3027"/>
        <w:gridCol w:w="827"/>
        <w:gridCol w:w="827"/>
        <w:gridCol w:w="916"/>
        <w:gridCol w:w="2093"/>
        <w:gridCol w:w="2423"/>
      </w:tblGrid>
      <w:tr w:rsidR="009B1683" w:rsidRPr="00FA326D" w14:paraId="5D545508" w14:textId="77777777" w:rsidTr="00C8023D">
        <w:trPr>
          <w:trHeight w:val="168"/>
          <w:tblHeader/>
        </w:trPr>
        <w:tc>
          <w:tcPr>
            <w:tcW w:w="1496" w:type="pct"/>
            <w:shd w:val="clear" w:color="auto" w:fill="F2F2F2" w:themeFill="background1" w:themeFillShade="F2"/>
            <w:vAlign w:val="center"/>
          </w:tcPr>
          <w:p w14:paraId="2DB97EBC" w14:textId="77777777" w:rsidR="009B1683" w:rsidRPr="00FA326D" w:rsidRDefault="009B1683" w:rsidP="008329DC">
            <w:pPr>
              <w:spacing w:after="0"/>
              <w:ind w:right="-597"/>
              <w:rPr>
                <w:b/>
                <w:bCs/>
              </w:rPr>
            </w:pPr>
            <w:r w:rsidRPr="00FA326D">
              <w:rPr>
                <w:b/>
                <w:bCs/>
              </w:rPr>
              <w:t>Prospetto “Impieghi/Fonti”</w:t>
            </w:r>
          </w:p>
        </w:tc>
        <w:tc>
          <w:tcPr>
            <w:tcW w:w="409" w:type="pct"/>
            <w:shd w:val="clear" w:color="auto" w:fill="F2F2F2" w:themeFill="background1" w:themeFillShade="F2"/>
            <w:vAlign w:val="center"/>
          </w:tcPr>
          <w:p w14:paraId="403FAFAA" w14:textId="77777777" w:rsidR="009B1683" w:rsidRPr="00FA326D" w:rsidRDefault="009B1683" w:rsidP="008329DC">
            <w:pPr>
              <w:spacing w:after="0"/>
              <w:ind w:right="-104"/>
              <w:jc w:val="center"/>
              <w:rPr>
                <w:b/>
                <w:bCs/>
                <w:sz w:val="18"/>
                <w:szCs w:val="18"/>
              </w:rPr>
            </w:pPr>
            <w:r w:rsidRPr="00FA326D">
              <w:rPr>
                <w:b/>
                <w:bCs/>
                <w:sz w:val="18"/>
                <w:szCs w:val="18"/>
              </w:rPr>
              <w:t>Anno 1</w:t>
            </w:r>
          </w:p>
        </w:tc>
        <w:tc>
          <w:tcPr>
            <w:tcW w:w="409" w:type="pct"/>
            <w:shd w:val="clear" w:color="auto" w:fill="F2F2F2" w:themeFill="background1" w:themeFillShade="F2"/>
            <w:vAlign w:val="center"/>
          </w:tcPr>
          <w:p w14:paraId="6642DD87" w14:textId="77777777" w:rsidR="009B1683" w:rsidRPr="00FA326D" w:rsidRDefault="009B1683" w:rsidP="008329DC">
            <w:pPr>
              <w:spacing w:after="0"/>
              <w:ind w:right="-39"/>
              <w:jc w:val="center"/>
              <w:rPr>
                <w:b/>
                <w:bCs/>
                <w:sz w:val="18"/>
                <w:szCs w:val="18"/>
              </w:rPr>
            </w:pPr>
            <w:r w:rsidRPr="00FA326D">
              <w:rPr>
                <w:b/>
                <w:bCs/>
                <w:sz w:val="18"/>
                <w:szCs w:val="18"/>
              </w:rPr>
              <w:t>Anno 2</w:t>
            </w:r>
          </w:p>
        </w:tc>
        <w:tc>
          <w:tcPr>
            <w:tcW w:w="453" w:type="pct"/>
            <w:shd w:val="clear" w:color="auto" w:fill="F2F2F2" w:themeFill="background1" w:themeFillShade="F2"/>
            <w:vAlign w:val="center"/>
          </w:tcPr>
          <w:p w14:paraId="2E397CE7" w14:textId="77777777" w:rsidR="009B1683" w:rsidRPr="00FA326D" w:rsidRDefault="009B1683" w:rsidP="008329DC">
            <w:pPr>
              <w:spacing w:after="0"/>
              <w:ind w:right="-39"/>
              <w:jc w:val="center"/>
              <w:rPr>
                <w:b/>
                <w:bCs/>
                <w:sz w:val="18"/>
                <w:szCs w:val="18"/>
              </w:rPr>
            </w:pPr>
            <w:r w:rsidRPr="00FA326D">
              <w:rPr>
                <w:b/>
                <w:bCs/>
                <w:sz w:val="18"/>
                <w:szCs w:val="18"/>
              </w:rPr>
              <w:t>Totale</w:t>
            </w:r>
          </w:p>
        </w:tc>
        <w:tc>
          <w:tcPr>
            <w:tcW w:w="1035" w:type="pct"/>
            <w:shd w:val="clear" w:color="auto" w:fill="F2F2F2" w:themeFill="background1" w:themeFillShade="F2"/>
            <w:vAlign w:val="center"/>
          </w:tcPr>
          <w:p w14:paraId="6E79833B" w14:textId="77777777" w:rsidR="009B1683" w:rsidRPr="00FA326D" w:rsidRDefault="009B1683" w:rsidP="008329DC">
            <w:pPr>
              <w:spacing w:after="0"/>
              <w:ind w:right="29"/>
              <w:jc w:val="center"/>
              <w:rPr>
                <w:b/>
                <w:bCs/>
                <w:sz w:val="18"/>
                <w:szCs w:val="18"/>
              </w:rPr>
            </w:pPr>
            <w:r w:rsidRPr="00FA326D">
              <w:rPr>
                <w:b/>
                <w:bCs/>
                <w:sz w:val="18"/>
                <w:szCs w:val="18"/>
              </w:rPr>
              <w:t>Incidenza % sul totale dell’investimento complessivo</w:t>
            </w:r>
          </w:p>
        </w:tc>
        <w:tc>
          <w:tcPr>
            <w:tcW w:w="1198" w:type="pct"/>
            <w:shd w:val="clear" w:color="auto" w:fill="F2F2F2" w:themeFill="background1" w:themeFillShade="F2"/>
            <w:vAlign w:val="center"/>
          </w:tcPr>
          <w:p w14:paraId="46AC5C0E" w14:textId="77777777" w:rsidR="009B1683" w:rsidRPr="00FA326D" w:rsidRDefault="009B1683" w:rsidP="008329DC">
            <w:pPr>
              <w:spacing w:after="0"/>
              <w:ind w:right="-108"/>
              <w:jc w:val="center"/>
              <w:rPr>
                <w:b/>
                <w:bCs/>
                <w:sz w:val="18"/>
                <w:szCs w:val="18"/>
              </w:rPr>
            </w:pPr>
            <w:r w:rsidRPr="00FA326D">
              <w:rPr>
                <w:b/>
                <w:bCs/>
                <w:sz w:val="18"/>
                <w:szCs w:val="18"/>
              </w:rPr>
              <w:t>Note/commenti e riferimenti alla documentazione probatoria</w:t>
            </w:r>
          </w:p>
        </w:tc>
      </w:tr>
      <w:tr w:rsidR="009B1683" w:rsidRPr="00FA326D" w14:paraId="7EAC7463" w14:textId="77777777" w:rsidTr="00C8023D">
        <w:trPr>
          <w:trHeight w:val="168"/>
        </w:trPr>
        <w:tc>
          <w:tcPr>
            <w:tcW w:w="5000" w:type="pct"/>
            <w:gridSpan w:val="6"/>
            <w:shd w:val="clear" w:color="auto" w:fill="C3FDBB" w:themeFill="accent1" w:themeFillTint="33"/>
          </w:tcPr>
          <w:p w14:paraId="074F0CD8" w14:textId="77777777" w:rsidR="009B1683" w:rsidRPr="00FA326D" w:rsidRDefault="009B1683" w:rsidP="008329DC">
            <w:pPr>
              <w:spacing w:after="0"/>
              <w:ind w:right="-597"/>
              <w:jc w:val="both"/>
              <w:rPr>
                <w:b/>
                <w:bCs/>
                <w:i/>
                <w:iCs/>
              </w:rPr>
            </w:pPr>
            <w:r w:rsidRPr="00FA326D">
              <w:rPr>
                <w:b/>
                <w:bCs/>
              </w:rPr>
              <w:t xml:space="preserve">IMPIEGHI </w:t>
            </w:r>
            <w:r w:rsidRPr="00FA326D">
              <w:rPr>
                <w:b/>
                <w:bCs/>
                <w:i/>
                <w:iCs/>
              </w:rPr>
              <w:t>(fabbisogni finanziari)</w:t>
            </w:r>
          </w:p>
        </w:tc>
      </w:tr>
      <w:tr w:rsidR="009B1683" w:rsidRPr="00FA326D" w14:paraId="6646F7A4" w14:textId="77777777" w:rsidTr="00C8023D">
        <w:trPr>
          <w:trHeight w:val="168"/>
        </w:trPr>
        <w:tc>
          <w:tcPr>
            <w:tcW w:w="1496" w:type="pct"/>
            <w:shd w:val="clear" w:color="auto" w:fill="FFFFFF" w:themeFill="background1"/>
          </w:tcPr>
          <w:p w14:paraId="38F9E377" w14:textId="77777777" w:rsidR="009B1683" w:rsidRPr="00FA326D" w:rsidRDefault="009B1683" w:rsidP="008329DC">
            <w:pPr>
              <w:spacing w:after="0"/>
              <w:ind w:right="-597"/>
              <w:jc w:val="both"/>
              <w:rPr>
                <w:i/>
                <w:iCs/>
                <w:sz w:val="19"/>
                <w:szCs w:val="19"/>
              </w:rPr>
            </w:pPr>
            <w:r w:rsidRPr="00FA326D">
              <w:rPr>
                <w:sz w:val="19"/>
                <w:szCs w:val="19"/>
              </w:rPr>
              <w:t xml:space="preserve">Costo Programma di </w:t>
            </w:r>
            <w:r w:rsidRPr="00FA326D">
              <w:rPr>
                <w:b/>
                <w:bCs/>
                <w:sz w:val="19"/>
                <w:szCs w:val="19"/>
              </w:rPr>
              <w:t>Ricerca Industriale</w:t>
            </w:r>
          </w:p>
        </w:tc>
        <w:tc>
          <w:tcPr>
            <w:tcW w:w="409" w:type="pct"/>
            <w:shd w:val="clear" w:color="auto" w:fill="FFFFFF" w:themeFill="background1"/>
          </w:tcPr>
          <w:p w14:paraId="65981C7A" w14:textId="77777777" w:rsidR="009B1683" w:rsidRPr="00FA326D" w:rsidRDefault="009B1683" w:rsidP="008329DC">
            <w:pPr>
              <w:spacing w:after="0"/>
              <w:ind w:right="-597"/>
              <w:jc w:val="both"/>
              <w:rPr>
                <w:b/>
                <w:bCs/>
              </w:rPr>
            </w:pPr>
          </w:p>
        </w:tc>
        <w:tc>
          <w:tcPr>
            <w:tcW w:w="409" w:type="pct"/>
            <w:shd w:val="clear" w:color="auto" w:fill="FFFFFF" w:themeFill="background1"/>
          </w:tcPr>
          <w:p w14:paraId="178962C4" w14:textId="77777777" w:rsidR="009B1683" w:rsidRPr="00FA326D" w:rsidRDefault="009B1683" w:rsidP="008329DC">
            <w:pPr>
              <w:spacing w:after="0"/>
              <w:ind w:right="-597"/>
              <w:jc w:val="both"/>
              <w:rPr>
                <w:b/>
                <w:bCs/>
              </w:rPr>
            </w:pPr>
          </w:p>
        </w:tc>
        <w:tc>
          <w:tcPr>
            <w:tcW w:w="453" w:type="pct"/>
            <w:shd w:val="clear" w:color="auto" w:fill="FFFFFF" w:themeFill="background1"/>
          </w:tcPr>
          <w:p w14:paraId="0C9EC901" w14:textId="77777777" w:rsidR="009B1683" w:rsidRPr="00FA326D" w:rsidRDefault="009B1683" w:rsidP="008329DC">
            <w:pPr>
              <w:spacing w:after="0"/>
              <w:ind w:right="-597"/>
              <w:jc w:val="both"/>
              <w:rPr>
                <w:b/>
                <w:bCs/>
              </w:rPr>
            </w:pPr>
          </w:p>
        </w:tc>
        <w:tc>
          <w:tcPr>
            <w:tcW w:w="1035" w:type="pct"/>
            <w:shd w:val="clear" w:color="auto" w:fill="FFFFFF" w:themeFill="background1"/>
          </w:tcPr>
          <w:p w14:paraId="4291EFFF" w14:textId="77777777" w:rsidR="009B1683" w:rsidRPr="00FA326D" w:rsidRDefault="009B1683" w:rsidP="008329DC">
            <w:pPr>
              <w:spacing w:after="0"/>
              <w:ind w:right="-597"/>
              <w:jc w:val="both"/>
              <w:rPr>
                <w:b/>
                <w:bCs/>
              </w:rPr>
            </w:pPr>
          </w:p>
        </w:tc>
        <w:tc>
          <w:tcPr>
            <w:tcW w:w="1198" w:type="pct"/>
            <w:shd w:val="clear" w:color="auto" w:fill="FFFFFF" w:themeFill="background1"/>
          </w:tcPr>
          <w:p w14:paraId="73B0F229" w14:textId="77777777" w:rsidR="009B1683" w:rsidRPr="00FA326D" w:rsidRDefault="009B1683" w:rsidP="008329DC">
            <w:pPr>
              <w:spacing w:after="0"/>
              <w:ind w:right="-597"/>
              <w:jc w:val="both"/>
              <w:rPr>
                <w:b/>
                <w:bCs/>
              </w:rPr>
            </w:pPr>
          </w:p>
        </w:tc>
      </w:tr>
      <w:tr w:rsidR="009B1683" w:rsidRPr="00FA326D" w14:paraId="68EF14B4" w14:textId="77777777" w:rsidTr="00C8023D">
        <w:trPr>
          <w:trHeight w:val="168"/>
        </w:trPr>
        <w:tc>
          <w:tcPr>
            <w:tcW w:w="1496" w:type="pct"/>
            <w:shd w:val="clear" w:color="auto" w:fill="FFFFFF" w:themeFill="background1"/>
          </w:tcPr>
          <w:p w14:paraId="4B974C62" w14:textId="77777777" w:rsidR="009B1683" w:rsidRPr="00FA326D" w:rsidRDefault="009B1683" w:rsidP="00252DFA">
            <w:pPr>
              <w:pStyle w:val="Paragrafoelenco"/>
              <w:numPr>
                <w:ilvl w:val="2"/>
                <w:numId w:val="261"/>
              </w:numPr>
              <w:suppressAutoHyphens/>
              <w:spacing w:after="0"/>
              <w:ind w:left="447" w:right="-597" w:hanging="283"/>
              <w:jc w:val="both"/>
              <w:rPr>
                <w:i/>
                <w:iCs/>
              </w:rPr>
            </w:pPr>
            <w:r w:rsidRPr="00FA326D">
              <w:rPr>
                <w:i/>
                <w:iCs/>
              </w:rPr>
              <w:t>Personale</w:t>
            </w:r>
          </w:p>
        </w:tc>
        <w:tc>
          <w:tcPr>
            <w:tcW w:w="409" w:type="pct"/>
            <w:shd w:val="clear" w:color="auto" w:fill="FFFFFF" w:themeFill="background1"/>
          </w:tcPr>
          <w:p w14:paraId="065A2478" w14:textId="77777777" w:rsidR="009B1683" w:rsidRPr="00FA326D" w:rsidRDefault="009B1683" w:rsidP="008329DC">
            <w:pPr>
              <w:spacing w:after="0"/>
              <w:ind w:right="-597"/>
              <w:jc w:val="both"/>
              <w:rPr>
                <w:b/>
                <w:bCs/>
              </w:rPr>
            </w:pPr>
          </w:p>
        </w:tc>
        <w:tc>
          <w:tcPr>
            <w:tcW w:w="409" w:type="pct"/>
            <w:shd w:val="clear" w:color="auto" w:fill="FFFFFF" w:themeFill="background1"/>
          </w:tcPr>
          <w:p w14:paraId="4B35D367" w14:textId="77777777" w:rsidR="009B1683" w:rsidRPr="00FA326D" w:rsidRDefault="009B1683" w:rsidP="008329DC">
            <w:pPr>
              <w:spacing w:after="0"/>
              <w:ind w:right="-597"/>
              <w:jc w:val="both"/>
              <w:rPr>
                <w:b/>
                <w:bCs/>
              </w:rPr>
            </w:pPr>
          </w:p>
        </w:tc>
        <w:tc>
          <w:tcPr>
            <w:tcW w:w="453" w:type="pct"/>
            <w:shd w:val="clear" w:color="auto" w:fill="FFFFFF" w:themeFill="background1"/>
          </w:tcPr>
          <w:p w14:paraId="6AFBFF04" w14:textId="77777777" w:rsidR="009B1683" w:rsidRPr="00FA326D" w:rsidRDefault="009B1683" w:rsidP="008329DC">
            <w:pPr>
              <w:spacing w:after="0"/>
              <w:ind w:right="-597"/>
              <w:jc w:val="both"/>
              <w:rPr>
                <w:b/>
                <w:bCs/>
              </w:rPr>
            </w:pPr>
          </w:p>
        </w:tc>
        <w:tc>
          <w:tcPr>
            <w:tcW w:w="1035" w:type="pct"/>
            <w:shd w:val="clear" w:color="auto" w:fill="FFFFFF" w:themeFill="background1"/>
          </w:tcPr>
          <w:p w14:paraId="60732C2B" w14:textId="77777777" w:rsidR="009B1683" w:rsidRPr="00FA326D" w:rsidRDefault="009B1683" w:rsidP="008329DC">
            <w:pPr>
              <w:spacing w:after="0"/>
              <w:ind w:right="-597"/>
              <w:jc w:val="both"/>
              <w:rPr>
                <w:b/>
                <w:bCs/>
              </w:rPr>
            </w:pPr>
          </w:p>
        </w:tc>
        <w:tc>
          <w:tcPr>
            <w:tcW w:w="1198" w:type="pct"/>
            <w:shd w:val="clear" w:color="auto" w:fill="FFFFFF" w:themeFill="background1"/>
          </w:tcPr>
          <w:p w14:paraId="3D72673B" w14:textId="77777777" w:rsidR="009B1683" w:rsidRPr="00FA326D" w:rsidRDefault="009B1683" w:rsidP="008329DC">
            <w:pPr>
              <w:spacing w:after="0"/>
              <w:ind w:right="-597"/>
              <w:jc w:val="both"/>
              <w:rPr>
                <w:b/>
                <w:bCs/>
              </w:rPr>
            </w:pPr>
          </w:p>
        </w:tc>
      </w:tr>
      <w:tr w:rsidR="009B1683" w:rsidRPr="00FA326D" w14:paraId="57A4B3B2" w14:textId="77777777" w:rsidTr="00C8023D">
        <w:trPr>
          <w:trHeight w:val="168"/>
        </w:trPr>
        <w:tc>
          <w:tcPr>
            <w:tcW w:w="1496" w:type="pct"/>
            <w:shd w:val="clear" w:color="auto" w:fill="FFFFFF" w:themeFill="background1"/>
          </w:tcPr>
          <w:p w14:paraId="36FA282A" w14:textId="77777777" w:rsidR="009B1683" w:rsidRPr="00FA326D" w:rsidRDefault="009B1683" w:rsidP="00252DFA">
            <w:pPr>
              <w:pStyle w:val="Paragrafoelenco"/>
              <w:numPr>
                <w:ilvl w:val="2"/>
                <w:numId w:val="261"/>
              </w:numPr>
              <w:suppressAutoHyphens/>
              <w:spacing w:after="0"/>
              <w:ind w:left="447" w:right="-597" w:hanging="283"/>
              <w:jc w:val="both"/>
              <w:rPr>
                <w:i/>
                <w:iCs/>
              </w:rPr>
            </w:pPr>
            <w:r w:rsidRPr="00FA326D">
              <w:rPr>
                <w:i/>
                <w:iCs/>
              </w:rPr>
              <w:t>Servizi esterni</w:t>
            </w:r>
          </w:p>
        </w:tc>
        <w:tc>
          <w:tcPr>
            <w:tcW w:w="409" w:type="pct"/>
            <w:shd w:val="clear" w:color="auto" w:fill="FFFFFF" w:themeFill="background1"/>
          </w:tcPr>
          <w:p w14:paraId="35E3A6E1" w14:textId="77777777" w:rsidR="009B1683" w:rsidRPr="00FA326D" w:rsidRDefault="009B1683" w:rsidP="008329DC">
            <w:pPr>
              <w:spacing w:after="0"/>
              <w:ind w:right="-597"/>
              <w:jc w:val="both"/>
              <w:rPr>
                <w:b/>
                <w:bCs/>
              </w:rPr>
            </w:pPr>
          </w:p>
        </w:tc>
        <w:tc>
          <w:tcPr>
            <w:tcW w:w="409" w:type="pct"/>
            <w:shd w:val="clear" w:color="auto" w:fill="FFFFFF" w:themeFill="background1"/>
          </w:tcPr>
          <w:p w14:paraId="7985D47C" w14:textId="77777777" w:rsidR="009B1683" w:rsidRPr="00FA326D" w:rsidRDefault="009B1683" w:rsidP="008329DC">
            <w:pPr>
              <w:spacing w:after="0"/>
              <w:ind w:right="-597"/>
              <w:jc w:val="both"/>
              <w:rPr>
                <w:b/>
                <w:bCs/>
              </w:rPr>
            </w:pPr>
          </w:p>
        </w:tc>
        <w:tc>
          <w:tcPr>
            <w:tcW w:w="453" w:type="pct"/>
            <w:shd w:val="clear" w:color="auto" w:fill="FFFFFF" w:themeFill="background1"/>
          </w:tcPr>
          <w:p w14:paraId="1E359595" w14:textId="77777777" w:rsidR="009B1683" w:rsidRPr="00FA326D" w:rsidRDefault="009B1683" w:rsidP="008329DC">
            <w:pPr>
              <w:spacing w:after="0"/>
              <w:ind w:right="-597"/>
              <w:jc w:val="both"/>
              <w:rPr>
                <w:b/>
                <w:bCs/>
              </w:rPr>
            </w:pPr>
          </w:p>
        </w:tc>
        <w:tc>
          <w:tcPr>
            <w:tcW w:w="1035" w:type="pct"/>
            <w:shd w:val="clear" w:color="auto" w:fill="FFFFFF" w:themeFill="background1"/>
          </w:tcPr>
          <w:p w14:paraId="08B8246A" w14:textId="77777777" w:rsidR="009B1683" w:rsidRPr="00FA326D" w:rsidRDefault="009B1683" w:rsidP="008329DC">
            <w:pPr>
              <w:spacing w:after="0"/>
              <w:ind w:right="-597"/>
              <w:jc w:val="both"/>
              <w:rPr>
                <w:b/>
                <w:bCs/>
              </w:rPr>
            </w:pPr>
          </w:p>
        </w:tc>
        <w:tc>
          <w:tcPr>
            <w:tcW w:w="1198" w:type="pct"/>
            <w:shd w:val="clear" w:color="auto" w:fill="FFFFFF" w:themeFill="background1"/>
          </w:tcPr>
          <w:p w14:paraId="1B599B3A" w14:textId="77777777" w:rsidR="009B1683" w:rsidRPr="00FA326D" w:rsidRDefault="009B1683" w:rsidP="008329DC">
            <w:pPr>
              <w:spacing w:after="0"/>
              <w:ind w:right="-597"/>
              <w:jc w:val="both"/>
              <w:rPr>
                <w:b/>
                <w:bCs/>
              </w:rPr>
            </w:pPr>
          </w:p>
        </w:tc>
      </w:tr>
      <w:tr w:rsidR="009B1683" w:rsidRPr="00FA326D" w14:paraId="25FA75BD" w14:textId="77777777" w:rsidTr="00C8023D">
        <w:trPr>
          <w:trHeight w:val="168"/>
        </w:trPr>
        <w:tc>
          <w:tcPr>
            <w:tcW w:w="1496" w:type="pct"/>
            <w:shd w:val="clear" w:color="auto" w:fill="FFFFFF" w:themeFill="background1"/>
          </w:tcPr>
          <w:p w14:paraId="648E9345" w14:textId="77777777" w:rsidR="009B1683" w:rsidRPr="00FA326D" w:rsidRDefault="009B1683" w:rsidP="00252DFA">
            <w:pPr>
              <w:pStyle w:val="Paragrafoelenco"/>
              <w:numPr>
                <w:ilvl w:val="2"/>
                <w:numId w:val="261"/>
              </w:numPr>
              <w:suppressAutoHyphens/>
              <w:spacing w:after="0"/>
              <w:ind w:left="447" w:right="-597" w:hanging="283"/>
              <w:jc w:val="both"/>
              <w:rPr>
                <w:i/>
                <w:iCs/>
              </w:rPr>
            </w:pPr>
            <w:r w:rsidRPr="00FA326D">
              <w:rPr>
                <w:i/>
                <w:iCs/>
              </w:rPr>
              <w:t>Spese amministrative</w:t>
            </w:r>
          </w:p>
        </w:tc>
        <w:tc>
          <w:tcPr>
            <w:tcW w:w="409" w:type="pct"/>
            <w:shd w:val="clear" w:color="auto" w:fill="FFFFFF" w:themeFill="background1"/>
          </w:tcPr>
          <w:p w14:paraId="4CB4B594" w14:textId="77777777" w:rsidR="009B1683" w:rsidRPr="00FA326D" w:rsidRDefault="009B1683" w:rsidP="008329DC">
            <w:pPr>
              <w:spacing w:after="0"/>
              <w:ind w:right="-597"/>
              <w:jc w:val="both"/>
              <w:rPr>
                <w:b/>
                <w:bCs/>
              </w:rPr>
            </w:pPr>
          </w:p>
        </w:tc>
        <w:tc>
          <w:tcPr>
            <w:tcW w:w="409" w:type="pct"/>
            <w:shd w:val="clear" w:color="auto" w:fill="FFFFFF" w:themeFill="background1"/>
          </w:tcPr>
          <w:p w14:paraId="4BA6BDBD" w14:textId="77777777" w:rsidR="009B1683" w:rsidRPr="00FA326D" w:rsidRDefault="009B1683" w:rsidP="008329DC">
            <w:pPr>
              <w:spacing w:after="0"/>
              <w:ind w:right="-597"/>
              <w:jc w:val="both"/>
              <w:rPr>
                <w:b/>
                <w:bCs/>
              </w:rPr>
            </w:pPr>
          </w:p>
        </w:tc>
        <w:tc>
          <w:tcPr>
            <w:tcW w:w="453" w:type="pct"/>
            <w:shd w:val="clear" w:color="auto" w:fill="FFFFFF" w:themeFill="background1"/>
          </w:tcPr>
          <w:p w14:paraId="56C9E6BB" w14:textId="77777777" w:rsidR="009B1683" w:rsidRPr="00FA326D" w:rsidRDefault="009B1683" w:rsidP="008329DC">
            <w:pPr>
              <w:spacing w:after="0"/>
              <w:ind w:right="-597"/>
              <w:jc w:val="both"/>
              <w:rPr>
                <w:b/>
                <w:bCs/>
              </w:rPr>
            </w:pPr>
          </w:p>
        </w:tc>
        <w:tc>
          <w:tcPr>
            <w:tcW w:w="1035" w:type="pct"/>
            <w:shd w:val="clear" w:color="auto" w:fill="FFFFFF" w:themeFill="background1"/>
          </w:tcPr>
          <w:p w14:paraId="1AA5836E" w14:textId="77777777" w:rsidR="009B1683" w:rsidRPr="00FA326D" w:rsidRDefault="009B1683" w:rsidP="008329DC">
            <w:pPr>
              <w:spacing w:after="0"/>
              <w:ind w:right="-597"/>
              <w:jc w:val="both"/>
              <w:rPr>
                <w:b/>
                <w:bCs/>
              </w:rPr>
            </w:pPr>
          </w:p>
        </w:tc>
        <w:tc>
          <w:tcPr>
            <w:tcW w:w="1198" w:type="pct"/>
            <w:shd w:val="clear" w:color="auto" w:fill="FFFFFF" w:themeFill="background1"/>
          </w:tcPr>
          <w:p w14:paraId="5AAFD13A" w14:textId="77777777" w:rsidR="009B1683" w:rsidRPr="00FA326D" w:rsidRDefault="009B1683" w:rsidP="008329DC">
            <w:pPr>
              <w:spacing w:after="0"/>
              <w:ind w:right="-597"/>
              <w:jc w:val="both"/>
              <w:rPr>
                <w:b/>
                <w:bCs/>
              </w:rPr>
            </w:pPr>
          </w:p>
        </w:tc>
      </w:tr>
      <w:tr w:rsidR="009B1683" w:rsidRPr="00FA326D" w14:paraId="073933B3" w14:textId="77777777" w:rsidTr="00C8023D">
        <w:trPr>
          <w:trHeight w:val="168"/>
        </w:trPr>
        <w:tc>
          <w:tcPr>
            <w:tcW w:w="1496" w:type="pct"/>
            <w:shd w:val="clear" w:color="auto" w:fill="FFFFFF" w:themeFill="background1"/>
          </w:tcPr>
          <w:p w14:paraId="14839B12" w14:textId="77777777" w:rsidR="009B1683" w:rsidRPr="00FA326D" w:rsidRDefault="009B1683" w:rsidP="00252DFA">
            <w:pPr>
              <w:pStyle w:val="Paragrafoelenco"/>
              <w:numPr>
                <w:ilvl w:val="2"/>
                <w:numId w:val="261"/>
              </w:numPr>
              <w:suppressAutoHyphens/>
              <w:spacing w:after="0"/>
              <w:ind w:left="447" w:right="-597" w:hanging="283"/>
              <w:jc w:val="both"/>
              <w:rPr>
                <w:i/>
                <w:iCs/>
              </w:rPr>
            </w:pPr>
            <w:r w:rsidRPr="00FA326D">
              <w:rPr>
                <w:i/>
                <w:iCs/>
              </w:rPr>
              <w:t>Spese generali</w:t>
            </w:r>
          </w:p>
        </w:tc>
        <w:tc>
          <w:tcPr>
            <w:tcW w:w="409" w:type="pct"/>
            <w:shd w:val="clear" w:color="auto" w:fill="FFFFFF" w:themeFill="background1"/>
          </w:tcPr>
          <w:p w14:paraId="17E0B8FD" w14:textId="77777777" w:rsidR="009B1683" w:rsidRPr="00FA326D" w:rsidRDefault="009B1683" w:rsidP="008329DC">
            <w:pPr>
              <w:spacing w:after="0"/>
              <w:ind w:right="-597"/>
              <w:jc w:val="both"/>
              <w:rPr>
                <w:b/>
                <w:bCs/>
              </w:rPr>
            </w:pPr>
          </w:p>
        </w:tc>
        <w:tc>
          <w:tcPr>
            <w:tcW w:w="409" w:type="pct"/>
            <w:shd w:val="clear" w:color="auto" w:fill="FFFFFF" w:themeFill="background1"/>
          </w:tcPr>
          <w:p w14:paraId="23258546" w14:textId="77777777" w:rsidR="009B1683" w:rsidRPr="00FA326D" w:rsidRDefault="009B1683" w:rsidP="008329DC">
            <w:pPr>
              <w:spacing w:after="0"/>
              <w:ind w:right="-597"/>
              <w:jc w:val="both"/>
              <w:rPr>
                <w:b/>
                <w:bCs/>
              </w:rPr>
            </w:pPr>
          </w:p>
        </w:tc>
        <w:tc>
          <w:tcPr>
            <w:tcW w:w="453" w:type="pct"/>
            <w:shd w:val="clear" w:color="auto" w:fill="FFFFFF" w:themeFill="background1"/>
          </w:tcPr>
          <w:p w14:paraId="71768D38" w14:textId="77777777" w:rsidR="009B1683" w:rsidRPr="00FA326D" w:rsidRDefault="009B1683" w:rsidP="008329DC">
            <w:pPr>
              <w:spacing w:after="0"/>
              <w:ind w:right="-597"/>
              <w:jc w:val="both"/>
              <w:rPr>
                <w:b/>
                <w:bCs/>
              </w:rPr>
            </w:pPr>
          </w:p>
        </w:tc>
        <w:tc>
          <w:tcPr>
            <w:tcW w:w="1035" w:type="pct"/>
            <w:shd w:val="clear" w:color="auto" w:fill="FFFFFF" w:themeFill="background1"/>
          </w:tcPr>
          <w:p w14:paraId="6C147F6C" w14:textId="77777777" w:rsidR="009B1683" w:rsidRPr="00FA326D" w:rsidRDefault="009B1683" w:rsidP="008329DC">
            <w:pPr>
              <w:spacing w:after="0"/>
              <w:ind w:right="-597"/>
              <w:jc w:val="both"/>
              <w:rPr>
                <w:b/>
                <w:bCs/>
              </w:rPr>
            </w:pPr>
          </w:p>
        </w:tc>
        <w:tc>
          <w:tcPr>
            <w:tcW w:w="1198" w:type="pct"/>
            <w:shd w:val="clear" w:color="auto" w:fill="FFFFFF" w:themeFill="background1"/>
          </w:tcPr>
          <w:p w14:paraId="69694998" w14:textId="77777777" w:rsidR="009B1683" w:rsidRPr="00FA326D" w:rsidRDefault="009B1683" w:rsidP="008329DC">
            <w:pPr>
              <w:spacing w:after="0"/>
              <w:ind w:right="-597"/>
              <w:jc w:val="both"/>
              <w:rPr>
                <w:b/>
                <w:bCs/>
              </w:rPr>
            </w:pPr>
          </w:p>
        </w:tc>
      </w:tr>
      <w:tr w:rsidR="009B1683" w:rsidRPr="00FA326D" w14:paraId="6003DDA4" w14:textId="77777777" w:rsidTr="00C8023D">
        <w:trPr>
          <w:trHeight w:val="168"/>
        </w:trPr>
        <w:tc>
          <w:tcPr>
            <w:tcW w:w="1496" w:type="pct"/>
            <w:shd w:val="clear" w:color="auto" w:fill="FFFFFF" w:themeFill="background1"/>
          </w:tcPr>
          <w:p w14:paraId="38810796" w14:textId="77777777" w:rsidR="009B1683" w:rsidRPr="00FA326D" w:rsidRDefault="009B1683" w:rsidP="00252DFA">
            <w:pPr>
              <w:pStyle w:val="Paragrafoelenco"/>
              <w:numPr>
                <w:ilvl w:val="2"/>
                <w:numId w:val="261"/>
              </w:numPr>
              <w:suppressAutoHyphens/>
              <w:spacing w:after="0"/>
              <w:ind w:left="447" w:right="-597" w:hanging="283"/>
              <w:jc w:val="both"/>
              <w:rPr>
                <w:i/>
                <w:iCs/>
              </w:rPr>
            </w:pPr>
            <w:r w:rsidRPr="00FA326D">
              <w:rPr>
                <w:i/>
                <w:iCs/>
              </w:rPr>
              <w:t>Altro (specificare)</w:t>
            </w:r>
          </w:p>
        </w:tc>
        <w:tc>
          <w:tcPr>
            <w:tcW w:w="409" w:type="pct"/>
            <w:shd w:val="clear" w:color="auto" w:fill="FFFFFF" w:themeFill="background1"/>
          </w:tcPr>
          <w:p w14:paraId="490CC9C0" w14:textId="77777777" w:rsidR="009B1683" w:rsidRPr="00FA326D" w:rsidRDefault="009B1683" w:rsidP="008329DC">
            <w:pPr>
              <w:spacing w:after="0"/>
              <w:ind w:right="-597"/>
              <w:jc w:val="both"/>
              <w:rPr>
                <w:b/>
                <w:bCs/>
              </w:rPr>
            </w:pPr>
          </w:p>
        </w:tc>
        <w:tc>
          <w:tcPr>
            <w:tcW w:w="409" w:type="pct"/>
            <w:shd w:val="clear" w:color="auto" w:fill="FFFFFF" w:themeFill="background1"/>
          </w:tcPr>
          <w:p w14:paraId="0AA4B6CD" w14:textId="77777777" w:rsidR="009B1683" w:rsidRPr="00FA326D" w:rsidRDefault="009B1683" w:rsidP="008329DC">
            <w:pPr>
              <w:spacing w:after="0"/>
              <w:ind w:right="-597"/>
              <w:jc w:val="both"/>
              <w:rPr>
                <w:b/>
                <w:bCs/>
              </w:rPr>
            </w:pPr>
          </w:p>
        </w:tc>
        <w:tc>
          <w:tcPr>
            <w:tcW w:w="453" w:type="pct"/>
            <w:shd w:val="clear" w:color="auto" w:fill="FFFFFF" w:themeFill="background1"/>
          </w:tcPr>
          <w:p w14:paraId="6C058719" w14:textId="77777777" w:rsidR="009B1683" w:rsidRPr="00FA326D" w:rsidRDefault="009B1683" w:rsidP="008329DC">
            <w:pPr>
              <w:spacing w:after="0"/>
              <w:ind w:right="-597"/>
              <w:jc w:val="both"/>
              <w:rPr>
                <w:b/>
                <w:bCs/>
              </w:rPr>
            </w:pPr>
          </w:p>
        </w:tc>
        <w:tc>
          <w:tcPr>
            <w:tcW w:w="1035" w:type="pct"/>
            <w:shd w:val="clear" w:color="auto" w:fill="FFFFFF" w:themeFill="background1"/>
          </w:tcPr>
          <w:p w14:paraId="2B1CC5DD" w14:textId="77777777" w:rsidR="009B1683" w:rsidRPr="00FA326D" w:rsidRDefault="009B1683" w:rsidP="008329DC">
            <w:pPr>
              <w:spacing w:after="0"/>
              <w:ind w:right="-597"/>
              <w:jc w:val="both"/>
              <w:rPr>
                <w:b/>
                <w:bCs/>
              </w:rPr>
            </w:pPr>
          </w:p>
        </w:tc>
        <w:tc>
          <w:tcPr>
            <w:tcW w:w="1198" w:type="pct"/>
            <w:shd w:val="clear" w:color="auto" w:fill="FFFFFF" w:themeFill="background1"/>
          </w:tcPr>
          <w:p w14:paraId="09DF8BD3" w14:textId="77777777" w:rsidR="009B1683" w:rsidRPr="00FA326D" w:rsidRDefault="009B1683" w:rsidP="008329DC">
            <w:pPr>
              <w:spacing w:after="0"/>
              <w:ind w:right="-597"/>
              <w:jc w:val="both"/>
              <w:rPr>
                <w:b/>
                <w:bCs/>
              </w:rPr>
            </w:pPr>
          </w:p>
        </w:tc>
      </w:tr>
      <w:tr w:rsidR="009B1683" w:rsidRPr="00FA326D" w14:paraId="38835246" w14:textId="77777777" w:rsidTr="00C8023D">
        <w:trPr>
          <w:trHeight w:val="168"/>
        </w:trPr>
        <w:tc>
          <w:tcPr>
            <w:tcW w:w="1496" w:type="pct"/>
            <w:shd w:val="clear" w:color="auto" w:fill="FFFFFF" w:themeFill="background1"/>
          </w:tcPr>
          <w:p w14:paraId="0F5ABB11" w14:textId="77777777" w:rsidR="009B1683" w:rsidRPr="00FA326D" w:rsidRDefault="009B1683" w:rsidP="00252DFA">
            <w:pPr>
              <w:pStyle w:val="Paragrafoelenco"/>
              <w:numPr>
                <w:ilvl w:val="2"/>
                <w:numId w:val="261"/>
              </w:numPr>
              <w:suppressAutoHyphens/>
              <w:spacing w:after="0"/>
              <w:ind w:left="447" w:right="-597" w:hanging="283"/>
              <w:jc w:val="both"/>
              <w:rPr>
                <w:i/>
                <w:iCs/>
              </w:rPr>
            </w:pPr>
            <w:r w:rsidRPr="00FA326D">
              <w:rPr>
                <w:i/>
                <w:iCs/>
              </w:rPr>
              <w:t>IVA sugli investimenti</w:t>
            </w:r>
          </w:p>
        </w:tc>
        <w:tc>
          <w:tcPr>
            <w:tcW w:w="409" w:type="pct"/>
            <w:shd w:val="clear" w:color="auto" w:fill="FFFFFF" w:themeFill="background1"/>
          </w:tcPr>
          <w:p w14:paraId="26C73087" w14:textId="77777777" w:rsidR="009B1683" w:rsidRPr="00FA326D" w:rsidRDefault="009B1683" w:rsidP="008329DC">
            <w:pPr>
              <w:spacing w:after="0"/>
              <w:ind w:right="-597"/>
              <w:jc w:val="both"/>
              <w:rPr>
                <w:b/>
                <w:bCs/>
              </w:rPr>
            </w:pPr>
          </w:p>
        </w:tc>
        <w:tc>
          <w:tcPr>
            <w:tcW w:w="409" w:type="pct"/>
            <w:shd w:val="clear" w:color="auto" w:fill="FFFFFF" w:themeFill="background1"/>
          </w:tcPr>
          <w:p w14:paraId="429D6B1B" w14:textId="77777777" w:rsidR="009B1683" w:rsidRPr="00FA326D" w:rsidRDefault="009B1683" w:rsidP="008329DC">
            <w:pPr>
              <w:spacing w:after="0"/>
              <w:ind w:right="-597"/>
              <w:jc w:val="both"/>
              <w:rPr>
                <w:b/>
                <w:bCs/>
              </w:rPr>
            </w:pPr>
          </w:p>
        </w:tc>
        <w:tc>
          <w:tcPr>
            <w:tcW w:w="453" w:type="pct"/>
            <w:shd w:val="clear" w:color="auto" w:fill="FFFFFF" w:themeFill="background1"/>
          </w:tcPr>
          <w:p w14:paraId="2C22D043" w14:textId="77777777" w:rsidR="009B1683" w:rsidRPr="00FA326D" w:rsidRDefault="009B1683" w:rsidP="008329DC">
            <w:pPr>
              <w:spacing w:after="0"/>
              <w:ind w:right="-597"/>
              <w:jc w:val="both"/>
              <w:rPr>
                <w:b/>
                <w:bCs/>
              </w:rPr>
            </w:pPr>
          </w:p>
        </w:tc>
        <w:tc>
          <w:tcPr>
            <w:tcW w:w="1035" w:type="pct"/>
            <w:shd w:val="clear" w:color="auto" w:fill="FFFFFF" w:themeFill="background1"/>
          </w:tcPr>
          <w:p w14:paraId="4E9C71EE" w14:textId="77777777" w:rsidR="009B1683" w:rsidRPr="00FA326D" w:rsidRDefault="009B1683" w:rsidP="008329DC">
            <w:pPr>
              <w:spacing w:after="0"/>
              <w:ind w:right="-597"/>
              <w:jc w:val="both"/>
              <w:rPr>
                <w:b/>
                <w:bCs/>
              </w:rPr>
            </w:pPr>
          </w:p>
        </w:tc>
        <w:tc>
          <w:tcPr>
            <w:tcW w:w="1198" w:type="pct"/>
            <w:shd w:val="clear" w:color="auto" w:fill="FFFFFF" w:themeFill="background1"/>
          </w:tcPr>
          <w:p w14:paraId="62CB9E43" w14:textId="77777777" w:rsidR="009B1683" w:rsidRPr="00FA326D" w:rsidRDefault="009B1683" w:rsidP="008329DC">
            <w:pPr>
              <w:spacing w:after="0"/>
              <w:ind w:right="-597"/>
              <w:jc w:val="both"/>
              <w:rPr>
                <w:b/>
                <w:bCs/>
              </w:rPr>
            </w:pPr>
          </w:p>
        </w:tc>
      </w:tr>
      <w:tr w:rsidR="009B1683" w:rsidRPr="00FA326D" w14:paraId="203668E0" w14:textId="77777777" w:rsidTr="00C8023D">
        <w:trPr>
          <w:trHeight w:val="168"/>
        </w:trPr>
        <w:tc>
          <w:tcPr>
            <w:tcW w:w="1496" w:type="pct"/>
            <w:shd w:val="clear" w:color="auto" w:fill="C3FDBB" w:themeFill="accent1" w:themeFillTint="33"/>
          </w:tcPr>
          <w:p w14:paraId="20F80A6B" w14:textId="77777777" w:rsidR="009B1683" w:rsidRPr="00FA326D" w:rsidRDefault="009B1683" w:rsidP="008329DC">
            <w:pPr>
              <w:spacing w:after="0"/>
              <w:jc w:val="both"/>
              <w:rPr>
                <w:b/>
                <w:bCs/>
                <w:i/>
                <w:iCs/>
              </w:rPr>
            </w:pPr>
            <w:r w:rsidRPr="00FA326D">
              <w:rPr>
                <w:b/>
                <w:bCs/>
              </w:rPr>
              <w:t>A - Totale programma di RI</w:t>
            </w:r>
          </w:p>
        </w:tc>
        <w:tc>
          <w:tcPr>
            <w:tcW w:w="409" w:type="pct"/>
            <w:shd w:val="clear" w:color="auto" w:fill="C3FDBB" w:themeFill="accent1" w:themeFillTint="33"/>
          </w:tcPr>
          <w:p w14:paraId="66B46D2E" w14:textId="77777777" w:rsidR="009B1683" w:rsidRPr="00FA326D" w:rsidRDefault="009B1683" w:rsidP="008329DC">
            <w:pPr>
              <w:spacing w:after="0"/>
              <w:ind w:right="-597"/>
              <w:jc w:val="both"/>
              <w:rPr>
                <w:b/>
                <w:bCs/>
              </w:rPr>
            </w:pPr>
          </w:p>
        </w:tc>
        <w:tc>
          <w:tcPr>
            <w:tcW w:w="409" w:type="pct"/>
            <w:shd w:val="clear" w:color="auto" w:fill="C3FDBB" w:themeFill="accent1" w:themeFillTint="33"/>
          </w:tcPr>
          <w:p w14:paraId="32CD7466" w14:textId="77777777" w:rsidR="009B1683" w:rsidRPr="00FA326D" w:rsidRDefault="009B1683" w:rsidP="008329DC">
            <w:pPr>
              <w:spacing w:after="0"/>
              <w:ind w:right="-597"/>
              <w:jc w:val="both"/>
              <w:rPr>
                <w:b/>
                <w:bCs/>
              </w:rPr>
            </w:pPr>
          </w:p>
        </w:tc>
        <w:tc>
          <w:tcPr>
            <w:tcW w:w="453" w:type="pct"/>
            <w:shd w:val="clear" w:color="auto" w:fill="C3FDBB" w:themeFill="accent1" w:themeFillTint="33"/>
          </w:tcPr>
          <w:p w14:paraId="0EF73C1B" w14:textId="77777777" w:rsidR="009B1683" w:rsidRPr="00FA326D" w:rsidRDefault="009B1683" w:rsidP="008329DC">
            <w:pPr>
              <w:spacing w:after="0"/>
              <w:ind w:right="-597"/>
              <w:jc w:val="both"/>
              <w:rPr>
                <w:b/>
                <w:bCs/>
              </w:rPr>
            </w:pPr>
          </w:p>
        </w:tc>
        <w:tc>
          <w:tcPr>
            <w:tcW w:w="1035" w:type="pct"/>
            <w:shd w:val="clear" w:color="auto" w:fill="C3FDBB" w:themeFill="accent1" w:themeFillTint="33"/>
          </w:tcPr>
          <w:p w14:paraId="3DC9A37D" w14:textId="77777777" w:rsidR="009B1683" w:rsidRPr="00FA326D" w:rsidRDefault="009B1683" w:rsidP="008329DC">
            <w:pPr>
              <w:spacing w:after="0"/>
              <w:ind w:right="-597"/>
              <w:jc w:val="both"/>
              <w:rPr>
                <w:b/>
                <w:bCs/>
              </w:rPr>
            </w:pPr>
          </w:p>
        </w:tc>
        <w:tc>
          <w:tcPr>
            <w:tcW w:w="1198" w:type="pct"/>
            <w:shd w:val="clear" w:color="auto" w:fill="C3FDBB" w:themeFill="accent1" w:themeFillTint="33"/>
          </w:tcPr>
          <w:p w14:paraId="7B91B76A" w14:textId="77777777" w:rsidR="009B1683" w:rsidRPr="00FA326D" w:rsidRDefault="009B1683" w:rsidP="008329DC">
            <w:pPr>
              <w:spacing w:after="0"/>
              <w:ind w:right="-597"/>
              <w:jc w:val="both"/>
              <w:rPr>
                <w:b/>
                <w:bCs/>
              </w:rPr>
            </w:pPr>
          </w:p>
        </w:tc>
      </w:tr>
      <w:tr w:rsidR="009B1683" w:rsidRPr="00FA326D" w14:paraId="79BCFD14" w14:textId="77777777" w:rsidTr="00C8023D">
        <w:trPr>
          <w:trHeight w:val="168"/>
        </w:trPr>
        <w:tc>
          <w:tcPr>
            <w:tcW w:w="1496" w:type="pct"/>
            <w:shd w:val="clear" w:color="auto" w:fill="FFFFFF" w:themeFill="background1"/>
          </w:tcPr>
          <w:p w14:paraId="62622D85" w14:textId="77777777" w:rsidR="009B1683" w:rsidRPr="00FA326D" w:rsidRDefault="009B1683" w:rsidP="008329DC">
            <w:pPr>
              <w:spacing w:after="0"/>
              <w:ind w:right="171"/>
              <w:jc w:val="both"/>
              <w:rPr>
                <w:i/>
                <w:iCs/>
                <w:sz w:val="19"/>
                <w:szCs w:val="19"/>
              </w:rPr>
            </w:pPr>
            <w:r w:rsidRPr="00FA326D">
              <w:rPr>
                <w:sz w:val="19"/>
                <w:szCs w:val="19"/>
              </w:rPr>
              <w:t xml:space="preserve">Costo Programma di </w:t>
            </w:r>
            <w:r w:rsidRPr="00FA326D">
              <w:rPr>
                <w:b/>
                <w:bCs/>
                <w:sz w:val="19"/>
                <w:szCs w:val="19"/>
              </w:rPr>
              <w:t>Sviluppo Sperimentale</w:t>
            </w:r>
          </w:p>
        </w:tc>
        <w:tc>
          <w:tcPr>
            <w:tcW w:w="409" w:type="pct"/>
            <w:shd w:val="clear" w:color="auto" w:fill="FFFFFF" w:themeFill="background1"/>
          </w:tcPr>
          <w:p w14:paraId="6B79207B" w14:textId="77777777" w:rsidR="009B1683" w:rsidRPr="00FA326D" w:rsidRDefault="009B1683" w:rsidP="008329DC">
            <w:pPr>
              <w:spacing w:after="0"/>
              <w:ind w:right="-597"/>
              <w:jc w:val="both"/>
              <w:rPr>
                <w:b/>
                <w:bCs/>
              </w:rPr>
            </w:pPr>
          </w:p>
        </w:tc>
        <w:tc>
          <w:tcPr>
            <w:tcW w:w="409" w:type="pct"/>
            <w:shd w:val="clear" w:color="auto" w:fill="FFFFFF" w:themeFill="background1"/>
          </w:tcPr>
          <w:p w14:paraId="20DFEE5F" w14:textId="77777777" w:rsidR="009B1683" w:rsidRPr="00FA326D" w:rsidRDefault="009B1683" w:rsidP="008329DC">
            <w:pPr>
              <w:spacing w:after="0"/>
              <w:ind w:right="-597"/>
              <w:jc w:val="both"/>
              <w:rPr>
                <w:b/>
                <w:bCs/>
              </w:rPr>
            </w:pPr>
          </w:p>
        </w:tc>
        <w:tc>
          <w:tcPr>
            <w:tcW w:w="453" w:type="pct"/>
            <w:shd w:val="clear" w:color="auto" w:fill="FFFFFF" w:themeFill="background1"/>
          </w:tcPr>
          <w:p w14:paraId="49C86457" w14:textId="77777777" w:rsidR="009B1683" w:rsidRPr="00FA326D" w:rsidRDefault="009B1683" w:rsidP="008329DC">
            <w:pPr>
              <w:spacing w:after="0"/>
              <w:ind w:right="-597"/>
              <w:jc w:val="both"/>
              <w:rPr>
                <w:b/>
                <w:bCs/>
              </w:rPr>
            </w:pPr>
          </w:p>
        </w:tc>
        <w:tc>
          <w:tcPr>
            <w:tcW w:w="1035" w:type="pct"/>
            <w:shd w:val="clear" w:color="auto" w:fill="FFFFFF" w:themeFill="background1"/>
          </w:tcPr>
          <w:p w14:paraId="27BE2F6E" w14:textId="77777777" w:rsidR="009B1683" w:rsidRPr="00FA326D" w:rsidRDefault="009B1683" w:rsidP="008329DC">
            <w:pPr>
              <w:spacing w:after="0"/>
              <w:ind w:right="-597"/>
              <w:jc w:val="both"/>
              <w:rPr>
                <w:b/>
                <w:bCs/>
              </w:rPr>
            </w:pPr>
          </w:p>
        </w:tc>
        <w:tc>
          <w:tcPr>
            <w:tcW w:w="1198" w:type="pct"/>
            <w:shd w:val="clear" w:color="auto" w:fill="FFFFFF" w:themeFill="background1"/>
          </w:tcPr>
          <w:p w14:paraId="462E4FEC" w14:textId="77777777" w:rsidR="009B1683" w:rsidRPr="00FA326D" w:rsidRDefault="009B1683" w:rsidP="008329DC">
            <w:pPr>
              <w:spacing w:after="0"/>
              <w:ind w:right="-597"/>
              <w:jc w:val="both"/>
              <w:rPr>
                <w:b/>
                <w:bCs/>
              </w:rPr>
            </w:pPr>
          </w:p>
        </w:tc>
      </w:tr>
      <w:tr w:rsidR="009B1683" w:rsidRPr="00FA326D" w14:paraId="2BD8E374" w14:textId="77777777" w:rsidTr="00C8023D">
        <w:trPr>
          <w:trHeight w:val="168"/>
        </w:trPr>
        <w:tc>
          <w:tcPr>
            <w:tcW w:w="1496" w:type="pct"/>
            <w:shd w:val="clear" w:color="auto" w:fill="FFFFFF" w:themeFill="background1"/>
          </w:tcPr>
          <w:p w14:paraId="6245DB21" w14:textId="77777777" w:rsidR="009B1683" w:rsidRPr="00FA326D" w:rsidRDefault="009B1683" w:rsidP="00252DFA">
            <w:pPr>
              <w:pStyle w:val="Paragrafoelenco"/>
              <w:numPr>
                <w:ilvl w:val="2"/>
                <w:numId w:val="261"/>
              </w:numPr>
              <w:suppressAutoHyphens/>
              <w:spacing w:after="0"/>
              <w:ind w:left="447" w:right="-597" w:hanging="283"/>
              <w:jc w:val="both"/>
              <w:rPr>
                <w:i/>
                <w:iCs/>
              </w:rPr>
            </w:pPr>
            <w:r w:rsidRPr="00FA326D">
              <w:rPr>
                <w:i/>
                <w:iCs/>
              </w:rPr>
              <w:t>Personale</w:t>
            </w:r>
          </w:p>
        </w:tc>
        <w:tc>
          <w:tcPr>
            <w:tcW w:w="409" w:type="pct"/>
            <w:shd w:val="clear" w:color="auto" w:fill="FFFFFF" w:themeFill="background1"/>
          </w:tcPr>
          <w:p w14:paraId="2CF46C5D" w14:textId="77777777" w:rsidR="009B1683" w:rsidRPr="00FA326D" w:rsidRDefault="009B1683" w:rsidP="008329DC">
            <w:pPr>
              <w:spacing w:after="0"/>
              <w:ind w:right="-597"/>
              <w:jc w:val="both"/>
              <w:rPr>
                <w:b/>
                <w:bCs/>
              </w:rPr>
            </w:pPr>
          </w:p>
        </w:tc>
        <w:tc>
          <w:tcPr>
            <w:tcW w:w="409" w:type="pct"/>
            <w:shd w:val="clear" w:color="auto" w:fill="FFFFFF" w:themeFill="background1"/>
          </w:tcPr>
          <w:p w14:paraId="37EDEA6D" w14:textId="77777777" w:rsidR="009B1683" w:rsidRPr="00FA326D" w:rsidRDefault="009B1683" w:rsidP="008329DC">
            <w:pPr>
              <w:spacing w:after="0"/>
              <w:ind w:right="-597"/>
              <w:jc w:val="both"/>
              <w:rPr>
                <w:b/>
                <w:bCs/>
              </w:rPr>
            </w:pPr>
          </w:p>
        </w:tc>
        <w:tc>
          <w:tcPr>
            <w:tcW w:w="453" w:type="pct"/>
            <w:shd w:val="clear" w:color="auto" w:fill="FFFFFF" w:themeFill="background1"/>
          </w:tcPr>
          <w:p w14:paraId="3D472BBE" w14:textId="77777777" w:rsidR="009B1683" w:rsidRPr="00FA326D" w:rsidRDefault="009B1683" w:rsidP="008329DC">
            <w:pPr>
              <w:spacing w:after="0"/>
              <w:ind w:right="-597"/>
              <w:jc w:val="both"/>
              <w:rPr>
                <w:b/>
                <w:bCs/>
              </w:rPr>
            </w:pPr>
          </w:p>
        </w:tc>
        <w:tc>
          <w:tcPr>
            <w:tcW w:w="1035" w:type="pct"/>
            <w:shd w:val="clear" w:color="auto" w:fill="FFFFFF" w:themeFill="background1"/>
          </w:tcPr>
          <w:p w14:paraId="6E65F130" w14:textId="77777777" w:rsidR="009B1683" w:rsidRPr="00FA326D" w:rsidRDefault="009B1683" w:rsidP="008329DC">
            <w:pPr>
              <w:spacing w:after="0"/>
              <w:ind w:right="-597"/>
              <w:jc w:val="both"/>
              <w:rPr>
                <w:b/>
                <w:bCs/>
              </w:rPr>
            </w:pPr>
          </w:p>
        </w:tc>
        <w:tc>
          <w:tcPr>
            <w:tcW w:w="1198" w:type="pct"/>
            <w:shd w:val="clear" w:color="auto" w:fill="FFFFFF" w:themeFill="background1"/>
          </w:tcPr>
          <w:p w14:paraId="57E29E1F" w14:textId="77777777" w:rsidR="009B1683" w:rsidRPr="00FA326D" w:rsidRDefault="009B1683" w:rsidP="008329DC">
            <w:pPr>
              <w:spacing w:after="0"/>
              <w:ind w:right="-597"/>
              <w:jc w:val="both"/>
              <w:rPr>
                <w:b/>
                <w:bCs/>
              </w:rPr>
            </w:pPr>
          </w:p>
        </w:tc>
      </w:tr>
      <w:tr w:rsidR="009B1683" w:rsidRPr="00FA326D" w14:paraId="2515223B" w14:textId="77777777" w:rsidTr="00C8023D">
        <w:trPr>
          <w:trHeight w:val="168"/>
        </w:trPr>
        <w:tc>
          <w:tcPr>
            <w:tcW w:w="1496" w:type="pct"/>
            <w:shd w:val="clear" w:color="auto" w:fill="FFFFFF" w:themeFill="background1"/>
          </w:tcPr>
          <w:p w14:paraId="3A9AAAF7" w14:textId="77777777" w:rsidR="009B1683" w:rsidRPr="00FA326D" w:rsidRDefault="009B1683" w:rsidP="00252DFA">
            <w:pPr>
              <w:pStyle w:val="Paragrafoelenco"/>
              <w:numPr>
                <w:ilvl w:val="2"/>
                <w:numId w:val="261"/>
              </w:numPr>
              <w:suppressAutoHyphens/>
              <w:spacing w:after="0"/>
              <w:ind w:left="447" w:right="-597" w:hanging="283"/>
              <w:jc w:val="both"/>
              <w:rPr>
                <w:i/>
                <w:iCs/>
              </w:rPr>
            </w:pPr>
            <w:r w:rsidRPr="00FA326D">
              <w:rPr>
                <w:i/>
                <w:iCs/>
              </w:rPr>
              <w:t>Servizi esterni</w:t>
            </w:r>
          </w:p>
        </w:tc>
        <w:tc>
          <w:tcPr>
            <w:tcW w:w="409" w:type="pct"/>
            <w:shd w:val="clear" w:color="auto" w:fill="FFFFFF" w:themeFill="background1"/>
          </w:tcPr>
          <w:p w14:paraId="5A9D86B1" w14:textId="77777777" w:rsidR="009B1683" w:rsidRPr="00FA326D" w:rsidRDefault="009B1683" w:rsidP="008329DC">
            <w:pPr>
              <w:spacing w:after="0"/>
              <w:ind w:right="-597"/>
              <w:jc w:val="both"/>
              <w:rPr>
                <w:b/>
                <w:bCs/>
              </w:rPr>
            </w:pPr>
          </w:p>
        </w:tc>
        <w:tc>
          <w:tcPr>
            <w:tcW w:w="409" w:type="pct"/>
            <w:shd w:val="clear" w:color="auto" w:fill="FFFFFF" w:themeFill="background1"/>
          </w:tcPr>
          <w:p w14:paraId="684520A5" w14:textId="77777777" w:rsidR="009B1683" w:rsidRPr="00FA326D" w:rsidRDefault="009B1683" w:rsidP="008329DC">
            <w:pPr>
              <w:spacing w:after="0"/>
              <w:ind w:right="-597"/>
              <w:jc w:val="both"/>
              <w:rPr>
                <w:b/>
                <w:bCs/>
              </w:rPr>
            </w:pPr>
          </w:p>
        </w:tc>
        <w:tc>
          <w:tcPr>
            <w:tcW w:w="453" w:type="pct"/>
            <w:shd w:val="clear" w:color="auto" w:fill="FFFFFF" w:themeFill="background1"/>
          </w:tcPr>
          <w:p w14:paraId="3F024CCF" w14:textId="77777777" w:rsidR="009B1683" w:rsidRPr="00FA326D" w:rsidRDefault="009B1683" w:rsidP="008329DC">
            <w:pPr>
              <w:spacing w:after="0"/>
              <w:ind w:right="-597"/>
              <w:jc w:val="both"/>
              <w:rPr>
                <w:b/>
                <w:bCs/>
              </w:rPr>
            </w:pPr>
          </w:p>
        </w:tc>
        <w:tc>
          <w:tcPr>
            <w:tcW w:w="1035" w:type="pct"/>
            <w:shd w:val="clear" w:color="auto" w:fill="FFFFFF" w:themeFill="background1"/>
          </w:tcPr>
          <w:p w14:paraId="56496622" w14:textId="77777777" w:rsidR="009B1683" w:rsidRPr="00FA326D" w:rsidRDefault="009B1683" w:rsidP="008329DC">
            <w:pPr>
              <w:spacing w:after="0"/>
              <w:ind w:right="-597"/>
              <w:jc w:val="both"/>
              <w:rPr>
                <w:b/>
                <w:bCs/>
              </w:rPr>
            </w:pPr>
          </w:p>
        </w:tc>
        <w:tc>
          <w:tcPr>
            <w:tcW w:w="1198" w:type="pct"/>
            <w:shd w:val="clear" w:color="auto" w:fill="FFFFFF" w:themeFill="background1"/>
          </w:tcPr>
          <w:p w14:paraId="58E00463" w14:textId="77777777" w:rsidR="009B1683" w:rsidRPr="00FA326D" w:rsidRDefault="009B1683" w:rsidP="008329DC">
            <w:pPr>
              <w:spacing w:after="0"/>
              <w:ind w:right="-597"/>
              <w:jc w:val="both"/>
              <w:rPr>
                <w:b/>
                <w:bCs/>
              </w:rPr>
            </w:pPr>
          </w:p>
        </w:tc>
      </w:tr>
      <w:tr w:rsidR="009B1683" w:rsidRPr="00FA326D" w14:paraId="03FC53DB" w14:textId="77777777" w:rsidTr="00C8023D">
        <w:trPr>
          <w:trHeight w:val="168"/>
        </w:trPr>
        <w:tc>
          <w:tcPr>
            <w:tcW w:w="1496" w:type="pct"/>
            <w:shd w:val="clear" w:color="auto" w:fill="FFFFFF" w:themeFill="background1"/>
          </w:tcPr>
          <w:p w14:paraId="36CF0A39" w14:textId="77777777" w:rsidR="009B1683" w:rsidRPr="00FA326D" w:rsidRDefault="009B1683" w:rsidP="00252DFA">
            <w:pPr>
              <w:pStyle w:val="Paragrafoelenco"/>
              <w:numPr>
                <w:ilvl w:val="2"/>
                <w:numId w:val="261"/>
              </w:numPr>
              <w:suppressAutoHyphens/>
              <w:spacing w:after="0"/>
              <w:ind w:left="447" w:right="-597" w:hanging="283"/>
              <w:jc w:val="both"/>
              <w:rPr>
                <w:i/>
                <w:iCs/>
              </w:rPr>
            </w:pPr>
            <w:r w:rsidRPr="00FA326D">
              <w:rPr>
                <w:i/>
                <w:iCs/>
              </w:rPr>
              <w:t>Spese amministrative</w:t>
            </w:r>
          </w:p>
        </w:tc>
        <w:tc>
          <w:tcPr>
            <w:tcW w:w="409" w:type="pct"/>
            <w:shd w:val="clear" w:color="auto" w:fill="FFFFFF" w:themeFill="background1"/>
          </w:tcPr>
          <w:p w14:paraId="3FC80FEA" w14:textId="77777777" w:rsidR="009B1683" w:rsidRPr="00FA326D" w:rsidRDefault="009B1683" w:rsidP="008329DC">
            <w:pPr>
              <w:spacing w:after="0"/>
              <w:ind w:right="-597"/>
              <w:jc w:val="both"/>
              <w:rPr>
                <w:b/>
                <w:bCs/>
              </w:rPr>
            </w:pPr>
          </w:p>
        </w:tc>
        <w:tc>
          <w:tcPr>
            <w:tcW w:w="409" w:type="pct"/>
            <w:shd w:val="clear" w:color="auto" w:fill="FFFFFF" w:themeFill="background1"/>
          </w:tcPr>
          <w:p w14:paraId="79174A5D" w14:textId="77777777" w:rsidR="009B1683" w:rsidRPr="00FA326D" w:rsidRDefault="009B1683" w:rsidP="008329DC">
            <w:pPr>
              <w:spacing w:after="0"/>
              <w:ind w:right="-597"/>
              <w:jc w:val="both"/>
              <w:rPr>
                <w:b/>
                <w:bCs/>
              </w:rPr>
            </w:pPr>
          </w:p>
        </w:tc>
        <w:tc>
          <w:tcPr>
            <w:tcW w:w="453" w:type="pct"/>
            <w:shd w:val="clear" w:color="auto" w:fill="FFFFFF" w:themeFill="background1"/>
          </w:tcPr>
          <w:p w14:paraId="0D8CC122" w14:textId="77777777" w:rsidR="009B1683" w:rsidRPr="00FA326D" w:rsidRDefault="009B1683" w:rsidP="008329DC">
            <w:pPr>
              <w:spacing w:after="0"/>
              <w:ind w:right="-597"/>
              <w:jc w:val="both"/>
              <w:rPr>
                <w:b/>
                <w:bCs/>
              </w:rPr>
            </w:pPr>
          </w:p>
        </w:tc>
        <w:tc>
          <w:tcPr>
            <w:tcW w:w="1035" w:type="pct"/>
            <w:shd w:val="clear" w:color="auto" w:fill="FFFFFF" w:themeFill="background1"/>
          </w:tcPr>
          <w:p w14:paraId="6BD9E5D4" w14:textId="77777777" w:rsidR="009B1683" w:rsidRPr="00FA326D" w:rsidRDefault="009B1683" w:rsidP="008329DC">
            <w:pPr>
              <w:spacing w:after="0"/>
              <w:ind w:right="-597"/>
              <w:jc w:val="both"/>
              <w:rPr>
                <w:b/>
                <w:bCs/>
              </w:rPr>
            </w:pPr>
          </w:p>
        </w:tc>
        <w:tc>
          <w:tcPr>
            <w:tcW w:w="1198" w:type="pct"/>
            <w:shd w:val="clear" w:color="auto" w:fill="FFFFFF" w:themeFill="background1"/>
          </w:tcPr>
          <w:p w14:paraId="2152E3DD" w14:textId="77777777" w:rsidR="009B1683" w:rsidRPr="00FA326D" w:rsidRDefault="009B1683" w:rsidP="008329DC">
            <w:pPr>
              <w:spacing w:after="0"/>
              <w:ind w:right="-597"/>
              <w:jc w:val="both"/>
              <w:rPr>
                <w:b/>
                <w:bCs/>
              </w:rPr>
            </w:pPr>
          </w:p>
        </w:tc>
      </w:tr>
      <w:tr w:rsidR="009B1683" w:rsidRPr="00FA326D" w14:paraId="7E2D5923" w14:textId="77777777" w:rsidTr="00C8023D">
        <w:trPr>
          <w:trHeight w:val="168"/>
        </w:trPr>
        <w:tc>
          <w:tcPr>
            <w:tcW w:w="1496" w:type="pct"/>
            <w:shd w:val="clear" w:color="auto" w:fill="FFFFFF" w:themeFill="background1"/>
          </w:tcPr>
          <w:p w14:paraId="02299F60" w14:textId="77777777" w:rsidR="009B1683" w:rsidRPr="00FA326D" w:rsidRDefault="009B1683" w:rsidP="00252DFA">
            <w:pPr>
              <w:pStyle w:val="Paragrafoelenco"/>
              <w:numPr>
                <w:ilvl w:val="2"/>
                <w:numId w:val="261"/>
              </w:numPr>
              <w:suppressAutoHyphens/>
              <w:spacing w:after="0"/>
              <w:ind w:left="447" w:right="-597" w:hanging="283"/>
              <w:jc w:val="both"/>
              <w:rPr>
                <w:i/>
                <w:iCs/>
              </w:rPr>
            </w:pPr>
            <w:r w:rsidRPr="00FA326D">
              <w:rPr>
                <w:i/>
                <w:iCs/>
              </w:rPr>
              <w:t>Spese generali</w:t>
            </w:r>
          </w:p>
        </w:tc>
        <w:tc>
          <w:tcPr>
            <w:tcW w:w="409" w:type="pct"/>
            <w:shd w:val="clear" w:color="auto" w:fill="FFFFFF" w:themeFill="background1"/>
          </w:tcPr>
          <w:p w14:paraId="11D3DCCD" w14:textId="77777777" w:rsidR="009B1683" w:rsidRPr="00FA326D" w:rsidRDefault="009B1683" w:rsidP="008329DC">
            <w:pPr>
              <w:spacing w:after="0"/>
              <w:ind w:right="-597"/>
              <w:jc w:val="both"/>
              <w:rPr>
                <w:b/>
                <w:bCs/>
              </w:rPr>
            </w:pPr>
          </w:p>
        </w:tc>
        <w:tc>
          <w:tcPr>
            <w:tcW w:w="409" w:type="pct"/>
            <w:shd w:val="clear" w:color="auto" w:fill="FFFFFF" w:themeFill="background1"/>
          </w:tcPr>
          <w:p w14:paraId="07CA5D6D" w14:textId="77777777" w:rsidR="009B1683" w:rsidRPr="00FA326D" w:rsidRDefault="009B1683" w:rsidP="008329DC">
            <w:pPr>
              <w:spacing w:after="0"/>
              <w:ind w:right="-597"/>
              <w:jc w:val="both"/>
              <w:rPr>
                <w:b/>
                <w:bCs/>
              </w:rPr>
            </w:pPr>
          </w:p>
        </w:tc>
        <w:tc>
          <w:tcPr>
            <w:tcW w:w="453" w:type="pct"/>
            <w:shd w:val="clear" w:color="auto" w:fill="FFFFFF" w:themeFill="background1"/>
          </w:tcPr>
          <w:p w14:paraId="796EC482" w14:textId="77777777" w:rsidR="009B1683" w:rsidRPr="00FA326D" w:rsidRDefault="009B1683" w:rsidP="008329DC">
            <w:pPr>
              <w:spacing w:after="0"/>
              <w:ind w:right="-597"/>
              <w:jc w:val="both"/>
              <w:rPr>
                <w:b/>
                <w:bCs/>
              </w:rPr>
            </w:pPr>
          </w:p>
        </w:tc>
        <w:tc>
          <w:tcPr>
            <w:tcW w:w="1035" w:type="pct"/>
            <w:shd w:val="clear" w:color="auto" w:fill="FFFFFF" w:themeFill="background1"/>
          </w:tcPr>
          <w:p w14:paraId="2975ABFC" w14:textId="77777777" w:rsidR="009B1683" w:rsidRPr="00FA326D" w:rsidRDefault="009B1683" w:rsidP="008329DC">
            <w:pPr>
              <w:spacing w:after="0"/>
              <w:ind w:right="-597"/>
              <w:jc w:val="both"/>
              <w:rPr>
                <w:b/>
                <w:bCs/>
              </w:rPr>
            </w:pPr>
          </w:p>
        </w:tc>
        <w:tc>
          <w:tcPr>
            <w:tcW w:w="1198" w:type="pct"/>
            <w:shd w:val="clear" w:color="auto" w:fill="FFFFFF" w:themeFill="background1"/>
          </w:tcPr>
          <w:p w14:paraId="2253A6A9" w14:textId="77777777" w:rsidR="009B1683" w:rsidRPr="00FA326D" w:rsidRDefault="009B1683" w:rsidP="008329DC">
            <w:pPr>
              <w:spacing w:after="0"/>
              <w:ind w:right="-597"/>
              <w:jc w:val="both"/>
              <w:rPr>
                <w:b/>
                <w:bCs/>
              </w:rPr>
            </w:pPr>
          </w:p>
        </w:tc>
      </w:tr>
      <w:tr w:rsidR="009B1683" w:rsidRPr="00FA326D" w14:paraId="563CB839" w14:textId="77777777" w:rsidTr="00C8023D">
        <w:trPr>
          <w:trHeight w:val="168"/>
        </w:trPr>
        <w:tc>
          <w:tcPr>
            <w:tcW w:w="1496" w:type="pct"/>
            <w:shd w:val="clear" w:color="auto" w:fill="FFFFFF" w:themeFill="background1"/>
          </w:tcPr>
          <w:p w14:paraId="2CC19950" w14:textId="77777777" w:rsidR="009B1683" w:rsidRPr="00FA326D" w:rsidRDefault="009B1683" w:rsidP="00252DFA">
            <w:pPr>
              <w:pStyle w:val="Paragrafoelenco"/>
              <w:numPr>
                <w:ilvl w:val="2"/>
                <w:numId w:val="261"/>
              </w:numPr>
              <w:suppressAutoHyphens/>
              <w:spacing w:after="0"/>
              <w:ind w:left="447" w:right="-597" w:hanging="283"/>
              <w:jc w:val="both"/>
              <w:rPr>
                <w:i/>
                <w:iCs/>
              </w:rPr>
            </w:pPr>
            <w:r w:rsidRPr="00FA326D">
              <w:rPr>
                <w:i/>
                <w:iCs/>
              </w:rPr>
              <w:t>Altro (specificare)</w:t>
            </w:r>
          </w:p>
        </w:tc>
        <w:tc>
          <w:tcPr>
            <w:tcW w:w="409" w:type="pct"/>
            <w:shd w:val="clear" w:color="auto" w:fill="FFFFFF" w:themeFill="background1"/>
          </w:tcPr>
          <w:p w14:paraId="1A2366CF" w14:textId="77777777" w:rsidR="009B1683" w:rsidRPr="00FA326D" w:rsidRDefault="009B1683" w:rsidP="008329DC">
            <w:pPr>
              <w:spacing w:after="0"/>
              <w:ind w:right="-597"/>
              <w:jc w:val="both"/>
              <w:rPr>
                <w:b/>
                <w:bCs/>
              </w:rPr>
            </w:pPr>
          </w:p>
        </w:tc>
        <w:tc>
          <w:tcPr>
            <w:tcW w:w="409" w:type="pct"/>
            <w:shd w:val="clear" w:color="auto" w:fill="FFFFFF" w:themeFill="background1"/>
          </w:tcPr>
          <w:p w14:paraId="5B2BD762" w14:textId="77777777" w:rsidR="009B1683" w:rsidRPr="00FA326D" w:rsidRDefault="009B1683" w:rsidP="008329DC">
            <w:pPr>
              <w:spacing w:after="0"/>
              <w:ind w:right="-597"/>
              <w:jc w:val="both"/>
              <w:rPr>
                <w:b/>
                <w:bCs/>
              </w:rPr>
            </w:pPr>
          </w:p>
        </w:tc>
        <w:tc>
          <w:tcPr>
            <w:tcW w:w="453" w:type="pct"/>
            <w:shd w:val="clear" w:color="auto" w:fill="FFFFFF" w:themeFill="background1"/>
          </w:tcPr>
          <w:p w14:paraId="3BF2AFAE" w14:textId="77777777" w:rsidR="009B1683" w:rsidRPr="00FA326D" w:rsidRDefault="009B1683" w:rsidP="008329DC">
            <w:pPr>
              <w:spacing w:after="0"/>
              <w:ind w:right="-597"/>
              <w:jc w:val="both"/>
              <w:rPr>
                <w:b/>
                <w:bCs/>
              </w:rPr>
            </w:pPr>
          </w:p>
        </w:tc>
        <w:tc>
          <w:tcPr>
            <w:tcW w:w="1035" w:type="pct"/>
            <w:shd w:val="clear" w:color="auto" w:fill="FFFFFF" w:themeFill="background1"/>
          </w:tcPr>
          <w:p w14:paraId="684A8152" w14:textId="77777777" w:rsidR="009B1683" w:rsidRPr="00FA326D" w:rsidRDefault="009B1683" w:rsidP="008329DC">
            <w:pPr>
              <w:spacing w:after="0"/>
              <w:ind w:right="-597"/>
              <w:jc w:val="both"/>
              <w:rPr>
                <w:b/>
                <w:bCs/>
              </w:rPr>
            </w:pPr>
          </w:p>
        </w:tc>
        <w:tc>
          <w:tcPr>
            <w:tcW w:w="1198" w:type="pct"/>
            <w:shd w:val="clear" w:color="auto" w:fill="FFFFFF" w:themeFill="background1"/>
          </w:tcPr>
          <w:p w14:paraId="0D502233" w14:textId="77777777" w:rsidR="009B1683" w:rsidRPr="00FA326D" w:rsidRDefault="009B1683" w:rsidP="008329DC">
            <w:pPr>
              <w:spacing w:after="0"/>
              <w:ind w:right="-597"/>
              <w:jc w:val="both"/>
              <w:rPr>
                <w:b/>
                <w:bCs/>
              </w:rPr>
            </w:pPr>
          </w:p>
        </w:tc>
      </w:tr>
      <w:tr w:rsidR="009B1683" w:rsidRPr="00FA326D" w14:paraId="2AC03720" w14:textId="77777777" w:rsidTr="00C8023D">
        <w:trPr>
          <w:trHeight w:val="168"/>
        </w:trPr>
        <w:tc>
          <w:tcPr>
            <w:tcW w:w="1496" w:type="pct"/>
            <w:shd w:val="clear" w:color="auto" w:fill="FFFFFF" w:themeFill="background1"/>
          </w:tcPr>
          <w:p w14:paraId="7274374C" w14:textId="77777777" w:rsidR="009B1683" w:rsidRPr="00FA326D" w:rsidRDefault="009B1683" w:rsidP="00252DFA">
            <w:pPr>
              <w:pStyle w:val="Paragrafoelenco"/>
              <w:numPr>
                <w:ilvl w:val="2"/>
                <w:numId w:val="261"/>
              </w:numPr>
              <w:suppressAutoHyphens/>
              <w:spacing w:after="0"/>
              <w:ind w:left="447" w:right="-597" w:hanging="283"/>
              <w:jc w:val="both"/>
              <w:rPr>
                <w:i/>
                <w:iCs/>
              </w:rPr>
            </w:pPr>
            <w:r w:rsidRPr="00FA326D">
              <w:rPr>
                <w:i/>
                <w:iCs/>
              </w:rPr>
              <w:t>IVA sugli investimenti</w:t>
            </w:r>
          </w:p>
        </w:tc>
        <w:tc>
          <w:tcPr>
            <w:tcW w:w="409" w:type="pct"/>
            <w:shd w:val="clear" w:color="auto" w:fill="FFFFFF" w:themeFill="background1"/>
          </w:tcPr>
          <w:p w14:paraId="6F7A6195" w14:textId="77777777" w:rsidR="009B1683" w:rsidRPr="00FA326D" w:rsidRDefault="009B1683" w:rsidP="008329DC">
            <w:pPr>
              <w:spacing w:after="0"/>
              <w:ind w:right="-597"/>
              <w:jc w:val="both"/>
              <w:rPr>
                <w:b/>
                <w:bCs/>
              </w:rPr>
            </w:pPr>
          </w:p>
        </w:tc>
        <w:tc>
          <w:tcPr>
            <w:tcW w:w="409" w:type="pct"/>
            <w:shd w:val="clear" w:color="auto" w:fill="FFFFFF" w:themeFill="background1"/>
          </w:tcPr>
          <w:p w14:paraId="44FE7E73" w14:textId="77777777" w:rsidR="009B1683" w:rsidRPr="00FA326D" w:rsidRDefault="009B1683" w:rsidP="008329DC">
            <w:pPr>
              <w:spacing w:after="0"/>
              <w:ind w:right="-597"/>
              <w:jc w:val="both"/>
              <w:rPr>
                <w:b/>
                <w:bCs/>
              </w:rPr>
            </w:pPr>
          </w:p>
        </w:tc>
        <w:tc>
          <w:tcPr>
            <w:tcW w:w="453" w:type="pct"/>
            <w:shd w:val="clear" w:color="auto" w:fill="FFFFFF" w:themeFill="background1"/>
          </w:tcPr>
          <w:p w14:paraId="7245DC37" w14:textId="77777777" w:rsidR="009B1683" w:rsidRPr="00FA326D" w:rsidRDefault="009B1683" w:rsidP="008329DC">
            <w:pPr>
              <w:spacing w:after="0"/>
              <w:ind w:right="-597"/>
              <w:jc w:val="both"/>
              <w:rPr>
                <w:b/>
                <w:bCs/>
              </w:rPr>
            </w:pPr>
          </w:p>
        </w:tc>
        <w:tc>
          <w:tcPr>
            <w:tcW w:w="1035" w:type="pct"/>
            <w:shd w:val="clear" w:color="auto" w:fill="FFFFFF" w:themeFill="background1"/>
          </w:tcPr>
          <w:p w14:paraId="7D1E0D08" w14:textId="77777777" w:rsidR="009B1683" w:rsidRPr="00FA326D" w:rsidRDefault="009B1683" w:rsidP="008329DC">
            <w:pPr>
              <w:spacing w:after="0"/>
              <w:ind w:right="-597"/>
              <w:jc w:val="both"/>
              <w:rPr>
                <w:b/>
                <w:bCs/>
              </w:rPr>
            </w:pPr>
          </w:p>
        </w:tc>
        <w:tc>
          <w:tcPr>
            <w:tcW w:w="1198" w:type="pct"/>
            <w:shd w:val="clear" w:color="auto" w:fill="FFFFFF" w:themeFill="background1"/>
          </w:tcPr>
          <w:p w14:paraId="04E6F135" w14:textId="77777777" w:rsidR="009B1683" w:rsidRPr="00FA326D" w:rsidRDefault="009B1683" w:rsidP="008329DC">
            <w:pPr>
              <w:spacing w:after="0"/>
              <w:ind w:right="-597"/>
              <w:jc w:val="both"/>
              <w:rPr>
                <w:b/>
                <w:bCs/>
              </w:rPr>
            </w:pPr>
          </w:p>
        </w:tc>
      </w:tr>
      <w:tr w:rsidR="009B1683" w:rsidRPr="00FA326D" w14:paraId="19AD656D" w14:textId="77777777" w:rsidTr="00C8023D">
        <w:trPr>
          <w:trHeight w:val="168"/>
        </w:trPr>
        <w:tc>
          <w:tcPr>
            <w:tcW w:w="1496" w:type="pct"/>
            <w:shd w:val="clear" w:color="auto" w:fill="C3FDBB" w:themeFill="accent1" w:themeFillTint="33"/>
          </w:tcPr>
          <w:p w14:paraId="2B0F9B4C" w14:textId="77777777" w:rsidR="009B1683" w:rsidRPr="00FA326D" w:rsidRDefault="009B1683" w:rsidP="008329DC">
            <w:pPr>
              <w:spacing w:after="0"/>
              <w:ind w:right="-597"/>
              <w:jc w:val="both"/>
              <w:rPr>
                <w:b/>
                <w:bCs/>
                <w:i/>
                <w:iCs/>
              </w:rPr>
            </w:pPr>
            <w:r w:rsidRPr="00FA326D">
              <w:rPr>
                <w:b/>
                <w:bCs/>
              </w:rPr>
              <w:t>B - Totale programma di SS</w:t>
            </w:r>
          </w:p>
        </w:tc>
        <w:tc>
          <w:tcPr>
            <w:tcW w:w="409" w:type="pct"/>
            <w:shd w:val="clear" w:color="auto" w:fill="C3FDBB" w:themeFill="accent1" w:themeFillTint="33"/>
          </w:tcPr>
          <w:p w14:paraId="10C56FD4" w14:textId="77777777" w:rsidR="009B1683" w:rsidRPr="00FA326D" w:rsidRDefault="009B1683" w:rsidP="008329DC">
            <w:pPr>
              <w:spacing w:after="0"/>
              <w:ind w:right="-597"/>
              <w:jc w:val="both"/>
              <w:rPr>
                <w:b/>
                <w:bCs/>
              </w:rPr>
            </w:pPr>
          </w:p>
        </w:tc>
        <w:tc>
          <w:tcPr>
            <w:tcW w:w="409" w:type="pct"/>
            <w:shd w:val="clear" w:color="auto" w:fill="C3FDBB" w:themeFill="accent1" w:themeFillTint="33"/>
          </w:tcPr>
          <w:p w14:paraId="015FDADB" w14:textId="77777777" w:rsidR="009B1683" w:rsidRPr="00FA326D" w:rsidRDefault="009B1683" w:rsidP="008329DC">
            <w:pPr>
              <w:spacing w:after="0"/>
              <w:ind w:right="-597"/>
              <w:jc w:val="both"/>
              <w:rPr>
                <w:b/>
                <w:bCs/>
              </w:rPr>
            </w:pPr>
          </w:p>
        </w:tc>
        <w:tc>
          <w:tcPr>
            <w:tcW w:w="453" w:type="pct"/>
            <w:shd w:val="clear" w:color="auto" w:fill="C3FDBB" w:themeFill="accent1" w:themeFillTint="33"/>
          </w:tcPr>
          <w:p w14:paraId="555BB7EF" w14:textId="77777777" w:rsidR="009B1683" w:rsidRPr="00FA326D" w:rsidRDefault="009B1683" w:rsidP="008329DC">
            <w:pPr>
              <w:spacing w:after="0"/>
              <w:ind w:right="-597"/>
              <w:jc w:val="both"/>
              <w:rPr>
                <w:b/>
                <w:bCs/>
              </w:rPr>
            </w:pPr>
          </w:p>
        </w:tc>
        <w:tc>
          <w:tcPr>
            <w:tcW w:w="1035" w:type="pct"/>
            <w:shd w:val="clear" w:color="auto" w:fill="C3FDBB" w:themeFill="accent1" w:themeFillTint="33"/>
          </w:tcPr>
          <w:p w14:paraId="3AAC2464" w14:textId="77777777" w:rsidR="009B1683" w:rsidRPr="00FA326D" w:rsidRDefault="009B1683" w:rsidP="008329DC">
            <w:pPr>
              <w:spacing w:after="0"/>
              <w:ind w:right="-597"/>
              <w:jc w:val="both"/>
              <w:rPr>
                <w:b/>
                <w:bCs/>
              </w:rPr>
            </w:pPr>
          </w:p>
        </w:tc>
        <w:tc>
          <w:tcPr>
            <w:tcW w:w="1198" w:type="pct"/>
            <w:shd w:val="clear" w:color="auto" w:fill="C3FDBB" w:themeFill="accent1" w:themeFillTint="33"/>
          </w:tcPr>
          <w:p w14:paraId="78FCEA17" w14:textId="77777777" w:rsidR="009B1683" w:rsidRPr="00FA326D" w:rsidRDefault="009B1683" w:rsidP="008329DC">
            <w:pPr>
              <w:spacing w:after="0"/>
              <w:ind w:right="-597"/>
              <w:jc w:val="both"/>
              <w:rPr>
                <w:b/>
                <w:bCs/>
              </w:rPr>
            </w:pPr>
          </w:p>
        </w:tc>
      </w:tr>
      <w:tr w:rsidR="009B1683" w:rsidRPr="00FA326D" w14:paraId="47E5FFC1" w14:textId="77777777" w:rsidTr="00C8023D">
        <w:trPr>
          <w:trHeight w:val="168"/>
        </w:trPr>
        <w:tc>
          <w:tcPr>
            <w:tcW w:w="1496" w:type="pct"/>
            <w:shd w:val="clear" w:color="auto" w:fill="F2F2F2" w:themeFill="background1" w:themeFillShade="F2"/>
          </w:tcPr>
          <w:p w14:paraId="2C18BDD2" w14:textId="77777777" w:rsidR="009B1683" w:rsidRPr="00FA326D" w:rsidRDefault="009B1683" w:rsidP="008329DC">
            <w:pPr>
              <w:spacing w:after="0"/>
              <w:ind w:right="180"/>
              <w:rPr>
                <w:b/>
                <w:bCs/>
              </w:rPr>
            </w:pPr>
            <w:r w:rsidRPr="00FA326D">
              <w:rPr>
                <w:b/>
                <w:bCs/>
              </w:rPr>
              <w:t>TOTALE FABBISOGNO FINANZIARIO PER PROGRAMMA DI SPESA (A+B)</w:t>
            </w:r>
          </w:p>
        </w:tc>
        <w:tc>
          <w:tcPr>
            <w:tcW w:w="409" w:type="pct"/>
            <w:shd w:val="clear" w:color="auto" w:fill="F2F2F2" w:themeFill="background1" w:themeFillShade="F2"/>
          </w:tcPr>
          <w:p w14:paraId="4C36F61C" w14:textId="77777777" w:rsidR="009B1683" w:rsidRPr="00FA326D" w:rsidRDefault="009B1683" w:rsidP="008329DC">
            <w:pPr>
              <w:spacing w:after="0"/>
              <w:ind w:right="-597"/>
              <w:jc w:val="both"/>
              <w:rPr>
                <w:b/>
                <w:bCs/>
              </w:rPr>
            </w:pPr>
          </w:p>
        </w:tc>
        <w:tc>
          <w:tcPr>
            <w:tcW w:w="409" w:type="pct"/>
            <w:shd w:val="clear" w:color="auto" w:fill="F2F2F2" w:themeFill="background1" w:themeFillShade="F2"/>
          </w:tcPr>
          <w:p w14:paraId="738C5B52" w14:textId="77777777" w:rsidR="009B1683" w:rsidRPr="00FA326D" w:rsidRDefault="009B1683" w:rsidP="008329DC">
            <w:pPr>
              <w:spacing w:after="0"/>
              <w:ind w:right="-597"/>
              <w:jc w:val="both"/>
              <w:rPr>
                <w:b/>
                <w:bCs/>
              </w:rPr>
            </w:pPr>
          </w:p>
        </w:tc>
        <w:tc>
          <w:tcPr>
            <w:tcW w:w="453" w:type="pct"/>
            <w:shd w:val="clear" w:color="auto" w:fill="F2F2F2" w:themeFill="background1" w:themeFillShade="F2"/>
          </w:tcPr>
          <w:p w14:paraId="6A98601B" w14:textId="77777777" w:rsidR="009B1683" w:rsidRPr="00FA326D" w:rsidRDefault="009B1683" w:rsidP="008329DC">
            <w:pPr>
              <w:spacing w:after="0"/>
              <w:ind w:right="-597"/>
              <w:jc w:val="both"/>
              <w:rPr>
                <w:b/>
                <w:bCs/>
              </w:rPr>
            </w:pPr>
          </w:p>
        </w:tc>
        <w:tc>
          <w:tcPr>
            <w:tcW w:w="1035" w:type="pct"/>
            <w:shd w:val="clear" w:color="auto" w:fill="F2F2F2" w:themeFill="background1" w:themeFillShade="F2"/>
          </w:tcPr>
          <w:p w14:paraId="72ABEDCE" w14:textId="77777777" w:rsidR="009B1683" w:rsidRPr="00FA326D" w:rsidRDefault="009B1683" w:rsidP="008329DC">
            <w:pPr>
              <w:spacing w:after="0"/>
              <w:ind w:right="-597"/>
              <w:jc w:val="both"/>
              <w:rPr>
                <w:b/>
                <w:bCs/>
              </w:rPr>
            </w:pPr>
          </w:p>
        </w:tc>
        <w:tc>
          <w:tcPr>
            <w:tcW w:w="1198" w:type="pct"/>
            <w:shd w:val="clear" w:color="auto" w:fill="F2F2F2" w:themeFill="background1" w:themeFillShade="F2"/>
          </w:tcPr>
          <w:p w14:paraId="48CEFDA8" w14:textId="77777777" w:rsidR="009B1683" w:rsidRPr="00FA326D" w:rsidRDefault="009B1683" w:rsidP="008329DC">
            <w:pPr>
              <w:spacing w:after="0"/>
              <w:ind w:right="-597"/>
              <w:jc w:val="both"/>
              <w:rPr>
                <w:b/>
                <w:bCs/>
              </w:rPr>
            </w:pPr>
          </w:p>
        </w:tc>
      </w:tr>
      <w:tr w:rsidR="009B1683" w:rsidRPr="00FA326D" w14:paraId="302636C9" w14:textId="77777777" w:rsidTr="00C8023D">
        <w:trPr>
          <w:trHeight w:val="168"/>
        </w:trPr>
        <w:tc>
          <w:tcPr>
            <w:tcW w:w="5000" w:type="pct"/>
            <w:gridSpan w:val="6"/>
            <w:shd w:val="clear" w:color="auto" w:fill="FDD3BB" w:themeFill="accent3" w:themeFillTint="33"/>
          </w:tcPr>
          <w:p w14:paraId="5D917444" w14:textId="77777777" w:rsidR="009B1683" w:rsidRPr="00FA326D" w:rsidRDefault="009B1683" w:rsidP="008329DC">
            <w:pPr>
              <w:spacing w:after="0"/>
              <w:ind w:right="-597"/>
              <w:jc w:val="both"/>
              <w:rPr>
                <w:b/>
                <w:bCs/>
              </w:rPr>
            </w:pPr>
            <w:r w:rsidRPr="00FA326D">
              <w:rPr>
                <w:b/>
                <w:bCs/>
              </w:rPr>
              <w:t xml:space="preserve">FONTI </w:t>
            </w:r>
            <w:r w:rsidRPr="00FA326D">
              <w:rPr>
                <w:b/>
                <w:bCs/>
                <w:i/>
                <w:iCs/>
              </w:rPr>
              <w:t>(coperture finanziarie)</w:t>
            </w:r>
          </w:p>
        </w:tc>
      </w:tr>
      <w:tr w:rsidR="009B1683" w:rsidRPr="00FA326D" w14:paraId="5EAB3159" w14:textId="77777777" w:rsidTr="00C8023D">
        <w:trPr>
          <w:trHeight w:val="98"/>
        </w:trPr>
        <w:tc>
          <w:tcPr>
            <w:tcW w:w="1496" w:type="pct"/>
            <w:shd w:val="clear" w:color="auto" w:fill="FFFFFF" w:themeFill="background1"/>
          </w:tcPr>
          <w:p w14:paraId="45108DF1" w14:textId="77777777" w:rsidR="009B1683" w:rsidRPr="00FA326D" w:rsidRDefault="009B1683" w:rsidP="008329DC">
            <w:pPr>
              <w:spacing w:after="0"/>
              <w:jc w:val="both"/>
              <w:rPr>
                <w:b/>
                <w:bCs/>
              </w:rPr>
            </w:pPr>
            <w:r w:rsidRPr="00FA326D">
              <w:rPr>
                <w:b/>
                <w:bCs/>
              </w:rPr>
              <w:t xml:space="preserve">Contributo pubblico richiesto su Avviso </w:t>
            </w:r>
          </w:p>
        </w:tc>
        <w:tc>
          <w:tcPr>
            <w:tcW w:w="409" w:type="pct"/>
            <w:shd w:val="clear" w:color="auto" w:fill="FFFFFF" w:themeFill="background1"/>
          </w:tcPr>
          <w:p w14:paraId="272236FC" w14:textId="77777777" w:rsidR="009B1683" w:rsidRPr="00FA326D" w:rsidRDefault="009B1683" w:rsidP="008329DC">
            <w:pPr>
              <w:spacing w:after="0"/>
              <w:ind w:right="-597"/>
              <w:jc w:val="both"/>
              <w:rPr>
                <w:b/>
                <w:bCs/>
              </w:rPr>
            </w:pPr>
            <w:r w:rsidRPr="00FA326D">
              <w:rPr>
                <w:b/>
                <w:bCs/>
              </w:rPr>
              <w:t xml:space="preserve"> </w:t>
            </w:r>
          </w:p>
        </w:tc>
        <w:tc>
          <w:tcPr>
            <w:tcW w:w="409" w:type="pct"/>
            <w:shd w:val="clear" w:color="auto" w:fill="FFFFFF" w:themeFill="background1"/>
          </w:tcPr>
          <w:p w14:paraId="66A4329E" w14:textId="77777777" w:rsidR="009B1683" w:rsidRPr="00FA326D" w:rsidRDefault="009B1683" w:rsidP="008329DC">
            <w:pPr>
              <w:spacing w:after="0"/>
              <w:ind w:right="-597"/>
              <w:jc w:val="both"/>
              <w:rPr>
                <w:b/>
                <w:bCs/>
              </w:rPr>
            </w:pPr>
            <w:r w:rsidRPr="00FA326D">
              <w:rPr>
                <w:b/>
                <w:bCs/>
              </w:rPr>
              <w:t xml:space="preserve"> </w:t>
            </w:r>
          </w:p>
        </w:tc>
        <w:tc>
          <w:tcPr>
            <w:tcW w:w="453" w:type="pct"/>
            <w:shd w:val="clear" w:color="auto" w:fill="FFFFFF" w:themeFill="background1"/>
          </w:tcPr>
          <w:p w14:paraId="4436C5C5" w14:textId="77777777" w:rsidR="009B1683" w:rsidRPr="00FA326D" w:rsidRDefault="009B1683" w:rsidP="008329DC">
            <w:pPr>
              <w:spacing w:after="0"/>
              <w:ind w:right="-597"/>
              <w:jc w:val="both"/>
              <w:rPr>
                <w:b/>
                <w:bCs/>
              </w:rPr>
            </w:pPr>
            <w:r w:rsidRPr="00FA326D">
              <w:rPr>
                <w:b/>
                <w:bCs/>
              </w:rPr>
              <w:t xml:space="preserve"> </w:t>
            </w:r>
          </w:p>
        </w:tc>
        <w:tc>
          <w:tcPr>
            <w:tcW w:w="1035" w:type="pct"/>
            <w:shd w:val="clear" w:color="auto" w:fill="FFFFFF" w:themeFill="background1"/>
          </w:tcPr>
          <w:p w14:paraId="044DDF67" w14:textId="77777777" w:rsidR="009B1683" w:rsidRPr="00FA326D" w:rsidRDefault="009B1683" w:rsidP="008329DC">
            <w:pPr>
              <w:spacing w:after="0"/>
              <w:ind w:right="-597"/>
              <w:jc w:val="both"/>
              <w:rPr>
                <w:b/>
                <w:bCs/>
              </w:rPr>
            </w:pPr>
            <w:r w:rsidRPr="00FA326D">
              <w:rPr>
                <w:b/>
                <w:bCs/>
              </w:rPr>
              <w:t xml:space="preserve"> </w:t>
            </w:r>
          </w:p>
        </w:tc>
        <w:tc>
          <w:tcPr>
            <w:tcW w:w="1198" w:type="pct"/>
            <w:shd w:val="clear" w:color="auto" w:fill="FFFFFF" w:themeFill="background1"/>
          </w:tcPr>
          <w:p w14:paraId="3A8014D0" w14:textId="77777777" w:rsidR="009B1683" w:rsidRPr="00FA326D" w:rsidRDefault="009B1683" w:rsidP="008329DC">
            <w:pPr>
              <w:spacing w:after="0"/>
              <w:ind w:right="-597"/>
              <w:jc w:val="both"/>
              <w:rPr>
                <w:b/>
                <w:bCs/>
              </w:rPr>
            </w:pPr>
          </w:p>
        </w:tc>
      </w:tr>
      <w:tr w:rsidR="009B1683" w:rsidRPr="00FA326D" w14:paraId="0D7C278B" w14:textId="77777777" w:rsidTr="00C8023D">
        <w:trPr>
          <w:trHeight w:val="222"/>
        </w:trPr>
        <w:tc>
          <w:tcPr>
            <w:tcW w:w="1496" w:type="pct"/>
            <w:shd w:val="clear" w:color="auto" w:fill="FFFFFF" w:themeFill="background1"/>
          </w:tcPr>
          <w:p w14:paraId="68910F9A" w14:textId="77777777" w:rsidR="009B1683" w:rsidRPr="00FA326D" w:rsidRDefault="009B1683" w:rsidP="008329DC">
            <w:pPr>
              <w:spacing w:after="0"/>
              <w:ind w:right="-597"/>
              <w:jc w:val="both"/>
              <w:rPr>
                <w:b/>
                <w:bCs/>
              </w:rPr>
            </w:pPr>
            <w:r w:rsidRPr="00FA326D">
              <w:rPr>
                <w:b/>
                <w:bCs/>
              </w:rPr>
              <w:t xml:space="preserve"> Cofinanziamento proprio:</w:t>
            </w:r>
          </w:p>
        </w:tc>
        <w:tc>
          <w:tcPr>
            <w:tcW w:w="409" w:type="pct"/>
            <w:shd w:val="clear" w:color="auto" w:fill="FFFFFF" w:themeFill="background1"/>
          </w:tcPr>
          <w:p w14:paraId="201072D8" w14:textId="77777777" w:rsidR="009B1683" w:rsidRPr="00FA326D" w:rsidRDefault="009B1683" w:rsidP="008329DC">
            <w:pPr>
              <w:spacing w:after="0"/>
              <w:ind w:right="-597"/>
              <w:jc w:val="both"/>
              <w:rPr>
                <w:b/>
                <w:bCs/>
              </w:rPr>
            </w:pPr>
            <w:r w:rsidRPr="00FA326D">
              <w:rPr>
                <w:b/>
                <w:bCs/>
              </w:rPr>
              <w:t xml:space="preserve"> </w:t>
            </w:r>
          </w:p>
        </w:tc>
        <w:tc>
          <w:tcPr>
            <w:tcW w:w="409" w:type="pct"/>
            <w:shd w:val="clear" w:color="auto" w:fill="FFFFFF" w:themeFill="background1"/>
          </w:tcPr>
          <w:p w14:paraId="32129186" w14:textId="77777777" w:rsidR="009B1683" w:rsidRPr="00FA326D" w:rsidRDefault="009B1683" w:rsidP="008329DC">
            <w:pPr>
              <w:spacing w:after="0"/>
              <w:ind w:right="-597"/>
              <w:jc w:val="both"/>
              <w:rPr>
                <w:b/>
                <w:bCs/>
              </w:rPr>
            </w:pPr>
            <w:r w:rsidRPr="00FA326D">
              <w:rPr>
                <w:b/>
                <w:bCs/>
              </w:rPr>
              <w:t xml:space="preserve"> </w:t>
            </w:r>
          </w:p>
        </w:tc>
        <w:tc>
          <w:tcPr>
            <w:tcW w:w="453" w:type="pct"/>
            <w:shd w:val="clear" w:color="auto" w:fill="FFFFFF" w:themeFill="background1"/>
          </w:tcPr>
          <w:p w14:paraId="0D659F58" w14:textId="77777777" w:rsidR="009B1683" w:rsidRPr="00FA326D" w:rsidRDefault="009B1683" w:rsidP="008329DC">
            <w:pPr>
              <w:spacing w:after="0"/>
              <w:ind w:right="-597"/>
              <w:jc w:val="both"/>
              <w:rPr>
                <w:b/>
                <w:bCs/>
              </w:rPr>
            </w:pPr>
            <w:r w:rsidRPr="00FA326D">
              <w:rPr>
                <w:b/>
                <w:bCs/>
              </w:rPr>
              <w:t xml:space="preserve"> </w:t>
            </w:r>
          </w:p>
        </w:tc>
        <w:tc>
          <w:tcPr>
            <w:tcW w:w="1035" w:type="pct"/>
            <w:shd w:val="clear" w:color="auto" w:fill="FFFFFF" w:themeFill="background1"/>
          </w:tcPr>
          <w:p w14:paraId="0E9EA865" w14:textId="77777777" w:rsidR="009B1683" w:rsidRPr="00FA326D" w:rsidRDefault="009B1683" w:rsidP="008329DC">
            <w:pPr>
              <w:spacing w:after="0"/>
              <w:ind w:right="-597"/>
              <w:jc w:val="both"/>
              <w:rPr>
                <w:b/>
                <w:bCs/>
              </w:rPr>
            </w:pPr>
            <w:r w:rsidRPr="00FA326D">
              <w:rPr>
                <w:b/>
                <w:bCs/>
              </w:rPr>
              <w:t xml:space="preserve"> </w:t>
            </w:r>
          </w:p>
        </w:tc>
        <w:tc>
          <w:tcPr>
            <w:tcW w:w="1198" w:type="pct"/>
            <w:shd w:val="clear" w:color="auto" w:fill="FFFFFF" w:themeFill="background1"/>
          </w:tcPr>
          <w:p w14:paraId="77AEF1B8" w14:textId="77777777" w:rsidR="009B1683" w:rsidRPr="00FA326D" w:rsidRDefault="009B1683" w:rsidP="008329DC">
            <w:pPr>
              <w:spacing w:after="0"/>
              <w:ind w:right="-597"/>
              <w:jc w:val="both"/>
              <w:rPr>
                <w:b/>
                <w:bCs/>
              </w:rPr>
            </w:pPr>
          </w:p>
        </w:tc>
      </w:tr>
      <w:tr w:rsidR="009B1683" w:rsidRPr="00FA326D" w14:paraId="0F787D99" w14:textId="77777777" w:rsidTr="00C8023D">
        <w:trPr>
          <w:trHeight w:val="54"/>
        </w:trPr>
        <w:tc>
          <w:tcPr>
            <w:tcW w:w="1496" w:type="pct"/>
            <w:shd w:val="clear" w:color="auto" w:fill="FFFFFF" w:themeFill="background1"/>
          </w:tcPr>
          <w:p w14:paraId="6F05B12C" w14:textId="77777777" w:rsidR="009B1683" w:rsidRPr="00FA326D" w:rsidRDefault="009B1683" w:rsidP="009F03E2">
            <w:pPr>
              <w:pStyle w:val="Paragrafoelenco"/>
              <w:numPr>
                <w:ilvl w:val="2"/>
                <w:numId w:val="261"/>
              </w:numPr>
              <w:suppressAutoHyphens/>
              <w:spacing w:after="0"/>
              <w:ind w:left="447" w:hanging="283"/>
              <w:rPr>
                <w:i/>
                <w:iCs/>
              </w:rPr>
            </w:pPr>
            <w:r w:rsidRPr="00FA326D">
              <w:rPr>
                <w:i/>
                <w:iCs/>
              </w:rPr>
              <w:t>Incremento Capitale Sociale/Fondo di dotazione</w:t>
            </w:r>
          </w:p>
        </w:tc>
        <w:tc>
          <w:tcPr>
            <w:tcW w:w="409" w:type="pct"/>
            <w:shd w:val="clear" w:color="auto" w:fill="FFFFFF" w:themeFill="background1"/>
          </w:tcPr>
          <w:p w14:paraId="486ACF3C" w14:textId="77777777" w:rsidR="009B1683" w:rsidRPr="00FA326D" w:rsidRDefault="009B1683" w:rsidP="008329DC">
            <w:pPr>
              <w:spacing w:after="0"/>
              <w:ind w:right="-597"/>
              <w:jc w:val="both"/>
              <w:rPr>
                <w:b/>
                <w:bCs/>
              </w:rPr>
            </w:pPr>
            <w:r w:rsidRPr="00FA326D">
              <w:rPr>
                <w:b/>
                <w:bCs/>
              </w:rPr>
              <w:t xml:space="preserve"> </w:t>
            </w:r>
          </w:p>
        </w:tc>
        <w:tc>
          <w:tcPr>
            <w:tcW w:w="409" w:type="pct"/>
            <w:shd w:val="clear" w:color="auto" w:fill="FFFFFF" w:themeFill="background1"/>
          </w:tcPr>
          <w:p w14:paraId="449CFA27" w14:textId="77777777" w:rsidR="009B1683" w:rsidRPr="00FA326D" w:rsidRDefault="009B1683" w:rsidP="008329DC">
            <w:pPr>
              <w:spacing w:after="0"/>
              <w:ind w:right="-597"/>
              <w:jc w:val="both"/>
              <w:rPr>
                <w:b/>
                <w:bCs/>
              </w:rPr>
            </w:pPr>
            <w:r w:rsidRPr="00FA326D">
              <w:rPr>
                <w:b/>
                <w:bCs/>
              </w:rPr>
              <w:t xml:space="preserve"> </w:t>
            </w:r>
          </w:p>
        </w:tc>
        <w:tc>
          <w:tcPr>
            <w:tcW w:w="453" w:type="pct"/>
            <w:shd w:val="clear" w:color="auto" w:fill="FFFFFF" w:themeFill="background1"/>
          </w:tcPr>
          <w:p w14:paraId="55357D56" w14:textId="77777777" w:rsidR="009B1683" w:rsidRPr="00FA326D" w:rsidRDefault="009B1683" w:rsidP="008329DC">
            <w:pPr>
              <w:spacing w:after="0"/>
              <w:ind w:right="-597"/>
              <w:jc w:val="both"/>
              <w:rPr>
                <w:b/>
                <w:bCs/>
              </w:rPr>
            </w:pPr>
            <w:r w:rsidRPr="00FA326D">
              <w:rPr>
                <w:b/>
                <w:bCs/>
              </w:rPr>
              <w:t xml:space="preserve"> </w:t>
            </w:r>
          </w:p>
        </w:tc>
        <w:tc>
          <w:tcPr>
            <w:tcW w:w="1035" w:type="pct"/>
            <w:shd w:val="clear" w:color="auto" w:fill="FFFFFF" w:themeFill="background1"/>
          </w:tcPr>
          <w:p w14:paraId="00163DEA" w14:textId="77777777" w:rsidR="009B1683" w:rsidRPr="00FA326D" w:rsidRDefault="009B1683" w:rsidP="008329DC">
            <w:pPr>
              <w:spacing w:after="0"/>
              <w:ind w:right="-597"/>
              <w:jc w:val="both"/>
              <w:rPr>
                <w:b/>
                <w:bCs/>
              </w:rPr>
            </w:pPr>
            <w:r w:rsidRPr="00FA326D">
              <w:rPr>
                <w:b/>
                <w:bCs/>
              </w:rPr>
              <w:t xml:space="preserve"> </w:t>
            </w:r>
          </w:p>
        </w:tc>
        <w:tc>
          <w:tcPr>
            <w:tcW w:w="1198" w:type="pct"/>
            <w:shd w:val="clear" w:color="auto" w:fill="FFFFFF" w:themeFill="background1"/>
          </w:tcPr>
          <w:p w14:paraId="7051DC2C" w14:textId="77777777" w:rsidR="009B1683" w:rsidRPr="00FA326D" w:rsidRDefault="009B1683" w:rsidP="008329DC">
            <w:pPr>
              <w:spacing w:after="0"/>
              <w:ind w:right="-597"/>
              <w:jc w:val="both"/>
              <w:rPr>
                <w:b/>
                <w:bCs/>
              </w:rPr>
            </w:pPr>
          </w:p>
        </w:tc>
      </w:tr>
      <w:tr w:rsidR="009B1683" w:rsidRPr="00FA326D" w14:paraId="4612A03F" w14:textId="77777777" w:rsidTr="00C8023D">
        <w:trPr>
          <w:trHeight w:val="203"/>
        </w:trPr>
        <w:tc>
          <w:tcPr>
            <w:tcW w:w="1496" w:type="pct"/>
            <w:shd w:val="clear" w:color="auto" w:fill="FFFFFF" w:themeFill="background1"/>
          </w:tcPr>
          <w:p w14:paraId="1C771034" w14:textId="77777777" w:rsidR="009B1683" w:rsidRPr="00FA326D" w:rsidRDefault="009B1683" w:rsidP="009F03E2">
            <w:pPr>
              <w:pStyle w:val="Paragrafoelenco"/>
              <w:numPr>
                <w:ilvl w:val="2"/>
                <w:numId w:val="261"/>
              </w:numPr>
              <w:suppressAutoHyphens/>
              <w:spacing w:after="0"/>
              <w:ind w:left="447" w:hanging="283"/>
              <w:rPr>
                <w:i/>
                <w:iCs/>
              </w:rPr>
            </w:pPr>
            <w:r w:rsidRPr="00FA326D">
              <w:rPr>
                <w:i/>
                <w:iCs/>
              </w:rPr>
              <w:t>Finanziamento soci</w:t>
            </w:r>
          </w:p>
        </w:tc>
        <w:tc>
          <w:tcPr>
            <w:tcW w:w="409" w:type="pct"/>
            <w:shd w:val="clear" w:color="auto" w:fill="FFFFFF" w:themeFill="background1"/>
          </w:tcPr>
          <w:p w14:paraId="1EB56885" w14:textId="77777777" w:rsidR="009B1683" w:rsidRPr="00FA326D" w:rsidRDefault="009B1683" w:rsidP="008329DC">
            <w:pPr>
              <w:spacing w:after="0"/>
              <w:ind w:right="-597"/>
              <w:jc w:val="both"/>
              <w:rPr>
                <w:b/>
                <w:bCs/>
              </w:rPr>
            </w:pPr>
            <w:r w:rsidRPr="00FA326D">
              <w:rPr>
                <w:b/>
                <w:bCs/>
              </w:rPr>
              <w:t xml:space="preserve"> </w:t>
            </w:r>
          </w:p>
        </w:tc>
        <w:tc>
          <w:tcPr>
            <w:tcW w:w="409" w:type="pct"/>
            <w:shd w:val="clear" w:color="auto" w:fill="FFFFFF" w:themeFill="background1"/>
          </w:tcPr>
          <w:p w14:paraId="307770B0" w14:textId="77777777" w:rsidR="009B1683" w:rsidRPr="00FA326D" w:rsidRDefault="009B1683" w:rsidP="008329DC">
            <w:pPr>
              <w:spacing w:after="0"/>
              <w:ind w:right="-597"/>
              <w:jc w:val="both"/>
              <w:rPr>
                <w:b/>
                <w:bCs/>
              </w:rPr>
            </w:pPr>
            <w:r w:rsidRPr="00FA326D">
              <w:rPr>
                <w:b/>
                <w:bCs/>
              </w:rPr>
              <w:t xml:space="preserve"> </w:t>
            </w:r>
          </w:p>
        </w:tc>
        <w:tc>
          <w:tcPr>
            <w:tcW w:w="453" w:type="pct"/>
            <w:shd w:val="clear" w:color="auto" w:fill="FFFFFF" w:themeFill="background1"/>
          </w:tcPr>
          <w:p w14:paraId="712AD684" w14:textId="77777777" w:rsidR="009B1683" w:rsidRPr="00FA326D" w:rsidRDefault="009B1683" w:rsidP="008329DC">
            <w:pPr>
              <w:spacing w:after="0"/>
              <w:ind w:right="-597"/>
              <w:jc w:val="both"/>
              <w:rPr>
                <w:b/>
                <w:bCs/>
              </w:rPr>
            </w:pPr>
            <w:r w:rsidRPr="00FA326D">
              <w:rPr>
                <w:b/>
                <w:bCs/>
              </w:rPr>
              <w:t xml:space="preserve"> </w:t>
            </w:r>
          </w:p>
        </w:tc>
        <w:tc>
          <w:tcPr>
            <w:tcW w:w="1035" w:type="pct"/>
            <w:shd w:val="clear" w:color="auto" w:fill="FFFFFF" w:themeFill="background1"/>
          </w:tcPr>
          <w:p w14:paraId="13748A34" w14:textId="77777777" w:rsidR="009B1683" w:rsidRPr="00FA326D" w:rsidRDefault="009B1683" w:rsidP="008329DC">
            <w:pPr>
              <w:spacing w:after="0"/>
              <w:ind w:right="-597"/>
              <w:jc w:val="both"/>
              <w:rPr>
                <w:b/>
                <w:bCs/>
              </w:rPr>
            </w:pPr>
            <w:r w:rsidRPr="00FA326D">
              <w:rPr>
                <w:b/>
                <w:bCs/>
              </w:rPr>
              <w:t xml:space="preserve"> </w:t>
            </w:r>
          </w:p>
        </w:tc>
        <w:tc>
          <w:tcPr>
            <w:tcW w:w="1198" w:type="pct"/>
            <w:shd w:val="clear" w:color="auto" w:fill="FFFFFF" w:themeFill="background1"/>
          </w:tcPr>
          <w:p w14:paraId="78E6B74B" w14:textId="77777777" w:rsidR="009B1683" w:rsidRPr="00FA326D" w:rsidRDefault="009B1683" w:rsidP="008329DC">
            <w:pPr>
              <w:spacing w:after="0"/>
              <w:ind w:right="-597"/>
              <w:jc w:val="both"/>
              <w:rPr>
                <w:b/>
                <w:bCs/>
              </w:rPr>
            </w:pPr>
          </w:p>
        </w:tc>
      </w:tr>
      <w:tr w:rsidR="009B1683" w:rsidRPr="00FA326D" w14:paraId="501D9DAD" w14:textId="77777777" w:rsidTr="00C8023D">
        <w:trPr>
          <w:trHeight w:val="209"/>
        </w:trPr>
        <w:tc>
          <w:tcPr>
            <w:tcW w:w="1496" w:type="pct"/>
            <w:shd w:val="clear" w:color="auto" w:fill="FFFFFF" w:themeFill="background1"/>
          </w:tcPr>
          <w:p w14:paraId="539A6F38" w14:textId="77777777" w:rsidR="009B1683" w:rsidRPr="00FA326D" w:rsidRDefault="009B1683" w:rsidP="009F03E2">
            <w:pPr>
              <w:pStyle w:val="Paragrafoelenco"/>
              <w:numPr>
                <w:ilvl w:val="2"/>
                <w:numId w:val="261"/>
              </w:numPr>
              <w:suppressAutoHyphens/>
              <w:spacing w:after="0"/>
              <w:ind w:left="447" w:hanging="283"/>
              <w:rPr>
                <w:i/>
                <w:iCs/>
              </w:rPr>
            </w:pPr>
            <w:r w:rsidRPr="00FA326D">
              <w:rPr>
                <w:i/>
                <w:iCs/>
              </w:rPr>
              <w:t>Utilizzo di riserve disponibili</w:t>
            </w:r>
          </w:p>
        </w:tc>
        <w:tc>
          <w:tcPr>
            <w:tcW w:w="409" w:type="pct"/>
            <w:shd w:val="clear" w:color="auto" w:fill="FFFFFF" w:themeFill="background1"/>
          </w:tcPr>
          <w:p w14:paraId="66A9AB7B" w14:textId="77777777" w:rsidR="009B1683" w:rsidRPr="00FA326D" w:rsidRDefault="009B1683" w:rsidP="008329DC">
            <w:pPr>
              <w:spacing w:after="0"/>
              <w:ind w:right="-597"/>
              <w:jc w:val="both"/>
              <w:rPr>
                <w:b/>
                <w:bCs/>
              </w:rPr>
            </w:pPr>
            <w:r w:rsidRPr="00FA326D">
              <w:rPr>
                <w:b/>
                <w:bCs/>
              </w:rPr>
              <w:t xml:space="preserve"> </w:t>
            </w:r>
          </w:p>
        </w:tc>
        <w:tc>
          <w:tcPr>
            <w:tcW w:w="409" w:type="pct"/>
            <w:shd w:val="clear" w:color="auto" w:fill="FFFFFF" w:themeFill="background1"/>
          </w:tcPr>
          <w:p w14:paraId="16247C5B" w14:textId="77777777" w:rsidR="009B1683" w:rsidRPr="00FA326D" w:rsidRDefault="009B1683" w:rsidP="008329DC">
            <w:pPr>
              <w:spacing w:after="0"/>
              <w:ind w:right="-597"/>
              <w:jc w:val="both"/>
              <w:rPr>
                <w:b/>
                <w:bCs/>
              </w:rPr>
            </w:pPr>
            <w:r w:rsidRPr="00FA326D">
              <w:rPr>
                <w:b/>
                <w:bCs/>
              </w:rPr>
              <w:t xml:space="preserve"> </w:t>
            </w:r>
          </w:p>
        </w:tc>
        <w:tc>
          <w:tcPr>
            <w:tcW w:w="453" w:type="pct"/>
            <w:shd w:val="clear" w:color="auto" w:fill="FFFFFF" w:themeFill="background1"/>
          </w:tcPr>
          <w:p w14:paraId="10C36D67" w14:textId="77777777" w:rsidR="009B1683" w:rsidRPr="00FA326D" w:rsidRDefault="009B1683" w:rsidP="008329DC">
            <w:pPr>
              <w:spacing w:after="0"/>
              <w:ind w:right="-597"/>
              <w:jc w:val="both"/>
              <w:rPr>
                <w:b/>
                <w:bCs/>
              </w:rPr>
            </w:pPr>
            <w:r w:rsidRPr="00FA326D">
              <w:rPr>
                <w:b/>
                <w:bCs/>
              </w:rPr>
              <w:t xml:space="preserve"> </w:t>
            </w:r>
          </w:p>
        </w:tc>
        <w:tc>
          <w:tcPr>
            <w:tcW w:w="1035" w:type="pct"/>
            <w:shd w:val="clear" w:color="auto" w:fill="FFFFFF" w:themeFill="background1"/>
          </w:tcPr>
          <w:p w14:paraId="3448C0B1" w14:textId="77777777" w:rsidR="009B1683" w:rsidRPr="00FA326D" w:rsidRDefault="009B1683" w:rsidP="008329DC">
            <w:pPr>
              <w:spacing w:after="0"/>
              <w:ind w:right="-597"/>
              <w:jc w:val="both"/>
              <w:rPr>
                <w:b/>
                <w:bCs/>
              </w:rPr>
            </w:pPr>
            <w:r w:rsidRPr="00FA326D">
              <w:rPr>
                <w:b/>
                <w:bCs/>
              </w:rPr>
              <w:t xml:space="preserve"> </w:t>
            </w:r>
          </w:p>
        </w:tc>
        <w:tc>
          <w:tcPr>
            <w:tcW w:w="1198" w:type="pct"/>
            <w:shd w:val="clear" w:color="auto" w:fill="FFFFFF" w:themeFill="background1"/>
          </w:tcPr>
          <w:p w14:paraId="66150996" w14:textId="77777777" w:rsidR="009B1683" w:rsidRPr="00FA326D" w:rsidRDefault="009B1683" w:rsidP="008329DC">
            <w:pPr>
              <w:spacing w:after="0"/>
              <w:ind w:right="-597"/>
              <w:jc w:val="both"/>
              <w:rPr>
                <w:b/>
                <w:bCs/>
              </w:rPr>
            </w:pPr>
          </w:p>
        </w:tc>
      </w:tr>
      <w:tr w:rsidR="009B1683" w:rsidRPr="00FA326D" w14:paraId="57BC29FE" w14:textId="77777777" w:rsidTr="00C8023D">
        <w:trPr>
          <w:trHeight w:val="64"/>
        </w:trPr>
        <w:tc>
          <w:tcPr>
            <w:tcW w:w="1496" w:type="pct"/>
            <w:shd w:val="clear" w:color="auto" w:fill="FFFFFF" w:themeFill="background1"/>
          </w:tcPr>
          <w:p w14:paraId="1B36DC0D" w14:textId="77777777" w:rsidR="009B1683" w:rsidRPr="00FA326D" w:rsidRDefault="009B1683" w:rsidP="009F03E2">
            <w:pPr>
              <w:pStyle w:val="Paragrafoelenco"/>
              <w:numPr>
                <w:ilvl w:val="2"/>
                <w:numId w:val="261"/>
              </w:numPr>
              <w:suppressAutoHyphens/>
              <w:spacing w:after="0"/>
              <w:ind w:left="447" w:hanging="283"/>
              <w:rPr>
                <w:i/>
                <w:iCs/>
              </w:rPr>
            </w:pPr>
            <w:r w:rsidRPr="00FA326D">
              <w:rPr>
                <w:i/>
                <w:iCs/>
              </w:rPr>
              <w:t>Finanziamento a m/l termine</w:t>
            </w:r>
          </w:p>
        </w:tc>
        <w:tc>
          <w:tcPr>
            <w:tcW w:w="409" w:type="pct"/>
            <w:shd w:val="clear" w:color="auto" w:fill="FFFFFF" w:themeFill="background1"/>
          </w:tcPr>
          <w:p w14:paraId="22A4AF46" w14:textId="77777777" w:rsidR="009B1683" w:rsidRPr="00FA326D" w:rsidRDefault="009B1683" w:rsidP="008329DC">
            <w:pPr>
              <w:spacing w:after="0"/>
              <w:ind w:right="-597"/>
              <w:jc w:val="both"/>
              <w:rPr>
                <w:b/>
                <w:bCs/>
              </w:rPr>
            </w:pPr>
            <w:r w:rsidRPr="00FA326D">
              <w:rPr>
                <w:b/>
                <w:bCs/>
              </w:rPr>
              <w:t xml:space="preserve"> </w:t>
            </w:r>
          </w:p>
        </w:tc>
        <w:tc>
          <w:tcPr>
            <w:tcW w:w="409" w:type="pct"/>
            <w:shd w:val="clear" w:color="auto" w:fill="FFFFFF" w:themeFill="background1"/>
          </w:tcPr>
          <w:p w14:paraId="22E4CE06" w14:textId="77777777" w:rsidR="009B1683" w:rsidRPr="00FA326D" w:rsidRDefault="009B1683" w:rsidP="008329DC">
            <w:pPr>
              <w:spacing w:after="0"/>
              <w:ind w:right="-597"/>
              <w:jc w:val="both"/>
              <w:rPr>
                <w:b/>
                <w:bCs/>
              </w:rPr>
            </w:pPr>
            <w:r w:rsidRPr="00FA326D">
              <w:rPr>
                <w:b/>
                <w:bCs/>
              </w:rPr>
              <w:t xml:space="preserve"> </w:t>
            </w:r>
          </w:p>
        </w:tc>
        <w:tc>
          <w:tcPr>
            <w:tcW w:w="453" w:type="pct"/>
            <w:shd w:val="clear" w:color="auto" w:fill="FFFFFF" w:themeFill="background1"/>
          </w:tcPr>
          <w:p w14:paraId="3EC07B7F" w14:textId="77777777" w:rsidR="009B1683" w:rsidRPr="00FA326D" w:rsidRDefault="009B1683" w:rsidP="008329DC">
            <w:pPr>
              <w:spacing w:after="0"/>
              <w:ind w:right="-597"/>
              <w:jc w:val="both"/>
              <w:rPr>
                <w:b/>
                <w:bCs/>
              </w:rPr>
            </w:pPr>
            <w:r w:rsidRPr="00FA326D">
              <w:rPr>
                <w:b/>
                <w:bCs/>
              </w:rPr>
              <w:t xml:space="preserve"> </w:t>
            </w:r>
          </w:p>
        </w:tc>
        <w:tc>
          <w:tcPr>
            <w:tcW w:w="1035" w:type="pct"/>
            <w:shd w:val="clear" w:color="auto" w:fill="FFFFFF" w:themeFill="background1"/>
          </w:tcPr>
          <w:p w14:paraId="794E7D44" w14:textId="77777777" w:rsidR="009B1683" w:rsidRPr="00FA326D" w:rsidRDefault="009B1683" w:rsidP="008329DC">
            <w:pPr>
              <w:spacing w:after="0"/>
              <w:ind w:right="-597"/>
              <w:jc w:val="both"/>
              <w:rPr>
                <w:b/>
                <w:bCs/>
              </w:rPr>
            </w:pPr>
            <w:r w:rsidRPr="00FA326D">
              <w:rPr>
                <w:b/>
                <w:bCs/>
              </w:rPr>
              <w:t xml:space="preserve"> </w:t>
            </w:r>
          </w:p>
        </w:tc>
        <w:tc>
          <w:tcPr>
            <w:tcW w:w="1198" w:type="pct"/>
            <w:shd w:val="clear" w:color="auto" w:fill="FFFFFF" w:themeFill="background1"/>
          </w:tcPr>
          <w:p w14:paraId="53289A81" w14:textId="77777777" w:rsidR="009B1683" w:rsidRPr="00FA326D" w:rsidRDefault="009B1683" w:rsidP="008329DC">
            <w:pPr>
              <w:spacing w:after="0"/>
              <w:ind w:right="-597"/>
              <w:jc w:val="both"/>
              <w:rPr>
                <w:b/>
                <w:bCs/>
              </w:rPr>
            </w:pPr>
          </w:p>
        </w:tc>
      </w:tr>
      <w:tr w:rsidR="009B1683" w:rsidRPr="00FA326D" w14:paraId="2413EA61" w14:textId="77777777" w:rsidTr="00C8023D">
        <w:trPr>
          <w:trHeight w:val="64"/>
        </w:trPr>
        <w:tc>
          <w:tcPr>
            <w:tcW w:w="1496" w:type="pct"/>
            <w:shd w:val="clear" w:color="auto" w:fill="FFFFFF" w:themeFill="background1"/>
          </w:tcPr>
          <w:p w14:paraId="68A3DB06" w14:textId="77777777" w:rsidR="009B1683" w:rsidRPr="00FA326D" w:rsidRDefault="009B1683" w:rsidP="009F03E2">
            <w:pPr>
              <w:pStyle w:val="Paragrafoelenco"/>
              <w:numPr>
                <w:ilvl w:val="2"/>
                <w:numId w:val="261"/>
              </w:numPr>
              <w:suppressAutoHyphens/>
              <w:spacing w:after="0"/>
              <w:ind w:left="447" w:hanging="283"/>
              <w:rPr>
                <w:i/>
                <w:iCs/>
              </w:rPr>
            </w:pPr>
            <w:r w:rsidRPr="00FA326D">
              <w:rPr>
                <w:i/>
                <w:iCs/>
              </w:rPr>
              <w:t>Finanziamento a breve termine</w:t>
            </w:r>
          </w:p>
        </w:tc>
        <w:tc>
          <w:tcPr>
            <w:tcW w:w="409" w:type="pct"/>
            <w:shd w:val="clear" w:color="auto" w:fill="FFFFFF" w:themeFill="background1"/>
          </w:tcPr>
          <w:p w14:paraId="711668A4" w14:textId="77777777" w:rsidR="009B1683" w:rsidRPr="00FA326D" w:rsidRDefault="009B1683" w:rsidP="008329DC">
            <w:pPr>
              <w:spacing w:after="0"/>
              <w:ind w:right="-597"/>
              <w:jc w:val="both"/>
              <w:rPr>
                <w:b/>
                <w:bCs/>
              </w:rPr>
            </w:pPr>
          </w:p>
        </w:tc>
        <w:tc>
          <w:tcPr>
            <w:tcW w:w="409" w:type="pct"/>
            <w:shd w:val="clear" w:color="auto" w:fill="FFFFFF" w:themeFill="background1"/>
          </w:tcPr>
          <w:p w14:paraId="03B95843" w14:textId="77777777" w:rsidR="009B1683" w:rsidRPr="00FA326D" w:rsidRDefault="009B1683" w:rsidP="008329DC">
            <w:pPr>
              <w:spacing w:after="0"/>
              <w:ind w:right="-597"/>
              <w:jc w:val="both"/>
              <w:rPr>
                <w:b/>
                <w:bCs/>
              </w:rPr>
            </w:pPr>
          </w:p>
        </w:tc>
        <w:tc>
          <w:tcPr>
            <w:tcW w:w="453" w:type="pct"/>
            <w:shd w:val="clear" w:color="auto" w:fill="FFFFFF" w:themeFill="background1"/>
          </w:tcPr>
          <w:p w14:paraId="787BBF67" w14:textId="77777777" w:rsidR="009B1683" w:rsidRPr="00FA326D" w:rsidRDefault="009B1683" w:rsidP="008329DC">
            <w:pPr>
              <w:spacing w:after="0"/>
              <w:ind w:right="-597"/>
              <w:jc w:val="both"/>
              <w:rPr>
                <w:b/>
                <w:bCs/>
              </w:rPr>
            </w:pPr>
          </w:p>
        </w:tc>
        <w:tc>
          <w:tcPr>
            <w:tcW w:w="1035" w:type="pct"/>
            <w:shd w:val="clear" w:color="auto" w:fill="FFFFFF" w:themeFill="background1"/>
          </w:tcPr>
          <w:p w14:paraId="3E6AD40B" w14:textId="77777777" w:rsidR="009B1683" w:rsidRPr="00FA326D" w:rsidRDefault="009B1683" w:rsidP="008329DC">
            <w:pPr>
              <w:spacing w:after="0"/>
              <w:ind w:right="-597"/>
              <w:jc w:val="both"/>
              <w:rPr>
                <w:b/>
                <w:bCs/>
              </w:rPr>
            </w:pPr>
          </w:p>
        </w:tc>
        <w:tc>
          <w:tcPr>
            <w:tcW w:w="1198" w:type="pct"/>
            <w:shd w:val="clear" w:color="auto" w:fill="FFFFFF" w:themeFill="background1"/>
          </w:tcPr>
          <w:p w14:paraId="23558D21" w14:textId="77777777" w:rsidR="009B1683" w:rsidRPr="00FA326D" w:rsidRDefault="009B1683" w:rsidP="008329DC">
            <w:pPr>
              <w:spacing w:after="0"/>
              <w:ind w:right="-597"/>
              <w:jc w:val="both"/>
              <w:rPr>
                <w:b/>
                <w:bCs/>
              </w:rPr>
            </w:pPr>
          </w:p>
        </w:tc>
      </w:tr>
      <w:tr w:rsidR="009B1683" w:rsidRPr="00FA326D" w14:paraId="5A748CF1" w14:textId="77777777" w:rsidTr="00C8023D">
        <w:trPr>
          <w:trHeight w:val="209"/>
        </w:trPr>
        <w:tc>
          <w:tcPr>
            <w:tcW w:w="1496" w:type="pct"/>
            <w:shd w:val="clear" w:color="auto" w:fill="F4BBFD" w:themeFill="accent4" w:themeFillTint="33"/>
          </w:tcPr>
          <w:p w14:paraId="2B135857" w14:textId="77777777" w:rsidR="009B1683" w:rsidRPr="00FA326D" w:rsidRDefault="009B1683" w:rsidP="008329DC">
            <w:pPr>
              <w:spacing w:after="0"/>
              <w:jc w:val="both"/>
              <w:rPr>
                <w:b/>
                <w:bCs/>
              </w:rPr>
            </w:pPr>
            <w:r w:rsidRPr="00FA326D">
              <w:rPr>
                <w:b/>
                <w:bCs/>
              </w:rPr>
              <w:t xml:space="preserve"> TOTALE COPERTURE FINANZIARIE</w:t>
            </w:r>
          </w:p>
        </w:tc>
        <w:tc>
          <w:tcPr>
            <w:tcW w:w="409" w:type="pct"/>
            <w:shd w:val="clear" w:color="auto" w:fill="F4BBFD" w:themeFill="accent4" w:themeFillTint="33"/>
          </w:tcPr>
          <w:p w14:paraId="2030D7ED" w14:textId="77777777" w:rsidR="009B1683" w:rsidRPr="00FA326D" w:rsidRDefault="009B1683" w:rsidP="008329DC">
            <w:pPr>
              <w:spacing w:after="0"/>
              <w:ind w:right="-597"/>
              <w:jc w:val="both"/>
              <w:rPr>
                <w:b/>
                <w:bCs/>
              </w:rPr>
            </w:pPr>
            <w:r w:rsidRPr="00FA326D">
              <w:rPr>
                <w:b/>
                <w:bCs/>
              </w:rPr>
              <w:t xml:space="preserve"> </w:t>
            </w:r>
          </w:p>
        </w:tc>
        <w:tc>
          <w:tcPr>
            <w:tcW w:w="409" w:type="pct"/>
            <w:shd w:val="clear" w:color="auto" w:fill="F4BBFD" w:themeFill="accent4" w:themeFillTint="33"/>
          </w:tcPr>
          <w:p w14:paraId="0CD85C2B" w14:textId="77777777" w:rsidR="009B1683" w:rsidRPr="00FA326D" w:rsidRDefault="009B1683" w:rsidP="008329DC">
            <w:pPr>
              <w:spacing w:after="0"/>
              <w:ind w:right="-597"/>
              <w:jc w:val="both"/>
              <w:rPr>
                <w:b/>
                <w:bCs/>
              </w:rPr>
            </w:pPr>
          </w:p>
        </w:tc>
        <w:tc>
          <w:tcPr>
            <w:tcW w:w="453" w:type="pct"/>
            <w:shd w:val="clear" w:color="auto" w:fill="F4BBFD" w:themeFill="accent4" w:themeFillTint="33"/>
          </w:tcPr>
          <w:p w14:paraId="63549285" w14:textId="77777777" w:rsidR="009B1683" w:rsidRPr="00FA326D" w:rsidRDefault="009B1683" w:rsidP="008329DC">
            <w:pPr>
              <w:spacing w:after="0"/>
              <w:ind w:right="-597"/>
              <w:jc w:val="both"/>
              <w:rPr>
                <w:b/>
                <w:bCs/>
              </w:rPr>
            </w:pPr>
            <w:r w:rsidRPr="00FA326D">
              <w:rPr>
                <w:b/>
                <w:bCs/>
              </w:rPr>
              <w:t xml:space="preserve"> </w:t>
            </w:r>
          </w:p>
        </w:tc>
        <w:tc>
          <w:tcPr>
            <w:tcW w:w="1035" w:type="pct"/>
            <w:shd w:val="clear" w:color="auto" w:fill="F4BBFD" w:themeFill="accent4" w:themeFillTint="33"/>
          </w:tcPr>
          <w:p w14:paraId="3E85DB4C" w14:textId="77777777" w:rsidR="009B1683" w:rsidRPr="00FA326D" w:rsidRDefault="009B1683" w:rsidP="008329DC">
            <w:pPr>
              <w:spacing w:after="0"/>
              <w:ind w:right="-597"/>
              <w:jc w:val="both"/>
              <w:rPr>
                <w:b/>
                <w:bCs/>
              </w:rPr>
            </w:pPr>
            <w:r w:rsidRPr="00FA326D">
              <w:rPr>
                <w:b/>
                <w:bCs/>
              </w:rPr>
              <w:t xml:space="preserve"> </w:t>
            </w:r>
          </w:p>
        </w:tc>
        <w:tc>
          <w:tcPr>
            <w:tcW w:w="1198" w:type="pct"/>
            <w:shd w:val="clear" w:color="auto" w:fill="F4BBFD" w:themeFill="accent4" w:themeFillTint="33"/>
          </w:tcPr>
          <w:p w14:paraId="303ACA6D" w14:textId="77777777" w:rsidR="009B1683" w:rsidRPr="00FA326D" w:rsidRDefault="009B1683" w:rsidP="008329DC">
            <w:pPr>
              <w:spacing w:after="0"/>
              <w:ind w:right="-597"/>
              <w:jc w:val="both"/>
              <w:rPr>
                <w:b/>
                <w:bCs/>
              </w:rPr>
            </w:pPr>
          </w:p>
        </w:tc>
      </w:tr>
    </w:tbl>
    <w:p w14:paraId="444FCF1E" w14:textId="150B71DE" w:rsidR="004C049B" w:rsidRPr="00FA326D" w:rsidRDefault="004C049B" w:rsidP="009B1683">
      <w:pPr>
        <w:spacing w:after="0" w:line="280" w:lineRule="exact"/>
        <w:ind w:right="-30"/>
        <w:jc w:val="both"/>
        <w:rPr>
          <w:b/>
          <w:bCs/>
        </w:rPr>
      </w:pPr>
      <w:r w:rsidRPr="00FA326D">
        <w:rPr>
          <w:b/>
          <w:bCs/>
        </w:rPr>
        <w:br w:type="page"/>
      </w:r>
    </w:p>
    <w:p w14:paraId="44C99C5F" w14:textId="0585038D" w:rsidR="009B1683" w:rsidRPr="00FA326D" w:rsidRDefault="009B1683" w:rsidP="00252DFA">
      <w:pPr>
        <w:pStyle w:val="Paragrafoelenco"/>
        <w:numPr>
          <w:ilvl w:val="1"/>
          <w:numId w:val="239"/>
        </w:numPr>
        <w:pBdr>
          <w:bottom w:val="single" w:sz="4" w:space="1" w:color="auto"/>
        </w:pBdr>
        <w:tabs>
          <w:tab w:val="clear" w:pos="1080"/>
          <w:tab w:val="num" w:pos="284"/>
        </w:tabs>
        <w:ind w:left="426" w:hanging="426"/>
        <w:rPr>
          <w:b/>
          <w:bCs/>
          <w:color w:val="0369A3" w:themeColor="accent2"/>
        </w:rPr>
      </w:pPr>
      <w:r w:rsidRPr="00FA326D">
        <w:rPr>
          <w:b/>
          <w:bCs/>
          <w:color w:val="0369A3" w:themeColor="accent2"/>
        </w:rPr>
        <w:lastRenderedPageBreak/>
        <w:t>IMPATTI AMBIENTALI E COERENZA DNSH</w:t>
      </w:r>
      <w:r w:rsidR="001040B9" w:rsidRPr="00FA326D">
        <w:rPr>
          <w:b/>
          <w:bCs/>
          <w:color w:val="0369A3" w:themeColor="accent2"/>
        </w:rPr>
        <w:t xml:space="preserve"> </w:t>
      </w:r>
      <w:r w:rsidR="001040B9" w:rsidRPr="00FA326D">
        <w:rPr>
          <w:b/>
          <w:bCs/>
          <w:i/>
          <w:iCs/>
          <w:color w:val="0369A3" w:themeColor="accent2"/>
        </w:rPr>
        <w:t>(CdV_2)</w:t>
      </w:r>
    </w:p>
    <w:p w14:paraId="0580C6A0" w14:textId="77777777" w:rsidR="009B1683" w:rsidRPr="00FA326D" w:rsidRDefault="009B1683" w:rsidP="009B1683">
      <w:pPr>
        <w:pStyle w:val="Citazioneintensa"/>
        <w:ind w:left="0" w:right="4"/>
        <w:rPr>
          <w:b/>
          <w:bCs/>
          <w:i/>
          <w:iCs/>
          <w:color w:val="auto"/>
          <w:sz w:val="18"/>
          <w:szCs w:val="18"/>
        </w:rPr>
      </w:pPr>
      <w:r w:rsidRPr="00FA326D">
        <w:rPr>
          <w:color w:val="auto"/>
          <w:sz w:val="18"/>
          <w:szCs w:val="18"/>
        </w:rPr>
        <w:t>(Massimo 3000 caratteri)</w:t>
      </w:r>
    </w:p>
    <w:p w14:paraId="3850A0FF" w14:textId="77777777" w:rsidR="009B1683" w:rsidRPr="00FA326D" w:rsidRDefault="009B1683" w:rsidP="009B1683">
      <w:pPr>
        <w:jc w:val="both"/>
        <w:rPr>
          <w:b/>
          <w:bCs/>
          <w:i/>
          <w:iCs/>
          <w:sz w:val="18"/>
          <w:szCs w:val="18"/>
        </w:rPr>
      </w:pPr>
      <w:r w:rsidRPr="00FA326D">
        <w:rPr>
          <w:b/>
          <w:bCs/>
          <w:i/>
          <w:iCs/>
          <w:sz w:val="18"/>
          <w:szCs w:val="18"/>
        </w:rPr>
        <w:t>Descrivere come il progetto rispetta il principio "Do No Significant Harm" (DNSH) e contribuisce alla sostenibilità climatica. Specificare eventuali certificazioni ambientali e misure di mitigazione adottate.</w:t>
      </w:r>
    </w:p>
    <w:p w14:paraId="083D2B4F" w14:textId="0CEB7088" w:rsidR="009B1683" w:rsidRPr="00FA326D" w:rsidRDefault="009B1683" w:rsidP="00252DFA">
      <w:pPr>
        <w:pStyle w:val="Paragrafoelenco"/>
        <w:numPr>
          <w:ilvl w:val="1"/>
          <w:numId w:val="239"/>
        </w:numPr>
        <w:pBdr>
          <w:bottom w:val="single" w:sz="4" w:space="1" w:color="auto"/>
        </w:pBdr>
        <w:tabs>
          <w:tab w:val="clear" w:pos="1080"/>
          <w:tab w:val="num" w:pos="284"/>
        </w:tabs>
        <w:ind w:left="426" w:hanging="426"/>
        <w:rPr>
          <w:b/>
          <w:bCs/>
          <w:color w:val="0369A3" w:themeColor="accent2"/>
        </w:rPr>
      </w:pPr>
      <w:r w:rsidRPr="00FA326D">
        <w:rPr>
          <w:b/>
          <w:bCs/>
          <w:color w:val="0369A3" w:themeColor="accent2"/>
        </w:rPr>
        <w:t>PIANO DI DIFFUSIONE E VALORIZZAZIONE DEI RISULTATI</w:t>
      </w:r>
      <w:r w:rsidR="001040B9" w:rsidRPr="00FA326D">
        <w:rPr>
          <w:b/>
          <w:bCs/>
          <w:color w:val="0369A3" w:themeColor="accent2"/>
        </w:rPr>
        <w:t xml:space="preserve"> </w:t>
      </w:r>
      <w:r w:rsidR="001040B9" w:rsidRPr="00FA326D">
        <w:rPr>
          <w:b/>
          <w:bCs/>
          <w:i/>
          <w:iCs/>
          <w:color w:val="0369A3" w:themeColor="accent2"/>
        </w:rPr>
        <w:t>(CdV_2)</w:t>
      </w:r>
    </w:p>
    <w:p w14:paraId="2DB332EB" w14:textId="77777777" w:rsidR="009B1683" w:rsidRPr="00FA326D" w:rsidRDefault="009B1683" w:rsidP="009B1683">
      <w:pPr>
        <w:pStyle w:val="Citazioneintensa"/>
        <w:ind w:left="0" w:right="4"/>
        <w:rPr>
          <w:b/>
          <w:bCs/>
          <w:i/>
          <w:iCs/>
          <w:color w:val="auto"/>
          <w:sz w:val="18"/>
          <w:szCs w:val="18"/>
        </w:rPr>
      </w:pPr>
      <w:r w:rsidRPr="00FA326D">
        <w:rPr>
          <w:color w:val="auto"/>
          <w:sz w:val="18"/>
          <w:szCs w:val="18"/>
        </w:rPr>
        <w:t>(Massimo 3000 caratteri)</w:t>
      </w:r>
    </w:p>
    <w:p w14:paraId="4EB52435" w14:textId="77777777" w:rsidR="009B1683" w:rsidRPr="00FA326D" w:rsidRDefault="009B1683" w:rsidP="009B1683">
      <w:pPr>
        <w:jc w:val="both"/>
        <w:rPr>
          <w:b/>
          <w:bCs/>
          <w:i/>
          <w:iCs/>
          <w:sz w:val="18"/>
          <w:szCs w:val="18"/>
        </w:rPr>
      </w:pPr>
      <w:r w:rsidRPr="00FA326D">
        <w:rPr>
          <w:b/>
          <w:bCs/>
          <w:i/>
          <w:iCs/>
          <w:sz w:val="18"/>
          <w:szCs w:val="18"/>
        </w:rPr>
        <w:t>Descrivere come verranno diffusi i risultati presso imprese e stakeholders. Illustrare strategie di valorizzazione economica dei risultati.</w:t>
      </w:r>
    </w:p>
    <w:p w14:paraId="163ADFFF" w14:textId="4BC4DB2B" w:rsidR="009B1683" w:rsidRPr="00FA326D" w:rsidRDefault="009B1683" w:rsidP="00252DFA">
      <w:pPr>
        <w:pStyle w:val="Paragrafoelenco"/>
        <w:numPr>
          <w:ilvl w:val="1"/>
          <w:numId w:val="239"/>
        </w:numPr>
        <w:pBdr>
          <w:bottom w:val="single" w:sz="4" w:space="1" w:color="auto"/>
        </w:pBdr>
        <w:tabs>
          <w:tab w:val="clear" w:pos="1080"/>
          <w:tab w:val="num" w:pos="284"/>
        </w:tabs>
        <w:ind w:left="426" w:hanging="426"/>
        <w:rPr>
          <w:b/>
          <w:bCs/>
          <w:color w:val="0369A3" w:themeColor="accent2"/>
        </w:rPr>
      </w:pPr>
      <w:r w:rsidRPr="00FA326D">
        <w:rPr>
          <w:b/>
          <w:bCs/>
          <w:color w:val="0369A3" w:themeColor="accent2"/>
        </w:rPr>
        <w:t>PARTENARIATO E RUOLI DEI SOGGETTI COINVOLTI</w:t>
      </w:r>
      <w:r w:rsidR="001040B9" w:rsidRPr="00FA326D">
        <w:rPr>
          <w:b/>
          <w:bCs/>
          <w:color w:val="0369A3" w:themeColor="accent2"/>
        </w:rPr>
        <w:t xml:space="preserve"> </w:t>
      </w:r>
      <w:r w:rsidR="001040B9" w:rsidRPr="00FA326D">
        <w:rPr>
          <w:b/>
          <w:bCs/>
          <w:i/>
          <w:iCs/>
          <w:color w:val="0369A3" w:themeColor="accent2"/>
        </w:rPr>
        <w:t>(CdV_3)</w:t>
      </w:r>
    </w:p>
    <w:p w14:paraId="6BAFEBD6" w14:textId="77777777" w:rsidR="009B1683" w:rsidRPr="00FA326D" w:rsidRDefault="009B1683" w:rsidP="009B1683">
      <w:pPr>
        <w:pStyle w:val="Citazioneintensa"/>
        <w:ind w:left="0" w:right="4"/>
        <w:rPr>
          <w:b/>
          <w:bCs/>
          <w:i/>
          <w:iCs/>
          <w:color w:val="auto"/>
          <w:sz w:val="18"/>
          <w:szCs w:val="18"/>
        </w:rPr>
      </w:pPr>
      <w:r w:rsidRPr="00FA326D">
        <w:rPr>
          <w:color w:val="auto"/>
          <w:sz w:val="18"/>
          <w:szCs w:val="18"/>
        </w:rPr>
        <w:t>(Massimo 4000 caratteri)</w:t>
      </w:r>
    </w:p>
    <w:p w14:paraId="56F76568" w14:textId="55B79B5B" w:rsidR="009B1683" w:rsidRPr="00FA326D" w:rsidRDefault="009B1683" w:rsidP="009B1683">
      <w:pPr>
        <w:jc w:val="both"/>
        <w:rPr>
          <w:b/>
          <w:bCs/>
          <w:i/>
          <w:iCs/>
          <w:sz w:val="18"/>
          <w:szCs w:val="18"/>
        </w:rPr>
      </w:pPr>
      <w:r w:rsidRPr="00FA326D">
        <w:rPr>
          <w:b/>
          <w:bCs/>
          <w:i/>
          <w:iCs/>
          <w:sz w:val="18"/>
          <w:szCs w:val="18"/>
        </w:rPr>
        <w:t xml:space="preserve">Illustrare la composizione del partenariato, i ruoli e le responsabilità di ciascun </w:t>
      </w:r>
      <w:r w:rsidR="00656CBE" w:rsidRPr="00FA326D">
        <w:rPr>
          <w:b/>
          <w:bCs/>
          <w:i/>
          <w:iCs/>
          <w:sz w:val="18"/>
          <w:szCs w:val="18"/>
        </w:rPr>
        <w:t>componente dell’aggregazione</w:t>
      </w:r>
      <w:r w:rsidRPr="00FA326D">
        <w:rPr>
          <w:b/>
          <w:bCs/>
          <w:i/>
          <w:iCs/>
          <w:sz w:val="18"/>
          <w:szCs w:val="18"/>
        </w:rPr>
        <w:t>, il valore aggiunto derivante dalle competenze complementari e la modalità di coordinamento.</w:t>
      </w:r>
    </w:p>
    <w:p w14:paraId="6BFA1993" w14:textId="7BBADB2B" w:rsidR="009B1683" w:rsidRPr="00FA326D" w:rsidRDefault="009B1683" w:rsidP="00252DFA">
      <w:pPr>
        <w:pStyle w:val="Paragrafoelenco"/>
        <w:numPr>
          <w:ilvl w:val="1"/>
          <w:numId w:val="239"/>
        </w:numPr>
        <w:pBdr>
          <w:bottom w:val="single" w:sz="4" w:space="1" w:color="auto"/>
        </w:pBdr>
        <w:tabs>
          <w:tab w:val="clear" w:pos="1080"/>
          <w:tab w:val="num" w:pos="284"/>
        </w:tabs>
        <w:ind w:left="426" w:hanging="426"/>
        <w:rPr>
          <w:b/>
          <w:bCs/>
          <w:color w:val="0369A3" w:themeColor="accent2"/>
        </w:rPr>
      </w:pPr>
      <w:r w:rsidRPr="00FA326D">
        <w:rPr>
          <w:b/>
          <w:bCs/>
          <w:color w:val="0369A3" w:themeColor="accent2"/>
        </w:rPr>
        <w:t>INNOVAZIONI DI PRODOTTO O PROCESSO</w:t>
      </w:r>
      <w:r w:rsidR="00C1290D" w:rsidRPr="00FA326D">
        <w:rPr>
          <w:b/>
          <w:bCs/>
          <w:color w:val="0369A3" w:themeColor="accent2"/>
        </w:rPr>
        <w:t xml:space="preserve"> </w:t>
      </w:r>
      <w:r w:rsidR="00C1290D" w:rsidRPr="00FA326D">
        <w:rPr>
          <w:b/>
          <w:bCs/>
          <w:i/>
          <w:iCs/>
          <w:color w:val="0369A3" w:themeColor="accent2"/>
        </w:rPr>
        <w:t>(CdV_1, CdV_4)</w:t>
      </w:r>
    </w:p>
    <w:p w14:paraId="74B41196" w14:textId="77777777" w:rsidR="009B1683" w:rsidRPr="00FA326D" w:rsidRDefault="009B1683" w:rsidP="009B1683">
      <w:pPr>
        <w:pStyle w:val="Citazioneintensa"/>
        <w:ind w:left="0" w:right="4"/>
        <w:rPr>
          <w:b/>
          <w:bCs/>
          <w:i/>
          <w:iCs/>
          <w:color w:val="auto"/>
          <w:sz w:val="18"/>
          <w:szCs w:val="18"/>
        </w:rPr>
      </w:pPr>
      <w:r w:rsidRPr="00FA326D">
        <w:rPr>
          <w:color w:val="auto"/>
          <w:sz w:val="18"/>
          <w:szCs w:val="18"/>
        </w:rPr>
        <w:t>(Massimo 3000 caratteri)</w:t>
      </w:r>
    </w:p>
    <w:p w14:paraId="3B13AAFE" w14:textId="77777777" w:rsidR="009B1683" w:rsidRPr="00FA326D" w:rsidRDefault="009B1683" w:rsidP="009B1683">
      <w:pPr>
        <w:jc w:val="both"/>
        <w:rPr>
          <w:b/>
          <w:bCs/>
          <w:i/>
          <w:iCs/>
          <w:sz w:val="18"/>
          <w:szCs w:val="18"/>
        </w:rPr>
      </w:pPr>
      <w:r w:rsidRPr="00FA326D">
        <w:rPr>
          <w:b/>
          <w:bCs/>
          <w:i/>
          <w:iCs/>
          <w:sz w:val="18"/>
          <w:szCs w:val="18"/>
        </w:rPr>
        <w:t>Descrivere l’innovazione tecnologica proposta, specificando se riguarda un prodotto, un servizio o un processo. Evidenziare il carattere di novità rispetto allo stato dell’arte.</w:t>
      </w:r>
    </w:p>
    <w:p w14:paraId="7C93A3B8" w14:textId="6710F3F4" w:rsidR="009B1683" w:rsidRPr="00FA326D" w:rsidRDefault="009B1683" w:rsidP="00252DFA">
      <w:pPr>
        <w:pStyle w:val="Paragrafoelenco"/>
        <w:numPr>
          <w:ilvl w:val="1"/>
          <w:numId w:val="239"/>
        </w:numPr>
        <w:pBdr>
          <w:bottom w:val="single" w:sz="4" w:space="1" w:color="auto"/>
        </w:pBdr>
        <w:tabs>
          <w:tab w:val="clear" w:pos="1080"/>
          <w:tab w:val="num" w:pos="284"/>
        </w:tabs>
        <w:ind w:left="426" w:hanging="426"/>
        <w:rPr>
          <w:b/>
          <w:bCs/>
          <w:color w:val="0369A3" w:themeColor="accent2"/>
        </w:rPr>
      </w:pPr>
      <w:r w:rsidRPr="00FA326D">
        <w:rPr>
          <w:b/>
          <w:bCs/>
          <w:color w:val="0369A3" w:themeColor="accent2"/>
        </w:rPr>
        <w:t>PRESENZA DI ELEMENTI PREMIALI</w:t>
      </w:r>
    </w:p>
    <w:p w14:paraId="46FCB4B1" w14:textId="77777777" w:rsidR="009B1683" w:rsidRPr="00FA326D" w:rsidRDefault="009B1683" w:rsidP="009B1683">
      <w:pPr>
        <w:rPr>
          <w:b/>
          <w:bCs/>
          <w:i/>
          <w:iCs/>
          <w:sz w:val="18"/>
          <w:szCs w:val="18"/>
        </w:rPr>
      </w:pPr>
      <w:r w:rsidRPr="00FA326D">
        <w:rPr>
          <w:b/>
          <w:bCs/>
          <w:i/>
          <w:iCs/>
          <w:sz w:val="18"/>
          <w:szCs w:val="18"/>
        </w:rPr>
        <w:t xml:space="preserve">Indicare: </w:t>
      </w:r>
    </w:p>
    <w:p w14:paraId="67ACC509" w14:textId="744EF220" w:rsidR="009B1683" w:rsidRPr="00FA326D" w:rsidRDefault="009B1683" w:rsidP="00252DFA">
      <w:pPr>
        <w:pStyle w:val="Paragrafoelenco"/>
        <w:numPr>
          <w:ilvl w:val="0"/>
          <w:numId w:val="256"/>
        </w:numPr>
        <w:spacing w:after="200" w:line="276" w:lineRule="auto"/>
        <w:ind w:left="0"/>
        <w:jc w:val="both"/>
        <w:rPr>
          <w:b/>
          <w:bCs/>
          <w:i/>
          <w:iCs/>
          <w:sz w:val="19"/>
          <w:szCs w:val="19"/>
        </w:rPr>
      </w:pPr>
      <w:r w:rsidRPr="00FA326D">
        <w:rPr>
          <w:b/>
          <w:bCs/>
          <w:i/>
          <w:iCs/>
          <w:sz w:val="19"/>
          <w:szCs w:val="19"/>
        </w:rPr>
        <w:t xml:space="preserve">Il numero di Work Packages dedicati a economia circolare, economia verde/blu o sostenibilità e desumibili dal GANTT CHART e esplicitare in che modo il WP contribuisce all’attribuzione del premiale. </w:t>
      </w:r>
    </w:p>
    <w:p w14:paraId="7F7217D3" w14:textId="77777777" w:rsidR="009B1683" w:rsidRPr="00FA326D" w:rsidRDefault="009B1683" w:rsidP="009B1683">
      <w:pPr>
        <w:pStyle w:val="Citazioneintensa"/>
        <w:ind w:left="0" w:right="4"/>
        <w:rPr>
          <w:b/>
          <w:bCs/>
          <w:i/>
          <w:iCs/>
          <w:color w:val="auto"/>
          <w:sz w:val="18"/>
          <w:szCs w:val="18"/>
        </w:rPr>
      </w:pPr>
      <w:r w:rsidRPr="00FA326D">
        <w:rPr>
          <w:color w:val="auto"/>
          <w:sz w:val="18"/>
          <w:szCs w:val="18"/>
        </w:rPr>
        <w:t>(Massimo 3000 caratteri)</w:t>
      </w:r>
    </w:p>
    <w:p w14:paraId="0D550485" w14:textId="77777777" w:rsidR="009B1683" w:rsidRPr="00FA326D" w:rsidRDefault="009B1683" w:rsidP="00252DFA">
      <w:pPr>
        <w:pStyle w:val="Paragrafoelenco"/>
        <w:numPr>
          <w:ilvl w:val="0"/>
          <w:numId w:val="256"/>
        </w:numPr>
        <w:spacing w:after="200" w:line="276" w:lineRule="auto"/>
        <w:ind w:left="0"/>
        <w:jc w:val="both"/>
      </w:pPr>
      <w:r w:rsidRPr="00FA326D">
        <w:rPr>
          <w:b/>
          <w:bCs/>
          <w:i/>
          <w:iCs/>
          <w:sz w:val="19"/>
          <w:szCs w:val="19"/>
        </w:rPr>
        <w:t>Il numero di organizzazioni di ricerca nazionali/internazionali coinvolte. Indicare la documentazione probatoria allegata e utile all’attribuzione del punteggio premiale per ciascun OdR.</w:t>
      </w:r>
    </w:p>
    <w:p w14:paraId="06BC719E" w14:textId="77777777" w:rsidR="009B1683" w:rsidRPr="00FA326D" w:rsidRDefault="009B1683" w:rsidP="009B1683">
      <w:pPr>
        <w:pStyle w:val="Citazioneintensa"/>
        <w:ind w:left="0" w:right="4"/>
        <w:rPr>
          <w:b/>
          <w:bCs/>
          <w:i/>
          <w:iCs/>
          <w:color w:val="auto"/>
          <w:sz w:val="18"/>
          <w:szCs w:val="18"/>
        </w:rPr>
      </w:pPr>
      <w:r w:rsidRPr="00FA326D">
        <w:rPr>
          <w:color w:val="auto"/>
          <w:sz w:val="18"/>
          <w:szCs w:val="18"/>
        </w:rPr>
        <w:t>(Massimo 1500 caratteri)</w:t>
      </w:r>
    </w:p>
    <w:p w14:paraId="180F44A4" w14:textId="77777777" w:rsidR="009B1683" w:rsidRPr="00FA326D" w:rsidRDefault="009B1683" w:rsidP="00252DFA">
      <w:pPr>
        <w:pStyle w:val="Paragrafoelenco"/>
        <w:numPr>
          <w:ilvl w:val="0"/>
          <w:numId w:val="256"/>
        </w:numPr>
        <w:spacing w:after="200" w:line="276" w:lineRule="auto"/>
        <w:ind w:left="0"/>
        <w:jc w:val="both"/>
        <w:rPr>
          <w:b/>
          <w:bCs/>
          <w:i/>
          <w:iCs/>
          <w:sz w:val="19"/>
          <w:szCs w:val="19"/>
        </w:rPr>
      </w:pPr>
      <w:r w:rsidRPr="00FA326D">
        <w:rPr>
          <w:b/>
          <w:bCs/>
          <w:i/>
          <w:iCs/>
          <w:sz w:val="19"/>
          <w:szCs w:val="19"/>
        </w:rPr>
        <w:t>L’introduzione di innovazioni rilevanti a livello di prodotto o processo; Allegare evidenze documentali utili all’attribuzione del punteggio premiale.</w:t>
      </w:r>
    </w:p>
    <w:p w14:paraId="69AF4AD1" w14:textId="77777777" w:rsidR="009F03E2" w:rsidRPr="00FA326D" w:rsidRDefault="009F03E2" w:rsidP="009F03E2">
      <w:pPr>
        <w:pStyle w:val="Citazioneintensa"/>
        <w:ind w:left="0" w:right="4" w:firstLine="142"/>
        <w:rPr>
          <w:b/>
          <w:bCs/>
          <w:i/>
          <w:iCs/>
          <w:color w:val="auto"/>
          <w:sz w:val="18"/>
          <w:szCs w:val="18"/>
        </w:rPr>
      </w:pPr>
      <w:bookmarkStart w:id="1" w:name="_Toc200986553"/>
      <w:bookmarkStart w:id="2" w:name="_Toc201529415"/>
      <w:bookmarkStart w:id="3" w:name="_Toc201532568"/>
      <w:bookmarkStart w:id="4" w:name="_Toc202463540"/>
      <w:bookmarkStart w:id="5" w:name="_Toc202508795"/>
      <w:bookmarkStart w:id="6" w:name="_Toc202510026"/>
      <w:r w:rsidRPr="00FA326D">
        <w:rPr>
          <w:color w:val="auto"/>
          <w:sz w:val="18"/>
          <w:szCs w:val="18"/>
        </w:rPr>
        <w:t>(Massimo 3000 caratteri)</w:t>
      </w:r>
    </w:p>
    <w:p w14:paraId="152A685D" w14:textId="3D461072" w:rsidR="009B1683" w:rsidRPr="00FA326D" w:rsidRDefault="009B1683" w:rsidP="009F03E2">
      <w:pPr>
        <w:pStyle w:val="Paragrafoelenco"/>
        <w:keepNext/>
        <w:numPr>
          <w:ilvl w:val="1"/>
          <w:numId w:val="239"/>
        </w:numPr>
        <w:pBdr>
          <w:bottom w:val="single" w:sz="4" w:space="0" w:color="auto"/>
        </w:pBdr>
        <w:tabs>
          <w:tab w:val="clear" w:pos="1080"/>
          <w:tab w:val="num" w:pos="284"/>
        </w:tabs>
        <w:spacing w:line="250" w:lineRule="auto"/>
        <w:ind w:left="425" w:hanging="425"/>
        <w:rPr>
          <w:b/>
          <w:bCs/>
          <w:color w:val="0369A3" w:themeColor="accent2"/>
        </w:rPr>
      </w:pPr>
      <w:r w:rsidRPr="00FA326D">
        <w:rPr>
          <w:b/>
          <w:bCs/>
          <w:color w:val="0369A3" w:themeColor="accent2"/>
        </w:rPr>
        <w:lastRenderedPageBreak/>
        <w:t>SEZIONE PER LE GRANDI IMPRESE - DIMOSTRAZIONE DELL'EFFETTO DI INCENTIVAZIONE</w:t>
      </w:r>
      <w:bookmarkStart w:id="7" w:name="_Toc200986554"/>
      <w:bookmarkEnd w:id="1"/>
      <w:r w:rsidRPr="00FA326D">
        <w:rPr>
          <w:b/>
          <w:bCs/>
          <w:color w:val="0369A3" w:themeColor="accent2"/>
        </w:rPr>
        <w:t xml:space="preserve"> [EX ART. 6, COMMA 3, LETT. B) DEL RGE]</w:t>
      </w:r>
      <w:bookmarkEnd w:id="2"/>
      <w:bookmarkEnd w:id="3"/>
      <w:bookmarkEnd w:id="4"/>
      <w:bookmarkEnd w:id="5"/>
      <w:bookmarkEnd w:id="6"/>
      <w:bookmarkEnd w:id="7"/>
      <w:r w:rsidR="000401FD" w:rsidRPr="00FA326D">
        <w:rPr>
          <w:b/>
          <w:bCs/>
          <w:color w:val="0369A3" w:themeColor="accent2"/>
        </w:rPr>
        <w:t xml:space="preserve"> </w:t>
      </w:r>
      <w:r w:rsidR="000401FD" w:rsidRPr="00FA326D">
        <w:rPr>
          <w:b/>
          <w:bCs/>
          <w:i/>
          <w:iCs/>
          <w:color w:val="0369A3" w:themeColor="accent2"/>
        </w:rPr>
        <w:t>(CdV_2)</w:t>
      </w:r>
    </w:p>
    <w:p w14:paraId="16F27B73" w14:textId="0642E511" w:rsidR="009B1683" w:rsidRPr="00FA326D" w:rsidRDefault="009B1683" w:rsidP="009F03E2">
      <w:pPr>
        <w:keepNext/>
        <w:ind w:right="567"/>
        <w:jc w:val="both"/>
        <w:rPr>
          <w:rFonts w:ascii="Calibri Light" w:hAnsi="Calibri Light" w:cs="Calibri Light"/>
          <w:sz w:val="21"/>
          <w:szCs w:val="21"/>
        </w:rPr>
      </w:pPr>
      <w:r w:rsidRPr="00FA326D">
        <w:t>(</w:t>
      </w:r>
      <w:r w:rsidRPr="00FA326D">
        <w:rPr>
          <w:i/>
          <w:iCs/>
        </w:rPr>
        <w:t>Da compilare solo se il componente del soggetto proponente è una Grande Impresa</w:t>
      </w:r>
      <w:r w:rsidRPr="00FA326D">
        <w:rPr>
          <w:rFonts w:ascii="Calibri Light" w:hAnsi="Calibri Light" w:cs="Calibri Light"/>
          <w:sz w:val="21"/>
          <w:szCs w:val="21"/>
        </w:rPr>
        <w:t xml:space="preserve"> </w:t>
      </w:r>
      <w:r w:rsidRPr="00FA326D">
        <w:rPr>
          <w:i/>
          <w:iCs/>
        </w:rPr>
        <w:t>ai sensi dell’art. 2, comma 24 del RGE avendo a riferimento la sola quota di investimento di rispettiva competenza)</w:t>
      </w:r>
    </w:p>
    <w:p w14:paraId="6F769F13" w14:textId="77777777" w:rsidR="009B1683" w:rsidRPr="00FA326D" w:rsidRDefault="009B1683" w:rsidP="00252DFA">
      <w:pPr>
        <w:pStyle w:val="Paragrafoelenco"/>
        <w:numPr>
          <w:ilvl w:val="0"/>
          <w:numId w:val="265"/>
        </w:numPr>
        <w:suppressAutoHyphens/>
        <w:autoSpaceDN w:val="0"/>
        <w:spacing w:after="120" w:line="240" w:lineRule="auto"/>
        <w:ind w:left="326"/>
        <w:contextualSpacing w:val="0"/>
        <w:jc w:val="both"/>
        <w:textAlignment w:val="baseline"/>
        <w:rPr>
          <w:i/>
          <w:iCs/>
        </w:rPr>
      </w:pPr>
      <w:r w:rsidRPr="00FA326D">
        <w:rPr>
          <w:b/>
          <w:bCs/>
        </w:rPr>
        <w:t>17.1 Dimostrazione della presenza di un aumento significativo, per effetto dell’aiuto richiesto, della portata del progetto/dell’attività.</w:t>
      </w:r>
    </w:p>
    <w:p w14:paraId="34C193DD" w14:textId="77777777" w:rsidR="009B1683" w:rsidRPr="00FA326D" w:rsidRDefault="009B1683" w:rsidP="00252DFA">
      <w:pPr>
        <w:pStyle w:val="Paragrafoelenco"/>
        <w:numPr>
          <w:ilvl w:val="0"/>
          <w:numId w:val="266"/>
        </w:numPr>
        <w:suppressAutoHyphens/>
        <w:autoSpaceDN w:val="0"/>
        <w:spacing w:after="120" w:line="240" w:lineRule="auto"/>
        <w:ind w:left="326"/>
        <w:contextualSpacing w:val="0"/>
        <w:jc w:val="both"/>
        <w:textAlignment w:val="baseline"/>
        <w:rPr>
          <w:i/>
          <w:iCs/>
        </w:rPr>
      </w:pPr>
      <w:r w:rsidRPr="00FA326D">
        <w:rPr>
          <w:u w:val="single"/>
        </w:rPr>
        <w:t>Scenario senza aiuto</w:t>
      </w:r>
      <w:r w:rsidRPr="00FA326D">
        <w:rPr>
          <w:i/>
          <w:iCs/>
        </w:rPr>
        <w:t>:</w:t>
      </w:r>
    </w:p>
    <w:p w14:paraId="015257C9" w14:textId="77777777" w:rsidR="009B1683" w:rsidRPr="00FA326D" w:rsidRDefault="009B1683" w:rsidP="009B1683">
      <w:pPr>
        <w:pStyle w:val="Paragrafoelenco"/>
        <w:tabs>
          <w:tab w:val="num" w:pos="326"/>
        </w:tabs>
        <w:spacing w:after="0"/>
        <w:ind w:left="326"/>
        <w:rPr>
          <w:i/>
          <w:iCs/>
        </w:rPr>
      </w:pPr>
      <w:r w:rsidRPr="00FA326D">
        <w:rPr>
          <w:i/>
          <w:iCs/>
        </w:rPr>
        <w:t>Descrivere brevemente la portata del progetto senza l'aiuto desumibile da documenti ufficiali adottati dal soggetto proponente prima della presentazione della domanda di accesso alle agevolazioni (es. piani industriali, programmi di investimento approvati dagli organi direttivi, altro assimilabile).</w:t>
      </w:r>
    </w:p>
    <w:p w14:paraId="4EFE6CF8" w14:textId="77777777" w:rsidR="009B1683" w:rsidRPr="00FA326D" w:rsidRDefault="009B1683" w:rsidP="009B1683">
      <w:pPr>
        <w:pStyle w:val="Paragrafoelenco"/>
        <w:spacing w:after="0"/>
        <w:ind w:left="318" w:right="567"/>
        <w:rPr>
          <w:sz w:val="6"/>
          <w:szCs w:val="6"/>
        </w:rPr>
      </w:pPr>
    </w:p>
    <w:p w14:paraId="11A753B8" w14:textId="77777777" w:rsidR="009B1683" w:rsidRPr="00FA326D" w:rsidRDefault="009B1683" w:rsidP="00252DFA">
      <w:pPr>
        <w:pStyle w:val="Paragrafoelenco"/>
        <w:numPr>
          <w:ilvl w:val="0"/>
          <w:numId w:val="263"/>
        </w:numPr>
        <w:suppressAutoHyphens/>
        <w:spacing w:before="100" w:after="0" w:line="240" w:lineRule="auto"/>
        <w:ind w:left="318" w:right="567"/>
        <w:jc w:val="both"/>
      </w:pPr>
      <w:r w:rsidRPr="00FA326D">
        <w:rPr>
          <w:u w:val="single"/>
        </w:rPr>
        <w:t>Scenario con aiuto</w:t>
      </w:r>
      <w:r w:rsidRPr="00FA326D">
        <w:t>:</w:t>
      </w:r>
    </w:p>
    <w:p w14:paraId="5B436ED1" w14:textId="77777777" w:rsidR="009B1683" w:rsidRPr="00FA326D" w:rsidRDefault="009B1683" w:rsidP="009B1683">
      <w:pPr>
        <w:pStyle w:val="Paragrafoelenco"/>
        <w:spacing w:after="0"/>
        <w:ind w:left="318"/>
        <w:rPr>
          <w:i/>
          <w:iCs/>
        </w:rPr>
      </w:pPr>
      <w:r w:rsidRPr="00FA326D">
        <w:rPr>
          <w:i/>
          <w:iCs/>
        </w:rPr>
        <w:t>Descrivere come l'aiuto richiesto determina un aumento significativo della portata del progetto/dell'attività rispetto a quanto sarebbe stato fatto dal soggetto proponente in sua assenza.</w:t>
      </w:r>
    </w:p>
    <w:p w14:paraId="44FF31E0" w14:textId="77777777" w:rsidR="009B1683" w:rsidRPr="00FA326D" w:rsidRDefault="009B1683" w:rsidP="009B1683">
      <w:pPr>
        <w:pStyle w:val="Paragrafoelenco"/>
        <w:spacing w:after="0"/>
        <w:ind w:left="318" w:right="567"/>
        <w:rPr>
          <w:sz w:val="8"/>
          <w:szCs w:val="8"/>
        </w:rPr>
      </w:pPr>
    </w:p>
    <w:p w14:paraId="0D293213" w14:textId="77777777" w:rsidR="009B1683" w:rsidRPr="00FA326D" w:rsidRDefault="009B1683" w:rsidP="00252DFA">
      <w:pPr>
        <w:pStyle w:val="Paragrafoelenco"/>
        <w:numPr>
          <w:ilvl w:val="0"/>
          <w:numId w:val="265"/>
        </w:numPr>
        <w:suppressAutoHyphens/>
        <w:autoSpaceDN w:val="0"/>
        <w:spacing w:after="120" w:line="240" w:lineRule="auto"/>
        <w:ind w:left="326"/>
        <w:contextualSpacing w:val="0"/>
        <w:jc w:val="both"/>
        <w:textAlignment w:val="baseline"/>
        <w:rPr>
          <w:b/>
          <w:bCs/>
        </w:rPr>
      </w:pPr>
      <w:r w:rsidRPr="00FA326D">
        <w:rPr>
          <w:b/>
          <w:bCs/>
        </w:rPr>
        <w:t>17.2 Dimostrazione della presenza di un aumento significativo, per effetto dell’aiuto richiesto, dell’importo totale speso dal beneficiario per il progetto/l’attività.</w:t>
      </w:r>
    </w:p>
    <w:p w14:paraId="0072B243" w14:textId="77777777" w:rsidR="009B1683" w:rsidRPr="00FA326D" w:rsidRDefault="009B1683" w:rsidP="009B1683">
      <w:pPr>
        <w:pStyle w:val="Paragrafoelenco"/>
        <w:ind w:left="326"/>
      </w:pPr>
      <w:r w:rsidRPr="00FA326D">
        <w:t>Importo totale senza aiuto</w:t>
      </w:r>
      <w:r w:rsidRPr="00FA326D">
        <w:rPr>
          <w:u w:val="single"/>
        </w:rPr>
        <w:t>:</w:t>
      </w:r>
      <w:r w:rsidRPr="00FA326D">
        <w:t xml:space="preserve"> _______________€</w:t>
      </w:r>
    </w:p>
    <w:p w14:paraId="4B2D6006" w14:textId="77777777" w:rsidR="009B1683" w:rsidRPr="00FA326D" w:rsidRDefault="009B1683" w:rsidP="00252DFA">
      <w:pPr>
        <w:pStyle w:val="Paragrafoelenco"/>
        <w:numPr>
          <w:ilvl w:val="0"/>
          <w:numId w:val="264"/>
        </w:numPr>
        <w:suppressAutoHyphens/>
        <w:spacing w:before="100" w:after="0" w:line="240" w:lineRule="auto"/>
        <w:ind w:left="318" w:right="567"/>
        <w:jc w:val="both"/>
      </w:pPr>
      <w:r w:rsidRPr="00FA326D">
        <w:t>Importo totale con aiuto: _________________€</w:t>
      </w:r>
    </w:p>
    <w:p w14:paraId="26C99C0D" w14:textId="77777777" w:rsidR="009B1683" w:rsidRPr="00FA326D" w:rsidRDefault="009B1683" w:rsidP="00252DFA">
      <w:pPr>
        <w:pStyle w:val="Paragrafoelenco"/>
        <w:numPr>
          <w:ilvl w:val="0"/>
          <w:numId w:val="264"/>
        </w:numPr>
        <w:suppressAutoHyphens/>
        <w:spacing w:before="100" w:after="0" w:line="240" w:lineRule="auto"/>
        <w:ind w:left="318" w:right="567"/>
        <w:jc w:val="both"/>
      </w:pPr>
      <w:r w:rsidRPr="00FA326D">
        <w:t>Incremento percentuale: _________________%</w:t>
      </w:r>
    </w:p>
    <w:p w14:paraId="1F7463CF" w14:textId="77777777" w:rsidR="009B1683" w:rsidRPr="00FA326D" w:rsidRDefault="009B1683" w:rsidP="00252DFA">
      <w:pPr>
        <w:pStyle w:val="Paragrafoelenco"/>
        <w:numPr>
          <w:ilvl w:val="0"/>
          <w:numId w:val="264"/>
        </w:numPr>
        <w:suppressAutoHyphens/>
        <w:spacing w:before="100" w:after="0" w:line="240" w:lineRule="auto"/>
        <w:ind w:left="318" w:right="567"/>
        <w:jc w:val="both"/>
      </w:pPr>
      <w:r w:rsidRPr="00FA326D">
        <w:t>Dettaglio dell'incremento per categoria di spesa:</w:t>
      </w:r>
    </w:p>
    <w:p w14:paraId="4F25C1CF" w14:textId="77777777" w:rsidR="009B1683" w:rsidRPr="00FA326D" w:rsidRDefault="009B1683" w:rsidP="009B1683">
      <w:pPr>
        <w:pStyle w:val="Paragrafoelenco"/>
        <w:spacing w:after="0"/>
        <w:ind w:left="318" w:right="567"/>
      </w:pPr>
      <w:r w:rsidRPr="00FA326D">
        <w:t>Es: Attrezzature: +__%</w:t>
      </w:r>
    </w:p>
    <w:p w14:paraId="7688F238" w14:textId="77777777" w:rsidR="009B1683" w:rsidRPr="00FA326D" w:rsidRDefault="009B1683" w:rsidP="009B1683">
      <w:pPr>
        <w:pStyle w:val="Paragrafoelenco"/>
        <w:spacing w:after="0"/>
        <w:ind w:left="318" w:right="567"/>
      </w:pPr>
      <w:r w:rsidRPr="00FA326D">
        <w:t>Es: Personale: +____%</w:t>
      </w:r>
    </w:p>
    <w:p w14:paraId="7EC14E3E" w14:textId="77777777" w:rsidR="009B1683" w:rsidRPr="00FA326D" w:rsidRDefault="009B1683" w:rsidP="009B1683">
      <w:pPr>
        <w:pStyle w:val="Paragrafoelenco"/>
        <w:spacing w:after="0"/>
        <w:ind w:left="318" w:right="567"/>
      </w:pPr>
      <w:r w:rsidRPr="00FA326D">
        <w:t>Es. Altre categorie rilevanti</w:t>
      </w:r>
    </w:p>
    <w:p w14:paraId="58E3A31F" w14:textId="77777777" w:rsidR="009B1683" w:rsidRPr="00FA326D" w:rsidRDefault="009B1683" w:rsidP="009B1683">
      <w:pPr>
        <w:ind w:right="567"/>
      </w:pPr>
    </w:p>
    <w:p w14:paraId="2FF5CD2E" w14:textId="77777777" w:rsidR="009B1683" w:rsidRPr="00FA326D" w:rsidRDefault="009B1683" w:rsidP="00252DFA">
      <w:pPr>
        <w:pStyle w:val="Paragrafoelenco"/>
        <w:numPr>
          <w:ilvl w:val="0"/>
          <w:numId w:val="265"/>
        </w:numPr>
        <w:suppressAutoHyphens/>
        <w:autoSpaceDN w:val="0"/>
        <w:spacing w:after="0" w:line="240" w:lineRule="auto"/>
        <w:ind w:left="326"/>
        <w:contextualSpacing w:val="0"/>
        <w:jc w:val="both"/>
        <w:textAlignment w:val="baseline"/>
        <w:rPr>
          <w:b/>
          <w:bCs/>
        </w:rPr>
      </w:pPr>
      <w:r w:rsidRPr="00FA326D">
        <w:rPr>
          <w:b/>
          <w:bCs/>
        </w:rPr>
        <w:t>17.3 Dimostrazione della presenza di una riduzione significativa dei tempi per il completamento del progetto/dell’attività interessati per effetto dell’aiuto richiesto.</w:t>
      </w:r>
    </w:p>
    <w:p w14:paraId="03CD2D4A" w14:textId="77777777" w:rsidR="009B1683" w:rsidRPr="00FA326D" w:rsidRDefault="009B1683" w:rsidP="00252DFA">
      <w:pPr>
        <w:pStyle w:val="Paragrafoelenco"/>
        <w:numPr>
          <w:ilvl w:val="0"/>
          <w:numId w:val="264"/>
        </w:numPr>
        <w:suppressAutoHyphens/>
        <w:spacing w:before="100" w:after="0" w:line="240" w:lineRule="auto"/>
        <w:ind w:left="318" w:right="567"/>
        <w:jc w:val="both"/>
      </w:pPr>
      <w:r w:rsidRPr="00FA326D">
        <w:t>Durata prevista senza aiuto: _____________________[mesi/anni]</w:t>
      </w:r>
    </w:p>
    <w:p w14:paraId="714F1F9C" w14:textId="77777777" w:rsidR="009B1683" w:rsidRPr="00FA326D" w:rsidRDefault="009B1683" w:rsidP="00252DFA">
      <w:pPr>
        <w:pStyle w:val="Paragrafoelenco"/>
        <w:numPr>
          <w:ilvl w:val="0"/>
          <w:numId w:val="264"/>
        </w:numPr>
        <w:suppressAutoHyphens/>
        <w:spacing w:before="100" w:after="0" w:line="240" w:lineRule="auto"/>
        <w:ind w:left="318" w:right="567"/>
        <w:jc w:val="both"/>
      </w:pPr>
      <w:r w:rsidRPr="00FA326D">
        <w:t>Durata prevista con aiuto: _______________________[mesi/anni]</w:t>
      </w:r>
    </w:p>
    <w:p w14:paraId="037C9890" w14:textId="77777777" w:rsidR="009B1683" w:rsidRPr="00FA326D" w:rsidRDefault="009B1683" w:rsidP="00252DFA">
      <w:pPr>
        <w:pStyle w:val="Paragrafoelenco"/>
        <w:numPr>
          <w:ilvl w:val="0"/>
          <w:numId w:val="264"/>
        </w:numPr>
        <w:suppressAutoHyphens/>
        <w:spacing w:before="100" w:after="0" w:line="240" w:lineRule="auto"/>
        <w:ind w:left="318" w:right="567"/>
        <w:jc w:val="both"/>
      </w:pPr>
      <w:r w:rsidRPr="00FA326D">
        <w:t>Riduzione temporale: ___________________________[mesi/anni]</w:t>
      </w:r>
    </w:p>
    <w:p w14:paraId="5DF58D93" w14:textId="77777777" w:rsidR="009B1683" w:rsidRPr="00FA326D" w:rsidRDefault="009B1683" w:rsidP="00252DFA">
      <w:pPr>
        <w:pStyle w:val="Paragrafoelenco"/>
        <w:numPr>
          <w:ilvl w:val="0"/>
          <w:numId w:val="264"/>
        </w:numPr>
        <w:suppressAutoHyphens/>
        <w:spacing w:before="100" w:after="0" w:line="240" w:lineRule="auto"/>
        <w:ind w:left="318" w:right="567"/>
        <w:jc w:val="both"/>
      </w:pPr>
      <w:r w:rsidRPr="00FA326D">
        <w:t>Percentuale di riduzione: ________________________________%</w:t>
      </w:r>
    </w:p>
    <w:p w14:paraId="30452243" w14:textId="77777777" w:rsidR="009B1683" w:rsidRPr="00FA326D" w:rsidRDefault="009B1683" w:rsidP="00252DFA">
      <w:pPr>
        <w:pStyle w:val="Paragrafoelenco"/>
        <w:numPr>
          <w:ilvl w:val="0"/>
          <w:numId w:val="264"/>
        </w:numPr>
        <w:suppressAutoHyphens/>
        <w:spacing w:before="100" w:after="0" w:line="240" w:lineRule="auto"/>
        <w:ind w:left="318" w:right="567"/>
        <w:jc w:val="both"/>
      </w:pPr>
      <w:r w:rsidRPr="00FA326D">
        <w:t>Spiegazione della riduzione dei tempi: _____________________</w:t>
      </w:r>
    </w:p>
    <w:p w14:paraId="6740205B" w14:textId="77777777" w:rsidR="009B1683" w:rsidRPr="00FA326D" w:rsidRDefault="009B1683" w:rsidP="009B1683">
      <w:pPr>
        <w:ind w:right="567"/>
        <w:jc w:val="both"/>
        <w:rPr>
          <w:b/>
          <w:bCs/>
        </w:rPr>
      </w:pPr>
    </w:p>
    <w:p w14:paraId="22262FDB" w14:textId="77777777" w:rsidR="009B1683" w:rsidRPr="00FA326D" w:rsidRDefault="009B1683" w:rsidP="00252DFA">
      <w:pPr>
        <w:pStyle w:val="Paragrafoelenco"/>
        <w:numPr>
          <w:ilvl w:val="0"/>
          <w:numId w:val="265"/>
        </w:numPr>
        <w:suppressAutoHyphens/>
        <w:autoSpaceDN w:val="0"/>
        <w:spacing w:after="120" w:line="240" w:lineRule="auto"/>
        <w:ind w:left="326"/>
        <w:contextualSpacing w:val="0"/>
        <w:jc w:val="both"/>
        <w:textAlignment w:val="baseline"/>
        <w:rPr>
          <w:b/>
          <w:bCs/>
        </w:rPr>
      </w:pPr>
      <w:r w:rsidRPr="00FA326D">
        <w:rPr>
          <w:b/>
          <w:bCs/>
        </w:rPr>
        <w:t>17.4 Considerazioni sull'effetto incentivante</w:t>
      </w:r>
    </w:p>
    <w:p w14:paraId="2E06B482" w14:textId="77777777" w:rsidR="009B1683" w:rsidRPr="00FA326D" w:rsidRDefault="009B1683" w:rsidP="00252DFA">
      <w:pPr>
        <w:pStyle w:val="Paragrafoelenco"/>
        <w:numPr>
          <w:ilvl w:val="0"/>
          <w:numId w:val="264"/>
        </w:numPr>
        <w:suppressAutoHyphens/>
        <w:spacing w:before="100" w:after="0" w:line="240" w:lineRule="auto"/>
        <w:ind w:left="318" w:right="567"/>
        <w:jc w:val="both"/>
      </w:pPr>
      <w:r w:rsidRPr="00FA326D">
        <w:t>Breve descrizione di come l'aiuto permette di accelerare il progetto.</w:t>
      </w:r>
    </w:p>
    <w:p w14:paraId="5247B1CC" w14:textId="77777777" w:rsidR="009B1683" w:rsidRPr="00FA326D" w:rsidRDefault="009B1683" w:rsidP="009B1683">
      <w:pPr>
        <w:pStyle w:val="Paragrafoelenco"/>
        <w:spacing w:after="0"/>
        <w:ind w:left="318" w:right="567"/>
        <w:rPr>
          <w:sz w:val="8"/>
          <w:szCs w:val="8"/>
        </w:rPr>
      </w:pPr>
    </w:p>
    <w:p w14:paraId="7F7C0F03" w14:textId="72096F88" w:rsidR="007E1E00" w:rsidRPr="00FA326D" w:rsidRDefault="009B1683" w:rsidP="00252DFA">
      <w:pPr>
        <w:pStyle w:val="Paragrafoelenco"/>
        <w:numPr>
          <w:ilvl w:val="0"/>
          <w:numId w:val="264"/>
        </w:numPr>
        <w:suppressAutoHyphens/>
        <w:spacing w:before="100" w:after="0" w:line="240" w:lineRule="auto"/>
        <w:ind w:left="318"/>
        <w:jc w:val="both"/>
        <w:rPr>
          <w:rFonts w:asciiTheme="minorHAnsi" w:eastAsiaTheme="minorEastAsia" w:hAnsiTheme="minorHAnsi" w:cstheme="minorBidi"/>
        </w:rPr>
      </w:pPr>
      <w:r w:rsidRPr="00FA326D">
        <w:t>Eventuali altri elementi che dimostrano come l'aiuto modifica il comportamento dell'impresa, inducendola a intraprendere un'attività supplementare che non realizzerebbe senza l'aiuto o realizzerebbe soltanto in modo limitato o diverso. La dimostrazione dovrà essere effettuata avendo a riferimento, ove disponibili, documenti ufficiali da cui si possa evincere quale comportamento avrebbe assunto il soggetto proponente in assenza di agevolazioni.</w:t>
      </w:r>
    </w:p>
    <w:p w14:paraId="237CBF65" w14:textId="68DBAB45" w:rsidR="009B1683" w:rsidRPr="00FA326D" w:rsidRDefault="009B1683" w:rsidP="007E1E00">
      <w:pPr>
        <w:suppressAutoHyphens/>
        <w:spacing w:before="100" w:after="0" w:line="240" w:lineRule="auto"/>
        <w:jc w:val="both"/>
        <w:rPr>
          <w:rFonts w:asciiTheme="minorHAnsi" w:eastAsiaTheme="minorEastAsia" w:hAnsiTheme="minorHAnsi" w:cstheme="minorBidi"/>
        </w:rPr>
      </w:pPr>
      <w:r w:rsidRPr="00FA326D">
        <w:rPr>
          <w:noProof/>
        </w:rPr>
        <mc:AlternateContent>
          <mc:Choice Requires="wps">
            <w:drawing>
              <wp:anchor distT="0" distB="0" distL="114300" distR="114300" simplePos="0" relativeHeight="251717632" behindDoc="1" locked="0" layoutInCell="1" allowOverlap="1" wp14:anchorId="2CA67101" wp14:editId="084A0497">
                <wp:simplePos x="0" y="0"/>
                <wp:positionH relativeFrom="margin">
                  <wp:align>left</wp:align>
                </wp:positionH>
                <wp:positionV relativeFrom="page">
                  <wp:posOffset>4860607</wp:posOffset>
                </wp:positionV>
                <wp:extent cx="6117590" cy="554990"/>
                <wp:effectExtent l="0" t="0" r="16510" b="16510"/>
                <wp:wrapTight wrapText="bothSides">
                  <wp:wrapPolygon edited="0">
                    <wp:start x="0" y="0"/>
                    <wp:lineTo x="0" y="21501"/>
                    <wp:lineTo x="21591" y="21501"/>
                    <wp:lineTo x="21591" y="0"/>
                    <wp:lineTo x="0" y="0"/>
                  </wp:wrapPolygon>
                </wp:wrapTight>
                <wp:docPr id="781627284" name="Casella di testo 1"/>
                <wp:cNvGraphicFramePr/>
                <a:graphic xmlns:a="http://schemas.openxmlformats.org/drawingml/2006/main">
                  <a:graphicData uri="http://schemas.microsoft.com/office/word/2010/wordprocessingShape">
                    <wps:wsp>
                      <wps:cNvSpPr/>
                      <wps:spPr>
                        <a:xfrm>
                          <a:off x="0" y="0"/>
                          <a:ext cx="6117590" cy="554990"/>
                        </a:xfrm>
                        <a:prstGeom prst="rect">
                          <a:avLst/>
                        </a:prstGeom>
                        <a:solidFill>
                          <a:schemeClr val="lt1"/>
                        </a:solidFill>
                        <a:ln w="6350">
                          <a:solidFill>
                            <a:srgbClr val="000000"/>
                          </a:solidFill>
                          <a:round/>
                        </a:ln>
                      </wps:spPr>
                      <wps:style>
                        <a:lnRef idx="0">
                          <a:scrgbClr r="0" g="0" b="0"/>
                        </a:lnRef>
                        <a:fillRef idx="0">
                          <a:scrgbClr r="0" g="0" b="0"/>
                        </a:fillRef>
                        <a:effectRef idx="0">
                          <a:scrgbClr r="0" g="0" b="0"/>
                        </a:effectRef>
                        <a:fontRef idx="minor"/>
                      </wps:style>
                      <wps:txbx>
                        <w:txbxContent>
                          <w:p w14:paraId="26DC6B30" w14:textId="77777777" w:rsidR="009B1683" w:rsidRPr="00572104" w:rsidRDefault="009B1683" w:rsidP="009B1683">
                            <w:pPr>
                              <w:pStyle w:val="Contenutocornice"/>
                              <w:jc w:val="both"/>
                              <w:rPr>
                                <w:i/>
                                <w:iCs/>
                              </w:rPr>
                            </w:pPr>
                            <w:r w:rsidRPr="00572104">
                              <w:rPr>
                                <w:i/>
                                <w:iCs/>
                              </w:rPr>
                              <w:t xml:space="preserve">[Istruzioni per la compilazione del </w:t>
                            </w:r>
                            <w:r w:rsidRPr="00572104">
                              <w:rPr>
                                <w:b/>
                                <w:bCs/>
                                <w:i/>
                                <w:iCs/>
                                <w:color w:val="117A02" w:themeColor="accent1" w:themeShade="BF"/>
                              </w:rPr>
                              <w:t>punto C.4</w:t>
                            </w:r>
                            <w:r w:rsidRPr="00572104">
                              <w:rPr>
                                <w:i/>
                                <w:iCs/>
                              </w:rPr>
                              <w:t>: Max. 6.000 caratteri spazi esclusi, times new roman 12, interlinea 1,15]</w:t>
                            </w:r>
                          </w:p>
                          <w:p w14:paraId="7108D4C5" w14:textId="77777777" w:rsidR="009B1683" w:rsidRDefault="009B1683" w:rsidP="009B1683">
                            <w:pPr>
                              <w:pStyle w:val="Contenutocornice"/>
                            </w:pPr>
                          </w:p>
                        </w:txbxContent>
                      </wps:txbx>
                      <wps:bodyPr wrap="square" anchor="t">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CA67101" id="Casella di testo 1" o:spid="_x0000_s1026" style="position:absolute;left:0;text-align:left;margin-left:0;margin-top:382.7pt;width:481.7pt;height:43.7pt;z-index:-251598848;visibility:visible;mso-wrap-style:square;mso-width-percent:0;mso-height-percent:0;mso-wrap-distance-left:9pt;mso-wrap-distance-top:0;mso-wrap-distance-right:9pt;mso-wrap-distance-bottom:0;mso-position-horizontal:left;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" fillcolor="white [3201]" strokeweight=".5pt">
                <v:stroke joinstyle="round"/>
                <v:textbox>
                  <w:txbxContent>
                    <w:p w14:paraId="26DC6B30" w14:textId="77777777" w:rsidR="009B1683" w:rsidRPr="00572104" w:rsidRDefault="009B1683" w:rsidP="009B1683">
                      <w:pPr>
                        <w:pStyle w:val="Contenutocornice"/>
                        <w:jc w:val="both"/>
                        <w:rPr>
                          <w:i/>
                          <w:iCs/>
                        </w:rPr>
                      </w:pPr>
                      <w:r w:rsidRPr="00572104">
                        <w:rPr>
                          <w:i/>
                          <w:iCs/>
                        </w:rPr>
                        <w:t xml:space="preserve">[Istruzioni per la compilazione del </w:t>
                      </w:r>
                      <w:r w:rsidRPr="00572104">
                        <w:rPr>
                          <w:b/>
                          <w:bCs/>
                          <w:i/>
                          <w:iCs/>
                          <w:color w:val="117A02" w:themeColor="accent1" w:themeShade="BF"/>
                        </w:rPr>
                        <w:t>punto C.4</w:t>
                      </w:r>
                      <w:r w:rsidRPr="00572104">
                        <w:rPr>
                          <w:i/>
                          <w:iCs/>
                        </w:rPr>
                        <w:t>: Max. 6.000 caratteri spazi esclusi, times new roman 12, interlinea 1,15]</w:t>
                      </w:r>
                    </w:p>
                    <w:p w14:paraId="7108D4C5" w14:textId="77777777" w:rsidR="009B1683" w:rsidRDefault="009B1683" w:rsidP="009B1683">
                      <w:pPr>
                        <w:pStyle w:val="Contenutocornice"/>
                      </w:pPr>
                    </w:p>
                  </w:txbxContent>
                </v:textbox>
                <w10:wrap type="tight" anchorx="margin" anchory="page"/>
              </v:rect>
            </w:pict>
          </mc:Fallback>
        </mc:AlternateContent>
      </w:r>
    </w:p>
    <w:p w14:paraId="03C748D5" w14:textId="3FA99C3D" w:rsidR="009B1683" w:rsidRPr="00FA326D" w:rsidRDefault="009B1683" w:rsidP="00252DFA">
      <w:pPr>
        <w:pStyle w:val="Paragrafoelenco"/>
        <w:keepNext/>
        <w:numPr>
          <w:ilvl w:val="1"/>
          <w:numId w:val="239"/>
        </w:numPr>
        <w:pBdr>
          <w:bottom w:val="single" w:sz="4" w:space="1" w:color="auto"/>
        </w:pBdr>
        <w:tabs>
          <w:tab w:val="clear" w:pos="1080"/>
          <w:tab w:val="num" w:pos="284"/>
        </w:tabs>
        <w:spacing w:line="250" w:lineRule="auto"/>
        <w:ind w:left="425" w:hanging="425"/>
        <w:rPr>
          <w:b/>
          <w:bCs/>
          <w:color w:val="0369A3" w:themeColor="accent2"/>
        </w:rPr>
      </w:pPr>
      <w:r w:rsidRPr="00FA326D">
        <w:rPr>
          <w:b/>
          <w:bCs/>
          <w:color w:val="0369A3" w:themeColor="accent2"/>
        </w:rPr>
        <w:lastRenderedPageBreak/>
        <w:t>DOCUMENTAZIONE ALLEGATA</w:t>
      </w:r>
    </w:p>
    <w:p w14:paraId="0DB79568" w14:textId="49C20119" w:rsidR="00211C2B" w:rsidRPr="00FA326D" w:rsidRDefault="009B1683" w:rsidP="00E25104">
      <w:r w:rsidRPr="00FA326D">
        <w:t>- Statuto/atto costitutivo del Capofila del Soggetto proponente</w:t>
      </w:r>
      <w:r w:rsidRPr="00FA326D">
        <w:br/>
        <w:t xml:space="preserve">- Accordi tra </w:t>
      </w:r>
      <w:r w:rsidR="00656CBE" w:rsidRPr="00FA326D">
        <w:t>componenti dell’aggregazione</w:t>
      </w:r>
      <w:r w:rsidRPr="00FA326D">
        <w:br/>
        <w:t>- Studi di fattibilità o analisi tecniche</w:t>
      </w:r>
      <w:r w:rsidRPr="00FA326D">
        <w:br/>
        <w:t>- Altra documentazione rilevante ai fini della comprova dei requisiti e/o dei criteri di valutazione</w:t>
      </w:r>
    </w:p>
    <w:p w14:paraId="71A986D2" w14:textId="6241C8FD" w:rsidR="00E37F86" w:rsidRPr="00FA326D" w:rsidRDefault="00E37F86" w:rsidP="00E25104">
      <w:r w:rsidRPr="00FA326D">
        <w:br w:type="page"/>
      </w:r>
    </w:p>
    <w:p w14:paraId="753FA26A" w14:textId="77777777" w:rsidR="00E37F86" w:rsidRPr="00146472" w:rsidRDefault="00E37F86" w:rsidP="00E25104">
      <w:pPr>
        <w:rPr>
          <w:highlight w:val="yellow"/>
        </w:rPr>
        <w:sectPr w:rsidR="00E37F86" w:rsidRPr="00146472" w:rsidSect="00525C2E">
          <w:headerReference w:type="default" r:id="rId9"/>
          <w:headerReference w:type="first" r:id="rId10"/>
          <w:type w:val="continuous"/>
          <w:pgSz w:w="11906" w:h="16838"/>
          <w:pgMar w:top="1276" w:right="1134" w:bottom="1134" w:left="1134" w:header="709" w:footer="422" w:gutter="0"/>
          <w:cols w:space="720"/>
          <w:formProt w:val="0"/>
          <w:titlePg/>
          <w:docGrid w:linePitch="360"/>
        </w:sectPr>
      </w:pPr>
    </w:p>
    <w:p w14:paraId="0447AE4A" w14:textId="61C6475A" w:rsidR="00805C6F" w:rsidRPr="00EC15D6" w:rsidRDefault="00805C6F" w:rsidP="00525C2E">
      <w:pPr>
        <w:pStyle w:val="Titolo1"/>
        <w:ind w:left="1418" w:hanging="567"/>
        <w:rPr>
          <w:rFonts w:ascii="Arial" w:eastAsia="Times New Roman" w:hAnsi="Arial" w:cs="Times New Roman"/>
          <w:color w:val="2E74B5"/>
          <w:lang w:eastAsia="x-none"/>
        </w:rPr>
      </w:pPr>
      <w:bookmarkStart w:id="8" w:name="_Toc204021040"/>
      <w:r w:rsidRPr="00EC15D6">
        <w:lastRenderedPageBreak/>
        <w:t>ALLEGATO F – PROSPETTO DI CALCOLO PER L’ATTRIBUZIONE DEL PUNTEGGIO DEL CRITERIO DI VALUTAZIONE</w:t>
      </w:r>
      <w:bookmarkEnd w:id="8"/>
      <w:r w:rsidRPr="00EC15D6">
        <w:t xml:space="preserve"> </w:t>
      </w:r>
    </w:p>
    <w:p w14:paraId="66B72709" w14:textId="2BE5C630" w:rsidR="00805C6F" w:rsidRPr="00805C6F" w:rsidRDefault="00805C6F" w:rsidP="00805C6F">
      <w:pPr>
        <w:ind w:firstLine="851"/>
        <w:rPr>
          <w:b/>
          <w:bCs/>
          <w:i/>
          <w:iCs/>
          <w:color w:val="EE0000"/>
        </w:rPr>
      </w:pPr>
      <w:r w:rsidRPr="00EC15D6">
        <w:rPr>
          <w:b/>
          <w:bCs/>
          <w:i/>
          <w:iCs/>
          <w:color w:val="EE0000"/>
        </w:rPr>
        <w:t>Si rimanda all’apposito foglio elettronico disponibile nella sezione informativa dell’Avviso per il calcolo del punteggio</w:t>
      </w:r>
    </w:p>
    <w:p w14:paraId="10C879C4" w14:textId="4244DBF5" w:rsidR="00E813EC" w:rsidRDefault="00805C6F" w:rsidP="00805C6F">
      <w:pPr>
        <w:ind w:firstLine="851"/>
      </w:pPr>
      <w:r w:rsidRPr="00805C6F">
        <w:rPr>
          <w:noProof/>
        </w:rPr>
        <w:drawing>
          <wp:inline distT="0" distB="0" distL="0" distR="0" wp14:anchorId="1320D24E" wp14:editId="73843122">
            <wp:extent cx="9881870" cy="1311275"/>
            <wp:effectExtent l="0" t="0" r="5080" b="3175"/>
            <wp:docPr id="1318150736"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881870" cy="1311275"/>
                    </a:xfrm>
                    <a:prstGeom prst="rect">
                      <a:avLst/>
                    </a:prstGeom>
                    <a:noFill/>
                    <a:ln>
                      <a:noFill/>
                    </a:ln>
                  </pic:spPr>
                </pic:pic>
              </a:graphicData>
            </a:graphic>
          </wp:inline>
        </w:drawing>
      </w:r>
    </w:p>
    <w:sectPr w:rsidR="00E813EC" w:rsidSect="00E37F86">
      <w:headerReference w:type="first" r:id="rId12"/>
      <w:type w:val="continuous"/>
      <w:pgSz w:w="16838" w:h="11906" w:orient="landscape"/>
      <w:pgMar w:top="0" w:right="1276" w:bottom="1134" w:left="0" w:header="709" w:footer="0" w:gutter="0"/>
      <w:cols w:space="720"/>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C59A94E" w14:textId="77777777" w:rsidR="00944781" w:rsidRDefault="00944781">
      <w:pPr>
        <w:spacing w:after="0" w:line="240" w:lineRule="auto"/>
      </w:pPr>
      <w:r>
        <w:separator/>
      </w:r>
    </w:p>
  </w:endnote>
  <w:endnote w:type="continuationSeparator" w:id="0">
    <w:p w14:paraId="77CBC7CE" w14:textId="77777777" w:rsidR="00944781" w:rsidRDefault="009447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charset w:val="00"/>
    <w:family w:val="auto"/>
    <w:pitch w:val="variable"/>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MT Extra">
    <w:panose1 w:val="05050102010205020202"/>
    <w:charset w:val="02"/>
    <w:family w:val="roman"/>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Lucida Sans">
    <w:panose1 w:val="020B0602030504020204"/>
    <w:charset w:val="00"/>
    <w:family w:val="swiss"/>
    <w:pitch w:val="variable"/>
    <w:sig w:usb0="00000003" w:usb1="00000000" w:usb2="00000000" w:usb3="00000000" w:csb0="00000001" w:csb1="00000000"/>
  </w:font>
  <w:font w:name="Liberation Serif">
    <w:altName w:val="Times New Roman"/>
    <w:charset w:val="00"/>
    <w:family w:val="roman"/>
    <w:pitch w:val="variable"/>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NSimSun">
    <w:panose1 w:val="02010609030101010101"/>
    <w:charset w:val="86"/>
    <w:family w:val="modern"/>
    <w:pitch w:val="fixed"/>
    <w:sig w:usb0="00000203" w:usb1="288F0000" w:usb2="00000016" w:usb3="00000000" w:csb0="00040001" w:csb1="00000000"/>
  </w:font>
  <w:font w:name="Courier">
    <w:panose1 w:val="02070409020205020404"/>
    <w:charset w:val="00"/>
    <w:family w:val="auto"/>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CC88ECA" w14:textId="77777777" w:rsidR="00944781" w:rsidRDefault="00944781">
      <w:pPr>
        <w:rPr>
          <w:sz w:val="12"/>
        </w:rPr>
      </w:pPr>
      <w:r>
        <w:separator/>
      </w:r>
    </w:p>
  </w:footnote>
  <w:footnote w:type="continuationSeparator" w:id="0">
    <w:p w14:paraId="3F112193" w14:textId="77777777" w:rsidR="00944781" w:rsidRDefault="00944781">
      <w:pPr>
        <w:rPr>
          <w:sz w:val="12"/>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E2BD46" w14:textId="5D82C4D5" w:rsidR="009B1683" w:rsidRPr="00B451CB" w:rsidRDefault="009B1683" w:rsidP="0002314A">
    <w:pPr>
      <w:pStyle w:val="Intestazione"/>
      <w:tabs>
        <w:tab w:val="left" w:pos="1843"/>
        <w:tab w:val="right" w:pos="12900"/>
      </w:tabs>
      <w:jc w:val="center"/>
    </w:pPr>
    <w:r>
      <w:rPr>
        <w:noProof/>
      </w:rPr>
      <w:drawing>
        <wp:anchor distT="0" distB="0" distL="0" distR="0" simplePos="0" relativeHeight="251655680" behindDoc="1" locked="0" layoutInCell="0" allowOverlap="1" wp14:anchorId="565842B7" wp14:editId="13044FE8">
          <wp:simplePos x="0" y="0"/>
          <wp:positionH relativeFrom="margin">
            <wp:align>center</wp:align>
          </wp:positionH>
          <wp:positionV relativeFrom="page">
            <wp:posOffset>288925</wp:posOffset>
          </wp:positionV>
          <wp:extent cx="5943600" cy="405088"/>
          <wp:effectExtent l="0" t="0" r="0" b="0"/>
          <wp:wrapNone/>
          <wp:docPr id="675518490"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jpeg"/>
                  <pic:cNvPicPr>
                    <a:picLocks noChangeAspect="1" noChangeArrowheads="1"/>
                  </pic:cNvPicPr>
                </pic:nvPicPr>
                <pic:blipFill>
                  <a:blip r:embed="rId1"/>
                  <a:stretch>
                    <a:fillRect/>
                  </a:stretch>
                </pic:blipFill>
                <pic:spPr bwMode="auto">
                  <a:xfrm>
                    <a:off x="0" y="0"/>
                    <a:ext cx="5943600" cy="405088"/>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C00B31" w14:textId="77777777" w:rsidR="00806B56" w:rsidRDefault="00806B56">
    <w:pPr>
      <w:pStyle w:val="Intestazione"/>
    </w:pPr>
    <w:r>
      <w:rPr>
        <w:noProof/>
      </w:rPr>
      <w:drawing>
        <wp:anchor distT="0" distB="0" distL="0" distR="0" simplePos="0" relativeHeight="251653632" behindDoc="1" locked="0" layoutInCell="0" allowOverlap="1" wp14:anchorId="78DA6117" wp14:editId="6CCB98B4">
          <wp:simplePos x="0" y="0"/>
          <wp:positionH relativeFrom="page">
            <wp:posOffset>1478280</wp:posOffset>
          </wp:positionH>
          <wp:positionV relativeFrom="page">
            <wp:posOffset>228600</wp:posOffset>
          </wp:positionV>
          <wp:extent cx="4810125" cy="394970"/>
          <wp:effectExtent l="0" t="0" r="0" b="0"/>
          <wp:wrapNone/>
          <wp:docPr id="1733971427"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2"/>
                  <pic:cNvPicPr>
                    <a:picLocks noChangeAspect="1" noChangeArrowheads="1"/>
                  </pic:cNvPicPr>
                </pic:nvPicPr>
                <pic:blipFill>
                  <a:blip r:embed="rId1"/>
                  <a:stretch>
                    <a:fillRect/>
                  </a:stretch>
                </pic:blipFill>
                <pic:spPr bwMode="auto">
                  <a:xfrm>
                    <a:off x="0" y="0"/>
                    <a:ext cx="4810125" cy="394970"/>
                  </a:xfrm>
                  <a:prstGeom prst="rect">
                    <a:avLst/>
                  </a:prstGeom>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AE1A37" w14:textId="77777777" w:rsidR="00806B56" w:rsidRDefault="00806B56">
    <w:pPr>
      <w:pStyle w:val="Intestazione"/>
    </w:pPr>
    <w:r>
      <w:rPr>
        <w:noProof/>
      </w:rPr>
      <w:drawing>
        <wp:anchor distT="0" distB="0" distL="0" distR="0" simplePos="0" relativeHeight="251654656" behindDoc="1" locked="0" layoutInCell="0" allowOverlap="1" wp14:anchorId="6CD08733" wp14:editId="16DF9E33">
          <wp:simplePos x="0" y="0"/>
          <wp:positionH relativeFrom="page">
            <wp:posOffset>876300</wp:posOffset>
          </wp:positionH>
          <wp:positionV relativeFrom="page">
            <wp:posOffset>289560</wp:posOffset>
          </wp:positionV>
          <wp:extent cx="5501640" cy="451485"/>
          <wp:effectExtent l="0" t="0" r="0" b="0"/>
          <wp:wrapNone/>
          <wp:docPr id="1565545110" name="Immagine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3"/>
                  <pic:cNvPicPr>
                    <a:picLocks noChangeAspect="1" noChangeArrowheads="1"/>
                  </pic:cNvPicPr>
                </pic:nvPicPr>
                <pic:blipFill>
                  <a:blip r:embed="rId1"/>
                  <a:stretch>
                    <a:fillRect/>
                  </a:stretch>
                </pic:blipFill>
                <pic:spPr bwMode="auto">
                  <a:xfrm>
                    <a:off x="0" y="0"/>
                    <a:ext cx="5501640" cy="451485"/>
                  </a:xfrm>
                  <a:prstGeom prst="rect">
                    <a:avLst/>
                  </a:prstGeom>
                </pic:spPr>
              </pic:pic>
            </a:graphicData>
          </a:graphic>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59C11D" w14:textId="77777777" w:rsidR="00805C6F" w:rsidRDefault="00805C6F" w:rsidP="00805C6F">
    <w:pPr>
      <w:pStyle w:val="Intestazione"/>
      <w:tabs>
        <w:tab w:val="clear" w:pos="4819"/>
        <w:tab w:val="clear" w:pos="9638"/>
      </w:tabs>
    </w:pPr>
    <w:r>
      <w:rPr>
        <w:noProof/>
      </w:rPr>
      <w:drawing>
        <wp:anchor distT="0" distB="0" distL="114300" distR="114300" simplePos="0" relativeHeight="251660800" behindDoc="0" locked="0" layoutInCell="1" allowOverlap="1" wp14:anchorId="385256B8" wp14:editId="7E37EB25">
          <wp:simplePos x="0" y="0"/>
          <wp:positionH relativeFrom="margin">
            <wp:align>center</wp:align>
          </wp:positionH>
          <wp:positionV relativeFrom="margin">
            <wp:posOffset>-602553</wp:posOffset>
          </wp:positionV>
          <wp:extent cx="5501640" cy="451485"/>
          <wp:effectExtent l="0" t="0" r="3810" b="5715"/>
          <wp:wrapSquare wrapText="bothSides"/>
          <wp:docPr id="732360282" name="Immagine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3"/>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5501640" cy="451485"/>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E"/>
    <w:multiLevelType w:val="singleLevel"/>
    <w:tmpl w:val="FB12693A"/>
    <w:lvl w:ilvl="0">
      <w:start w:val="1"/>
      <w:numFmt w:val="decimal"/>
      <w:pStyle w:val="Numeroelenco3"/>
      <w:lvlText w:val="%1."/>
      <w:lvlJc w:val="left"/>
      <w:pPr>
        <w:tabs>
          <w:tab w:val="num" w:pos="1080"/>
        </w:tabs>
        <w:ind w:left="1080" w:hanging="360"/>
      </w:pPr>
    </w:lvl>
  </w:abstractNum>
  <w:abstractNum w:abstractNumId="1" w15:restartNumberingAfterBreak="0">
    <w:nsid w:val="FFFFFF7F"/>
    <w:multiLevelType w:val="singleLevel"/>
    <w:tmpl w:val="38441652"/>
    <w:lvl w:ilvl="0">
      <w:start w:val="1"/>
      <w:numFmt w:val="decimal"/>
      <w:pStyle w:val="Numeroelenco2"/>
      <w:lvlText w:val="%1."/>
      <w:lvlJc w:val="left"/>
      <w:pPr>
        <w:tabs>
          <w:tab w:val="num" w:pos="720"/>
        </w:tabs>
        <w:ind w:left="720" w:hanging="360"/>
      </w:pPr>
    </w:lvl>
  </w:abstractNum>
  <w:abstractNum w:abstractNumId="2" w15:restartNumberingAfterBreak="0">
    <w:nsid w:val="FFFFFF82"/>
    <w:multiLevelType w:val="singleLevel"/>
    <w:tmpl w:val="F3EAFDEC"/>
    <w:lvl w:ilvl="0">
      <w:start w:val="1"/>
      <w:numFmt w:val="bullet"/>
      <w:pStyle w:val="Puntoelenco3"/>
      <w:lvlText w:val=""/>
      <w:lvlJc w:val="left"/>
      <w:pPr>
        <w:tabs>
          <w:tab w:val="num" w:pos="1080"/>
        </w:tabs>
        <w:ind w:left="1080" w:hanging="360"/>
      </w:pPr>
      <w:rPr>
        <w:rFonts w:ascii="Symbol" w:hAnsi="Symbol" w:hint="default"/>
      </w:rPr>
    </w:lvl>
  </w:abstractNum>
  <w:abstractNum w:abstractNumId="3" w15:restartNumberingAfterBreak="0">
    <w:nsid w:val="FFFFFF83"/>
    <w:multiLevelType w:val="singleLevel"/>
    <w:tmpl w:val="3D1EFFD4"/>
    <w:lvl w:ilvl="0">
      <w:start w:val="1"/>
      <w:numFmt w:val="bullet"/>
      <w:pStyle w:val="Puntoelenco2"/>
      <w:lvlText w:val=""/>
      <w:lvlJc w:val="left"/>
      <w:pPr>
        <w:tabs>
          <w:tab w:val="num" w:pos="720"/>
        </w:tabs>
        <w:ind w:left="720" w:hanging="360"/>
      </w:pPr>
      <w:rPr>
        <w:rFonts w:ascii="Symbol" w:hAnsi="Symbol" w:hint="default"/>
      </w:rPr>
    </w:lvl>
  </w:abstractNum>
  <w:abstractNum w:abstractNumId="4" w15:restartNumberingAfterBreak="0">
    <w:nsid w:val="FFFFFF88"/>
    <w:multiLevelType w:val="singleLevel"/>
    <w:tmpl w:val="D0A62B40"/>
    <w:lvl w:ilvl="0">
      <w:start w:val="1"/>
      <w:numFmt w:val="decimal"/>
      <w:pStyle w:val="Numeroelenco"/>
      <w:lvlText w:val="%1."/>
      <w:lvlJc w:val="left"/>
      <w:pPr>
        <w:tabs>
          <w:tab w:val="num" w:pos="360"/>
        </w:tabs>
        <w:ind w:left="360" w:hanging="360"/>
      </w:pPr>
    </w:lvl>
  </w:abstractNum>
  <w:abstractNum w:abstractNumId="5" w15:restartNumberingAfterBreak="0">
    <w:nsid w:val="FFFFFF89"/>
    <w:multiLevelType w:val="singleLevel"/>
    <w:tmpl w:val="29761A62"/>
    <w:lvl w:ilvl="0">
      <w:start w:val="1"/>
      <w:numFmt w:val="bullet"/>
      <w:pStyle w:val="Puntoelenco"/>
      <w:lvlText w:val=""/>
      <w:lvlJc w:val="left"/>
      <w:pPr>
        <w:tabs>
          <w:tab w:val="num" w:pos="360"/>
        </w:tabs>
        <w:ind w:left="360" w:hanging="360"/>
      </w:pPr>
      <w:rPr>
        <w:rFonts w:ascii="Symbol" w:hAnsi="Symbol" w:hint="default"/>
      </w:rPr>
    </w:lvl>
  </w:abstractNum>
  <w:abstractNum w:abstractNumId="6" w15:restartNumberingAfterBreak="0">
    <w:nsid w:val="00000002"/>
    <w:multiLevelType w:val="multilevel"/>
    <w:tmpl w:val="0000000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7" w15:restartNumberingAfterBreak="0">
    <w:nsid w:val="00000003"/>
    <w:multiLevelType w:val="multilevel"/>
    <w:tmpl w:val="0000000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8" w15:restartNumberingAfterBreak="0">
    <w:nsid w:val="00000004"/>
    <w:multiLevelType w:val="multilevel"/>
    <w:tmpl w:val="00000004"/>
    <w:lvl w:ilvl="0">
      <w:start w:val="1"/>
      <w:numFmt w:val="lowerLetter"/>
      <w:lvlText w:val="%1)"/>
      <w:lvlJc w:val="left"/>
      <w:pPr>
        <w:tabs>
          <w:tab w:val="num" w:pos="1305"/>
        </w:tabs>
        <w:ind w:left="1305" w:hanging="360"/>
      </w:pPr>
    </w:lvl>
    <w:lvl w:ilvl="1">
      <w:start w:val="1"/>
      <w:numFmt w:val="decimal"/>
      <w:lvlText w:val="%2."/>
      <w:lvlJc w:val="left"/>
      <w:pPr>
        <w:tabs>
          <w:tab w:val="num" w:pos="1665"/>
        </w:tabs>
        <w:ind w:left="1665" w:hanging="360"/>
      </w:pPr>
    </w:lvl>
    <w:lvl w:ilvl="2">
      <w:start w:val="1"/>
      <w:numFmt w:val="decimal"/>
      <w:lvlText w:val="%3."/>
      <w:lvlJc w:val="left"/>
      <w:pPr>
        <w:tabs>
          <w:tab w:val="num" w:pos="2025"/>
        </w:tabs>
        <w:ind w:left="2025" w:hanging="360"/>
      </w:pPr>
    </w:lvl>
    <w:lvl w:ilvl="3">
      <w:start w:val="1"/>
      <w:numFmt w:val="decimal"/>
      <w:lvlText w:val="%4."/>
      <w:lvlJc w:val="left"/>
      <w:pPr>
        <w:tabs>
          <w:tab w:val="num" w:pos="2385"/>
        </w:tabs>
        <w:ind w:left="2385" w:hanging="360"/>
      </w:pPr>
    </w:lvl>
    <w:lvl w:ilvl="4">
      <w:start w:val="1"/>
      <w:numFmt w:val="decimal"/>
      <w:lvlText w:val="%5."/>
      <w:lvlJc w:val="left"/>
      <w:pPr>
        <w:tabs>
          <w:tab w:val="num" w:pos="2745"/>
        </w:tabs>
        <w:ind w:left="2745" w:hanging="360"/>
      </w:pPr>
    </w:lvl>
    <w:lvl w:ilvl="5">
      <w:start w:val="1"/>
      <w:numFmt w:val="decimal"/>
      <w:lvlText w:val="%6."/>
      <w:lvlJc w:val="left"/>
      <w:pPr>
        <w:tabs>
          <w:tab w:val="num" w:pos="3105"/>
        </w:tabs>
        <w:ind w:left="3105" w:hanging="360"/>
      </w:pPr>
    </w:lvl>
    <w:lvl w:ilvl="6">
      <w:start w:val="1"/>
      <w:numFmt w:val="decimal"/>
      <w:lvlText w:val="%7."/>
      <w:lvlJc w:val="left"/>
      <w:pPr>
        <w:tabs>
          <w:tab w:val="num" w:pos="3465"/>
        </w:tabs>
        <w:ind w:left="3465" w:hanging="360"/>
      </w:pPr>
    </w:lvl>
    <w:lvl w:ilvl="7">
      <w:start w:val="1"/>
      <w:numFmt w:val="decimal"/>
      <w:lvlText w:val="%8."/>
      <w:lvlJc w:val="left"/>
      <w:pPr>
        <w:tabs>
          <w:tab w:val="num" w:pos="3825"/>
        </w:tabs>
        <w:ind w:left="3825" w:hanging="360"/>
      </w:pPr>
    </w:lvl>
    <w:lvl w:ilvl="8">
      <w:start w:val="1"/>
      <w:numFmt w:val="decimal"/>
      <w:lvlText w:val="%9."/>
      <w:lvlJc w:val="left"/>
      <w:pPr>
        <w:tabs>
          <w:tab w:val="num" w:pos="4185"/>
        </w:tabs>
        <w:ind w:left="4185" w:hanging="360"/>
      </w:pPr>
    </w:lvl>
  </w:abstractNum>
  <w:abstractNum w:abstractNumId="9"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0" w15:restartNumberingAfterBreak="0">
    <w:nsid w:val="00000007"/>
    <w:multiLevelType w:val="multilevel"/>
    <w:tmpl w:val="00000007"/>
    <w:name w:val="WWNum32"/>
    <w:lvl w:ilvl="0">
      <w:start w:val="1"/>
      <w:numFmt w:val="bullet"/>
      <w:lvlText w:val="-"/>
      <w:lvlJc w:val="left"/>
      <w:pPr>
        <w:tabs>
          <w:tab w:val="num" w:pos="0"/>
        </w:tabs>
        <w:ind w:left="360" w:hanging="360"/>
      </w:pPr>
      <w:rPr>
        <w:rFonts w:ascii="Calibri" w:hAnsi="Calibri" w:cs="Calibri"/>
        <w:sz w:val="22"/>
        <w:szCs w:val="22"/>
      </w:rPr>
    </w:lvl>
    <w:lvl w:ilvl="1">
      <w:start w:val="1"/>
      <w:numFmt w:val="bullet"/>
      <w:lvlText w:val="o"/>
      <w:lvlJc w:val="left"/>
      <w:pPr>
        <w:tabs>
          <w:tab w:val="num" w:pos="0"/>
        </w:tabs>
        <w:ind w:left="1080" w:hanging="360"/>
      </w:pPr>
      <w:rPr>
        <w:rFonts w:ascii="Courier New" w:hAnsi="Courier New" w:cs="Courier New"/>
      </w:rPr>
    </w:lvl>
    <w:lvl w:ilvl="2">
      <w:start w:val="1"/>
      <w:numFmt w:val="bullet"/>
      <w:lvlText w:val=""/>
      <w:lvlJc w:val="left"/>
      <w:pPr>
        <w:tabs>
          <w:tab w:val="num" w:pos="0"/>
        </w:tabs>
        <w:ind w:left="1800" w:hanging="360"/>
      </w:pPr>
      <w:rPr>
        <w:rFonts w:ascii="Wingdings" w:hAnsi="Wingdings" w:cs="Wingdings"/>
      </w:rPr>
    </w:lvl>
    <w:lvl w:ilvl="3">
      <w:start w:val="1"/>
      <w:numFmt w:val="bullet"/>
      <w:lvlText w:val=""/>
      <w:lvlJc w:val="left"/>
      <w:pPr>
        <w:tabs>
          <w:tab w:val="num" w:pos="0"/>
        </w:tabs>
        <w:ind w:left="2520" w:hanging="360"/>
      </w:pPr>
      <w:rPr>
        <w:rFonts w:ascii="Symbol" w:hAnsi="Symbol" w:cs="Symbol"/>
      </w:rPr>
    </w:lvl>
    <w:lvl w:ilvl="4">
      <w:start w:val="1"/>
      <w:numFmt w:val="bullet"/>
      <w:lvlText w:val="o"/>
      <w:lvlJc w:val="left"/>
      <w:pPr>
        <w:tabs>
          <w:tab w:val="num" w:pos="0"/>
        </w:tabs>
        <w:ind w:left="3240" w:hanging="360"/>
      </w:pPr>
      <w:rPr>
        <w:rFonts w:ascii="Courier New" w:hAnsi="Courier New" w:cs="Courier New"/>
      </w:rPr>
    </w:lvl>
    <w:lvl w:ilvl="5">
      <w:start w:val="1"/>
      <w:numFmt w:val="bullet"/>
      <w:lvlText w:val=""/>
      <w:lvlJc w:val="left"/>
      <w:pPr>
        <w:tabs>
          <w:tab w:val="num" w:pos="0"/>
        </w:tabs>
        <w:ind w:left="3960" w:hanging="360"/>
      </w:pPr>
      <w:rPr>
        <w:rFonts w:ascii="Wingdings" w:hAnsi="Wingdings" w:cs="Wingdings"/>
      </w:rPr>
    </w:lvl>
    <w:lvl w:ilvl="6">
      <w:start w:val="1"/>
      <w:numFmt w:val="bullet"/>
      <w:lvlText w:val=""/>
      <w:lvlJc w:val="left"/>
      <w:pPr>
        <w:tabs>
          <w:tab w:val="num" w:pos="0"/>
        </w:tabs>
        <w:ind w:left="4680" w:hanging="360"/>
      </w:pPr>
      <w:rPr>
        <w:rFonts w:ascii="Symbol" w:hAnsi="Symbol" w:cs="Symbol"/>
      </w:rPr>
    </w:lvl>
    <w:lvl w:ilvl="7">
      <w:start w:val="1"/>
      <w:numFmt w:val="bullet"/>
      <w:lvlText w:val="o"/>
      <w:lvlJc w:val="left"/>
      <w:pPr>
        <w:tabs>
          <w:tab w:val="num" w:pos="0"/>
        </w:tabs>
        <w:ind w:left="5400" w:hanging="360"/>
      </w:pPr>
      <w:rPr>
        <w:rFonts w:ascii="Courier New" w:hAnsi="Courier New" w:cs="Courier New"/>
      </w:rPr>
    </w:lvl>
    <w:lvl w:ilvl="8">
      <w:start w:val="1"/>
      <w:numFmt w:val="bullet"/>
      <w:lvlText w:val=""/>
      <w:lvlJc w:val="left"/>
      <w:pPr>
        <w:tabs>
          <w:tab w:val="num" w:pos="0"/>
        </w:tabs>
        <w:ind w:left="6120" w:hanging="360"/>
      </w:pPr>
      <w:rPr>
        <w:rFonts w:ascii="Wingdings" w:hAnsi="Wingdings" w:cs="Wingdings"/>
      </w:rPr>
    </w:lvl>
  </w:abstractNum>
  <w:abstractNum w:abstractNumId="11" w15:restartNumberingAfterBreak="0">
    <w:nsid w:val="004744D4"/>
    <w:multiLevelType w:val="multilevel"/>
    <w:tmpl w:val="5AE6AC10"/>
    <w:lvl w:ilvl="0">
      <w:start w:val="1"/>
      <w:numFmt w:val="decimal"/>
      <w:lvlText w:val="%1."/>
      <w:lvlJc w:val="left"/>
      <w:pPr>
        <w:tabs>
          <w:tab w:val="num" w:pos="810"/>
        </w:tabs>
        <w:ind w:left="81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15:restartNumberingAfterBreak="0">
    <w:nsid w:val="006C5D8C"/>
    <w:multiLevelType w:val="multilevel"/>
    <w:tmpl w:val="1F66F4C6"/>
    <w:lvl w:ilvl="0">
      <w:start w:val="2"/>
      <w:numFmt w:val="decimal"/>
      <w:lvlText w:val="%1."/>
      <w:lvlJc w:val="left"/>
      <w:pPr>
        <w:tabs>
          <w:tab w:val="num" w:pos="0"/>
        </w:tabs>
        <w:ind w:left="786"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15:restartNumberingAfterBreak="0">
    <w:nsid w:val="01A4313A"/>
    <w:multiLevelType w:val="multilevel"/>
    <w:tmpl w:val="5AD2B650"/>
    <w:lvl w:ilvl="0">
      <w:start w:val="1"/>
      <w:numFmt w:val="bullet"/>
      <w:lvlText w:val="-"/>
      <w:lvlJc w:val="left"/>
      <w:pPr>
        <w:tabs>
          <w:tab w:val="num" w:pos="0"/>
        </w:tabs>
        <w:ind w:left="7590" w:hanging="360"/>
      </w:pPr>
      <w:rPr>
        <w:rFonts w:ascii="Times New Roman" w:hAnsi="Times New Roman" w:cs="Times New Roman" w:hint="default"/>
      </w:rPr>
    </w:lvl>
    <w:lvl w:ilvl="1">
      <w:start w:val="1"/>
      <w:numFmt w:val="bullet"/>
      <w:lvlText w:val="o"/>
      <w:lvlJc w:val="left"/>
      <w:pPr>
        <w:tabs>
          <w:tab w:val="num" w:pos="0"/>
        </w:tabs>
        <w:ind w:left="1440" w:hanging="360"/>
      </w:pPr>
      <w:rPr>
        <w:rFonts w:ascii="Times New Roman" w:hAnsi="Times New Roman" w:cs="Times New Roman" w:hint="default"/>
      </w:rPr>
    </w:lvl>
    <w:lvl w:ilvl="2">
      <w:start w:val="1"/>
      <w:numFmt w:val="bullet"/>
      <w:lvlText w:val=""/>
      <w:lvlJc w:val="left"/>
      <w:pPr>
        <w:tabs>
          <w:tab w:val="num" w:pos="0"/>
        </w:tabs>
        <w:ind w:left="2160" w:hanging="360"/>
      </w:pPr>
      <w:rPr>
        <w:rFonts w:ascii="Times New Roman" w:hAnsi="Times New Roman" w:cs="Times New Roman" w:hint="default"/>
      </w:rPr>
    </w:lvl>
    <w:lvl w:ilvl="3">
      <w:start w:val="1"/>
      <w:numFmt w:val="bullet"/>
      <w:lvlText w:val=""/>
      <w:lvlJc w:val="left"/>
      <w:pPr>
        <w:tabs>
          <w:tab w:val="num" w:pos="0"/>
        </w:tabs>
        <w:ind w:left="2880" w:hanging="360"/>
      </w:pPr>
      <w:rPr>
        <w:rFonts w:ascii="Times New Roman" w:hAnsi="Times New Roman" w:cs="Times New Roman" w:hint="default"/>
      </w:rPr>
    </w:lvl>
    <w:lvl w:ilvl="4">
      <w:start w:val="1"/>
      <w:numFmt w:val="bullet"/>
      <w:lvlText w:val="o"/>
      <w:lvlJc w:val="left"/>
      <w:pPr>
        <w:tabs>
          <w:tab w:val="num" w:pos="0"/>
        </w:tabs>
        <w:ind w:left="3600" w:hanging="360"/>
      </w:pPr>
      <w:rPr>
        <w:rFonts w:ascii="Times New Roman" w:hAnsi="Times New Roman" w:cs="Times New Roman" w:hint="default"/>
      </w:rPr>
    </w:lvl>
    <w:lvl w:ilvl="5">
      <w:start w:val="1"/>
      <w:numFmt w:val="bullet"/>
      <w:lvlText w:val=""/>
      <w:lvlJc w:val="left"/>
      <w:pPr>
        <w:tabs>
          <w:tab w:val="num" w:pos="0"/>
        </w:tabs>
        <w:ind w:left="4320" w:hanging="360"/>
      </w:pPr>
      <w:rPr>
        <w:rFonts w:ascii="Times New Roman" w:hAnsi="Times New Roman" w:cs="Times New Roman" w:hint="default"/>
      </w:rPr>
    </w:lvl>
    <w:lvl w:ilvl="6">
      <w:start w:val="1"/>
      <w:numFmt w:val="bullet"/>
      <w:lvlText w:val=""/>
      <w:lvlJc w:val="left"/>
      <w:pPr>
        <w:tabs>
          <w:tab w:val="num" w:pos="0"/>
        </w:tabs>
        <w:ind w:left="5040" w:hanging="360"/>
      </w:pPr>
      <w:rPr>
        <w:rFonts w:ascii="Times New Roman" w:hAnsi="Times New Roman" w:cs="Times New Roman" w:hint="default"/>
      </w:rPr>
    </w:lvl>
    <w:lvl w:ilvl="7">
      <w:start w:val="1"/>
      <w:numFmt w:val="bullet"/>
      <w:lvlText w:val="o"/>
      <w:lvlJc w:val="left"/>
      <w:pPr>
        <w:tabs>
          <w:tab w:val="num" w:pos="0"/>
        </w:tabs>
        <w:ind w:left="5760" w:hanging="360"/>
      </w:pPr>
      <w:rPr>
        <w:rFonts w:ascii="Times New Roman" w:hAnsi="Times New Roman" w:cs="Times New Roman" w:hint="default"/>
      </w:rPr>
    </w:lvl>
    <w:lvl w:ilvl="8">
      <w:start w:val="1"/>
      <w:numFmt w:val="bullet"/>
      <w:lvlText w:val=""/>
      <w:lvlJc w:val="left"/>
      <w:pPr>
        <w:tabs>
          <w:tab w:val="num" w:pos="0"/>
        </w:tabs>
        <w:ind w:left="6480" w:hanging="360"/>
      </w:pPr>
      <w:rPr>
        <w:rFonts w:ascii="Times New Roman" w:hAnsi="Times New Roman" w:cs="Times New Roman" w:hint="default"/>
      </w:rPr>
    </w:lvl>
  </w:abstractNum>
  <w:abstractNum w:abstractNumId="14" w15:restartNumberingAfterBreak="0">
    <w:nsid w:val="025236AC"/>
    <w:multiLevelType w:val="multilevel"/>
    <w:tmpl w:val="2418249C"/>
    <w:lvl w:ilvl="0">
      <w:start w:val="1"/>
      <w:numFmt w:val="decimal"/>
      <w:lvlText w:val="%1."/>
      <w:lvlJc w:val="left"/>
      <w:pPr>
        <w:tabs>
          <w:tab w:val="num" w:pos="0"/>
        </w:tabs>
        <w:ind w:left="360" w:hanging="360"/>
      </w:pPr>
      <w:rPr>
        <w:b/>
        <w:bCs/>
      </w:rPr>
    </w:lvl>
    <w:lvl w:ilvl="1">
      <w:start w:val="1"/>
      <w:numFmt w:val="bullet"/>
      <w:lvlText w:val="-"/>
      <w:lvlJc w:val="left"/>
      <w:pPr>
        <w:tabs>
          <w:tab w:val="num" w:pos="0"/>
        </w:tabs>
        <w:ind w:left="1080" w:hanging="360"/>
      </w:pPr>
      <w:rPr>
        <w:rFonts w:ascii="Times New Roman" w:hAnsi="Times New Roman" w:cs="Times New Roman" w:hint="default"/>
      </w:rPr>
    </w:lvl>
    <w:lvl w:ilvl="2">
      <w:start w:val="1"/>
      <w:numFmt w:val="decimal"/>
      <w:lvlText w:val="%3."/>
      <w:lvlJc w:val="left"/>
      <w:pPr>
        <w:tabs>
          <w:tab w:val="num" w:pos="0"/>
        </w:tabs>
        <w:ind w:left="1980" w:hanging="36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5" w15:restartNumberingAfterBreak="0">
    <w:nsid w:val="02DB3F1A"/>
    <w:multiLevelType w:val="multilevel"/>
    <w:tmpl w:val="FB3A8530"/>
    <w:lvl w:ilvl="0">
      <w:start w:val="1"/>
      <w:numFmt w:val="lowerLetter"/>
      <w:lvlText w:val="%1)"/>
      <w:lvlJc w:val="left"/>
      <w:pPr>
        <w:tabs>
          <w:tab w:val="num" w:pos="0"/>
        </w:tabs>
        <w:ind w:left="1211" w:hanging="360"/>
      </w:pPr>
      <w:rPr>
        <w:rFonts w:ascii="Calibri" w:hAnsi="Calibri"/>
        <w:b/>
        <w:bCs/>
        <w:color w:val="auto"/>
        <w:sz w:val="24"/>
        <w:szCs w:val="22"/>
      </w:rPr>
    </w:lvl>
    <w:lvl w:ilvl="1">
      <w:start w:val="1"/>
      <w:numFmt w:val="decimal"/>
      <w:lvlText w:val="%1.%2"/>
      <w:lvlJc w:val="left"/>
      <w:pPr>
        <w:tabs>
          <w:tab w:val="num" w:pos="0"/>
        </w:tabs>
        <w:ind w:left="360" w:hanging="36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16" w15:restartNumberingAfterBreak="0">
    <w:nsid w:val="02E122E4"/>
    <w:multiLevelType w:val="multilevel"/>
    <w:tmpl w:val="607274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04CC2BAB"/>
    <w:multiLevelType w:val="multilevel"/>
    <w:tmpl w:val="0BC27524"/>
    <w:lvl w:ilvl="0">
      <w:start w:val="1"/>
      <w:numFmt w:val="decimal"/>
      <w:lvlText w:val="%1."/>
      <w:lvlJc w:val="left"/>
      <w:pPr>
        <w:tabs>
          <w:tab w:val="num" w:pos="0"/>
        </w:tabs>
        <w:ind w:left="360" w:hanging="360"/>
      </w:pPr>
      <w:rPr>
        <w:b/>
        <w:bCs/>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8" w15:restartNumberingAfterBreak="0">
    <w:nsid w:val="05096BFC"/>
    <w:multiLevelType w:val="multilevel"/>
    <w:tmpl w:val="CFFEDD60"/>
    <w:lvl w:ilvl="0">
      <w:start w:val="1"/>
      <w:numFmt w:val="lowerLetter"/>
      <w:lvlText w:val="%1)"/>
      <w:lvlJc w:val="left"/>
      <w:pPr>
        <w:tabs>
          <w:tab w:val="num" w:pos="0"/>
        </w:tabs>
        <w:ind w:left="720" w:hanging="360"/>
      </w:pPr>
      <w:rPr>
        <w:b/>
        <w:bCs/>
      </w:rPr>
    </w:lvl>
    <w:lvl w:ilvl="1">
      <w:start w:val="1"/>
      <w:numFmt w:val="bullet"/>
      <w:lvlText w:val="-"/>
      <w:lvlJc w:val="left"/>
      <w:pPr>
        <w:tabs>
          <w:tab w:val="num" w:pos="0"/>
        </w:tabs>
        <w:ind w:left="1440" w:hanging="360"/>
      </w:pPr>
      <w:rPr>
        <w:rFonts w:ascii="Times New Roman" w:hAnsi="Times New Roman" w:cs="Times New Roman" w:hint="default"/>
      </w:rPr>
    </w:lvl>
    <w:lvl w:ilvl="2">
      <w:start w:val="1"/>
      <w:numFmt w:val="decimal"/>
      <w:lvlText w:val="%3."/>
      <w:lvlJc w:val="left"/>
      <w:pPr>
        <w:tabs>
          <w:tab w:val="num" w:pos="0"/>
        </w:tabs>
        <w:ind w:left="2340" w:hanging="36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9" w15:restartNumberingAfterBreak="0">
    <w:nsid w:val="05D6032C"/>
    <w:multiLevelType w:val="multilevel"/>
    <w:tmpl w:val="4BEE7564"/>
    <w:lvl w:ilvl="0">
      <w:start w:val="1"/>
      <w:numFmt w:val="decimal"/>
      <w:lvlText w:val="%1."/>
      <w:lvlJc w:val="left"/>
      <w:pPr>
        <w:tabs>
          <w:tab w:val="num" w:pos="0"/>
        </w:tabs>
        <w:ind w:left="360" w:hanging="360"/>
      </w:pPr>
      <w:rPr>
        <w:b/>
        <w:bCs/>
      </w:rPr>
    </w:lvl>
    <w:lvl w:ilvl="1">
      <w:start w:val="1"/>
      <w:numFmt w:val="bullet"/>
      <w:lvlText w:val="-"/>
      <w:lvlJc w:val="left"/>
      <w:pPr>
        <w:tabs>
          <w:tab w:val="num" w:pos="0"/>
        </w:tabs>
        <w:ind w:left="1080" w:hanging="360"/>
      </w:pPr>
      <w:rPr>
        <w:rFonts w:ascii="Times New Roman" w:hAnsi="Times New Roman" w:cs="Times New Roman" w:hint="default"/>
      </w:rPr>
    </w:lvl>
    <w:lvl w:ilvl="2">
      <w:start w:val="1"/>
      <w:numFmt w:val="decimal"/>
      <w:lvlText w:val="%3."/>
      <w:lvlJc w:val="left"/>
      <w:pPr>
        <w:tabs>
          <w:tab w:val="num" w:pos="0"/>
        </w:tabs>
        <w:ind w:left="1980" w:hanging="36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20" w15:restartNumberingAfterBreak="0">
    <w:nsid w:val="069232B4"/>
    <w:multiLevelType w:val="multilevel"/>
    <w:tmpl w:val="B9E8A5EE"/>
    <w:lvl w:ilvl="0">
      <w:start w:val="1"/>
      <w:numFmt w:val="lowerLetter"/>
      <w:lvlText w:val="%1)"/>
      <w:lvlJc w:val="left"/>
      <w:pPr>
        <w:tabs>
          <w:tab w:val="num" w:pos="0"/>
        </w:tabs>
        <w:ind w:left="720" w:hanging="360"/>
      </w:pPr>
      <w:rPr>
        <w:b/>
        <w:bCs/>
        <w:color w:val="0E2841"/>
      </w:rPr>
    </w:lvl>
    <w:lvl w:ilvl="1">
      <w:start w:val="1"/>
      <w:numFmt w:val="decimal"/>
      <w:lvlText w:val="%2."/>
      <w:lvlJc w:val="left"/>
      <w:pPr>
        <w:tabs>
          <w:tab w:val="num" w:pos="0"/>
        </w:tabs>
        <w:ind w:left="1440" w:hanging="360"/>
      </w:pPr>
      <w:rPr>
        <w:rFonts w:ascii="Calibri Light" w:eastAsia="Calibri" w:hAnsi="Calibri Light" w:cs="Calibri Light"/>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1" w15:restartNumberingAfterBreak="0">
    <w:nsid w:val="06C30C33"/>
    <w:multiLevelType w:val="multilevel"/>
    <w:tmpl w:val="53F2F29A"/>
    <w:lvl w:ilvl="0">
      <w:start w:val="1"/>
      <w:numFmt w:val="bullet"/>
      <w:lvlText w:val="-"/>
      <w:lvlJc w:val="left"/>
      <w:pPr>
        <w:tabs>
          <w:tab w:val="num" w:pos="0"/>
        </w:tabs>
        <w:ind w:left="360" w:hanging="360"/>
      </w:pPr>
      <w:rPr>
        <w:rFonts w:ascii="Courier New" w:hAnsi="Courier New" w:cs="Courier New" w:hint="default"/>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22" w15:restartNumberingAfterBreak="0">
    <w:nsid w:val="078109C6"/>
    <w:multiLevelType w:val="hybridMultilevel"/>
    <w:tmpl w:val="1FC8C470"/>
    <w:lvl w:ilvl="0" w:tplc="A3EC2988">
      <w:start w:val="1"/>
      <w:numFmt w:val="bullet"/>
      <w:lvlText w:val="»"/>
      <w:lvlJc w:val="left"/>
      <w:pPr>
        <w:ind w:left="1046" w:hanging="360"/>
      </w:pPr>
      <w:rPr>
        <w:rFonts w:ascii="Calibri Light" w:hAnsi="Calibri Light" w:cs="Calibri Light" w:hint="default"/>
        <w:b w:val="0"/>
        <w:bCs/>
        <w:color w:val="auto"/>
        <w:sz w:val="22"/>
        <w:szCs w:val="22"/>
        <w:lang w:eastAsia="en-US"/>
      </w:rPr>
    </w:lvl>
    <w:lvl w:ilvl="1" w:tplc="04100003" w:tentative="1">
      <w:start w:val="1"/>
      <w:numFmt w:val="bullet"/>
      <w:lvlText w:val="o"/>
      <w:lvlJc w:val="left"/>
      <w:pPr>
        <w:ind w:left="1766" w:hanging="360"/>
      </w:pPr>
      <w:rPr>
        <w:rFonts w:ascii="Courier New" w:hAnsi="Courier New" w:cs="Courier New" w:hint="default"/>
      </w:rPr>
    </w:lvl>
    <w:lvl w:ilvl="2" w:tplc="04100005" w:tentative="1">
      <w:start w:val="1"/>
      <w:numFmt w:val="bullet"/>
      <w:lvlText w:val=""/>
      <w:lvlJc w:val="left"/>
      <w:pPr>
        <w:ind w:left="2486" w:hanging="360"/>
      </w:pPr>
      <w:rPr>
        <w:rFonts w:ascii="Wingdings" w:hAnsi="Wingdings" w:hint="default"/>
      </w:rPr>
    </w:lvl>
    <w:lvl w:ilvl="3" w:tplc="04100001" w:tentative="1">
      <w:start w:val="1"/>
      <w:numFmt w:val="bullet"/>
      <w:lvlText w:val=""/>
      <w:lvlJc w:val="left"/>
      <w:pPr>
        <w:ind w:left="3206" w:hanging="360"/>
      </w:pPr>
      <w:rPr>
        <w:rFonts w:ascii="Symbol" w:hAnsi="Symbol" w:hint="default"/>
      </w:rPr>
    </w:lvl>
    <w:lvl w:ilvl="4" w:tplc="04100003" w:tentative="1">
      <w:start w:val="1"/>
      <w:numFmt w:val="bullet"/>
      <w:lvlText w:val="o"/>
      <w:lvlJc w:val="left"/>
      <w:pPr>
        <w:ind w:left="3926" w:hanging="360"/>
      </w:pPr>
      <w:rPr>
        <w:rFonts w:ascii="Courier New" w:hAnsi="Courier New" w:cs="Courier New" w:hint="default"/>
      </w:rPr>
    </w:lvl>
    <w:lvl w:ilvl="5" w:tplc="04100005" w:tentative="1">
      <w:start w:val="1"/>
      <w:numFmt w:val="bullet"/>
      <w:lvlText w:val=""/>
      <w:lvlJc w:val="left"/>
      <w:pPr>
        <w:ind w:left="4646" w:hanging="360"/>
      </w:pPr>
      <w:rPr>
        <w:rFonts w:ascii="Wingdings" w:hAnsi="Wingdings" w:hint="default"/>
      </w:rPr>
    </w:lvl>
    <w:lvl w:ilvl="6" w:tplc="04100001" w:tentative="1">
      <w:start w:val="1"/>
      <w:numFmt w:val="bullet"/>
      <w:lvlText w:val=""/>
      <w:lvlJc w:val="left"/>
      <w:pPr>
        <w:ind w:left="5366" w:hanging="360"/>
      </w:pPr>
      <w:rPr>
        <w:rFonts w:ascii="Symbol" w:hAnsi="Symbol" w:hint="default"/>
      </w:rPr>
    </w:lvl>
    <w:lvl w:ilvl="7" w:tplc="04100003" w:tentative="1">
      <w:start w:val="1"/>
      <w:numFmt w:val="bullet"/>
      <w:lvlText w:val="o"/>
      <w:lvlJc w:val="left"/>
      <w:pPr>
        <w:ind w:left="6086" w:hanging="360"/>
      </w:pPr>
      <w:rPr>
        <w:rFonts w:ascii="Courier New" w:hAnsi="Courier New" w:cs="Courier New" w:hint="default"/>
      </w:rPr>
    </w:lvl>
    <w:lvl w:ilvl="8" w:tplc="04100005" w:tentative="1">
      <w:start w:val="1"/>
      <w:numFmt w:val="bullet"/>
      <w:lvlText w:val=""/>
      <w:lvlJc w:val="left"/>
      <w:pPr>
        <w:ind w:left="6806" w:hanging="360"/>
      </w:pPr>
      <w:rPr>
        <w:rFonts w:ascii="Wingdings" w:hAnsi="Wingdings" w:hint="default"/>
      </w:rPr>
    </w:lvl>
  </w:abstractNum>
  <w:abstractNum w:abstractNumId="23" w15:restartNumberingAfterBreak="0">
    <w:nsid w:val="07C54E55"/>
    <w:multiLevelType w:val="multilevel"/>
    <w:tmpl w:val="918E7636"/>
    <w:lvl w:ilvl="0">
      <w:start w:val="1"/>
      <w:numFmt w:val="bullet"/>
      <w:lvlText w:val="-"/>
      <w:lvlJc w:val="left"/>
      <w:pPr>
        <w:tabs>
          <w:tab w:val="num" w:pos="0"/>
        </w:tabs>
        <w:ind w:left="1637" w:hanging="360"/>
      </w:pPr>
      <w:rPr>
        <w:rFonts w:ascii="Times New Roman" w:hAnsi="Times New Roman" w:cs="Times New Roman" w:hint="default"/>
        <w:b/>
        <w:bCs/>
        <w:sz w:val="24"/>
        <w:szCs w:val="24"/>
      </w:rPr>
    </w:lvl>
    <w:lvl w:ilvl="1">
      <w:start w:val="1"/>
      <w:numFmt w:val="upperRoman"/>
      <w:lvlText w:val="%2."/>
      <w:lvlJc w:val="right"/>
      <w:pPr>
        <w:tabs>
          <w:tab w:val="num" w:pos="0"/>
        </w:tabs>
        <w:ind w:left="1637" w:hanging="360"/>
      </w:pPr>
      <w:rPr>
        <w:b/>
        <w:bCs/>
        <w:color w:val="156082"/>
      </w:rPr>
    </w:lvl>
    <w:lvl w:ilvl="2">
      <w:start w:val="1"/>
      <w:numFmt w:val="decimal"/>
      <w:lvlText w:val="%1.%2.%3"/>
      <w:lvlJc w:val="left"/>
      <w:pPr>
        <w:tabs>
          <w:tab w:val="num" w:pos="0"/>
        </w:tabs>
        <w:ind w:left="1997" w:hanging="720"/>
      </w:pPr>
    </w:lvl>
    <w:lvl w:ilvl="3">
      <w:start w:val="1"/>
      <w:numFmt w:val="decimal"/>
      <w:lvlText w:val="%1.%2.%3.%4"/>
      <w:lvlJc w:val="left"/>
      <w:pPr>
        <w:tabs>
          <w:tab w:val="num" w:pos="0"/>
        </w:tabs>
        <w:ind w:left="1997" w:hanging="720"/>
      </w:pPr>
    </w:lvl>
    <w:lvl w:ilvl="4">
      <w:start w:val="1"/>
      <w:numFmt w:val="decimal"/>
      <w:lvlText w:val="%1.%2.%3.%4.%5"/>
      <w:lvlJc w:val="left"/>
      <w:pPr>
        <w:tabs>
          <w:tab w:val="num" w:pos="0"/>
        </w:tabs>
        <w:ind w:left="2357" w:hanging="1080"/>
      </w:pPr>
    </w:lvl>
    <w:lvl w:ilvl="5">
      <w:start w:val="1"/>
      <w:numFmt w:val="decimal"/>
      <w:lvlText w:val="%1.%2.%3.%4.%5.%6"/>
      <w:lvlJc w:val="left"/>
      <w:pPr>
        <w:tabs>
          <w:tab w:val="num" w:pos="0"/>
        </w:tabs>
        <w:ind w:left="2357" w:hanging="1080"/>
      </w:pPr>
    </w:lvl>
    <w:lvl w:ilvl="6">
      <w:start w:val="1"/>
      <w:numFmt w:val="decimal"/>
      <w:lvlText w:val="%1.%2.%3.%4.%5.%6.%7"/>
      <w:lvlJc w:val="left"/>
      <w:pPr>
        <w:tabs>
          <w:tab w:val="num" w:pos="0"/>
        </w:tabs>
        <w:ind w:left="2717" w:hanging="1440"/>
      </w:pPr>
    </w:lvl>
    <w:lvl w:ilvl="7">
      <w:start w:val="1"/>
      <w:numFmt w:val="decimal"/>
      <w:lvlText w:val="%1.%2.%3.%4.%5.%6.%7.%8"/>
      <w:lvlJc w:val="left"/>
      <w:pPr>
        <w:tabs>
          <w:tab w:val="num" w:pos="0"/>
        </w:tabs>
        <w:ind w:left="2717" w:hanging="1440"/>
      </w:pPr>
    </w:lvl>
    <w:lvl w:ilvl="8">
      <w:start w:val="1"/>
      <w:numFmt w:val="decimal"/>
      <w:lvlText w:val="%1.%2.%3.%4.%5.%6.%7.%8.%9"/>
      <w:lvlJc w:val="left"/>
      <w:pPr>
        <w:tabs>
          <w:tab w:val="num" w:pos="0"/>
        </w:tabs>
        <w:ind w:left="3077" w:hanging="1800"/>
      </w:pPr>
    </w:lvl>
  </w:abstractNum>
  <w:abstractNum w:abstractNumId="24" w15:restartNumberingAfterBreak="0">
    <w:nsid w:val="098E37E6"/>
    <w:multiLevelType w:val="multilevel"/>
    <w:tmpl w:val="F282E6D6"/>
    <w:lvl w:ilvl="0">
      <w:start w:val="1"/>
      <w:numFmt w:val="lowerRoman"/>
      <w:lvlText w:val="%1."/>
      <w:lvlJc w:val="right"/>
      <w:pPr>
        <w:tabs>
          <w:tab w:val="num" w:pos="0"/>
        </w:tabs>
        <w:ind w:left="1571" w:hanging="360"/>
      </w:pPr>
      <w:rPr>
        <w:rFonts w:hint="default"/>
      </w:rPr>
    </w:lvl>
    <w:lvl w:ilvl="1">
      <w:start w:val="1"/>
      <w:numFmt w:val="upperLetter"/>
      <w:lvlText w:val="%2."/>
      <w:lvlJc w:val="left"/>
      <w:pPr>
        <w:tabs>
          <w:tab w:val="num" w:pos="0"/>
        </w:tabs>
        <w:ind w:left="2291" w:hanging="360"/>
      </w:pPr>
      <w:rPr>
        <w:rFonts w:eastAsia="Times New Roman" w:hint="default"/>
        <w:b/>
        <w:color w:val="1F1F1F"/>
      </w:rPr>
    </w:lvl>
    <w:lvl w:ilvl="2">
      <w:start w:val="1"/>
      <w:numFmt w:val="bullet"/>
      <w:lvlText w:val="-"/>
      <w:lvlJc w:val="left"/>
      <w:pPr>
        <w:tabs>
          <w:tab w:val="num" w:pos="0"/>
        </w:tabs>
        <w:ind w:left="3191" w:hanging="360"/>
      </w:pPr>
      <w:rPr>
        <w:rFonts w:ascii="Times New Roman" w:hAnsi="Times New Roman" w:cs="Times New Roman" w:hint="default"/>
        <w:b/>
        <w:bCs/>
        <w:sz w:val="24"/>
        <w:szCs w:val="24"/>
      </w:rPr>
    </w:lvl>
    <w:lvl w:ilvl="3">
      <w:start w:val="1"/>
      <w:numFmt w:val="upperRoman"/>
      <w:lvlText w:val="%4."/>
      <w:lvlJc w:val="right"/>
      <w:pPr>
        <w:tabs>
          <w:tab w:val="num" w:pos="0"/>
        </w:tabs>
        <w:ind w:left="928" w:hanging="360"/>
      </w:pPr>
      <w:rPr>
        <w:rFonts w:hint="default"/>
      </w:rPr>
    </w:lvl>
    <w:lvl w:ilvl="4">
      <w:start w:val="1"/>
      <w:numFmt w:val="lowerLetter"/>
      <w:lvlText w:val="%5."/>
      <w:lvlJc w:val="left"/>
      <w:pPr>
        <w:tabs>
          <w:tab w:val="num" w:pos="0"/>
        </w:tabs>
        <w:ind w:left="4451" w:hanging="360"/>
      </w:pPr>
      <w:rPr>
        <w:rFonts w:hint="default"/>
      </w:rPr>
    </w:lvl>
    <w:lvl w:ilvl="5">
      <w:start w:val="1"/>
      <w:numFmt w:val="lowerRoman"/>
      <w:lvlText w:val="%6."/>
      <w:lvlJc w:val="right"/>
      <w:pPr>
        <w:tabs>
          <w:tab w:val="num" w:pos="0"/>
        </w:tabs>
        <w:ind w:left="5171" w:hanging="180"/>
      </w:pPr>
      <w:rPr>
        <w:rFonts w:hint="default"/>
      </w:rPr>
    </w:lvl>
    <w:lvl w:ilvl="6">
      <w:start w:val="1"/>
      <w:numFmt w:val="decimal"/>
      <w:lvlText w:val="%7."/>
      <w:lvlJc w:val="left"/>
      <w:pPr>
        <w:tabs>
          <w:tab w:val="num" w:pos="0"/>
        </w:tabs>
        <w:ind w:left="5891" w:hanging="360"/>
      </w:pPr>
      <w:rPr>
        <w:rFonts w:hint="default"/>
      </w:rPr>
    </w:lvl>
    <w:lvl w:ilvl="7">
      <w:start w:val="1"/>
      <w:numFmt w:val="lowerLetter"/>
      <w:lvlText w:val="%8."/>
      <w:lvlJc w:val="left"/>
      <w:pPr>
        <w:tabs>
          <w:tab w:val="num" w:pos="0"/>
        </w:tabs>
        <w:ind w:left="6611" w:hanging="360"/>
      </w:pPr>
      <w:rPr>
        <w:rFonts w:hint="default"/>
      </w:rPr>
    </w:lvl>
    <w:lvl w:ilvl="8">
      <w:start w:val="1"/>
      <w:numFmt w:val="lowerRoman"/>
      <w:lvlText w:val="%9."/>
      <w:lvlJc w:val="right"/>
      <w:pPr>
        <w:tabs>
          <w:tab w:val="num" w:pos="0"/>
        </w:tabs>
        <w:ind w:left="7331" w:hanging="180"/>
      </w:pPr>
      <w:rPr>
        <w:rFonts w:hint="default"/>
      </w:rPr>
    </w:lvl>
  </w:abstractNum>
  <w:abstractNum w:abstractNumId="25" w15:restartNumberingAfterBreak="0">
    <w:nsid w:val="0AD71D2E"/>
    <w:multiLevelType w:val="multilevel"/>
    <w:tmpl w:val="25164960"/>
    <w:lvl w:ilvl="0">
      <w:start w:val="1"/>
      <w:numFmt w:val="lowerRoman"/>
      <w:lvlText w:val="%1."/>
      <w:lvlJc w:val="right"/>
      <w:pPr>
        <w:tabs>
          <w:tab w:val="num" w:pos="0"/>
        </w:tabs>
        <w:ind w:left="720" w:hanging="360"/>
      </w:pPr>
      <w:rPr>
        <w:b/>
        <w:bCs/>
        <w:i w:val="0"/>
        <w:color w:val="auto"/>
        <w:sz w:val="24"/>
        <w:szCs w:val="24"/>
      </w:rPr>
    </w:lvl>
    <w:lvl w:ilvl="1">
      <w:start w:val="1"/>
      <w:numFmt w:val="lowerLetter"/>
      <w:lvlText w:val="%2."/>
      <w:lvlJc w:val="left"/>
      <w:pPr>
        <w:tabs>
          <w:tab w:val="num" w:pos="0"/>
        </w:tabs>
        <w:ind w:left="1440" w:hanging="360"/>
      </w:pPr>
    </w:lvl>
    <w:lvl w:ilvl="2">
      <w:start w:val="1"/>
      <w:numFmt w:val="lowerLetter"/>
      <w:lvlText w:val="%3)"/>
      <w:lvlJc w:val="left"/>
      <w:pPr>
        <w:tabs>
          <w:tab w:val="num" w:pos="0"/>
        </w:tabs>
        <w:ind w:left="2340" w:hanging="360"/>
      </w:pPr>
      <w:rPr>
        <w:b/>
        <w:bCs/>
      </w:r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6" w15:restartNumberingAfterBreak="0">
    <w:nsid w:val="0B0C0CBF"/>
    <w:multiLevelType w:val="hybridMultilevel"/>
    <w:tmpl w:val="59A48362"/>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0B9B584B"/>
    <w:multiLevelType w:val="multilevel"/>
    <w:tmpl w:val="0298E3E2"/>
    <w:lvl w:ilvl="0">
      <w:start w:val="1"/>
      <w:numFmt w:val="bullet"/>
      <w:lvlText w:val=""/>
      <w:lvlJc w:val="left"/>
      <w:pPr>
        <w:tabs>
          <w:tab w:val="num" w:pos="0"/>
        </w:tabs>
        <w:ind w:left="720" w:hanging="360"/>
      </w:pPr>
      <w:rPr>
        <w:rFonts w:ascii="MT Extra" w:hAnsi="MT Extra" w:cs="MT Extra" w:hint="default"/>
      </w:rPr>
    </w:lvl>
    <w:lvl w:ilvl="1">
      <w:start w:val="1"/>
      <w:numFmt w:val="bullet"/>
      <w:lvlText w:val="o"/>
      <w:lvlJc w:val="left"/>
      <w:pPr>
        <w:tabs>
          <w:tab w:val="num" w:pos="0"/>
        </w:tabs>
        <w:ind w:left="1440" w:hanging="360"/>
      </w:pPr>
      <w:rPr>
        <w:rFonts w:ascii="Times New Roman" w:hAnsi="Times New Roman" w:cs="Times New Roman" w:hint="default"/>
      </w:rPr>
    </w:lvl>
    <w:lvl w:ilvl="2">
      <w:start w:val="1"/>
      <w:numFmt w:val="bullet"/>
      <w:lvlText w:val=""/>
      <w:lvlJc w:val="left"/>
      <w:pPr>
        <w:tabs>
          <w:tab w:val="num" w:pos="0"/>
        </w:tabs>
        <w:ind w:left="2160" w:hanging="360"/>
      </w:pPr>
      <w:rPr>
        <w:rFonts w:ascii="Times New Roman" w:hAnsi="Times New Roman" w:cs="Times New Roman" w:hint="default"/>
      </w:rPr>
    </w:lvl>
    <w:lvl w:ilvl="3">
      <w:start w:val="1"/>
      <w:numFmt w:val="bullet"/>
      <w:lvlText w:val=""/>
      <w:lvlJc w:val="left"/>
      <w:pPr>
        <w:tabs>
          <w:tab w:val="num" w:pos="0"/>
        </w:tabs>
        <w:ind w:left="2880" w:hanging="360"/>
      </w:pPr>
      <w:rPr>
        <w:rFonts w:ascii="Times New Roman" w:hAnsi="Times New Roman" w:cs="Times New Roman" w:hint="default"/>
      </w:rPr>
    </w:lvl>
    <w:lvl w:ilvl="4">
      <w:start w:val="1"/>
      <w:numFmt w:val="bullet"/>
      <w:lvlText w:val="o"/>
      <w:lvlJc w:val="left"/>
      <w:pPr>
        <w:tabs>
          <w:tab w:val="num" w:pos="0"/>
        </w:tabs>
        <w:ind w:left="3600" w:hanging="360"/>
      </w:pPr>
      <w:rPr>
        <w:rFonts w:ascii="Times New Roman" w:hAnsi="Times New Roman" w:cs="Times New Roman" w:hint="default"/>
      </w:rPr>
    </w:lvl>
    <w:lvl w:ilvl="5">
      <w:start w:val="1"/>
      <w:numFmt w:val="bullet"/>
      <w:lvlText w:val=""/>
      <w:lvlJc w:val="left"/>
      <w:pPr>
        <w:tabs>
          <w:tab w:val="num" w:pos="0"/>
        </w:tabs>
        <w:ind w:left="4320" w:hanging="360"/>
      </w:pPr>
      <w:rPr>
        <w:rFonts w:ascii="Times New Roman" w:hAnsi="Times New Roman" w:cs="Times New Roman" w:hint="default"/>
      </w:rPr>
    </w:lvl>
    <w:lvl w:ilvl="6">
      <w:start w:val="1"/>
      <w:numFmt w:val="bullet"/>
      <w:lvlText w:val=""/>
      <w:lvlJc w:val="left"/>
      <w:pPr>
        <w:tabs>
          <w:tab w:val="num" w:pos="0"/>
        </w:tabs>
        <w:ind w:left="5040" w:hanging="360"/>
      </w:pPr>
      <w:rPr>
        <w:rFonts w:ascii="Times New Roman" w:hAnsi="Times New Roman" w:cs="Times New Roman" w:hint="default"/>
      </w:rPr>
    </w:lvl>
    <w:lvl w:ilvl="7">
      <w:start w:val="1"/>
      <w:numFmt w:val="bullet"/>
      <w:lvlText w:val="o"/>
      <w:lvlJc w:val="left"/>
      <w:pPr>
        <w:tabs>
          <w:tab w:val="num" w:pos="0"/>
        </w:tabs>
        <w:ind w:left="5760" w:hanging="360"/>
      </w:pPr>
      <w:rPr>
        <w:rFonts w:ascii="Times New Roman" w:hAnsi="Times New Roman" w:cs="Times New Roman" w:hint="default"/>
      </w:rPr>
    </w:lvl>
    <w:lvl w:ilvl="8">
      <w:start w:val="1"/>
      <w:numFmt w:val="bullet"/>
      <w:lvlText w:val=""/>
      <w:lvlJc w:val="left"/>
      <w:pPr>
        <w:tabs>
          <w:tab w:val="num" w:pos="0"/>
        </w:tabs>
        <w:ind w:left="6480" w:hanging="360"/>
      </w:pPr>
      <w:rPr>
        <w:rFonts w:ascii="Times New Roman" w:hAnsi="Times New Roman" w:cs="Times New Roman" w:hint="default"/>
      </w:rPr>
    </w:lvl>
  </w:abstractNum>
  <w:abstractNum w:abstractNumId="28" w15:restartNumberingAfterBreak="0">
    <w:nsid w:val="0C3D1F25"/>
    <w:multiLevelType w:val="multilevel"/>
    <w:tmpl w:val="27A06EE8"/>
    <w:lvl w:ilvl="0">
      <w:start w:val="1"/>
      <w:numFmt w:val="lowerRoman"/>
      <w:lvlText w:val="%1."/>
      <w:lvlJc w:val="right"/>
      <w:pPr>
        <w:tabs>
          <w:tab w:val="num" w:pos="0"/>
        </w:tabs>
        <w:ind w:left="1080" w:hanging="360"/>
      </w:pPr>
      <w:rPr>
        <w:sz w:val="21"/>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9" w15:restartNumberingAfterBreak="0">
    <w:nsid w:val="0C5E2FD9"/>
    <w:multiLevelType w:val="multilevel"/>
    <w:tmpl w:val="B112761A"/>
    <w:lvl w:ilvl="0">
      <w:start w:val="1"/>
      <w:numFmt w:val="lowerRoman"/>
      <w:lvlText w:val="%1."/>
      <w:lvlJc w:val="right"/>
      <w:pPr>
        <w:tabs>
          <w:tab w:val="num" w:pos="0"/>
        </w:tabs>
        <w:ind w:left="360" w:hanging="360"/>
      </w:pPr>
      <w:rPr>
        <w:b w:val="0"/>
        <w:bCs w:val="0"/>
        <w:color w:val="0F4761"/>
      </w:rPr>
    </w:lvl>
    <w:lvl w:ilvl="1">
      <w:start w:val="1"/>
      <w:numFmt w:val="decimal"/>
      <w:lvlText w:val="%1.%2"/>
      <w:lvlJc w:val="left"/>
      <w:pPr>
        <w:tabs>
          <w:tab w:val="num" w:pos="0"/>
        </w:tabs>
        <w:ind w:left="360" w:hanging="36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30" w15:restartNumberingAfterBreak="0">
    <w:nsid w:val="0CB5273C"/>
    <w:multiLevelType w:val="multilevel"/>
    <w:tmpl w:val="C854E77E"/>
    <w:lvl w:ilvl="0">
      <w:start w:val="1"/>
      <w:numFmt w:val="lowerLetter"/>
      <w:lvlText w:val="%1)"/>
      <w:lvlJc w:val="left"/>
      <w:pPr>
        <w:tabs>
          <w:tab w:val="num" w:pos="0"/>
        </w:tabs>
        <w:ind w:left="720" w:hanging="360"/>
      </w:pPr>
      <w:rPr>
        <w:b/>
        <w:bCs/>
        <w:color w:val="0E2841"/>
      </w:rPr>
    </w:lvl>
    <w:lvl w:ilvl="1">
      <w:start w:val="1"/>
      <w:numFmt w:val="decimal"/>
      <w:lvlText w:val="%2."/>
      <w:lvlJc w:val="left"/>
      <w:pPr>
        <w:tabs>
          <w:tab w:val="num" w:pos="0"/>
        </w:tabs>
        <w:ind w:left="1440" w:hanging="360"/>
      </w:pPr>
      <w:rPr>
        <w:rFonts w:ascii="Calibri Light" w:eastAsia="Calibri" w:hAnsi="Calibri Light" w:cs="Calibri Light"/>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1" w15:restartNumberingAfterBreak="0">
    <w:nsid w:val="0DA827AD"/>
    <w:multiLevelType w:val="multilevel"/>
    <w:tmpl w:val="97EA973A"/>
    <w:lvl w:ilvl="0">
      <w:start w:val="1"/>
      <w:numFmt w:val="bullet"/>
      <w:lvlText w:val="o"/>
      <w:lvlJc w:val="left"/>
      <w:pPr>
        <w:tabs>
          <w:tab w:val="num" w:pos="0"/>
        </w:tabs>
        <w:ind w:left="2181" w:hanging="360"/>
      </w:pPr>
      <w:rPr>
        <w:rFonts w:ascii="Times New Roman" w:hAnsi="Times New Roman" w:cs="Times New Roman" w:hint="default"/>
      </w:rPr>
    </w:lvl>
    <w:lvl w:ilvl="1">
      <w:start w:val="1"/>
      <w:numFmt w:val="bullet"/>
      <w:lvlText w:val="o"/>
      <w:lvlJc w:val="left"/>
      <w:pPr>
        <w:tabs>
          <w:tab w:val="num" w:pos="0"/>
        </w:tabs>
        <w:ind w:left="2901" w:hanging="360"/>
      </w:pPr>
      <w:rPr>
        <w:rFonts w:ascii="Times New Roman" w:hAnsi="Times New Roman" w:cs="Times New Roman" w:hint="default"/>
      </w:rPr>
    </w:lvl>
    <w:lvl w:ilvl="2">
      <w:start w:val="1"/>
      <w:numFmt w:val="bullet"/>
      <w:lvlText w:val=""/>
      <w:lvlJc w:val="left"/>
      <w:pPr>
        <w:tabs>
          <w:tab w:val="num" w:pos="0"/>
        </w:tabs>
        <w:ind w:left="3621" w:hanging="360"/>
      </w:pPr>
      <w:rPr>
        <w:rFonts w:ascii="Times New Roman" w:hAnsi="Times New Roman" w:cs="Times New Roman" w:hint="default"/>
      </w:rPr>
    </w:lvl>
    <w:lvl w:ilvl="3">
      <w:start w:val="1"/>
      <w:numFmt w:val="bullet"/>
      <w:lvlText w:val=""/>
      <w:lvlJc w:val="left"/>
      <w:pPr>
        <w:tabs>
          <w:tab w:val="num" w:pos="0"/>
        </w:tabs>
        <w:ind w:left="4341" w:hanging="360"/>
      </w:pPr>
      <w:rPr>
        <w:rFonts w:ascii="Times New Roman" w:hAnsi="Times New Roman" w:cs="Times New Roman" w:hint="default"/>
      </w:rPr>
    </w:lvl>
    <w:lvl w:ilvl="4">
      <w:start w:val="1"/>
      <w:numFmt w:val="bullet"/>
      <w:lvlText w:val="o"/>
      <w:lvlJc w:val="left"/>
      <w:pPr>
        <w:tabs>
          <w:tab w:val="num" w:pos="0"/>
        </w:tabs>
        <w:ind w:left="5061" w:hanging="360"/>
      </w:pPr>
      <w:rPr>
        <w:rFonts w:ascii="Times New Roman" w:hAnsi="Times New Roman" w:cs="Times New Roman" w:hint="default"/>
      </w:rPr>
    </w:lvl>
    <w:lvl w:ilvl="5">
      <w:start w:val="1"/>
      <w:numFmt w:val="bullet"/>
      <w:lvlText w:val=""/>
      <w:lvlJc w:val="left"/>
      <w:pPr>
        <w:tabs>
          <w:tab w:val="num" w:pos="0"/>
        </w:tabs>
        <w:ind w:left="5781" w:hanging="360"/>
      </w:pPr>
      <w:rPr>
        <w:rFonts w:ascii="Times New Roman" w:hAnsi="Times New Roman" w:cs="Times New Roman" w:hint="default"/>
      </w:rPr>
    </w:lvl>
    <w:lvl w:ilvl="6">
      <w:start w:val="1"/>
      <w:numFmt w:val="bullet"/>
      <w:lvlText w:val=""/>
      <w:lvlJc w:val="left"/>
      <w:pPr>
        <w:tabs>
          <w:tab w:val="num" w:pos="0"/>
        </w:tabs>
        <w:ind w:left="6501" w:hanging="360"/>
      </w:pPr>
      <w:rPr>
        <w:rFonts w:ascii="Times New Roman" w:hAnsi="Times New Roman" w:cs="Times New Roman" w:hint="default"/>
      </w:rPr>
    </w:lvl>
    <w:lvl w:ilvl="7">
      <w:start w:val="1"/>
      <w:numFmt w:val="bullet"/>
      <w:lvlText w:val="o"/>
      <w:lvlJc w:val="left"/>
      <w:pPr>
        <w:tabs>
          <w:tab w:val="num" w:pos="0"/>
        </w:tabs>
        <w:ind w:left="7221" w:hanging="360"/>
      </w:pPr>
      <w:rPr>
        <w:rFonts w:ascii="Times New Roman" w:hAnsi="Times New Roman" w:cs="Times New Roman" w:hint="default"/>
      </w:rPr>
    </w:lvl>
    <w:lvl w:ilvl="8">
      <w:start w:val="1"/>
      <w:numFmt w:val="bullet"/>
      <w:lvlText w:val=""/>
      <w:lvlJc w:val="left"/>
      <w:pPr>
        <w:tabs>
          <w:tab w:val="num" w:pos="0"/>
        </w:tabs>
        <w:ind w:left="7941" w:hanging="360"/>
      </w:pPr>
      <w:rPr>
        <w:rFonts w:ascii="Times New Roman" w:hAnsi="Times New Roman" w:cs="Times New Roman" w:hint="default"/>
      </w:rPr>
    </w:lvl>
  </w:abstractNum>
  <w:abstractNum w:abstractNumId="32" w15:restartNumberingAfterBreak="0">
    <w:nsid w:val="0DCE3F93"/>
    <w:multiLevelType w:val="multilevel"/>
    <w:tmpl w:val="AE92BF0C"/>
    <w:lvl w:ilvl="0">
      <w:start w:val="2"/>
      <w:numFmt w:val="lowerLetter"/>
      <w:lvlText w:val="%1)"/>
      <w:lvlJc w:val="left"/>
      <w:pPr>
        <w:tabs>
          <w:tab w:val="num" w:pos="0"/>
        </w:tabs>
        <w:ind w:left="858" w:hanging="360"/>
      </w:pPr>
      <w:rPr>
        <w:rFonts w:hint="default"/>
        <w:b/>
        <w:bCs/>
        <w:color w:val="156082"/>
      </w:rPr>
    </w:lvl>
    <w:lvl w:ilvl="1">
      <w:start w:val="1"/>
      <w:numFmt w:val="lowerLetter"/>
      <w:lvlText w:val="%2."/>
      <w:lvlJc w:val="left"/>
      <w:pPr>
        <w:tabs>
          <w:tab w:val="num" w:pos="0"/>
        </w:tabs>
        <w:ind w:left="1578" w:hanging="360"/>
      </w:pPr>
      <w:rPr>
        <w:rFonts w:hint="default"/>
      </w:rPr>
    </w:lvl>
    <w:lvl w:ilvl="2">
      <w:start w:val="1"/>
      <w:numFmt w:val="lowerRoman"/>
      <w:lvlText w:val="%3."/>
      <w:lvlJc w:val="right"/>
      <w:pPr>
        <w:tabs>
          <w:tab w:val="num" w:pos="0"/>
        </w:tabs>
        <w:ind w:left="2298" w:hanging="180"/>
      </w:pPr>
      <w:rPr>
        <w:rFonts w:hint="default"/>
      </w:rPr>
    </w:lvl>
    <w:lvl w:ilvl="3">
      <w:start w:val="1"/>
      <w:numFmt w:val="decimal"/>
      <w:lvlText w:val="%4."/>
      <w:lvlJc w:val="left"/>
      <w:pPr>
        <w:tabs>
          <w:tab w:val="num" w:pos="0"/>
        </w:tabs>
        <w:ind w:left="3018" w:hanging="360"/>
      </w:pPr>
      <w:rPr>
        <w:rFonts w:hint="default"/>
      </w:rPr>
    </w:lvl>
    <w:lvl w:ilvl="4">
      <w:start w:val="1"/>
      <w:numFmt w:val="lowerLetter"/>
      <w:lvlText w:val="%5."/>
      <w:lvlJc w:val="left"/>
      <w:pPr>
        <w:tabs>
          <w:tab w:val="num" w:pos="0"/>
        </w:tabs>
        <w:ind w:left="3738" w:hanging="360"/>
      </w:pPr>
      <w:rPr>
        <w:rFonts w:hint="default"/>
      </w:rPr>
    </w:lvl>
    <w:lvl w:ilvl="5">
      <w:start w:val="1"/>
      <w:numFmt w:val="lowerRoman"/>
      <w:lvlText w:val="%6."/>
      <w:lvlJc w:val="right"/>
      <w:pPr>
        <w:tabs>
          <w:tab w:val="num" w:pos="0"/>
        </w:tabs>
        <w:ind w:left="4458" w:hanging="180"/>
      </w:pPr>
      <w:rPr>
        <w:rFonts w:hint="default"/>
      </w:rPr>
    </w:lvl>
    <w:lvl w:ilvl="6">
      <w:start w:val="1"/>
      <w:numFmt w:val="decimal"/>
      <w:lvlText w:val="%7."/>
      <w:lvlJc w:val="left"/>
      <w:pPr>
        <w:tabs>
          <w:tab w:val="num" w:pos="0"/>
        </w:tabs>
        <w:ind w:left="5178" w:hanging="360"/>
      </w:pPr>
      <w:rPr>
        <w:rFonts w:hint="default"/>
      </w:rPr>
    </w:lvl>
    <w:lvl w:ilvl="7">
      <w:start w:val="1"/>
      <w:numFmt w:val="lowerLetter"/>
      <w:lvlText w:val="%8."/>
      <w:lvlJc w:val="left"/>
      <w:pPr>
        <w:tabs>
          <w:tab w:val="num" w:pos="0"/>
        </w:tabs>
        <w:ind w:left="5898" w:hanging="360"/>
      </w:pPr>
      <w:rPr>
        <w:rFonts w:hint="default"/>
      </w:rPr>
    </w:lvl>
    <w:lvl w:ilvl="8">
      <w:start w:val="1"/>
      <w:numFmt w:val="lowerRoman"/>
      <w:lvlText w:val="%9."/>
      <w:lvlJc w:val="right"/>
      <w:pPr>
        <w:tabs>
          <w:tab w:val="num" w:pos="0"/>
        </w:tabs>
        <w:ind w:left="6618" w:hanging="180"/>
      </w:pPr>
      <w:rPr>
        <w:rFonts w:hint="default"/>
      </w:rPr>
    </w:lvl>
  </w:abstractNum>
  <w:abstractNum w:abstractNumId="33" w15:restartNumberingAfterBreak="0">
    <w:nsid w:val="0E0A5193"/>
    <w:multiLevelType w:val="multilevel"/>
    <w:tmpl w:val="6E76068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4" w15:restartNumberingAfterBreak="0">
    <w:nsid w:val="0E9804DC"/>
    <w:multiLevelType w:val="multilevel"/>
    <w:tmpl w:val="282A3A76"/>
    <w:lvl w:ilvl="0">
      <w:start w:val="1"/>
      <w:numFmt w:val="bullet"/>
      <w:lvlText w:val="»"/>
      <w:lvlJc w:val="left"/>
      <w:pPr>
        <w:tabs>
          <w:tab w:val="num" w:pos="0"/>
        </w:tabs>
        <w:ind w:left="720" w:hanging="360"/>
      </w:pPr>
      <w:rPr>
        <w:rFonts w:ascii="Times New Roman" w:hAnsi="Times New Roman" w:cs="Times New Roman" w:hint="default"/>
      </w:rPr>
    </w:lvl>
    <w:lvl w:ilvl="1">
      <w:start w:val="1"/>
      <w:numFmt w:val="bullet"/>
      <w:lvlText w:val="o"/>
      <w:lvlJc w:val="left"/>
      <w:pPr>
        <w:tabs>
          <w:tab w:val="num" w:pos="0"/>
        </w:tabs>
        <w:ind w:left="1440" w:hanging="360"/>
      </w:pPr>
      <w:rPr>
        <w:rFonts w:ascii="Times New Roman" w:hAnsi="Times New Roman" w:cs="Times New Roman" w:hint="default"/>
      </w:rPr>
    </w:lvl>
    <w:lvl w:ilvl="2">
      <w:start w:val="1"/>
      <w:numFmt w:val="bullet"/>
      <w:lvlText w:val=""/>
      <w:lvlJc w:val="left"/>
      <w:pPr>
        <w:tabs>
          <w:tab w:val="num" w:pos="0"/>
        </w:tabs>
        <w:ind w:left="2160" w:hanging="360"/>
      </w:pPr>
      <w:rPr>
        <w:rFonts w:ascii="Times New Roman" w:hAnsi="Times New Roman" w:cs="Times New Roman" w:hint="default"/>
      </w:rPr>
    </w:lvl>
    <w:lvl w:ilvl="3">
      <w:start w:val="1"/>
      <w:numFmt w:val="bullet"/>
      <w:lvlText w:val=""/>
      <w:lvlJc w:val="left"/>
      <w:pPr>
        <w:tabs>
          <w:tab w:val="num" w:pos="0"/>
        </w:tabs>
        <w:ind w:left="2880" w:hanging="360"/>
      </w:pPr>
      <w:rPr>
        <w:rFonts w:ascii="Times New Roman" w:hAnsi="Times New Roman" w:cs="Times New Roman" w:hint="default"/>
      </w:rPr>
    </w:lvl>
    <w:lvl w:ilvl="4">
      <w:start w:val="1"/>
      <w:numFmt w:val="bullet"/>
      <w:lvlText w:val="o"/>
      <w:lvlJc w:val="left"/>
      <w:pPr>
        <w:tabs>
          <w:tab w:val="num" w:pos="0"/>
        </w:tabs>
        <w:ind w:left="3600" w:hanging="360"/>
      </w:pPr>
      <w:rPr>
        <w:rFonts w:ascii="Times New Roman" w:hAnsi="Times New Roman" w:cs="Times New Roman" w:hint="default"/>
      </w:rPr>
    </w:lvl>
    <w:lvl w:ilvl="5">
      <w:start w:val="1"/>
      <w:numFmt w:val="bullet"/>
      <w:lvlText w:val=""/>
      <w:lvlJc w:val="left"/>
      <w:pPr>
        <w:tabs>
          <w:tab w:val="num" w:pos="0"/>
        </w:tabs>
        <w:ind w:left="4320" w:hanging="360"/>
      </w:pPr>
      <w:rPr>
        <w:rFonts w:ascii="Times New Roman" w:hAnsi="Times New Roman" w:cs="Times New Roman" w:hint="default"/>
      </w:rPr>
    </w:lvl>
    <w:lvl w:ilvl="6">
      <w:start w:val="1"/>
      <w:numFmt w:val="bullet"/>
      <w:lvlText w:val=""/>
      <w:lvlJc w:val="left"/>
      <w:pPr>
        <w:tabs>
          <w:tab w:val="num" w:pos="0"/>
        </w:tabs>
        <w:ind w:left="5040" w:hanging="360"/>
      </w:pPr>
      <w:rPr>
        <w:rFonts w:ascii="Times New Roman" w:hAnsi="Times New Roman" w:cs="Times New Roman" w:hint="default"/>
      </w:rPr>
    </w:lvl>
    <w:lvl w:ilvl="7">
      <w:start w:val="1"/>
      <w:numFmt w:val="bullet"/>
      <w:lvlText w:val="o"/>
      <w:lvlJc w:val="left"/>
      <w:pPr>
        <w:tabs>
          <w:tab w:val="num" w:pos="0"/>
        </w:tabs>
        <w:ind w:left="5760" w:hanging="360"/>
      </w:pPr>
      <w:rPr>
        <w:rFonts w:ascii="Times New Roman" w:hAnsi="Times New Roman" w:cs="Times New Roman" w:hint="default"/>
      </w:rPr>
    </w:lvl>
    <w:lvl w:ilvl="8">
      <w:start w:val="1"/>
      <w:numFmt w:val="bullet"/>
      <w:lvlText w:val=""/>
      <w:lvlJc w:val="left"/>
      <w:pPr>
        <w:tabs>
          <w:tab w:val="num" w:pos="0"/>
        </w:tabs>
        <w:ind w:left="6480" w:hanging="360"/>
      </w:pPr>
      <w:rPr>
        <w:rFonts w:ascii="Times New Roman" w:hAnsi="Times New Roman" w:cs="Times New Roman" w:hint="default"/>
      </w:rPr>
    </w:lvl>
  </w:abstractNum>
  <w:abstractNum w:abstractNumId="35" w15:restartNumberingAfterBreak="0">
    <w:nsid w:val="0EEB0CA5"/>
    <w:multiLevelType w:val="multilevel"/>
    <w:tmpl w:val="75326484"/>
    <w:lvl w:ilvl="0">
      <w:start w:val="1"/>
      <w:numFmt w:val="lowerLetter"/>
      <w:lvlText w:val="%1)"/>
      <w:lvlJc w:val="left"/>
      <w:pPr>
        <w:tabs>
          <w:tab w:val="num" w:pos="0"/>
        </w:tabs>
        <w:ind w:left="360" w:hanging="360"/>
      </w:pPr>
      <w:rPr>
        <w:rFonts w:ascii="Calibri" w:hAnsi="Calibri"/>
        <w:b/>
        <w:bCs/>
        <w:color w:val="auto"/>
        <w:sz w:val="22"/>
        <w:szCs w:val="22"/>
      </w:rPr>
    </w:lvl>
    <w:lvl w:ilvl="1">
      <w:start w:val="1"/>
      <w:numFmt w:val="decimal"/>
      <w:lvlText w:val="%1.%2"/>
      <w:lvlJc w:val="left"/>
      <w:pPr>
        <w:tabs>
          <w:tab w:val="num" w:pos="0"/>
        </w:tabs>
        <w:ind w:left="360" w:hanging="36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36" w15:restartNumberingAfterBreak="0">
    <w:nsid w:val="0F363CDD"/>
    <w:multiLevelType w:val="multilevel"/>
    <w:tmpl w:val="9ED282D0"/>
    <w:lvl w:ilvl="0">
      <w:start w:val="1"/>
      <w:numFmt w:val="lowerRoman"/>
      <w:lvlText w:val="%1."/>
      <w:lvlJc w:val="right"/>
      <w:pPr>
        <w:tabs>
          <w:tab w:val="num" w:pos="0"/>
        </w:tabs>
        <w:ind w:left="720" w:hanging="360"/>
      </w:pPr>
      <w:rPr>
        <w:rFonts w:hint="default"/>
      </w:rPr>
    </w:lvl>
    <w:lvl w:ilvl="1">
      <w:start w:val="1"/>
      <w:numFmt w:val="bullet"/>
      <w:lvlText w:val="o"/>
      <w:lvlJc w:val="left"/>
      <w:pPr>
        <w:tabs>
          <w:tab w:val="num" w:pos="0"/>
        </w:tabs>
        <w:ind w:left="1440" w:hanging="360"/>
      </w:pPr>
      <w:rPr>
        <w:rFonts w:ascii="Times New Roman" w:hAnsi="Times New Roman" w:cs="Times New Roman" w:hint="default"/>
      </w:rPr>
    </w:lvl>
    <w:lvl w:ilvl="2">
      <w:start w:val="1"/>
      <w:numFmt w:val="bullet"/>
      <w:lvlText w:val=""/>
      <w:lvlJc w:val="left"/>
      <w:pPr>
        <w:tabs>
          <w:tab w:val="num" w:pos="0"/>
        </w:tabs>
        <w:ind w:left="2160" w:hanging="360"/>
      </w:pPr>
      <w:rPr>
        <w:rFonts w:ascii="Times New Roman" w:hAnsi="Times New Roman" w:cs="Times New Roman" w:hint="default"/>
      </w:rPr>
    </w:lvl>
    <w:lvl w:ilvl="3">
      <w:start w:val="1"/>
      <w:numFmt w:val="bullet"/>
      <w:lvlText w:val=""/>
      <w:lvlJc w:val="left"/>
      <w:pPr>
        <w:tabs>
          <w:tab w:val="num" w:pos="0"/>
        </w:tabs>
        <w:ind w:left="2880" w:hanging="360"/>
      </w:pPr>
      <w:rPr>
        <w:rFonts w:ascii="Times New Roman" w:hAnsi="Times New Roman" w:cs="Times New Roman" w:hint="default"/>
      </w:rPr>
    </w:lvl>
    <w:lvl w:ilvl="4">
      <w:start w:val="1"/>
      <w:numFmt w:val="bullet"/>
      <w:lvlText w:val="o"/>
      <w:lvlJc w:val="left"/>
      <w:pPr>
        <w:tabs>
          <w:tab w:val="num" w:pos="0"/>
        </w:tabs>
        <w:ind w:left="3600" w:hanging="360"/>
      </w:pPr>
      <w:rPr>
        <w:rFonts w:ascii="Times New Roman" w:hAnsi="Times New Roman" w:cs="Times New Roman" w:hint="default"/>
      </w:rPr>
    </w:lvl>
    <w:lvl w:ilvl="5">
      <w:start w:val="1"/>
      <w:numFmt w:val="bullet"/>
      <w:lvlText w:val=""/>
      <w:lvlJc w:val="left"/>
      <w:pPr>
        <w:tabs>
          <w:tab w:val="num" w:pos="0"/>
        </w:tabs>
        <w:ind w:left="4320" w:hanging="360"/>
      </w:pPr>
      <w:rPr>
        <w:rFonts w:ascii="Times New Roman" w:hAnsi="Times New Roman" w:cs="Times New Roman" w:hint="default"/>
      </w:rPr>
    </w:lvl>
    <w:lvl w:ilvl="6">
      <w:start w:val="1"/>
      <w:numFmt w:val="bullet"/>
      <w:lvlText w:val=""/>
      <w:lvlJc w:val="left"/>
      <w:pPr>
        <w:tabs>
          <w:tab w:val="num" w:pos="0"/>
        </w:tabs>
        <w:ind w:left="5040" w:hanging="360"/>
      </w:pPr>
      <w:rPr>
        <w:rFonts w:ascii="Times New Roman" w:hAnsi="Times New Roman" w:cs="Times New Roman" w:hint="default"/>
      </w:rPr>
    </w:lvl>
    <w:lvl w:ilvl="7">
      <w:start w:val="1"/>
      <w:numFmt w:val="bullet"/>
      <w:lvlText w:val="o"/>
      <w:lvlJc w:val="left"/>
      <w:pPr>
        <w:tabs>
          <w:tab w:val="num" w:pos="0"/>
        </w:tabs>
        <w:ind w:left="5760" w:hanging="360"/>
      </w:pPr>
      <w:rPr>
        <w:rFonts w:ascii="Times New Roman" w:hAnsi="Times New Roman" w:cs="Times New Roman" w:hint="default"/>
      </w:rPr>
    </w:lvl>
    <w:lvl w:ilvl="8">
      <w:start w:val="1"/>
      <w:numFmt w:val="bullet"/>
      <w:lvlText w:val=""/>
      <w:lvlJc w:val="left"/>
      <w:pPr>
        <w:tabs>
          <w:tab w:val="num" w:pos="0"/>
        </w:tabs>
        <w:ind w:left="6480" w:hanging="360"/>
      </w:pPr>
      <w:rPr>
        <w:rFonts w:ascii="Times New Roman" w:hAnsi="Times New Roman" w:cs="Times New Roman" w:hint="default"/>
      </w:rPr>
    </w:lvl>
  </w:abstractNum>
  <w:abstractNum w:abstractNumId="37" w15:restartNumberingAfterBreak="0">
    <w:nsid w:val="0F893618"/>
    <w:multiLevelType w:val="multilevel"/>
    <w:tmpl w:val="EF78679C"/>
    <w:lvl w:ilvl="0">
      <w:start w:val="1"/>
      <w:numFmt w:val="decimal"/>
      <w:lvlText w:val="%1."/>
      <w:lvlJc w:val="left"/>
      <w:pPr>
        <w:tabs>
          <w:tab w:val="num" w:pos="0"/>
        </w:tabs>
        <w:ind w:left="1065" w:hanging="705"/>
      </w:pPr>
      <w:rPr>
        <w:rFonts w:hint="default"/>
      </w:rPr>
    </w:lvl>
    <w:lvl w:ilvl="1">
      <w:start w:val="1"/>
      <w:numFmt w:val="lowerLetter"/>
      <w:lvlText w:val="%2."/>
      <w:lvlJc w:val="left"/>
      <w:pPr>
        <w:tabs>
          <w:tab w:val="num" w:pos="0"/>
        </w:tabs>
        <w:ind w:left="1440" w:hanging="360"/>
      </w:pPr>
      <w:rPr>
        <w:rFonts w:hint="default"/>
        <w:b/>
        <w:bCs/>
      </w:rPr>
    </w:lvl>
    <w:lvl w:ilvl="2">
      <w:start w:val="1"/>
      <w:numFmt w:val="lowerRoman"/>
      <w:lvlText w:val="%3."/>
      <w:lvlJc w:val="right"/>
      <w:pPr>
        <w:tabs>
          <w:tab w:val="num" w:pos="0"/>
        </w:tabs>
        <w:ind w:left="2160" w:hanging="180"/>
      </w:pPr>
      <w:rPr>
        <w:rFonts w:hint="default"/>
      </w:rPr>
    </w:lvl>
    <w:lvl w:ilvl="3">
      <w:start w:val="3"/>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38" w15:restartNumberingAfterBreak="0">
    <w:nsid w:val="0FB842D0"/>
    <w:multiLevelType w:val="multilevel"/>
    <w:tmpl w:val="7348068C"/>
    <w:lvl w:ilvl="0">
      <w:start w:val="1"/>
      <w:numFmt w:val="lowerRoman"/>
      <w:lvlText w:val="%1."/>
      <w:lvlJc w:val="right"/>
      <w:pPr>
        <w:tabs>
          <w:tab w:val="num" w:pos="0"/>
        </w:tabs>
        <w:ind w:left="720" w:hanging="360"/>
      </w:pPr>
      <w:rPr>
        <w:b w:val="0"/>
        <w:i w:val="0"/>
        <w:sz w:val="21"/>
      </w:rPr>
    </w:lvl>
    <w:lvl w:ilvl="1">
      <w:start w:val="1"/>
      <w:numFmt w:val="bullet"/>
      <w:lvlText w:val="o"/>
      <w:lvlJc w:val="left"/>
      <w:pPr>
        <w:tabs>
          <w:tab w:val="num" w:pos="0"/>
        </w:tabs>
        <w:ind w:left="1440" w:hanging="360"/>
      </w:pPr>
      <w:rPr>
        <w:rFonts w:ascii="Times New Roman" w:hAnsi="Times New Roman" w:cs="Times New Roman" w:hint="default"/>
      </w:rPr>
    </w:lvl>
    <w:lvl w:ilvl="2">
      <w:start w:val="1"/>
      <w:numFmt w:val="bullet"/>
      <w:lvlText w:val=""/>
      <w:lvlJc w:val="left"/>
      <w:pPr>
        <w:tabs>
          <w:tab w:val="num" w:pos="0"/>
        </w:tabs>
        <w:ind w:left="2160" w:hanging="360"/>
      </w:pPr>
      <w:rPr>
        <w:rFonts w:ascii="Times New Roman" w:hAnsi="Times New Roman" w:cs="Times New Roman" w:hint="default"/>
      </w:rPr>
    </w:lvl>
    <w:lvl w:ilvl="3">
      <w:start w:val="1"/>
      <w:numFmt w:val="bullet"/>
      <w:lvlText w:val=""/>
      <w:lvlJc w:val="left"/>
      <w:pPr>
        <w:tabs>
          <w:tab w:val="num" w:pos="0"/>
        </w:tabs>
        <w:ind w:left="2880" w:hanging="360"/>
      </w:pPr>
      <w:rPr>
        <w:rFonts w:ascii="Times New Roman" w:hAnsi="Times New Roman" w:cs="Times New Roman" w:hint="default"/>
      </w:rPr>
    </w:lvl>
    <w:lvl w:ilvl="4">
      <w:start w:val="1"/>
      <w:numFmt w:val="bullet"/>
      <w:lvlText w:val="o"/>
      <w:lvlJc w:val="left"/>
      <w:pPr>
        <w:tabs>
          <w:tab w:val="num" w:pos="0"/>
        </w:tabs>
        <w:ind w:left="3600" w:hanging="360"/>
      </w:pPr>
      <w:rPr>
        <w:rFonts w:ascii="Times New Roman" w:hAnsi="Times New Roman" w:cs="Times New Roman" w:hint="default"/>
      </w:rPr>
    </w:lvl>
    <w:lvl w:ilvl="5">
      <w:start w:val="1"/>
      <w:numFmt w:val="bullet"/>
      <w:lvlText w:val=""/>
      <w:lvlJc w:val="left"/>
      <w:pPr>
        <w:tabs>
          <w:tab w:val="num" w:pos="0"/>
        </w:tabs>
        <w:ind w:left="4320" w:hanging="360"/>
      </w:pPr>
      <w:rPr>
        <w:rFonts w:ascii="Times New Roman" w:hAnsi="Times New Roman" w:cs="Times New Roman" w:hint="default"/>
      </w:rPr>
    </w:lvl>
    <w:lvl w:ilvl="6">
      <w:start w:val="1"/>
      <w:numFmt w:val="bullet"/>
      <w:lvlText w:val=""/>
      <w:lvlJc w:val="left"/>
      <w:pPr>
        <w:tabs>
          <w:tab w:val="num" w:pos="0"/>
        </w:tabs>
        <w:ind w:left="5040" w:hanging="360"/>
      </w:pPr>
      <w:rPr>
        <w:rFonts w:ascii="Times New Roman" w:hAnsi="Times New Roman" w:cs="Times New Roman" w:hint="default"/>
      </w:rPr>
    </w:lvl>
    <w:lvl w:ilvl="7">
      <w:start w:val="1"/>
      <w:numFmt w:val="bullet"/>
      <w:lvlText w:val="o"/>
      <w:lvlJc w:val="left"/>
      <w:pPr>
        <w:tabs>
          <w:tab w:val="num" w:pos="0"/>
        </w:tabs>
        <w:ind w:left="5760" w:hanging="360"/>
      </w:pPr>
      <w:rPr>
        <w:rFonts w:ascii="Times New Roman" w:hAnsi="Times New Roman" w:cs="Times New Roman" w:hint="default"/>
      </w:rPr>
    </w:lvl>
    <w:lvl w:ilvl="8">
      <w:start w:val="1"/>
      <w:numFmt w:val="bullet"/>
      <w:lvlText w:val=""/>
      <w:lvlJc w:val="left"/>
      <w:pPr>
        <w:tabs>
          <w:tab w:val="num" w:pos="0"/>
        </w:tabs>
        <w:ind w:left="6480" w:hanging="360"/>
      </w:pPr>
      <w:rPr>
        <w:rFonts w:ascii="Times New Roman" w:hAnsi="Times New Roman" w:cs="Times New Roman" w:hint="default"/>
      </w:rPr>
    </w:lvl>
  </w:abstractNum>
  <w:abstractNum w:abstractNumId="39" w15:restartNumberingAfterBreak="0">
    <w:nsid w:val="0FC22688"/>
    <w:multiLevelType w:val="multilevel"/>
    <w:tmpl w:val="AEE2C104"/>
    <w:lvl w:ilvl="0">
      <w:start w:val="1"/>
      <w:numFmt w:val="lowerLetter"/>
      <w:lvlText w:val="%1)"/>
      <w:lvlJc w:val="left"/>
      <w:pPr>
        <w:tabs>
          <w:tab w:val="num" w:pos="0"/>
        </w:tabs>
        <w:ind w:left="360" w:hanging="360"/>
      </w:pPr>
      <w:rPr>
        <w:b/>
        <w:bCs/>
        <w:color w:val="15608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0" w15:restartNumberingAfterBreak="0">
    <w:nsid w:val="10AC4231"/>
    <w:multiLevelType w:val="multilevel"/>
    <w:tmpl w:val="214E3872"/>
    <w:lvl w:ilvl="0">
      <w:start w:val="1"/>
      <w:numFmt w:val="decimal"/>
      <w:lvlText w:val="%1."/>
      <w:lvlJc w:val="left"/>
      <w:pPr>
        <w:tabs>
          <w:tab w:val="num" w:pos="0"/>
        </w:tabs>
        <w:ind w:left="360" w:hanging="360"/>
      </w:pPr>
      <w:rPr>
        <w:b/>
        <w:bCs/>
      </w:rPr>
    </w:lvl>
    <w:lvl w:ilvl="1">
      <w:start w:val="2"/>
      <w:numFmt w:val="decimal"/>
      <w:lvlText w:val="%1.%2"/>
      <w:lvlJc w:val="left"/>
      <w:pPr>
        <w:tabs>
          <w:tab w:val="num" w:pos="0"/>
        </w:tabs>
        <w:ind w:left="643" w:hanging="360"/>
      </w:pPr>
      <w:rPr>
        <w:b/>
        <w:i w:val="0"/>
        <w:color w:val="5B9BD5"/>
      </w:rPr>
    </w:lvl>
    <w:lvl w:ilvl="2">
      <w:start w:val="1"/>
      <w:numFmt w:val="decimal"/>
      <w:lvlText w:val="%1.%2.%3"/>
      <w:lvlJc w:val="left"/>
      <w:pPr>
        <w:tabs>
          <w:tab w:val="num" w:pos="0"/>
        </w:tabs>
        <w:ind w:left="720" w:hanging="720"/>
      </w:pPr>
      <w:rPr>
        <w:b/>
        <w:i/>
      </w:rPr>
    </w:lvl>
    <w:lvl w:ilvl="3">
      <w:start w:val="1"/>
      <w:numFmt w:val="decimal"/>
      <w:lvlText w:val="%1.%2.%3.%4"/>
      <w:lvlJc w:val="left"/>
      <w:pPr>
        <w:tabs>
          <w:tab w:val="num" w:pos="0"/>
        </w:tabs>
        <w:ind w:left="720" w:hanging="720"/>
      </w:pPr>
      <w:rPr>
        <w:b/>
        <w:i/>
      </w:rPr>
    </w:lvl>
    <w:lvl w:ilvl="4">
      <w:start w:val="1"/>
      <w:numFmt w:val="decimal"/>
      <w:lvlText w:val="%1.%2.%3.%4.%5"/>
      <w:lvlJc w:val="left"/>
      <w:pPr>
        <w:tabs>
          <w:tab w:val="num" w:pos="0"/>
        </w:tabs>
        <w:ind w:left="1080" w:hanging="1080"/>
      </w:pPr>
      <w:rPr>
        <w:b/>
        <w:i/>
      </w:rPr>
    </w:lvl>
    <w:lvl w:ilvl="5">
      <w:start w:val="1"/>
      <w:numFmt w:val="decimal"/>
      <w:lvlText w:val="%1.%2.%3.%4.%5.%6"/>
      <w:lvlJc w:val="left"/>
      <w:pPr>
        <w:tabs>
          <w:tab w:val="num" w:pos="0"/>
        </w:tabs>
        <w:ind w:left="1080" w:hanging="1080"/>
      </w:pPr>
      <w:rPr>
        <w:b/>
        <w:i/>
      </w:rPr>
    </w:lvl>
    <w:lvl w:ilvl="6">
      <w:start w:val="1"/>
      <w:numFmt w:val="decimal"/>
      <w:lvlText w:val="%1.%2.%3.%4.%5.%6.%7"/>
      <w:lvlJc w:val="left"/>
      <w:pPr>
        <w:tabs>
          <w:tab w:val="num" w:pos="0"/>
        </w:tabs>
        <w:ind w:left="1440" w:hanging="1440"/>
      </w:pPr>
      <w:rPr>
        <w:b/>
        <w:i/>
      </w:rPr>
    </w:lvl>
    <w:lvl w:ilvl="7">
      <w:start w:val="1"/>
      <w:numFmt w:val="decimal"/>
      <w:lvlText w:val="%1.%2.%3.%4.%5.%6.%7.%8"/>
      <w:lvlJc w:val="left"/>
      <w:pPr>
        <w:tabs>
          <w:tab w:val="num" w:pos="0"/>
        </w:tabs>
        <w:ind w:left="1440" w:hanging="1440"/>
      </w:pPr>
      <w:rPr>
        <w:b/>
        <w:i/>
      </w:rPr>
    </w:lvl>
    <w:lvl w:ilvl="8">
      <w:start w:val="1"/>
      <w:numFmt w:val="decimal"/>
      <w:lvlText w:val="%1.%2.%3.%4.%5.%6.%7.%8.%9"/>
      <w:lvlJc w:val="left"/>
      <w:pPr>
        <w:tabs>
          <w:tab w:val="num" w:pos="0"/>
        </w:tabs>
        <w:ind w:left="1800" w:hanging="1800"/>
      </w:pPr>
      <w:rPr>
        <w:b/>
        <w:i/>
      </w:rPr>
    </w:lvl>
  </w:abstractNum>
  <w:abstractNum w:abstractNumId="41" w15:restartNumberingAfterBreak="0">
    <w:nsid w:val="127831FC"/>
    <w:multiLevelType w:val="multilevel"/>
    <w:tmpl w:val="9918A220"/>
    <w:lvl w:ilvl="0">
      <w:start w:val="1"/>
      <w:numFmt w:val="upperLetter"/>
      <w:lvlText w:val="%1."/>
      <w:lvlJc w:val="left"/>
      <w:pPr>
        <w:tabs>
          <w:tab w:val="num" w:pos="0"/>
        </w:tabs>
        <w:ind w:left="720" w:hanging="360"/>
      </w:pPr>
      <w:rPr>
        <w:b/>
        <w:bCs/>
        <w:color w:val="0E2841"/>
        <w:sz w:val="24"/>
        <w:szCs w:val="24"/>
      </w:rPr>
    </w:lvl>
    <w:lvl w:ilvl="1">
      <w:start w:val="1"/>
      <w:numFmt w:val="bullet"/>
      <w:lvlText w:val="o"/>
      <w:lvlJc w:val="left"/>
      <w:pPr>
        <w:tabs>
          <w:tab w:val="num" w:pos="0"/>
        </w:tabs>
        <w:ind w:left="1440" w:hanging="360"/>
      </w:pPr>
      <w:rPr>
        <w:rFonts w:ascii="Times New Roman" w:hAnsi="Times New Roman" w:cs="Times New Roman" w:hint="default"/>
        <w:sz w:val="20"/>
      </w:rPr>
    </w:lvl>
    <w:lvl w:ilvl="2">
      <w:start w:val="1"/>
      <w:numFmt w:val="bullet"/>
      <w:lvlText w:val=""/>
      <w:lvlJc w:val="left"/>
      <w:pPr>
        <w:tabs>
          <w:tab w:val="num" w:pos="0"/>
        </w:tabs>
        <w:ind w:left="2160" w:hanging="360"/>
      </w:pPr>
      <w:rPr>
        <w:rFonts w:ascii="Times New Roman" w:hAnsi="Times New Roman" w:cs="Times New Roman" w:hint="default"/>
        <w:sz w:val="20"/>
      </w:rPr>
    </w:lvl>
    <w:lvl w:ilvl="3">
      <w:start w:val="1"/>
      <w:numFmt w:val="bullet"/>
      <w:lvlText w:val=""/>
      <w:lvlJc w:val="left"/>
      <w:pPr>
        <w:tabs>
          <w:tab w:val="num" w:pos="0"/>
        </w:tabs>
        <w:ind w:left="2880" w:hanging="360"/>
      </w:pPr>
      <w:rPr>
        <w:rFonts w:ascii="Times New Roman" w:hAnsi="Times New Roman" w:cs="Times New Roman" w:hint="default"/>
        <w:sz w:val="20"/>
      </w:rPr>
    </w:lvl>
    <w:lvl w:ilvl="4">
      <w:start w:val="1"/>
      <w:numFmt w:val="bullet"/>
      <w:lvlText w:val=""/>
      <w:lvlJc w:val="left"/>
      <w:pPr>
        <w:tabs>
          <w:tab w:val="num" w:pos="0"/>
        </w:tabs>
        <w:ind w:left="3600" w:hanging="360"/>
      </w:pPr>
      <w:rPr>
        <w:rFonts w:ascii="Times New Roman" w:hAnsi="Times New Roman" w:cs="Times New Roman" w:hint="default"/>
        <w:sz w:val="20"/>
      </w:rPr>
    </w:lvl>
    <w:lvl w:ilvl="5">
      <w:start w:val="1"/>
      <w:numFmt w:val="bullet"/>
      <w:lvlText w:val=""/>
      <w:lvlJc w:val="left"/>
      <w:pPr>
        <w:tabs>
          <w:tab w:val="num" w:pos="0"/>
        </w:tabs>
        <w:ind w:left="4320" w:hanging="360"/>
      </w:pPr>
      <w:rPr>
        <w:rFonts w:ascii="Times New Roman" w:hAnsi="Times New Roman" w:cs="Times New Roman" w:hint="default"/>
        <w:sz w:val="20"/>
      </w:rPr>
    </w:lvl>
    <w:lvl w:ilvl="6">
      <w:start w:val="1"/>
      <w:numFmt w:val="bullet"/>
      <w:lvlText w:val=""/>
      <w:lvlJc w:val="left"/>
      <w:pPr>
        <w:tabs>
          <w:tab w:val="num" w:pos="0"/>
        </w:tabs>
        <w:ind w:left="5040" w:hanging="360"/>
      </w:pPr>
      <w:rPr>
        <w:rFonts w:ascii="Times New Roman" w:hAnsi="Times New Roman" w:cs="Times New Roman" w:hint="default"/>
        <w:sz w:val="20"/>
      </w:rPr>
    </w:lvl>
    <w:lvl w:ilvl="7">
      <w:start w:val="1"/>
      <w:numFmt w:val="bullet"/>
      <w:lvlText w:val=""/>
      <w:lvlJc w:val="left"/>
      <w:pPr>
        <w:tabs>
          <w:tab w:val="num" w:pos="0"/>
        </w:tabs>
        <w:ind w:left="5760" w:hanging="360"/>
      </w:pPr>
      <w:rPr>
        <w:rFonts w:ascii="Times New Roman" w:hAnsi="Times New Roman" w:cs="Times New Roman" w:hint="default"/>
        <w:sz w:val="20"/>
      </w:rPr>
    </w:lvl>
    <w:lvl w:ilvl="8">
      <w:start w:val="1"/>
      <w:numFmt w:val="bullet"/>
      <w:lvlText w:val=""/>
      <w:lvlJc w:val="left"/>
      <w:pPr>
        <w:tabs>
          <w:tab w:val="num" w:pos="0"/>
        </w:tabs>
        <w:ind w:left="6480" w:hanging="360"/>
      </w:pPr>
      <w:rPr>
        <w:rFonts w:ascii="Times New Roman" w:hAnsi="Times New Roman" w:cs="Times New Roman" w:hint="default"/>
        <w:sz w:val="20"/>
      </w:rPr>
    </w:lvl>
  </w:abstractNum>
  <w:abstractNum w:abstractNumId="42" w15:restartNumberingAfterBreak="0">
    <w:nsid w:val="13C35DD5"/>
    <w:multiLevelType w:val="multilevel"/>
    <w:tmpl w:val="EC2E479C"/>
    <w:lvl w:ilvl="0">
      <w:start w:val="1"/>
      <w:numFmt w:val="decimal"/>
      <w:lvlText w:val="%1."/>
      <w:lvlJc w:val="left"/>
      <w:pPr>
        <w:tabs>
          <w:tab w:val="num" w:pos="0"/>
        </w:tabs>
        <w:ind w:left="360" w:hanging="360"/>
      </w:pPr>
      <w:rPr>
        <w:b/>
        <w:bCs/>
      </w:rPr>
    </w:lvl>
    <w:lvl w:ilvl="1">
      <w:start w:val="1"/>
      <w:numFmt w:val="bullet"/>
      <w:lvlText w:val="-"/>
      <w:lvlJc w:val="left"/>
      <w:pPr>
        <w:tabs>
          <w:tab w:val="num" w:pos="0"/>
        </w:tabs>
        <w:ind w:left="1080" w:hanging="360"/>
      </w:pPr>
      <w:rPr>
        <w:rFonts w:ascii="Times New Roman" w:hAnsi="Times New Roman" w:cs="Times New Roman" w:hint="default"/>
      </w:rPr>
    </w:lvl>
    <w:lvl w:ilvl="2">
      <w:start w:val="1"/>
      <w:numFmt w:val="decimal"/>
      <w:lvlText w:val="%3."/>
      <w:lvlJc w:val="left"/>
      <w:pPr>
        <w:tabs>
          <w:tab w:val="num" w:pos="0"/>
        </w:tabs>
        <w:ind w:left="1980" w:hanging="36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43" w15:restartNumberingAfterBreak="0">
    <w:nsid w:val="14B22FE6"/>
    <w:multiLevelType w:val="multilevel"/>
    <w:tmpl w:val="A0C2A578"/>
    <w:lvl w:ilvl="0">
      <w:start w:val="1"/>
      <w:numFmt w:val="bullet"/>
      <w:lvlText w:val="-"/>
      <w:lvlJc w:val="left"/>
      <w:pPr>
        <w:tabs>
          <w:tab w:val="num" w:pos="0"/>
        </w:tabs>
        <w:ind w:left="7590" w:hanging="360"/>
      </w:pPr>
      <w:rPr>
        <w:rFonts w:ascii="Times New Roman" w:hAnsi="Times New Roman" w:cs="Times New Roman" w:hint="default"/>
      </w:rPr>
    </w:lvl>
    <w:lvl w:ilvl="1">
      <w:start w:val="1"/>
      <w:numFmt w:val="bullet"/>
      <w:lvlText w:val="o"/>
      <w:lvlJc w:val="left"/>
      <w:pPr>
        <w:tabs>
          <w:tab w:val="num" w:pos="0"/>
        </w:tabs>
        <w:ind w:left="1440" w:hanging="360"/>
      </w:pPr>
      <w:rPr>
        <w:rFonts w:ascii="Times New Roman" w:hAnsi="Times New Roman" w:cs="Times New Roman" w:hint="default"/>
      </w:rPr>
    </w:lvl>
    <w:lvl w:ilvl="2">
      <w:start w:val="1"/>
      <w:numFmt w:val="bullet"/>
      <w:lvlText w:val=""/>
      <w:lvlJc w:val="left"/>
      <w:pPr>
        <w:tabs>
          <w:tab w:val="num" w:pos="0"/>
        </w:tabs>
        <w:ind w:left="2160" w:hanging="360"/>
      </w:pPr>
      <w:rPr>
        <w:rFonts w:ascii="Times New Roman" w:hAnsi="Times New Roman" w:cs="Times New Roman" w:hint="default"/>
      </w:rPr>
    </w:lvl>
    <w:lvl w:ilvl="3">
      <w:start w:val="1"/>
      <w:numFmt w:val="bullet"/>
      <w:lvlText w:val=""/>
      <w:lvlJc w:val="left"/>
      <w:pPr>
        <w:tabs>
          <w:tab w:val="num" w:pos="0"/>
        </w:tabs>
        <w:ind w:left="2880" w:hanging="360"/>
      </w:pPr>
      <w:rPr>
        <w:rFonts w:ascii="Times New Roman" w:hAnsi="Times New Roman" w:cs="Times New Roman" w:hint="default"/>
      </w:rPr>
    </w:lvl>
    <w:lvl w:ilvl="4">
      <w:start w:val="1"/>
      <w:numFmt w:val="bullet"/>
      <w:lvlText w:val="o"/>
      <w:lvlJc w:val="left"/>
      <w:pPr>
        <w:tabs>
          <w:tab w:val="num" w:pos="0"/>
        </w:tabs>
        <w:ind w:left="3600" w:hanging="360"/>
      </w:pPr>
      <w:rPr>
        <w:rFonts w:ascii="Times New Roman" w:hAnsi="Times New Roman" w:cs="Times New Roman" w:hint="default"/>
      </w:rPr>
    </w:lvl>
    <w:lvl w:ilvl="5">
      <w:start w:val="1"/>
      <w:numFmt w:val="bullet"/>
      <w:lvlText w:val=""/>
      <w:lvlJc w:val="left"/>
      <w:pPr>
        <w:tabs>
          <w:tab w:val="num" w:pos="0"/>
        </w:tabs>
        <w:ind w:left="4320" w:hanging="360"/>
      </w:pPr>
      <w:rPr>
        <w:rFonts w:ascii="Times New Roman" w:hAnsi="Times New Roman" w:cs="Times New Roman" w:hint="default"/>
      </w:rPr>
    </w:lvl>
    <w:lvl w:ilvl="6">
      <w:start w:val="1"/>
      <w:numFmt w:val="bullet"/>
      <w:lvlText w:val=""/>
      <w:lvlJc w:val="left"/>
      <w:pPr>
        <w:tabs>
          <w:tab w:val="num" w:pos="0"/>
        </w:tabs>
        <w:ind w:left="5040" w:hanging="360"/>
      </w:pPr>
      <w:rPr>
        <w:rFonts w:ascii="Times New Roman" w:hAnsi="Times New Roman" w:cs="Times New Roman" w:hint="default"/>
      </w:rPr>
    </w:lvl>
    <w:lvl w:ilvl="7">
      <w:start w:val="1"/>
      <w:numFmt w:val="bullet"/>
      <w:lvlText w:val="o"/>
      <w:lvlJc w:val="left"/>
      <w:pPr>
        <w:tabs>
          <w:tab w:val="num" w:pos="0"/>
        </w:tabs>
        <w:ind w:left="5760" w:hanging="360"/>
      </w:pPr>
      <w:rPr>
        <w:rFonts w:ascii="Times New Roman" w:hAnsi="Times New Roman" w:cs="Times New Roman" w:hint="default"/>
      </w:rPr>
    </w:lvl>
    <w:lvl w:ilvl="8">
      <w:start w:val="1"/>
      <w:numFmt w:val="bullet"/>
      <w:lvlText w:val=""/>
      <w:lvlJc w:val="left"/>
      <w:pPr>
        <w:tabs>
          <w:tab w:val="num" w:pos="0"/>
        </w:tabs>
        <w:ind w:left="6480" w:hanging="360"/>
      </w:pPr>
      <w:rPr>
        <w:rFonts w:ascii="Times New Roman" w:hAnsi="Times New Roman" w:cs="Times New Roman" w:hint="default"/>
      </w:rPr>
    </w:lvl>
  </w:abstractNum>
  <w:abstractNum w:abstractNumId="44" w15:restartNumberingAfterBreak="0">
    <w:nsid w:val="15186262"/>
    <w:multiLevelType w:val="multilevel"/>
    <w:tmpl w:val="139E151A"/>
    <w:lvl w:ilvl="0">
      <w:start w:val="1"/>
      <w:numFmt w:val="bullet"/>
      <w:lvlText w:val="o"/>
      <w:lvlJc w:val="left"/>
      <w:pPr>
        <w:tabs>
          <w:tab w:val="num" w:pos="0"/>
        </w:tabs>
        <w:ind w:left="2181" w:hanging="360"/>
      </w:pPr>
      <w:rPr>
        <w:rFonts w:ascii="Times New Roman" w:hAnsi="Times New Roman" w:cs="Times New Roman" w:hint="default"/>
      </w:rPr>
    </w:lvl>
    <w:lvl w:ilvl="1">
      <w:start w:val="1"/>
      <w:numFmt w:val="bullet"/>
      <w:lvlText w:val="o"/>
      <w:lvlJc w:val="left"/>
      <w:pPr>
        <w:tabs>
          <w:tab w:val="num" w:pos="0"/>
        </w:tabs>
        <w:ind w:left="2901" w:hanging="360"/>
      </w:pPr>
      <w:rPr>
        <w:rFonts w:ascii="Times New Roman" w:hAnsi="Times New Roman" w:cs="Times New Roman" w:hint="default"/>
      </w:rPr>
    </w:lvl>
    <w:lvl w:ilvl="2">
      <w:start w:val="1"/>
      <w:numFmt w:val="bullet"/>
      <w:lvlText w:val=""/>
      <w:lvlJc w:val="left"/>
      <w:pPr>
        <w:tabs>
          <w:tab w:val="num" w:pos="0"/>
        </w:tabs>
        <w:ind w:left="3621" w:hanging="360"/>
      </w:pPr>
      <w:rPr>
        <w:rFonts w:ascii="Times New Roman" w:hAnsi="Times New Roman" w:cs="Times New Roman" w:hint="default"/>
      </w:rPr>
    </w:lvl>
    <w:lvl w:ilvl="3">
      <w:start w:val="1"/>
      <w:numFmt w:val="bullet"/>
      <w:lvlText w:val=""/>
      <w:lvlJc w:val="left"/>
      <w:pPr>
        <w:tabs>
          <w:tab w:val="num" w:pos="0"/>
        </w:tabs>
        <w:ind w:left="4341" w:hanging="360"/>
      </w:pPr>
      <w:rPr>
        <w:rFonts w:ascii="Times New Roman" w:hAnsi="Times New Roman" w:cs="Times New Roman" w:hint="default"/>
      </w:rPr>
    </w:lvl>
    <w:lvl w:ilvl="4">
      <w:start w:val="1"/>
      <w:numFmt w:val="bullet"/>
      <w:lvlText w:val="o"/>
      <w:lvlJc w:val="left"/>
      <w:pPr>
        <w:tabs>
          <w:tab w:val="num" w:pos="0"/>
        </w:tabs>
        <w:ind w:left="5061" w:hanging="360"/>
      </w:pPr>
      <w:rPr>
        <w:rFonts w:ascii="Times New Roman" w:hAnsi="Times New Roman" w:cs="Times New Roman" w:hint="default"/>
      </w:rPr>
    </w:lvl>
    <w:lvl w:ilvl="5">
      <w:start w:val="1"/>
      <w:numFmt w:val="bullet"/>
      <w:lvlText w:val=""/>
      <w:lvlJc w:val="left"/>
      <w:pPr>
        <w:tabs>
          <w:tab w:val="num" w:pos="0"/>
        </w:tabs>
        <w:ind w:left="5781" w:hanging="360"/>
      </w:pPr>
      <w:rPr>
        <w:rFonts w:ascii="Times New Roman" w:hAnsi="Times New Roman" w:cs="Times New Roman" w:hint="default"/>
      </w:rPr>
    </w:lvl>
    <w:lvl w:ilvl="6">
      <w:start w:val="1"/>
      <w:numFmt w:val="bullet"/>
      <w:lvlText w:val=""/>
      <w:lvlJc w:val="left"/>
      <w:pPr>
        <w:tabs>
          <w:tab w:val="num" w:pos="0"/>
        </w:tabs>
        <w:ind w:left="6501" w:hanging="360"/>
      </w:pPr>
      <w:rPr>
        <w:rFonts w:ascii="Times New Roman" w:hAnsi="Times New Roman" w:cs="Times New Roman" w:hint="default"/>
      </w:rPr>
    </w:lvl>
    <w:lvl w:ilvl="7">
      <w:start w:val="1"/>
      <w:numFmt w:val="bullet"/>
      <w:lvlText w:val="o"/>
      <w:lvlJc w:val="left"/>
      <w:pPr>
        <w:tabs>
          <w:tab w:val="num" w:pos="0"/>
        </w:tabs>
        <w:ind w:left="7221" w:hanging="360"/>
      </w:pPr>
      <w:rPr>
        <w:rFonts w:ascii="Times New Roman" w:hAnsi="Times New Roman" w:cs="Times New Roman" w:hint="default"/>
      </w:rPr>
    </w:lvl>
    <w:lvl w:ilvl="8">
      <w:start w:val="1"/>
      <w:numFmt w:val="bullet"/>
      <w:lvlText w:val=""/>
      <w:lvlJc w:val="left"/>
      <w:pPr>
        <w:tabs>
          <w:tab w:val="num" w:pos="0"/>
        </w:tabs>
        <w:ind w:left="7941" w:hanging="360"/>
      </w:pPr>
      <w:rPr>
        <w:rFonts w:ascii="Times New Roman" w:hAnsi="Times New Roman" w:cs="Times New Roman" w:hint="default"/>
      </w:rPr>
    </w:lvl>
  </w:abstractNum>
  <w:abstractNum w:abstractNumId="45" w15:restartNumberingAfterBreak="0">
    <w:nsid w:val="152561B1"/>
    <w:multiLevelType w:val="hybridMultilevel"/>
    <w:tmpl w:val="DB6433BC"/>
    <w:lvl w:ilvl="0" w:tplc="06A68FEC">
      <w:start w:val="12"/>
      <w:numFmt w:val="decimal"/>
      <w:lvlText w:val="%1"/>
      <w:lvlJc w:val="left"/>
      <w:pPr>
        <w:ind w:left="786" w:hanging="360"/>
      </w:pPr>
      <w:rPr>
        <w:rFonts w:hint="default"/>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46" w15:restartNumberingAfterBreak="0">
    <w:nsid w:val="156E4BB4"/>
    <w:multiLevelType w:val="multilevel"/>
    <w:tmpl w:val="77F0A28A"/>
    <w:lvl w:ilvl="0">
      <w:start w:val="5"/>
      <w:numFmt w:val="lowerLetter"/>
      <w:lvlText w:val="%1)"/>
      <w:lvlJc w:val="left"/>
      <w:pPr>
        <w:tabs>
          <w:tab w:val="num" w:pos="0"/>
        </w:tabs>
        <w:ind w:left="720" w:hanging="360"/>
      </w:pPr>
      <w:rPr>
        <w:rFonts w:hint="default"/>
        <w:b/>
        <w:bCs/>
        <w:color w:val="0E2841"/>
      </w:rPr>
    </w:lvl>
    <w:lvl w:ilvl="1">
      <w:start w:val="1"/>
      <w:numFmt w:val="decimal"/>
      <w:lvlText w:val="%2."/>
      <w:lvlJc w:val="left"/>
      <w:pPr>
        <w:tabs>
          <w:tab w:val="num" w:pos="0"/>
        </w:tabs>
        <w:ind w:left="1440" w:hanging="360"/>
      </w:pPr>
      <w:rPr>
        <w:rFonts w:ascii="Calibri Light" w:eastAsia="Calibri" w:hAnsi="Calibri Light" w:cs="Calibri Light"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47" w15:restartNumberingAfterBreak="0">
    <w:nsid w:val="17B3705D"/>
    <w:multiLevelType w:val="multilevel"/>
    <w:tmpl w:val="EF16B890"/>
    <w:lvl w:ilvl="0">
      <w:start w:val="1"/>
      <w:numFmt w:val="decimal"/>
      <w:lvlText w:val="%1."/>
      <w:lvlJc w:val="left"/>
      <w:pPr>
        <w:tabs>
          <w:tab w:val="num" w:pos="0"/>
        </w:tabs>
        <w:ind w:left="360" w:hanging="360"/>
      </w:pPr>
      <w:rPr>
        <w:b/>
        <w:bCs/>
      </w:rPr>
    </w:lvl>
    <w:lvl w:ilvl="1">
      <w:start w:val="1"/>
      <w:numFmt w:val="bullet"/>
      <w:lvlText w:val="-"/>
      <w:lvlJc w:val="left"/>
      <w:pPr>
        <w:tabs>
          <w:tab w:val="num" w:pos="0"/>
        </w:tabs>
        <w:ind w:left="1080" w:hanging="360"/>
      </w:pPr>
      <w:rPr>
        <w:rFonts w:ascii="Times New Roman" w:hAnsi="Times New Roman" w:cs="Times New Roman" w:hint="default"/>
      </w:rPr>
    </w:lvl>
    <w:lvl w:ilvl="2">
      <w:start w:val="1"/>
      <w:numFmt w:val="decimal"/>
      <w:lvlText w:val="%3."/>
      <w:lvlJc w:val="left"/>
      <w:pPr>
        <w:tabs>
          <w:tab w:val="num" w:pos="0"/>
        </w:tabs>
        <w:ind w:left="1980" w:hanging="36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48" w15:restartNumberingAfterBreak="0">
    <w:nsid w:val="17C16C37"/>
    <w:multiLevelType w:val="multilevel"/>
    <w:tmpl w:val="76ECD37A"/>
    <w:lvl w:ilvl="0">
      <w:start w:val="1"/>
      <w:numFmt w:val="lowerLetter"/>
      <w:lvlText w:val="%1)"/>
      <w:lvlJc w:val="left"/>
      <w:pPr>
        <w:tabs>
          <w:tab w:val="num" w:pos="0"/>
        </w:tabs>
        <w:ind w:left="1211" w:hanging="360"/>
      </w:pPr>
      <w:rPr>
        <w:rFonts w:ascii="Calibri" w:hAnsi="Calibri"/>
        <w:b/>
        <w:bCs/>
        <w:color w:val="156082"/>
        <w:sz w:val="24"/>
        <w:szCs w:val="22"/>
      </w:rPr>
    </w:lvl>
    <w:lvl w:ilvl="1">
      <w:start w:val="1"/>
      <w:numFmt w:val="decimal"/>
      <w:lvlText w:val="%1.%2"/>
      <w:lvlJc w:val="left"/>
      <w:pPr>
        <w:tabs>
          <w:tab w:val="num" w:pos="0"/>
        </w:tabs>
        <w:ind w:left="360" w:hanging="36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49" w15:restartNumberingAfterBreak="0">
    <w:nsid w:val="18133701"/>
    <w:multiLevelType w:val="multilevel"/>
    <w:tmpl w:val="A1C8E444"/>
    <w:lvl w:ilvl="0">
      <w:start w:val="1"/>
      <w:numFmt w:val="decimal"/>
      <w:lvlText w:val="%1."/>
      <w:lvlJc w:val="left"/>
      <w:pPr>
        <w:tabs>
          <w:tab w:val="num" w:pos="0"/>
        </w:tabs>
        <w:ind w:left="360" w:hanging="360"/>
      </w:pPr>
      <w:rPr>
        <w:b/>
        <w:bCs/>
      </w:rPr>
    </w:lvl>
    <w:lvl w:ilvl="1">
      <w:start w:val="2"/>
      <w:numFmt w:val="decimal"/>
      <w:lvlText w:val="%1.%2"/>
      <w:lvlJc w:val="left"/>
      <w:pPr>
        <w:tabs>
          <w:tab w:val="num" w:pos="0"/>
        </w:tabs>
        <w:ind w:left="643" w:hanging="360"/>
      </w:pPr>
      <w:rPr>
        <w:b/>
        <w:i w:val="0"/>
        <w:color w:val="5B9BD5"/>
      </w:rPr>
    </w:lvl>
    <w:lvl w:ilvl="2">
      <w:start w:val="1"/>
      <w:numFmt w:val="decimal"/>
      <w:lvlText w:val="%1.%2.%3"/>
      <w:lvlJc w:val="left"/>
      <w:pPr>
        <w:tabs>
          <w:tab w:val="num" w:pos="0"/>
        </w:tabs>
        <w:ind w:left="720" w:hanging="720"/>
      </w:pPr>
      <w:rPr>
        <w:b/>
        <w:i/>
      </w:rPr>
    </w:lvl>
    <w:lvl w:ilvl="3">
      <w:start w:val="1"/>
      <w:numFmt w:val="decimal"/>
      <w:lvlText w:val="%1.%2.%3.%4"/>
      <w:lvlJc w:val="left"/>
      <w:pPr>
        <w:tabs>
          <w:tab w:val="num" w:pos="0"/>
        </w:tabs>
        <w:ind w:left="720" w:hanging="720"/>
      </w:pPr>
      <w:rPr>
        <w:b/>
        <w:i/>
      </w:rPr>
    </w:lvl>
    <w:lvl w:ilvl="4">
      <w:start w:val="1"/>
      <w:numFmt w:val="decimal"/>
      <w:lvlText w:val="%1.%2.%3.%4.%5"/>
      <w:lvlJc w:val="left"/>
      <w:pPr>
        <w:tabs>
          <w:tab w:val="num" w:pos="0"/>
        </w:tabs>
        <w:ind w:left="1080" w:hanging="1080"/>
      </w:pPr>
      <w:rPr>
        <w:b/>
        <w:i/>
      </w:rPr>
    </w:lvl>
    <w:lvl w:ilvl="5">
      <w:start w:val="1"/>
      <w:numFmt w:val="decimal"/>
      <w:lvlText w:val="%1.%2.%3.%4.%5.%6"/>
      <w:lvlJc w:val="left"/>
      <w:pPr>
        <w:tabs>
          <w:tab w:val="num" w:pos="0"/>
        </w:tabs>
        <w:ind w:left="1080" w:hanging="1080"/>
      </w:pPr>
      <w:rPr>
        <w:b/>
        <w:i/>
      </w:rPr>
    </w:lvl>
    <w:lvl w:ilvl="6">
      <w:start w:val="1"/>
      <w:numFmt w:val="decimal"/>
      <w:lvlText w:val="%1.%2.%3.%4.%5.%6.%7"/>
      <w:lvlJc w:val="left"/>
      <w:pPr>
        <w:tabs>
          <w:tab w:val="num" w:pos="0"/>
        </w:tabs>
        <w:ind w:left="1440" w:hanging="1440"/>
      </w:pPr>
      <w:rPr>
        <w:b/>
        <w:i/>
      </w:rPr>
    </w:lvl>
    <w:lvl w:ilvl="7">
      <w:start w:val="1"/>
      <w:numFmt w:val="decimal"/>
      <w:lvlText w:val="%1.%2.%3.%4.%5.%6.%7.%8"/>
      <w:lvlJc w:val="left"/>
      <w:pPr>
        <w:tabs>
          <w:tab w:val="num" w:pos="0"/>
        </w:tabs>
        <w:ind w:left="1440" w:hanging="1440"/>
      </w:pPr>
      <w:rPr>
        <w:b/>
        <w:i/>
      </w:rPr>
    </w:lvl>
    <w:lvl w:ilvl="8">
      <w:start w:val="1"/>
      <w:numFmt w:val="decimal"/>
      <w:lvlText w:val="%1.%2.%3.%4.%5.%6.%7.%8.%9"/>
      <w:lvlJc w:val="left"/>
      <w:pPr>
        <w:tabs>
          <w:tab w:val="num" w:pos="0"/>
        </w:tabs>
        <w:ind w:left="1800" w:hanging="1800"/>
      </w:pPr>
      <w:rPr>
        <w:b/>
        <w:i/>
      </w:rPr>
    </w:lvl>
  </w:abstractNum>
  <w:abstractNum w:abstractNumId="50" w15:restartNumberingAfterBreak="0">
    <w:nsid w:val="18AB7BF8"/>
    <w:multiLevelType w:val="multilevel"/>
    <w:tmpl w:val="3EE43196"/>
    <w:lvl w:ilvl="0">
      <w:start w:val="1"/>
      <w:numFmt w:val="lowerLetter"/>
      <w:lvlText w:val="%1)"/>
      <w:lvlJc w:val="left"/>
      <w:pPr>
        <w:tabs>
          <w:tab w:val="num" w:pos="0"/>
        </w:tabs>
        <w:ind w:left="360" w:hanging="360"/>
      </w:pPr>
      <w:rPr>
        <w:rFonts w:ascii="Calibri" w:hAnsi="Calibri"/>
        <w:b/>
        <w:bCs/>
        <w:color w:val="auto"/>
        <w:sz w:val="22"/>
        <w:szCs w:val="22"/>
      </w:rPr>
    </w:lvl>
    <w:lvl w:ilvl="1">
      <w:start w:val="1"/>
      <w:numFmt w:val="decimal"/>
      <w:lvlText w:val="%1.%2"/>
      <w:lvlJc w:val="left"/>
      <w:pPr>
        <w:tabs>
          <w:tab w:val="num" w:pos="0"/>
        </w:tabs>
        <w:ind w:left="360" w:hanging="36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51" w15:restartNumberingAfterBreak="0">
    <w:nsid w:val="19E175F9"/>
    <w:multiLevelType w:val="multilevel"/>
    <w:tmpl w:val="5936E6FE"/>
    <w:lvl w:ilvl="0">
      <w:start w:val="1"/>
      <w:numFmt w:val="bullet"/>
      <w:lvlText w:val="-"/>
      <w:lvlJc w:val="left"/>
      <w:pPr>
        <w:tabs>
          <w:tab w:val="num" w:pos="0"/>
        </w:tabs>
        <w:ind w:left="720" w:hanging="360"/>
      </w:pPr>
      <w:rPr>
        <w:rFonts w:ascii="Times New Roman" w:hAnsi="Times New Roman" w:cs="Times New Roman" w:hint="default"/>
      </w:rPr>
    </w:lvl>
    <w:lvl w:ilvl="1">
      <w:start w:val="1"/>
      <w:numFmt w:val="decimal"/>
      <w:lvlText w:val="%2."/>
      <w:lvlJc w:val="left"/>
      <w:pPr>
        <w:tabs>
          <w:tab w:val="num" w:pos="0"/>
        </w:tabs>
        <w:ind w:left="1080" w:hanging="360"/>
      </w:pPr>
    </w:lvl>
    <w:lvl w:ilvl="2">
      <w:start w:val="1"/>
      <w:numFmt w:val="decimal"/>
      <w:lvlText w:val="%3."/>
      <w:lvlJc w:val="left"/>
      <w:pPr>
        <w:tabs>
          <w:tab w:val="num" w:pos="0"/>
        </w:tabs>
        <w:ind w:left="1440" w:hanging="360"/>
      </w:pPr>
    </w:lvl>
    <w:lvl w:ilvl="3">
      <w:start w:val="1"/>
      <w:numFmt w:val="decimal"/>
      <w:lvlText w:val="%4."/>
      <w:lvlJc w:val="left"/>
      <w:pPr>
        <w:tabs>
          <w:tab w:val="num" w:pos="0"/>
        </w:tabs>
        <w:ind w:left="1800" w:hanging="360"/>
      </w:pPr>
    </w:lvl>
    <w:lvl w:ilvl="4">
      <w:start w:val="1"/>
      <w:numFmt w:val="decimal"/>
      <w:lvlText w:val="%5."/>
      <w:lvlJc w:val="left"/>
      <w:pPr>
        <w:tabs>
          <w:tab w:val="num" w:pos="0"/>
        </w:tabs>
        <w:ind w:left="2160" w:hanging="360"/>
      </w:pPr>
    </w:lvl>
    <w:lvl w:ilvl="5">
      <w:start w:val="1"/>
      <w:numFmt w:val="decimal"/>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decimal"/>
      <w:lvlText w:val="%8."/>
      <w:lvlJc w:val="left"/>
      <w:pPr>
        <w:tabs>
          <w:tab w:val="num" w:pos="0"/>
        </w:tabs>
        <w:ind w:left="3240" w:hanging="360"/>
      </w:pPr>
    </w:lvl>
    <w:lvl w:ilvl="8">
      <w:start w:val="1"/>
      <w:numFmt w:val="decimal"/>
      <w:lvlText w:val="%9."/>
      <w:lvlJc w:val="left"/>
      <w:pPr>
        <w:tabs>
          <w:tab w:val="num" w:pos="0"/>
        </w:tabs>
        <w:ind w:left="3600" w:hanging="360"/>
      </w:pPr>
    </w:lvl>
  </w:abstractNum>
  <w:abstractNum w:abstractNumId="52" w15:restartNumberingAfterBreak="0">
    <w:nsid w:val="1A184D34"/>
    <w:multiLevelType w:val="multilevel"/>
    <w:tmpl w:val="EDA4550A"/>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3" w15:restartNumberingAfterBreak="0">
    <w:nsid w:val="1D5D2085"/>
    <w:multiLevelType w:val="multilevel"/>
    <w:tmpl w:val="9BB28B1E"/>
    <w:lvl w:ilvl="0">
      <w:start w:val="1"/>
      <w:numFmt w:val="bullet"/>
      <w:lvlText w:val="-"/>
      <w:lvlJc w:val="left"/>
      <w:pPr>
        <w:tabs>
          <w:tab w:val="num" w:pos="0"/>
        </w:tabs>
        <w:ind w:left="7590" w:hanging="360"/>
      </w:pPr>
      <w:rPr>
        <w:rFonts w:ascii="Times New Roman" w:hAnsi="Times New Roman" w:cs="Times New Roman" w:hint="default"/>
      </w:rPr>
    </w:lvl>
    <w:lvl w:ilvl="1">
      <w:start w:val="1"/>
      <w:numFmt w:val="bullet"/>
      <w:lvlText w:val="o"/>
      <w:lvlJc w:val="left"/>
      <w:pPr>
        <w:tabs>
          <w:tab w:val="num" w:pos="0"/>
        </w:tabs>
        <w:ind w:left="1440" w:hanging="360"/>
      </w:pPr>
      <w:rPr>
        <w:rFonts w:ascii="Times New Roman" w:hAnsi="Times New Roman" w:cs="Times New Roman" w:hint="default"/>
      </w:rPr>
    </w:lvl>
    <w:lvl w:ilvl="2">
      <w:start w:val="1"/>
      <w:numFmt w:val="bullet"/>
      <w:lvlText w:val=""/>
      <w:lvlJc w:val="left"/>
      <w:pPr>
        <w:tabs>
          <w:tab w:val="num" w:pos="0"/>
        </w:tabs>
        <w:ind w:left="2160" w:hanging="360"/>
      </w:pPr>
      <w:rPr>
        <w:rFonts w:ascii="Times New Roman" w:hAnsi="Times New Roman" w:cs="Times New Roman" w:hint="default"/>
      </w:rPr>
    </w:lvl>
    <w:lvl w:ilvl="3">
      <w:start w:val="1"/>
      <w:numFmt w:val="bullet"/>
      <w:lvlText w:val=""/>
      <w:lvlJc w:val="left"/>
      <w:pPr>
        <w:tabs>
          <w:tab w:val="num" w:pos="0"/>
        </w:tabs>
        <w:ind w:left="2880" w:hanging="360"/>
      </w:pPr>
      <w:rPr>
        <w:rFonts w:ascii="Times New Roman" w:hAnsi="Times New Roman" w:cs="Times New Roman" w:hint="default"/>
      </w:rPr>
    </w:lvl>
    <w:lvl w:ilvl="4">
      <w:start w:val="1"/>
      <w:numFmt w:val="bullet"/>
      <w:lvlText w:val="o"/>
      <w:lvlJc w:val="left"/>
      <w:pPr>
        <w:tabs>
          <w:tab w:val="num" w:pos="0"/>
        </w:tabs>
        <w:ind w:left="3600" w:hanging="360"/>
      </w:pPr>
      <w:rPr>
        <w:rFonts w:ascii="Times New Roman" w:hAnsi="Times New Roman" w:cs="Times New Roman" w:hint="default"/>
      </w:rPr>
    </w:lvl>
    <w:lvl w:ilvl="5">
      <w:start w:val="1"/>
      <w:numFmt w:val="bullet"/>
      <w:lvlText w:val=""/>
      <w:lvlJc w:val="left"/>
      <w:pPr>
        <w:tabs>
          <w:tab w:val="num" w:pos="0"/>
        </w:tabs>
        <w:ind w:left="4320" w:hanging="360"/>
      </w:pPr>
      <w:rPr>
        <w:rFonts w:ascii="Times New Roman" w:hAnsi="Times New Roman" w:cs="Times New Roman" w:hint="default"/>
      </w:rPr>
    </w:lvl>
    <w:lvl w:ilvl="6">
      <w:start w:val="1"/>
      <w:numFmt w:val="bullet"/>
      <w:lvlText w:val=""/>
      <w:lvlJc w:val="left"/>
      <w:pPr>
        <w:tabs>
          <w:tab w:val="num" w:pos="0"/>
        </w:tabs>
        <w:ind w:left="5040" w:hanging="360"/>
      </w:pPr>
      <w:rPr>
        <w:rFonts w:ascii="Times New Roman" w:hAnsi="Times New Roman" w:cs="Times New Roman" w:hint="default"/>
      </w:rPr>
    </w:lvl>
    <w:lvl w:ilvl="7">
      <w:start w:val="1"/>
      <w:numFmt w:val="bullet"/>
      <w:lvlText w:val="o"/>
      <w:lvlJc w:val="left"/>
      <w:pPr>
        <w:tabs>
          <w:tab w:val="num" w:pos="0"/>
        </w:tabs>
        <w:ind w:left="5760" w:hanging="360"/>
      </w:pPr>
      <w:rPr>
        <w:rFonts w:ascii="Times New Roman" w:hAnsi="Times New Roman" w:cs="Times New Roman" w:hint="default"/>
      </w:rPr>
    </w:lvl>
    <w:lvl w:ilvl="8">
      <w:start w:val="1"/>
      <w:numFmt w:val="bullet"/>
      <w:lvlText w:val=""/>
      <w:lvlJc w:val="left"/>
      <w:pPr>
        <w:tabs>
          <w:tab w:val="num" w:pos="0"/>
        </w:tabs>
        <w:ind w:left="6480" w:hanging="360"/>
      </w:pPr>
      <w:rPr>
        <w:rFonts w:ascii="Times New Roman" w:hAnsi="Times New Roman" w:cs="Times New Roman" w:hint="default"/>
      </w:rPr>
    </w:lvl>
  </w:abstractNum>
  <w:abstractNum w:abstractNumId="54" w15:restartNumberingAfterBreak="0">
    <w:nsid w:val="1D700010"/>
    <w:multiLevelType w:val="multilevel"/>
    <w:tmpl w:val="0E7CEB3A"/>
    <w:lvl w:ilvl="0">
      <w:start w:val="1"/>
      <w:numFmt w:val="bullet"/>
      <w:lvlText w:val=""/>
      <w:lvlJc w:val="left"/>
      <w:pPr>
        <w:tabs>
          <w:tab w:val="num" w:pos="0"/>
        </w:tabs>
        <w:ind w:left="1080" w:hanging="360"/>
      </w:pPr>
      <w:rPr>
        <w:rFonts w:ascii="Wingdings" w:hAnsi="Wingdings" w:cs="Wingdings" w:hint="default"/>
        <w:b w:val="0"/>
        <w:i w:val="0"/>
        <w:sz w:val="24"/>
        <w:szCs w:val="16"/>
      </w:rPr>
    </w:lvl>
    <w:lvl w:ilvl="1">
      <w:start w:val="1"/>
      <w:numFmt w:val="bullet"/>
      <w:lvlText w:val="o"/>
      <w:lvlJc w:val="left"/>
      <w:pPr>
        <w:tabs>
          <w:tab w:val="num" w:pos="0"/>
        </w:tabs>
        <w:ind w:left="1800" w:hanging="360"/>
      </w:pPr>
      <w:rPr>
        <w:rFonts w:ascii="Courier New" w:hAnsi="Courier New" w:cs="Courier New" w:hint="default"/>
      </w:rPr>
    </w:lvl>
    <w:lvl w:ilvl="2">
      <w:start w:val="1"/>
      <w:numFmt w:val="bullet"/>
      <w:lvlText w:val=""/>
      <w:lvlJc w:val="left"/>
      <w:pPr>
        <w:tabs>
          <w:tab w:val="num" w:pos="0"/>
        </w:tabs>
        <w:ind w:left="2520" w:hanging="360"/>
      </w:pPr>
      <w:rPr>
        <w:rFonts w:ascii="Wingdings" w:hAnsi="Wingdings" w:cs="Wingdings" w:hint="default"/>
      </w:rPr>
    </w:lvl>
    <w:lvl w:ilvl="3">
      <w:start w:val="1"/>
      <w:numFmt w:val="bullet"/>
      <w:lvlText w:val=""/>
      <w:lvlJc w:val="left"/>
      <w:pPr>
        <w:tabs>
          <w:tab w:val="num" w:pos="0"/>
        </w:tabs>
        <w:ind w:left="3240" w:hanging="360"/>
      </w:pPr>
      <w:rPr>
        <w:rFonts w:ascii="Symbol" w:hAnsi="Symbol" w:cs="Symbol" w:hint="default"/>
      </w:rPr>
    </w:lvl>
    <w:lvl w:ilvl="4">
      <w:start w:val="1"/>
      <w:numFmt w:val="bullet"/>
      <w:lvlText w:val="o"/>
      <w:lvlJc w:val="left"/>
      <w:pPr>
        <w:tabs>
          <w:tab w:val="num" w:pos="0"/>
        </w:tabs>
        <w:ind w:left="3960" w:hanging="360"/>
      </w:pPr>
      <w:rPr>
        <w:rFonts w:ascii="Courier New" w:hAnsi="Courier New" w:cs="Courier New" w:hint="default"/>
      </w:rPr>
    </w:lvl>
    <w:lvl w:ilvl="5">
      <w:start w:val="1"/>
      <w:numFmt w:val="bullet"/>
      <w:lvlText w:val=""/>
      <w:lvlJc w:val="left"/>
      <w:pPr>
        <w:tabs>
          <w:tab w:val="num" w:pos="0"/>
        </w:tabs>
        <w:ind w:left="4680" w:hanging="360"/>
      </w:pPr>
      <w:rPr>
        <w:rFonts w:ascii="Wingdings" w:hAnsi="Wingdings" w:cs="Wingdings" w:hint="default"/>
      </w:rPr>
    </w:lvl>
    <w:lvl w:ilvl="6">
      <w:start w:val="1"/>
      <w:numFmt w:val="bullet"/>
      <w:lvlText w:val=""/>
      <w:lvlJc w:val="left"/>
      <w:pPr>
        <w:tabs>
          <w:tab w:val="num" w:pos="0"/>
        </w:tabs>
        <w:ind w:left="5400" w:hanging="360"/>
      </w:pPr>
      <w:rPr>
        <w:rFonts w:ascii="Symbol" w:hAnsi="Symbol" w:cs="Symbol" w:hint="default"/>
      </w:rPr>
    </w:lvl>
    <w:lvl w:ilvl="7">
      <w:start w:val="1"/>
      <w:numFmt w:val="bullet"/>
      <w:lvlText w:val="o"/>
      <w:lvlJc w:val="left"/>
      <w:pPr>
        <w:tabs>
          <w:tab w:val="num" w:pos="0"/>
        </w:tabs>
        <w:ind w:left="6120" w:hanging="360"/>
      </w:pPr>
      <w:rPr>
        <w:rFonts w:ascii="Courier New" w:hAnsi="Courier New" w:cs="Courier New" w:hint="default"/>
      </w:rPr>
    </w:lvl>
    <w:lvl w:ilvl="8">
      <w:start w:val="1"/>
      <w:numFmt w:val="bullet"/>
      <w:lvlText w:val=""/>
      <w:lvlJc w:val="left"/>
      <w:pPr>
        <w:tabs>
          <w:tab w:val="num" w:pos="0"/>
        </w:tabs>
        <w:ind w:left="6840" w:hanging="360"/>
      </w:pPr>
      <w:rPr>
        <w:rFonts w:ascii="Wingdings" w:hAnsi="Wingdings" w:cs="Wingdings" w:hint="default"/>
      </w:rPr>
    </w:lvl>
  </w:abstractNum>
  <w:abstractNum w:abstractNumId="55" w15:restartNumberingAfterBreak="0">
    <w:nsid w:val="1E611C9F"/>
    <w:multiLevelType w:val="multilevel"/>
    <w:tmpl w:val="F89E6ADA"/>
    <w:lvl w:ilvl="0">
      <w:start w:val="1"/>
      <w:numFmt w:val="decimal"/>
      <w:lvlText w:val="%1."/>
      <w:lvlJc w:val="left"/>
      <w:pPr>
        <w:tabs>
          <w:tab w:val="num" w:pos="0"/>
        </w:tabs>
        <w:ind w:left="360" w:hanging="360"/>
      </w:pPr>
      <w:rPr>
        <w:b/>
        <w:bCs/>
        <w:sz w:val="22"/>
        <w:szCs w:val="22"/>
      </w:rPr>
    </w:lvl>
    <w:lvl w:ilvl="1">
      <w:start w:val="1"/>
      <w:numFmt w:val="bullet"/>
      <w:lvlText w:val="-"/>
      <w:lvlJc w:val="left"/>
      <w:pPr>
        <w:tabs>
          <w:tab w:val="num" w:pos="0"/>
        </w:tabs>
        <w:ind w:left="1080" w:hanging="360"/>
      </w:pPr>
      <w:rPr>
        <w:rFonts w:ascii="Times New Roman" w:hAnsi="Times New Roman" w:cs="Times New Roman" w:hint="default"/>
      </w:rPr>
    </w:lvl>
    <w:lvl w:ilvl="2">
      <w:start w:val="1"/>
      <w:numFmt w:val="decimal"/>
      <w:lvlText w:val="%3."/>
      <w:lvlJc w:val="left"/>
      <w:pPr>
        <w:tabs>
          <w:tab w:val="num" w:pos="0"/>
        </w:tabs>
        <w:ind w:left="1980" w:hanging="36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56" w15:restartNumberingAfterBreak="0">
    <w:nsid w:val="1EF961DF"/>
    <w:multiLevelType w:val="multilevel"/>
    <w:tmpl w:val="C57CBB82"/>
    <w:lvl w:ilvl="0">
      <w:start w:val="1"/>
      <w:numFmt w:val="decimal"/>
      <w:lvlText w:val="%1."/>
      <w:lvlJc w:val="left"/>
      <w:pPr>
        <w:tabs>
          <w:tab w:val="num" w:pos="810"/>
        </w:tabs>
        <w:ind w:left="81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7" w15:restartNumberingAfterBreak="0">
    <w:nsid w:val="1F71793D"/>
    <w:multiLevelType w:val="multilevel"/>
    <w:tmpl w:val="712C3930"/>
    <w:lvl w:ilvl="0">
      <w:start w:val="1"/>
      <w:numFmt w:val="decimal"/>
      <w:lvlText w:val="%1."/>
      <w:lvlJc w:val="left"/>
      <w:pPr>
        <w:tabs>
          <w:tab w:val="num" w:pos="0"/>
        </w:tabs>
        <w:ind w:left="720" w:hanging="360"/>
      </w:pPr>
      <w:rPr>
        <w:rFonts w:ascii="Calibri Light" w:hAnsi="Calibri Light" w:cs="Times New Roman"/>
        <w:b w:val="0"/>
        <w:bCs/>
        <w:i w:val="0"/>
        <w:sz w:val="24"/>
      </w:rPr>
    </w:lvl>
    <w:lvl w:ilvl="1">
      <w:start w:val="1"/>
      <w:numFmt w:val="bullet"/>
      <w:lvlText w:val="o"/>
      <w:lvlJc w:val="left"/>
      <w:pPr>
        <w:tabs>
          <w:tab w:val="num" w:pos="0"/>
        </w:tabs>
        <w:ind w:left="1440" w:hanging="360"/>
      </w:pPr>
      <w:rPr>
        <w:rFonts w:ascii="Times New Roman" w:hAnsi="Times New Roman" w:cs="Times New Roman" w:hint="default"/>
      </w:rPr>
    </w:lvl>
    <w:lvl w:ilvl="2">
      <w:start w:val="1"/>
      <w:numFmt w:val="lowerLetter"/>
      <w:lvlText w:val="%3)"/>
      <w:lvlJc w:val="left"/>
      <w:pPr>
        <w:ind w:left="2160" w:hanging="360"/>
      </w:pPr>
    </w:lvl>
    <w:lvl w:ilvl="3">
      <w:start w:val="1"/>
      <w:numFmt w:val="bullet"/>
      <w:lvlText w:val=""/>
      <w:lvlJc w:val="left"/>
      <w:pPr>
        <w:tabs>
          <w:tab w:val="num" w:pos="0"/>
        </w:tabs>
        <w:ind w:left="2880" w:hanging="360"/>
      </w:pPr>
      <w:rPr>
        <w:rFonts w:ascii="Times New Roman" w:hAnsi="Times New Roman" w:cs="Times New Roman" w:hint="default"/>
      </w:rPr>
    </w:lvl>
    <w:lvl w:ilvl="4">
      <w:start w:val="1"/>
      <w:numFmt w:val="bullet"/>
      <w:lvlText w:val="o"/>
      <w:lvlJc w:val="left"/>
      <w:pPr>
        <w:tabs>
          <w:tab w:val="num" w:pos="0"/>
        </w:tabs>
        <w:ind w:left="3600" w:hanging="360"/>
      </w:pPr>
      <w:rPr>
        <w:rFonts w:ascii="Times New Roman" w:hAnsi="Times New Roman" w:cs="Times New Roman" w:hint="default"/>
      </w:rPr>
    </w:lvl>
    <w:lvl w:ilvl="5">
      <w:start w:val="1"/>
      <w:numFmt w:val="bullet"/>
      <w:lvlText w:val=""/>
      <w:lvlJc w:val="left"/>
      <w:pPr>
        <w:tabs>
          <w:tab w:val="num" w:pos="0"/>
        </w:tabs>
        <w:ind w:left="4320" w:hanging="360"/>
      </w:pPr>
      <w:rPr>
        <w:rFonts w:ascii="Times New Roman" w:hAnsi="Times New Roman" w:cs="Times New Roman" w:hint="default"/>
      </w:rPr>
    </w:lvl>
    <w:lvl w:ilvl="6">
      <w:start w:val="1"/>
      <w:numFmt w:val="bullet"/>
      <w:lvlText w:val=""/>
      <w:lvlJc w:val="left"/>
      <w:pPr>
        <w:tabs>
          <w:tab w:val="num" w:pos="0"/>
        </w:tabs>
        <w:ind w:left="5040" w:hanging="360"/>
      </w:pPr>
      <w:rPr>
        <w:rFonts w:ascii="Times New Roman" w:hAnsi="Times New Roman" w:cs="Times New Roman" w:hint="default"/>
      </w:rPr>
    </w:lvl>
    <w:lvl w:ilvl="7">
      <w:start w:val="1"/>
      <w:numFmt w:val="bullet"/>
      <w:lvlText w:val="o"/>
      <w:lvlJc w:val="left"/>
      <w:pPr>
        <w:tabs>
          <w:tab w:val="num" w:pos="0"/>
        </w:tabs>
        <w:ind w:left="5760" w:hanging="360"/>
      </w:pPr>
      <w:rPr>
        <w:rFonts w:ascii="Times New Roman" w:hAnsi="Times New Roman" w:cs="Times New Roman" w:hint="default"/>
      </w:rPr>
    </w:lvl>
    <w:lvl w:ilvl="8">
      <w:start w:val="1"/>
      <w:numFmt w:val="bullet"/>
      <w:lvlText w:val=""/>
      <w:lvlJc w:val="left"/>
      <w:pPr>
        <w:tabs>
          <w:tab w:val="num" w:pos="0"/>
        </w:tabs>
        <w:ind w:left="6480" w:hanging="360"/>
      </w:pPr>
      <w:rPr>
        <w:rFonts w:ascii="Times New Roman" w:hAnsi="Times New Roman" w:cs="Times New Roman" w:hint="default"/>
      </w:rPr>
    </w:lvl>
  </w:abstractNum>
  <w:abstractNum w:abstractNumId="58" w15:restartNumberingAfterBreak="0">
    <w:nsid w:val="1FBC24DD"/>
    <w:multiLevelType w:val="multilevel"/>
    <w:tmpl w:val="CE368EE6"/>
    <w:lvl w:ilvl="0">
      <w:start w:val="1"/>
      <w:numFmt w:val="bullet"/>
      <w:lvlText w:val="-"/>
      <w:lvlJc w:val="left"/>
      <w:pPr>
        <w:tabs>
          <w:tab w:val="num" w:pos="0"/>
        </w:tabs>
        <w:ind w:left="720" w:hanging="360"/>
      </w:pPr>
      <w:rPr>
        <w:rFonts w:ascii="Times New Roman" w:hAnsi="Times New Roman" w:cs="Times New Roman" w:hint="default"/>
      </w:rPr>
    </w:lvl>
    <w:lvl w:ilvl="1">
      <w:start w:val="1"/>
      <w:numFmt w:val="bullet"/>
      <w:lvlText w:val="o"/>
      <w:lvlJc w:val="left"/>
      <w:pPr>
        <w:tabs>
          <w:tab w:val="num" w:pos="0"/>
        </w:tabs>
        <w:ind w:left="1440" w:hanging="360"/>
      </w:pPr>
      <w:rPr>
        <w:rFonts w:ascii="Times New Roman" w:hAnsi="Times New Roman" w:cs="Times New Roman" w:hint="default"/>
      </w:rPr>
    </w:lvl>
    <w:lvl w:ilvl="2">
      <w:start w:val="1"/>
      <w:numFmt w:val="bullet"/>
      <w:lvlText w:val=""/>
      <w:lvlJc w:val="left"/>
      <w:pPr>
        <w:tabs>
          <w:tab w:val="num" w:pos="0"/>
        </w:tabs>
        <w:ind w:left="2160" w:hanging="360"/>
      </w:pPr>
      <w:rPr>
        <w:rFonts w:ascii="Times New Roman" w:hAnsi="Times New Roman" w:cs="Times New Roman" w:hint="default"/>
      </w:rPr>
    </w:lvl>
    <w:lvl w:ilvl="3">
      <w:start w:val="1"/>
      <w:numFmt w:val="bullet"/>
      <w:lvlText w:val=""/>
      <w:lvlJc w:val="left"/>
      <w:pPr>
        <w:tabs>
          <w:tab w:val="num" w:pos="0"/>
        </w:tabs>
        <w:ind w:left="2880" w:hanging="360"/>
      </w:pPr>
      <w:rPr>
        <w:rFonts w:ascii="Times New Roman" w:hAnsi="Times New Roman" w:cs="Times New Roman" w:hint="default"/>
      </w:rPr>
    </w:lvl>
    <w:lvl w:ilvl="4">
      <w:start w:val="1"/>
      <w:numFmt w:val="bullet"/>
      <w:lvlText w:val="o"/>
      <w:lvlJc w:val="left"/>
      <w:pPr>
        <w:tabs>
          <w:tab w:val="num" w:pos="0"/>
        </w:tabs>
        <w:ind w:left="3600" w:hanging="360"/>
      </w:pPr>
      <w:rPr>
        <w:rFonts w:ascii="Times New Roman" w:hAnsi="Times New Roman" w:cs="Times New Roman" w:hint="default"/>
      </w:rPr>
    </w:lvl>
    <w:lvl w:ilvl="5">
      <w:start w:val="1"/>
      <w:numFmt w:val="bullet"/>
      <w:lvlText w:val=""/>
      <w:lvlJc w:val="left"/>
      <w:pPr>
        <w:tabs>
          <w:tab w:val="num" w:pos="0"/>
        </w:tabs>
        <w:ind w:left="4320" w:hanging="360"/>
      </w:pPr>
      <w:rPr>
        <w:rFonts w:ascii="Times New Roman" w:hAnsi="Times New Roman" w:cs="Times New Roman" w:hint="default"/>
      </w:rPr>
    </w:lvl>
    <w:lvl w:ilvl="6">
      <w:start w:val="1"/>
      <w:numFmt w:val="bullet"/>
      <w:lvlText w:val=""/>
      <w:lvlJc w:val="left"/>
      <w:pPr>
        <w:tabs>
          <w:tab w:val="num" w:pos="0"/>
        </w:tabs>
        <w:ind w:left="5040" w:hanging="360"/>
      </w:pPr>
      <w:rPr>
        <w:rFonts w:ascii="Times New Roman" w:hAnsi="Times New Roman" w:cs="Times New Roman" w:hint="default"/>
      </w:rPr>
    </w:lvl>
    <w:lvl w:ilvl="7">
      <w:start w:val="1"/>
      <w:numFmt w:val="bullet"/>
      <w:lvlText w:val="o"/>
      <w:lvlJc w:val="left"/>
      <w:pPr>
        <w:tabs>
          <w:tab w:val="num" w:pos="0"/>
        </w:tabs>
        <w:ind w:left="5760" w:hanging="360"/>
      </w:pPr>
      <w:rPr>
        <w:rFonts w:ascii="Times New Roman" w:hAnsi="Times New Roman" w:cs="Times New Roman" w:hint="default"/>
      </w:rPr>
    </w:lvl>
    <w:lvl w:ilvl="8">
      <w:start w:val="1"/>
      <w:numFmt w:val="bullet"/>
      <w:lvlText w:val=""/>
      <w:lvlJc w:val="left"/>
      <w:pPr>
        <w:tabs>
          <w:tab w:val="num" w:pos="0"/>
        </w:tabs>
        <w:ind w:left="6480" w:hanging="360"/>
      </w:pPr>
      <w:rPr>
        <w:rFonts w:ascii="Times New Roman" w:hAnsi="Times New Roman" w:cs="Times New Roman" w:hint="default"/>
      </w:rPr>
    </w:lvl>
  </w:abstractNum>
  <w:abstractNum w:abstractNumId="59" w15:restartNumberingAfterBreak="0">
    <w:nsid w:val="20F63430"/>
    <w:multiLevelType w:val="multilevel"/>
    <w:tmpl w:val="A176A9CE"/>
    <w:lvl w:ilvl="0">
      <w:start w:val="1"/>
      <w:numFmt w:val="bullet"/>
      <w:lvlText w:val="»"/>
      <w:lvlJc w:val="left"/>
      <w:pPr>
        <w:tabs>
          <w:tab w:val="num" w:pos="0"/>
        </w:tabs>
        <w:ind w:left="360" w:hanging="360"/>
      </w:pPr>
      <w:rPr>
        <w:rFonts w:ascii="Calibri Light" w:hAnsi="Calibri Light" w:cs="Calibri Light" w:hint="default"/>
        <w:b/>
        <w:bCs/>
      </w:rPr>
    </w:lvl>
    <w:lvl w:ilvl="1">
      <w:start w:val="2"/>
      <w:numFmt w:val="decimal"/>
      <w:lvlText w:val="%1.%2"/>
      <w:lvlJc w:val="left"/>
      <w:pPr>
        <w:tabs>
          <w:tab w:val="num" w:pos="0"/>
        </w:tabs>
        <w:ind w:left="643" w:hanging="360"/>
      </w:pPr>
      <w:rPr>
        <w:b/>
        <w:i w:val="0"/>
        <w:color w:val="5B9BD5"/>
      </w:rPr>
    </w:lvl>
    <w:lvl w:ilvl="2">
      <w:start w:val="1"/>
      <w:numFmt w:val="decimal"/>
      <w:lvlText w:val="%1.%2.%3"/>
      <w:lvlJc w:val="left"/>
      <w:pPr>
        <w:tabs>
          <w:tab w:val="num" w:pos="0"/>
        </w:tabs>
        <w:ind w:left="720" w:hanging="720"/>
      </w:pPr>
      <w:rPr>
        <w:b/>
        <w:i/>
      </w:rPr>
    </w:lvl>
    <w:lvl w:ilvl="3">
      <w:start w:val="1"/>
      <w:numFmt w:val="decimal"/>
      <w:lvlText w:val="%1.%2.%3.%4"/>
      <w:lvlJc w:val="left"/>
      <w:pPr>
        <w:tabs>
          <w:tab w:val="num" w:pos="0"/>
        </w:tabs>
        <w:ind w:left="720" w:hanging="720"/>
      </w:pPr>
      <w:rPr>
        <w:b/>
        <w:i/>
      </w:rPr>
    </w:lvl>
    <w:lvl w:ilvl="4">
      <w:start w:val="1"/>
      <w:numFmt w:val="decimal"/>
      <w:lvlText w:val="%1.%2.%3.%4.%5"/>
      <w:lvlJc w:val="left"/>
      <w:pPr>
        <w:tabs>
          <w:tab w:val="num" w:pos="0"/>
        </w:tabs>
        <w:ind w:left="1080" w:hanging="1080"/>
      </w:pPr>
      <w:rPr>
        <w:b/>
        <w:i/>
      </w:rPr>
    </w:lvl>
    <w:lvl w:ilvl="5">
      <w:start w:val="1"/>
      <w:numFmt w:val="decimal"/>
      <w:lvlText w:val="%1.%2.%3.%4.%5.%6"/>
      <w:lvlJc w:val="left"/>
      <w:pPr>
        <w:tabs>
          <w:tab w:val="num" w:pos="0"/>
        </w:tabs>
        <w:ind w:left="1080" w:hanging="1080"/>
      </w:pPr>
      <w:rPr>
        <w:b/>
        <w:i/>
      </w:rPr>
    </w:lvl>
    <w:lvl w:ilvl="6">
      <w:start w:val="1"/>
      <w:numFmt w:val="decimal"/>
      <w:lvlText w:val="%1.%2.%3.%4.%5.%6.%7"/>
      <w:lvlJc w:val="left"/>
      <w:pPr>
        <w:tabs>
          <w:tab w:val="num" w:pos="0"/>
        </w:tabs>
        <w:ind w:left="1440" w:hanging="1440"/>
      </w:pPr>
      <w:rPr>
        <w:b/>
        <w:i/>
      </w:rPr>
    </w:lvl>
    <w:lvl w:ilvl="7">
      <w:start w:val="1"/>
      <w:numFmt w:val="decimal"/>
      <w:lvlText w:val="%1.%2.%3.%4.%5.%6.%7.%8"/>
      <w:lvlJc w:val="left"/>
      <w:pPr>
        <w:tabs>
          <w:tab w:val="num" w:pos="0"/>
        </w:tabs>
        <w:ind w:left="1440" w:hanging="1440"/>
      </w:pPr>
      <w:rPr>
        <w:b/>
        <w:i/>
      </w:rPr>
    </w:lvl>
    <w:lvl w:ilvl="8">
      <w:start w:val="1"/>
      <w:numFmt w:val="decimal"/>
      <w:lvlText w:val="%1.%2.%3.%4.%5.%6.%7.%8.%9"/>
      <w:lvlJc w:val="left"/>
      <w:pPr>
        <w:tabs>
          <w:tab w:val="num" w:pos="0"/>
        </w:tabs>
        <w:ind w:left="1800" w:hanging="1800"/>
      </w:pPr>
      <w:rPr>
        <w:b/>
        <w:i/>
      </w:rPr>
    </w:lvl>
  </w:abstractNum>
  <w:abstractNum w:abstractNumId="60" w15:restartNumberingAfterBreak="0">
    <w:nsid w:val="21B5535C"/>
    <w:multiLevelType w:val="multilevel"/>
    <w:tmpl w:val="6FDEEF9E"/>
    <w:lvl w:ilvl="0">
      <w:start w:val="1"/>
      <w:numFmt w:val="decimal"/>
      <w:lvlText w:val="%1."/>
      <w:lvlJc w:val="left"/>
      <w:pPr>
        <w:tabs>
          <w:tab w:val="num" w:pos="0"/>
        </w:tabs>
        <w:ind w:left="1919" w:hanging="360"/>
      </w:pPr>
      <w:rPr>
        <w:b/>
        <w:bCs/>
        <w:i w:val="0"/>
        <w:iCs w:val="0"/>
        <w:sz w:val="32"/>
      </w:rPr>
    </w:lvl>
    <w:lvl w:ilvl="1">
      <w:start w:val="1"/>
      <w:numFmt w:val="decimal"/>
      <w:suff w:val="nothing"/>
      <w:lvlText w:val="%1.%2"/>
      <w:lvlJc w:val="left"/>
      <w:pPr>
        <w:tabs>
          <w:tab w:val="num" w:pos="0"/>
        </w:tabs>
        <w:ind w:left="3553" w:hanging="576"/>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61" w15:restartNumberingAfterBreak="0">
    <w:nsid w:val="22432785"/>
    <w:multiLevelType w:val="multilevel"/>
    <w:tmpl w:val="BC2424AC"/>
    <w:lvl w:ilvl="0">
      <w:start w:val="1"/>
      <w:numFmt w:val="bullet"/>
      <w:lvlText w:val="-"/>
      <w:lvlJc w:val="left"/>
      <w:pPr>
        <w:tabs>
          <w:tab w:val="num" w:pos="0"/>
        </w:tabs>
        <w:ind w:left="720" w:hanging="360"/>
      </w:pPr>
      <w:rPr>
        <w:rFonts w:ascii="Calibri Light" w:hAnsi="Calibri Light" w:cs="Calibri Light"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2" w15:restartNumberingAfterBreak="0">
    <w:nsid w:val="23522D5F"/>
    <w:multiLevelType w:val="multilevel"/>
    <w:tmpl w:val="A8FC5FF4"/>
    <w:lvl w:ilvl="0">
      <w:start w:val="1"/>
      <w:numFmt w:val="lowerRoman"/>
      <w:lvlText w:val="%1."/>
      <w:lvlJc w:val="right"/>
      <w:pPr>
        <w:tabs>
          <w:tab w:val="num" w:pos="0"/>
        </w:tabs>
        <w:ind w:left="4933" w:hanging="180"/>
      </w:pPr>
      <w:rPr>
        <w:b/>
        <w:bCs/>
        <w:color w:val="15608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3" w15:restartNumberingAfterBreak="0">
    <w:nsid w:val="23D447D7"/>
    <w:multiLevelType w:val="multilevel"/>
    <w:tmpl w:val="970C2D90"/>
    <w:lvl w:ilvl="0">
      <w:start w:val="1"/>
      <w:numFmt w:val="bullet"/>
      <w:lvlText w:val="»"/>
      <w:lvlJc w:val="left"/>
      <w:pPr>
        <w:tabs>
          <w:tab w:val="num" w:pos="0"/>
        </w:tabs>
        <w:ind w:left="720" w:hanging="360"/>
      </w:pPr>
      <w:rPr>
        <w:rFonts w:ascii="Calibri Light" w:hAnsi="Calibri Light" w:cs="Calibri Light" w:hint="default"/>
        <w:sz w:val="20"/>
      </w:rPr>
    </w:lvl>
    <w:lvl w:ilvl="1">
      <w:start w:val="1"/>
      <w:numFmt w:val="bullet"/>
      <w:lvlText w:val="o"/>
      <w:lvlJc w:val="left"/>
      <w:pPr>
        <w:tabs>
          <w:tab w:val="num" w:pos="0"/>
        </w:tabs>
        <w:ind w:left="1440" w:hanging="360"/>
      </w:pPr>
      <w:rPr>
        <w:rFonts w:ascii="Times New Roman" w:hAnsi="Times New Roman" w:cs="Times New Roman" w:hint="default"/>
        <w:sz w:val="20"/>
      </w:rPr>
    </w:lvl>
    <w:lvl w:ilvl="2">
      <w:start w:val="1"/>
      <w:numFmt w:val="bullet"/>
      <w:lvlText w:val=""/>
      <w:lvlJc w:val="left"/>
      <w:pPr>
        <w:tabs>
          <w:tab w:val="num" w:pos="0"/>
        </w:tabs>
        <w:ind w:left="2160" w:hanging="360"/>
      </w:pPr>
      <w:rPr>
        <w:rFonts w:ascii="Times New Roman" w:hAnsi="Times New Roman" w:cs="Times New Roman" w:hint="default"/>
        <w:sz w:val="20"/>
      </w:rPr>
    </w:lvl>
    <w:lvl w:ilvl="3">
      <w:start w:val="1"/>
      <w:numFmt w:val="bullet"/>
      <w:lvlText w:val=""/>
      <w:lvlJc w:val="left"/>
      <w:pPr>
        <w:tabs>
          <w:tab w:val="num" w:pos="0"/>
        </w:tabs>
        <w:ind w:left="2880" w:hanging="360"/>
      </w:pPr>
      <w:rPr>
        <w:rFonts w:ascii="Times New Roman" w:hAnsi="Times New Roman" w:cs="Times New Roman" w:hint="default"/>
        <w:sz w:val="20"/>
      </w:rPr>
    </w:lvl>
    <w:lvl w:ilvl="4">
      <w:start w:val="1"/>
      <w:numFmt w:val="bullet"/>
      <w:lvlText w:val=""/>
      <w:lvlJc w:val="left"/>
      <w:pPr>
        <w:tabs>
          <w:tab w:val="num" w:pos="0"/>
        </w:tabs>
        <w:ind w:left="3600" w:hanging="360"/>
      </w:pPr>
      <w:rPr>
        <w:rFonts w:ascii="Times New Roman" w:hAnsi="Times New Roman" w:cs="Times New Roman" w:hint="default"/>
        <w:sz w:val="20"/>
      </w:rPr>
    </w:lvl>
    <w:lvl w:ilvl="5">
      <w:start w:val="1"/>
      <w:numFmt w:val="bullet"/>
      <w:lvlText w:val=""/>
      <w:lvlJc w:val="left"/>
      <w:pPr>
        <w:tabs>
          <w:tab w:val="num" w:pos="0"/>
        </w:tabs>
        <w:ind w:left="4320" w:hanging="360"/>
      </w:pPr>
      <w:rPr>
        <w:rFonts w:ascii="Times New Roman" w:hAnsi="Times New Roman" w:cs="Times New Roman" w:hint="default"/>
        <w:sz w:val="20"/>
      </w:rPr>
    </w:lvl>
    <w:lvl w:ilvl="6">
      <w:start w:val="1"/>
      <w:numFmt w:val="bullet"/>
      <w:lvlText w:val=""/>
      <w:lvlJc w:val="left"/>
      <w:pPr>
        <w:tabs>
          <w:tab w:val="num" w:pos="0"/>
        </w:tabs>
        <w:ind w:left="5040" w:hanging="360"/>
      </w:pPr>
      <w:rPr>
        <w:rFonts w:ascii="Times New Roman" w:hAnsi="Times New Roman" w:cs="Times New Roman" w:hint="default"/>
        <w:sz w:val="20"/>
      </w:rPr>
    </w:lvl>
    <w:lvl w:ilvl="7">
      <w:start w:val="1"/>
      <w:numFmt w:val="bullet"/>
      <w:lvlText w:val=""/>
      <w:lvlJc w:val="left"/>
      <w:pPr>
        <w:tabs>
          <w:tab w:val="num" w:pos="0"/>
        </w:tabs>
        <w:ind w:left="5760" w:hanging="360"/>
      </w:pPr>
      <w:rPr>
        <w:rFonts w:ascii="Times New Roman" w:hAnsi="Times New Roman" w:cs="Times New Roman" w:hint="default"/>
        <w:sz w:val="20"/>
      </w:rPr>
    </w:lvl>
    <w:lvl w:ilvl="8">
      <w:start w:val="1"/>
      <w:numFmt w:val="bullet"/>
      <w:lvlText w:val=""/>
      <w:lvlJc w:val="left"/>
      <w:pPr>
        <w:tabs>
          <w:tab w:val="num" w:pos="0"/>
        </w:tabs>
        <w:ind w:left="6480" w:hanging="360"/>
      </w:pPr>
      <w:rPr>
        <w:rFonts w:ascii="Times New Roman" w:hAnsi="Times New Roman" w:cs="Times New Roman" w:hint="default"/>
        <w:sz w:val="20"/>
      </w:rPr>
    </w:lvl>
  </w:abstractNum>
  <w:abstractNum w:abstractNumId="64" w15:restartNumberingAfterBreak="0">
    <w:nsid w:val="24FC109D"/>
    <w:multiLevelType w:val="multilevel"/>
    <w:tmpl w:val="07AA58E2"/>
    <w:lvl w:ilvl="0">
      <w:start w:val="1"/>
      <w:numFmt w:val="bullet"/>
      <w:lvlText w:val="»"/>
      <w:lvlJc w:val="left"/>
      <w:pPr>
        <w:tabs>
          <w:tab w:val="num" w:pos="0"/>
        </w:tabs>
        <w:ind w:left="578" w:hanging="360"/>
      </w:pPr>
      <w:rPr>
        <w:rFonts w:ascii="Times New Roman" w:hAnsi="Times New Roman" w:cs="Times New Roman" w:hint="default"/>
      </w:rPr>
    </w:lvl>
    <w:lvl w:ilvl="1">
      <w:start w:val="1"/>
      <w:numFmt w:val="bullet"/>
      <w:lvlText w:val="-"/>
      <w:lvlJc w:val="left"/>
      <w:pPr>
        <w:tabs>
          <w:tab w:val="num" w:pos="0"/>
        </w:tabs>
        <w:ind w:left="1298" w:hanging="360"/>
      </w:pPr>
      <w:rPr>
        <w:rFonts w:ascii="Times New Roman" w:hAnsi="Times New Roman" w:cs="Times New Roman" w:hint="default"/>
        <w:b/>
      </w:rPr>
    </w:lvl>
    <w:lvl w:ilvl="2">
      <w:start w:val="1"/>
      <w:numFmt w:val="bullet"/>
      <w:lvlText w:val="»"/>
      <w:lvlJc w:val="left"/>
      <w:pPr>
        <w:tabs>
          <w:tab w:val="num" w:pos="0"/>
        </w:tabs>
        <w:ind w:left="928" w:hanging="360"/>
      </w:pPr>
      <w:rPr>
        <w:rFonts w:ascii="Times New Roman" w:hAnsi="Times New Roman" w:cs="Times New Roman" w:hint="default"/>
        <w:b/>
        <w:bCs/>
        <w:color w:val="156082"/>
        <w:sz w:val="32"/>
        <w:szCs w:val="32"/>
        <w:lang w:eastAsia="en-US"/>
      </w:rPr>
    </w:lvl>
    <w:lvl w:ilvl="3">
      <w:start w:val="1"/>
      <w:numFmt w:val="bullet"/>
      <w:lvlText w:val=""/>
      <w:lvlJc w:val="left"/>
      <w:pPr>
        <w:tabs>
          <w:tab w:val="num" w:pos="0"/>
        </w:tabs>
        <w:ind w:left="2738" w:hanging="360"/>
      </w:pPr>
      <w:rPr>
        <w:rFonts w:ascii="Times New Roman" w:hAnsi="Times New Roman" w:cs="Times New Roman" w:hint="default"/>
      </w:rPr>
    </w:lvl>
    <w:lvl w:ilvl="4">
      <w:start w:val="1"/>
      <w:numFmt w:val="bullet"/>
      <w:lvlText w:val="o"/>
      <w:lvlJc w:val="left"/>
      <w:pPr>
        <w:tabs>
          <w:tab w:val="num" w:pos="0"/>
        </w:tabs>
        <w:ind w:left="3458" w:hanging="360"/>
      </w:pPr>
      <w:rPr>
        <w:rFonts w:ascii="Times New Roman" w:hAnsi="Times New Roman" w:cs="Times New Roman" w:hint="default"/>
      </w:rPr>
    </w:lvl>
    <w:lvl w:ilvl="5">
      <w:start w:val="1"/>
      <w:numFmt w:val="bullet"/>
      <w:lvlText w:val=""/>
      <w:lvlJc w:val="left"/>
      <w:pPr>
        <w:tabs>
          <w:tab w:val="num" w:pos="0"/>
        </w:tabs>
        <w:ind w:left="4178" w:hanging="360"/>
      </w:pPr>
      <w:rPr>
        <w:rFonts w:ascii="Times New Roman" w:hAnsi="Times New Roman" w:cs="Times New Roman" w:hint="default"/>
        <w:strike/>
        <w:color w:val="1F1F1F"/>
        <w:sz w:val="19"/>
        <w:szCs w:val="19"/>
        <w:lang w:eastAsia="it-IT"/>
      </w:rPr>
    </w:lvl>
    <w:lvl w:ilvl="6">
      <w:start w:val="1"/>
      <w:numFmt w:val="bullet"/>
      <w:lvlText w:val=""/>
      <w:lvlJc w:val="left"/>
      <w:pPr>
        <w:tabs>
          <w:tab w:val="num" w:pos="0"/>
        </w:tabs>
        <w:ind w:left="4898" w:hanging="360"/>
      </w:pPr>
      <w:rPr>
        <w:rFonts w:ascii="Times New Roman" w:hAnsi="Times New Roman" w:cs="Times New Roman" w:hint="default"/>
      </w:rPr>
    </w:lvl>
    <w:lvl w:ilvl="7">
      <w:start w:val="1"/>
      <w:numFmt w:val="bullet"/>
      <w:lvlText w:val="o"/>
      <w:lvlJc w:val="left"/>
      <w:pPr>
        <w:tabs>
          <w:tab w:val="num" w:pos="0"/>
        </w:tabs>
        <w:ind w:left="5618" w:hanging="360"/>
      </w:pPr>
      <w:rPr>
        <w:rFonts w:ascii="Times New Roman" w:hAnsi="Times New Roman" w:cs="Times New Roman" w:hint="default"/>
      </w:rPr>
    </w:lvl>
    <w:lvl w:ilvl="8">
      <w:start w:val="1"/>
      <w:numFmt w:val="bullet"/>
      <w:lvlText w:val=""/>
      <w:lvlJc w:val="left"/>
      <w:pPr>
        <w:tabs>
          <w:tab w:val="num" w:pos="0"/>
        </w:tabs>
        <w:ind w:left="6338" w:hanging="360"/>
      </w:pPr>
      <w:rPr>
        <w:rFonts w:ascii="Times New Roman" w:hAnsi="Times New Roman" w:cs="Times New Roman" w:hint="default"/>
        <w:strike/>
        <w:color w:val="1F1F1F"/>
        <w:sz w:val="19"/>
        <w:szCs w:val="19"/>
        <w:lang w:eastAsia="it-IT"/>
      </w:rPr>
    </w:lvl>
  </w:abstractNum>
  <w:abstractNum w:abstractNumId="65" w15:restartNumberingAfterBreak="0">
    <w:nsid w:val="255744AA"/>
    <w:multiLevelType w:val="multilevel"/>
    <w:tmpl w:val="20C23750"/>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6" w15:restartNumberingAfterBreak="0">
    <w:nsid w:val="26500D5C"/>
    <w:multiLevelType w:val="multilevel"/>
    <w:tmpl w:val="63648E58"/>
    <w:lvl w:ilvl="0">
      <w:start w:val="1"/>
      <w:numFmt w:val="decimal"/>
      <w:pStyle w:val="Titolosommario"/>
      <w:lvlText w:val="%1"/>
      <w:lvlJc w:val="left"/>
      <w:pPr>
        <w:tabs>
          <w:tab w:val="num" w:pos="0"/>
        </w:tabs>
        <w:ind w:left="432" w:hanging="432"/>
      </w:pPr>
      <w:rPr>
        <w:color w:val="0E2841"/>
      </w:rPr>
    </w:lvl>
    <w:lvl w:ilvl="1">
      <w:start w:val="1"/>
      <w:numFmt w:val="decimal"/>
      <w:lvlText w:val="%1.%2"/>
      <w:lvlJc w:val="left"/>
      <w:pPr>
        <w:tabs>
          <w:tab w:val="num" w:pos="0"/>
        </w:tabs>
        <w:ind w:left="576" w:hanging="576"/>
      </w:pPr>
      <w:rPr>
        <w:sz w:val="24"/>
        <w:szCs w:val="24"/>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67" w15:restartNumberingAfterBreak="0">
    <w:nsid w:val="277C7045"/>
    <w:multiLevelType w:val="multilevel"/>
    <w:tmpl w:val="88E06330"/>
    <w:lvl w:ilvl="0">
      <w:start w:val="1"/>
      <w:numFmt w:val="bullet"/>
      <w:lvlText w:val="»"/>
      <w:lvlJc w:val="left"/>
      <w:pPr>
        <w:tabs>
          <w:tab w:val="num" w:pos="0"/>
        </w:tabs>
        <w:ind w:left="934" w:hanging="360"/>
      </w:pPr>
      <w:rPr>
        <w:rFonts w:ascii="Times New Roman" w:hAnsi="Times New Roman" w:cs="Times New Roman" w:hint="default"/>
      </w:rPr>
    </w:lvl>
    <w:lvl w:ilvl="1">
      <w:start w:val="1"/>
      <w:numFmt w:val="bullet"/>
      <w:lvlText w:val="o"/>
      <w:lvlJc w:val="left"/>
      <w:pPr>
        <w:tabs>
          <w:tab w:val="num" w:pos="0"/>
        </w:tabs>
        <w:ind w:left="1654" w:hanging="360"/>
      </w:pPr>
      <w:rPr>
        <w:rFonts w:ascii="Times New Roman" w:hAnsi="Times New Roman" w:cs="Times New Roman" w:hint="default"/>
      </w:rPr>
    </w:lvl>
    <w:lvl w:ilvl="2">
      <w:start w:val="1"/>
      <w:numFmt w:val="bullet"/>
      <w:lvlText w:val=""/>
      <w:lvlJc w:val="left"/>
      <w:pPr>
        <w:tabs>
          <w:tab w:val="num" w:pos="0"/>
        </w:tabs>
        <w:ind w:left="2374" w:hanging="360"/>
      </w:pPr>
      <w:rPr>
        <w:rFonts w:ascii="Times New Roman" w:hAnsi="Times New Roman" w:cs="Times New Roman" w:hint="default"/>
      </w:rPr>
    </w:lvl>
    <w:lvl w:ilvl="3">
      <w:start w:val="1"/>
      <w:numFmt w:val="bullet"/>
      <w:lvlText w:val=""/>
      <w:lvlJc w:val="left"/>
      <w:pPr>
        <w:tabs>
          <w:tab w:val="num" w:pos="0"/>
        </w:tabs>
        <w:ind w:left="3094" w:hanging="360"/>
      </w:pPr>
      <w:rPr>
        <w:rFonts w:ascii="Times New Roman" w:hAnsi="Times New Roman" w:cs="Times New Roman" w:hint="default"/>
      </w:rPr>
    </w:lvl>
    <w:lvl w:ilvl="4">
      <w:start w:val="1"/>
      <w:numFmt w:val="bullet"/>
      <w:lvlText w:val="o"/>
      <w:lvlJc w:val="left"/>
      <w:pPr>
        <w:tabs>
          <w:tab w:val="num" w:pos="0"/>
        </w:tabs>
        <w:ind w:left="3814" w:hanging="360"/>
      </w:pPr>
      <w:rPr>
        <w:rFonts w:ascii="Times New Roman" w:hAnsi="Times New Roman" w:cs="Times New Roman" w:hint="default"/>
      </w:rPr>
    </w:lvl>
    <w:lvl w:ilvl="5">
      <w:start w:val="1"/>
      <w:numFmt w:val="bullet"/>
      <w:lvlText w:val=""/>
      <w:lvlJc w:val="left"/>
      <w:pPr>
        <w:tabs>
          <w:tab w:val="num" w:pos="0"/>
        </w:tabs>
        <w:ind w:left="4534" w:hanging="360"/>
      </w:pPr>
      <w:rPr>
        <w:rFonts w:ascii="Times New Roman" w:hAnsi="Times New Roman" w:cs="Times New Roman" w:hint="default"/>
      </w:rPr>
    </w:lvl>
    <w:lvl w:ilvl="6">
      <w:start w:val="1"/>
      <w:numFmt w:val="bullet"/>
      <w:lvlText w:val=""/>
      <w:lvlJc w:val="left"/>
      <w:pPr>
        <w:tabs>
          <w:tab w:val="num" w:pos="0"/>
        </w:tabs>
        <w:ind w:left="5254" w:hanging="360"/>
      </w:pPr>
      <w:rPr>
        <w:rFonts w:ascii="Times New Roman" w:hAnsi="Times New Roman" w:cs="Times New Roman" w:hint="default"/>
      </w:rPr>
    </w:lvl>
    <w:lvl w:ilvl="7">
      <w:start w:val="1"/>
      <w:numFmt w:val="bullet"/>
      <w:lvlText w:val="o"/>
      <w:lvlJc w:val="left"/>
      <w:pPr>
        <w:tabs>
          <w:tab w:val="num" w:pos="0"/>
        </w:tabs>
        <w:ind w:left="5974" w:hanging="360"/>
      </w:pPr>
      <w:rPr>
        <w:rFonts w:ascii="Times New Roman" w:hAnsi="Times New Roman" w:cs="Times New Roman" w:hint="default"/>
      </w:rPr>
    </w:lvl>
    <w:lvl w:ilvl="8">
      <w:start w:val="1"/>
      <w:numFmt w:val="bullet"/>
      <w:lvlText w:val=""/>
      <w:lvlJc w:val="left"/>
      <w:pPr>
        <w:tabs>
          <w:tab w:val="num" w:pos="0"/>
        </w:tabs>
        <w:ind w:left="6694" w:hanging="360"/>
      </w:pPr>
      <w:rPr>
        <w:rFonts w:ascii="Times New Roman" w:hAnsi="Times New Roman" w:cs="Times New Roman" w:hint="default"/>
      </w:rPr>
    </w:lvl>
  </w:abstractNum>
  <w:abstractNum w:abstractNumId="68" w15:restartNumberingAfterBreak="0">
    <w:nsid w:val="27C5618B"/>
    <w:multiLevelType w:val="multilevel"/>
    <w:tmpl w:val="C4EC186C"/>
    <w:lvl w:ilvl="0">
      <w:start w:val="1"/>
      <w:numFmt w:val="decimal"/>
      <w:lvlText w:val="%1."/>
      <w:lvlJc w:val="left"/>
      <w:pPr>
        <w:tabs>
          <w:tab w:val="num" w:pos="0"/>
        </w:tabs>
        <w:ind w:left="360" w:hanging="360"/>
      </w:pPr>
      <w:rPr>
        <w:b/>
        <w:bCs/>
      </w:rPr>
    </w:lvl>
    <w:lvl w:ilvl="1">
      <w:start w:val="2"/>
      <w:numFmt w:val="decimal"/>
      <w:lvlText w:val="%1.%2"/>
      <w:lvlJc w:val="left"/>
      <w:pPr>
        <w:tabs>
          <w:tab w:val="num" w:pos="0"/>
        </w:tabs>
        <w:ind w:left="643" w:hanging="360"/>
      </w:pPr>
      <w:rPr>
        <w:b/>
        <w:i w:val="0"/>
        <w:color w:val="5B9BD5"/>
      </w:rPr>
    </w:lvl>
    <w:lvl w:ilvl="2">
      <w:start w:val="1"/>
      <w:numFmt w:val="decimal"/>
      <w:lvlText w:val="%1.%2.%3"/>
      <w:lvlJc w:val="left"/>
      <w:pPr>
        <w:tabs>
          <w:tab w:val="num" w:pos="0"/>
        </w:tabs>
        <w:ind w:left="720" w:hanging="720"/>
      </w:pPr>
      <w:rPr>
        <w:b/>
        <w:i/>
      </w:rPr>
    </w:lvl>
    <w:lvl w:ilvl="3">
      <w:start w:val="1"/>
      <w:numFmt w:val="decimal"/>
      <w:lvlText w:val="%1.%2.%3.%4"/>
      <w:lvlJc w:val="left"/>
      <w:pPr>
        <w:tabs>
          <w:tab w:val="num" w:pos="0"/>
        </w:tabs>
        <w:ind w:left="720" w:hanging="720"/>
      </w:pPr>
      <w:rPr>
        <w:b/>
        <w:i/>
      </w:rPr>
    </w:lvl>
    <w:lvl w:ilvl="4">
      <w:start w:val="1"/>
      <w:numFmt w:val="decimal"/>
      <w:lvlText w:val="%1.%2.%3.%4.%5"/>
      <w:lvlJc w:val="left"/>
      <w:pPr>
        <w:tabs>
          <w:tab w:val="num" w:pos="0"/>
        </w:tabs>
        <w:ind w:left="1080" w:hanging="1080"/>
      </w:pPr>
      <w:rPr>
        <w:b/>
        <w:i/>
      </w:rPr>
    </w:lvl>
    <w:lvl w:ilvl="5">
      <w:start w:val="1"/>
      <w:numFmt w:val="decimal"/>
      <w:lvlText w:val="%1.%2.%3.%4.%5.%6"/>
      <w:lvlJc w:val="left"/>
      <w:pPr>
        <w:tabs>
          <w:tab w:val="num" w:pos="0"/>
        </w:tabs>
        <w:ind w:left="1080" w:hanging="1080"/>
      </w:pPr>
      <w:rPr>
        <w:b/>
        <w:i/>
      </w:rPr>
    </w:lvl>
    <w:lvl w:ilvl="6">
      <w:start w:val="1"/>
      <w:numFmt w:val="decimal"/>
      <w:lvlText w:val="%1.%2.%3.%4.%5.%6.%7"/>
      <w:lvlJc w:val="left"/>
      <w:pPr>
        <w:tabs>
          <w:tab w:val="num" w:pos="0"/>
        </w:tabs>
        <w:ind w:left="1440" w:hanging="1440"/>
      </w:pPr>
      <w:rPr>
        <w:b/>
        <w:i/>
      </w:rPr>
    </w:lvl>
    <w:lvl w:ilvl="7">
      <w:start w:val="1"/>
      <w:numFmt w:val="decimal"/>
      <w:lvlText w:val="%1.%2.%3.%4.%5.%6.%7.%8"/>
      <w:lvlJc w:val="left"/>
      <w:pPr>
        <w:tabs>
          <w:tab w:val="num" w:pos="0"/>
        </w:tabs>
        <w:ind w:left="1440" w:hanging="1440"/>
      </w:pPr>
      <w:rPr>
        <w:b/>
        <w:i/>
      </w:rPr>
    </w:lvl>
    <w:lvl w:ilvl="8">
      <w:start w:val="1"/>
      <w:numFmt w:val="decimal"/>
      <w:lvlText w:val="%1.%2.%3.%4.%5.%6.%7.%8.%9"/>
      <w:lvlJc w:val="left"/>
      <w:pPr>
        <w:tabs>
          <w:tab w:val="num" w:pos="0"/>
        </w:tabs>
        <w:ind w:left="1800" w:hanging="1800"/>
      </w:pPr>
      <w:rPr>
        <w:b/>
        <w:i/>
      </w:rPr>
    </w:lvl>
  </w:abstractNum>
  <w:abstractNum w:abstractNumId="69" w15:restartNumberingAfterBreak="0">
    <w:nsid w:val="27DD042F"/>
    <w:multiLevelType w:val="multilevel"/>
    <w:tmpl w:val="7348068C"/>
    <w:lvl w:ilvl="0">
      <w:start w:val="1"/>
      <w:numFmt w:val="lowerRoman"/>
      <w:lvlText w:val="%1."/>
      <w:lvlJc w:val="right"/>
      <w:pPr>
        <w:tabs>
          <w:tab w:val="num" w:pos="0"/>
        </w:tabs>
        <w:ind w:left="720" w:hanging="360"/>
      </w:pPr>
      <w:rPr>
        <w:b w:val="0"/>
        <w:i w:val="0"/>
        <w:sz w:val="21"/>
      </w:rPr>
    </w:lvl>
    <w:lvl w:ilvl="1">
      <w:start w:val="1"/>
      <w:numFmt w:val="bullet"/>
      <w:lvlText w:val="o"/>
      <w:lvlJc w:val="left"/>
      <w:pPr>
        <w:tabs>
          <w:tab w:val="num" w:pos="0"/>
        </w:tabs>
        <w:ind w:left="1440" w:hanging="360"/>
      </w:pPr>
      <w:rPr>
        <w:rFonts w:ascii="Times New Roman" w:hAnsi="Times New Roman" w:cs="Times New Roman" w:hint="default"/>
      </w:rPr>
    </w:lvl>
    <w:lvl w:ilvl="2">
      <w:start w:val="1"/>
      <w:numFmt w:val="bullet"/>
      <w:lvlText w:val=""/>
      <w:lvlJc w:val="left"/>
      <w:pPr>
        <w:tabs>
          <w:tab w:val="num" w:pos="0"/>
        </w:tabs>
        <w:ind w:left="2160" w:hanging="360"/>
      </w:pPr>
      <w:rPr>
        <w:rFonts w:ascii="Times New Roman" w:hAnsi="Times New Roman" w:cs="Times New Roman" w:hint="default"/>
      </w:rPr>
    </w:lvl>
    <w:lvl w:ilvl="3">
      <w:start w:val="1"/>
      <w:numFmt w:val="bullet"/>
      <w:lvlText w:val=""/>
      <w:lvlJc w:val="left"/>
      <w:pPr>
        <w:tabs>
          <w:tab w:val="num" w:pos="0"/>
        </w:tabs>
        <w:ind w:left="2880" w:hanging="360"/>
      </w:pPr>
      <w:rPr>
        <w:rFonts w:ascii="Times New Roman" w:hAnsi="Times New Roman" w:cs="Times New Roman" w:hint="default"/>
      </w:rPr>
    </w:lvl>
    <w:lvl w:ilvl="4">
      <w:start w:val="1"/>
      <w:numFmt w:val="bullet"/>
      <w:lvlText w:val="o"/>
      <w:lvlJc w:val="left"/>
      <w:pPr>
        <w:tabs>
          <w:tab w:val="num" w:pos="0"/>
        </w:tabs>
        <w:ind w:left="3600" w:hanging="360"/>
      </w:pPr>
      <w:rPr>
        <w:rFonts w:ascii="Times New Roman" w:hAnsi="Times New Roman" w:cs="Times New Roman" w:hint="default"/>
      </w:rPr>
    </w:lvl>
    <w:lvl w:ilvl="5">
      <w:start w:val="1"/>
      <w:numFmt w:val="bullet"/>
      <w:lvlText w:val=""/>
      <w:lvlJc w:val="left"/>
      <w:pPr>
        <w:tabs>
          <w:tab w:val="num" w:pos="0"/>
        </w:tabs>
        <w:ind w:left="4320" w:hanging="360"/>
      </w:pPr>
      <w:rPr>
        <w:rFonts w:ascii="Times New Roman" w:hAnsi="Times New Roman" w:cs="Times New Roman" w:hint="default"/>
      </w:rPr>
    </w:lvl>
    <w:lvl w:ilvl="6">
      <w:start w:val="1"/>
      <w:numFmt w:val="bullet"/>
      <w:lvlText w:val=""/>
      <w:lvlJc w:val="left"/>
      <w:pPr>
        <w:tabs>
          <w:tab w:val="num" w:pos="0"/>
        </w:tabs>
        <w:ind w:left="5040" w:hanging="360"/>
      </w:pPr>
      <w:rPr>
        <w:rFonts w:ascii="Times New Roman" w:hAnsi="Times New Roman" w:cs="Times New Roman" w:hint="default"/>
      </w:rPr>
    </w:lvl>
    <w:lvl w:ilvl="7">
      <w:start w:val="1"/>
      <w:numFmt w:val="bullet"/>
      <w:lvlText w:val="o"/>
      <w:lvlJc w:val="left"/>
      <w:pPr>
        <w:tabs>
          <w:tab w:val="num" w:pos="0"/>
        </w:tabs>
        <w:ind w:left="5760" w:hanging="360"/>
      </w:pPr>
      <w:rPr>
        <w:rFonts w:ascii="Times New Roman" w:hAnsi="Times New Roman" w:cs="Times New Roman" w:hint="default"/>
      </w:rPr>
    </w:lvl>
    <w:lvl w:ilvl="8">
      <w:start w:val="1"/>
      <w:numFmt w:val="bullet"/>
      <w:lvlText w:val=""/>
      <w:lvlJc w:val="left"/>
      <w:pPr>
        <w:tabs>
          <w:tab w:val="num" w:pos="0"/>
        </w:tabs>
        <w:ind w:left="6480" w:hanging="360"/>
      </w:pPr>
      <w:rPr>
        <w:rFonts w:ascii="Times New Roman" w:hAnsi="Times New Roman" w:cs="Times New Roman" w:hint="default"/>
      </w:rPr>
    </w:lvl>
  </w:abstractNum>
  <w:abstractNum w:abstractNumId="70" w15:restartNumberingAfterBreak="0">
    <w:nsid w:val="2B6C12B8"/>
    <w:multiLevelType w:val="multilevel"/>
    <w:tmpl w:val="82D22F88"/>
    <w:lvl w:ilvl="0">
      <w:start w:val="1"/>
      <w:numFmt w:val="lowerLetter"/>
      <w:lvlText w:val="%1)"/>
      <w:lvlJc w:val="left"/>
      <w:pPr>
        <w:tabs>
          <w:tab w:val="num" w:pos="0"/>
        </w:tabs>
        <w:ind w:left="360" w:hanging="360"/>
      </w:pPr>
      <w:rPr>
        <w:b/>
        <w:bCs/>
        <w:color w:val="15608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1" w15:restartNumberingAfterBreak="0">
    <w:nsid w:val="2B981881"/>
    <w:multiLevelType w:val="multilevel"/>
    <w:tmpl w:val="A4A855D4"/>
    <w:lvl w:ilvl="0">
      <w:start w:val="1"/>
      <w:numFmt w:val="lowerRoman"/>
      <w:lvlText w:val="%1."/>
      <w:lvlJc w:val="right"/>
      <w:pPr>
        <w:tabs>
          <w:tab w:val="num" w:pos="0"/>
        </w:tabs>
        <w:ind w:left="4755" w:hanging="360"/>
      </w:pPr>
      <w:rPr>
        <w:b w:val="0"/>
        <w:bCs w:val="0"/>
        <w:color w:val="0F4761"/>
      </w:rPr>
    </w:lvl>
    <w:lvl w:ilvl="1">
      <w:start w:val="1"/>
      <w:numFmt w:val="decimal"/>
      <w:lvlText w:val="%1.%2"/>
      <w:lvlJc w:val="left"/>
      <w:pPr>
        <w:tabs>
          <w:tab w:val="num" w:pos="0"/>
        </w:tabs>
        <w:ind w:left="4755" w:hanging="360"/>
      </w:pPr>
    </w:lvl>
    <w:lvl w:ilvl="2">
      <w:start w:val="1"/>
      <w:numFmt w:val="decimal"/>
      <w:lvlText w:val="%1.%2.%3"/>
      <w:lvlJc w:val="left"/>
      <w:pPr>
        <w:tabs>
          <w:tab w:val="num" w:pos="0"/>
        </w:tabs>
        <w:ind w:left="5115" w:hanging="720"/>
      </w:pPr>
    </w:lvl>
    <w:lvl w:ilvl="3">
      <w:start w:val="1"/>
      <w:numFmt w:val="decimal"/>
      <w:lvlText w:val="%1.%2.%3.%4"/>
      <w:lvlJc w:val="left"/>
      <w:pPr>
        <w:tabs>
          <w:tab w:val="num" w:pos="0"/>
        </w:tabs>
        <w:ind w:left="5115" w:hanging="720"/>
      </w:pPr>
    </w:lvl>
    <w:lvl w:ilvl="4">
      <w:start w:val="1"/>
      <w:numFmt w:val="decimal"/>
      <w:lvlText w:val="%1.%2.%3.%4.%5"/>
      <w:lvlJc w:val="left"/>
      <w:pPr>
        <w:tabs>
          <w:tab w:val="num" w:pos="0"/>
        </w:tabs>
        <w:ind w:left="5475" w:hanging="1080"/>
      </w:pPr>
    </w:lvl>
    <w:lvl w:ilvl="5">
      <w:start w:val="1"/>
      <w:numFmt w:val="decimal"/>
      <w:lvlText w:val="%1.%2.%3.%4.%5.%6"/>
      <w:lvlJc w:val="left"/>
      <w:pPr>
        <w:tabs>
          <w:tab w:val="num" w:pos="0"/>
        </w:tabs>
        <w:ind w:left="5475" w:hanging="1080"/>
      </w:pPr>
    </w:lvl>
    <w:lvl w:ilvl="6">
      <w:start w:val="1"/>
      <w:numFmt w:val="decimal"/>
      <w:lvlText w:val="%1.%2.%3.%4.%5.%6.%7"/>
      <w:lvlJc w:val="left"/>
      <w:pPr>
        <w:tabs>
          <w:tab w:val="num" w:pos="0"/>
        </w:tabs>
        <w:ind w:left="5835" w:hanging="1440"/>
      </w:pPr>
    </w:lvl>
    <w:lvl w:ilvl="7">
      <w:start w:val="1"/>
      <w:numFmt w:val="decimal"/>
      <w:lvlText w:val="%1.%2.%3.%4.%5.%6.%7.%8"/>
      <w:lvlJc w:val="left"/>
      <w:pPr>
        <w:tabs>
          <w:tab w:val="num" w:pos="0"/>
        </w:tabs>
        <w:ind w:left="5835" w:hanging="1440"/>
      </w:pPr>
    </w:lvl>
    <w:lvl w:ilvl="8">
      <w:start w:val="1"/>
      <w:numFmt w:val="decimal"/>
      <w:lvlText w:val="%1.%2.%3.%4.%5.%6.%7.%8.%9"/>
      <w:lvlJc w:val="left"/>
      <w:pPr>
        <w:tabs>
          <w:tab w:val="num" w:pos="0"/>
        </w:tabs>
        <w:ind w:left="6195" w:hanging="1800"/>
      </w:pPr>
    </w:lvl>
  </w:abstractNum>
  <w:abstractNum w:abstractNumId="72" w15:restartNumberingAfterBreak="0">
    <w:nsid w:val="2DF268FD"/>
    <w:multiLevelType w:val="multilevel"/>
    <w:tmpl w:val="E1DEBE3C"/>
    <w:lvl w:ilvl="0">
      <w:start w:val="1"/>
      <w:numFmt w:val="bullet"/>
      <w:lvlText w:val=""/>
      <w:lvlJc w:val="left"/>
      <w:pPr>
        <w:tabs>
          <w:tab w:val="num" w:pos="0"/>
        </w:tabs>
        <w:ind w:left="720" w:hanging="360"/>
      </w:pPr>
      <w:rPr>
        <w:rFonts w:ascii="Times New Roman" w:hAnsi="Times New Roman" w:cs="Times New Roman" w:hint="default"/>
      </w:rPr>
    </w:lvl>
    <w:lvl w:ilvl="1">
      <w:start w:val="1"/>
      <w:numFmt w:val="bullet"/>
      <w:lvlText w:val="o"/>
      <w:lvlJc w:val="left"/>
      <w:pPr>
        <w:tabs>
          <w:tab w:val="num" w:pos="0"/>
        </w:tabs>
        <w:ind w:left="1440" w:hanging="360"/>
      </w:pPr>
      <w:rPr>
        <w:rFonts w:ascii="Times New Roman" w:hAnsi="Times New Roman" w:cs="Times New Roman" w:hint="default"/>
      </w:rPr>
    </w:lvl>
    <w:lvl w:ilvl="2">
      <w:start w:val="1"/>
      <w:numFmt w:val="bullet"/>
      <w:lvlText w:val=""/>
      <w:lvlJc w:val="left"/>
      <w:pPr>
        <w:tabs>
          <w:tab w:val="num" w:pos="0"/>
        </w:tabs>
        <w:ind w:left="2160" w:hanging="360"/>
      </w:pPr>
      <w:rPr>
        <w:rFonts w:ascii="Times New Roman" w:hAnsi="Times New Roman" w:cs="Times New Roman" w:hint="default"/>
      </w:rPr>
    </w:lvl>
    <w:lvl w:ilvl="3">
      <w:start w:val="1"/>
      <w:numFmt w:val="bullet"/>
      <w:lvlText w:val=""/>
      <w:lvlJc w:val="left"/>
      <w:pPr>
        <w:tabs>
          <w:tab w:val="num" w:pos="0"/>
        </w:tabs>
        <w:ind w:left="2880" w:hanging="360"/>
      </w:pPr>
      <w:rPr>
        <w:rFonts w:ascii="Times New Roman" w:hAnsi="Times New Roman" w:cs="Times New Roman" w:hint="default"/>
      </w:rPr>
    </w:lvl>
    <w:lvl w:ilvl="4">
      <w:start w:val="1"/>
      <w:numFmt w:val="bullet"/>
      <w:lvlText w:val="o"/>
      <w:lvlJc w:val="left"/>
      <w:pPr>
        <w:tabs>
          <w:tab w:val="num" w:pos="0"/>
        </w:tabs>
        <w:ind w:left="3600" w:hanging="360"/>
      </w:pPr>
      <w:rPr>
        <w:rFonts w:ascii="Times New Roman" w:hAnsi="Times New Roman" w:cs="Times New Roman" w:hint="default"/>
      </w:rPr>
    </w:lvl>
    <w:lvl w:ilvl="5">
      <w:start w:val="1"/>
      <w:numFmt w:val="bullet"/>
      <w:lvlText w:val=""/>
      <w:lvlJc w:val="left"/>
      <w:pPr>
        <w:tabs>
          <w:tab w:val="num" w:pos="0"/>
        </w:tabs>
        <w:ind w:left="4320" w:hanging="360"/>
      </w:pPr>
      <w:rPr>
        <w:rFonts w:ascii="Times New Roman" w:hAnsi="Times New Roman" w:cs="Times New Roman" w:hint="default"/>
      </w:rPr>
    </w:lvl>
    <w:lvl w:ilvl="6">
      <w:start w:val="1"/>
      <w:numFmt w:val="bullet"/>
      <w:lvlText w:val=""/>
      <w:lvlJc w:val="left"/>
      <w:pPr>
        <w:tabs>
          <w:tab w:val="num" w:pos="0"/>
        </w:tabs>
        <w:ind w:left="5040" w:hanging="360"/>
      </w:pPr>
      <w:rPr>
        <w:rFonts w:ascii="Times New Roman" w:hAnsi="Times New Roman" w:cs="Times New Roman" w:hint="default"/>
      </w:rPr>
    </w:lvl>
    <w:lvl w:ilvl="7">
      <w:start w:val="1"/>
      <w:numFmt w:val="bullet"/>
      <w:lvlText w:val="o"/>
      <w:lvlJc w:val="left"/>
      <w:pPr>
        <w:tabs>
          <w:tab w:val="num" w:pos="0"/>
        </w:tabs>
        <w:ind w:left="5760" w:hanging="360"/>
      </w:pPr>
      <w:rPr>
        <w:rFonts w:ascii="Times New Roman" w:hAnsi="Times New Roman" w:cs="Times New Roman" w:hint="default"/>
      </w:rPr>
    </w:lvl>
    <w:lvl w:ilvl="8">
      <w:start w:val="1"/>
      <w:numFmt w:val="bullet"/>
      <w:lvlText w:val=""/>
      <w:lvlJc w:val="left"/>
      <w:pPr>
        <w:tabs>
          <w:tab w:val="num" w:pos="0"/>
        </w:tabs>
        <w:ind w:left="6480" w:hanging="360"/>
      </w:pPr>
      <w:rPr>
        <w:rFonts w:ascii="Times New Roman" w:hAnsi="Times New Roman" w:cs="Times New Roman" w:hint="default"/>
      </w:rPr>
    </w:lvl>
  </w:abstractNum>
  <w:abstractNum w:abstractNumId="73" w15:restartNumberingAfterBreak="0">
    <w:nsid w:val="2F9B16FB"/>
    <w:multiLevelType w:val="multilevel"/>
    <w:tmpl w:val="81C87590"/>
    <w:lvl w:ilvl="0">
      <w:start w:val="1"/>
      <w:numFmt w:val="lowerRoman"/>
      <w:lvlText w:val="%1."/>
      <w:lvlJc w:val="right"/>
      <w:pPr>
        <w:tabs>
          <w:tab w:val="num" w:pos="0"/>
        </w:tabs>
        <w:ind w:left="1080" w:hanging="360"/>
      </w:pPr>
      <w:rPr>
        <w:b/>
        <w:bCs/>
        <w:i w:val="0"/>
      </w:rPr>
    </w:lvl>
    <w:lvl w:ilvl="1">
      <w:start w:val="1"/>
      <w:numFmt w:val="lowerLetter"/>
      <w:lvlText w:val="%2."/>
      <w:lvlJc w:val="left"/>
      <w:pPr>
        <w:tabs>
          <w:tab w:val="num" w:pos="0"/>
        </w:tabs>
        <w:ind w:left="1800" w:hanging="360"/>
      </w:pPr>
    </w:lvl>
    <w:lvl w:ilvl="2">
      <w:start w:val="1"/>
      <w:numFmt w:val="lowerLetter"/>
      <w:lvlText w:val="%3)"/>
      <w:lvlJc w:val="left"/>
      <w:pPr>
        <w:tabs>
          <w:tab w:val="num" w:pos="0"/>
        </w:tabs>
        <w:ind w:left="2700" w:hanging="360"/>
      </w:pPr>
      <w:rPr>
        <w:b/>
        <w:bCs/>
      </w:r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74" w15:restartNumberingAfterBreak="0">
    <w:nsid w:val="30102328"/>
    <w:multiLevelType w:val="multilevel"/>
    <w:tmpl w:val="C350891E"/>
    <w:lvl w:ilvl="0">
      <w:start w:val="1"/>
      <w:numFmt w:val="bullet"/>
      <w:lvlText w:val=""/>
      <w:lvlJc w:val="left"/>
      <w:pPr>
        <w:tabs>
          <w:tab w:val="num" w:pos="0"/>
        </w:tabs>
        <w:ind w:left="2148" w:hanging="360"/>
      </w:pPr>
      <w:rPr>
        <w:rFonts w:ascii="Wingdings" w:hAnsi="Wingdings" w:cs="Wingdings" w:hint="default"/>
      </w:rPr>
    </w:lvl>
    <w:lvl w:ilvl="1">
      <w:start w:val="1"/>
      <w:numFmt w:val="bullet"/>
      <w:lvlText w:val="o"/>
      <w:lvlJc w:val="left"/>
      <w:pPr>
        <w:tabs>
          <w:tab w:val="num" w:pos="0"/>
        </w:tabs>
        <w:ind w:left="2868" w:hanging="360"/>
      </w:pPr>
      <w:rPr>
        <w:rFonts w:ascii="Times New Roman" w:hAnsi="Times New Roman" w:cs="Times New Roman" w:hint="default"/>
      </w:rPr>
    </w:lvl>
    <w:lvl w:ilvl="2">
      <w:start w:val="1"/>
      <w:numFmt w:val="bullet"/>
      <w:lvlText w:val=""/>
      <w:lvlJc w:val="left"/>
      <w:pPr>
        <w:tabs>
          <w:tab w:val="num" w:pos="0"/>
        </w:tabs>
        <w:ind w:left="3588" w:hanging="360"/>
      </w:pPr>
      <w:rPr>
        <w:rFonts w:ascii="Times New Roman" w:hAnsi="Times New Roman" w:cs="Times New Roman" w:hint="default"/>
      </w:rPr>
    </w:lvl>
    <w:lvl w:ilvl="3">
      <w:start w:val="1"/>
      <w:numFmt w:val="bullet"/>
      <w:lvlText w:val=""/>
      <w:lvlJc w:val="left"/>
      <w:pPr>
        <w:tabs>
          <w:tab w:val="num" w:pos="0"/>
        </w:tabs>
        <w:ind w:left="4308" w:hanging="360"/>
      </w:pPr>
      <w:rPr>
        <w:rFonts w:ascii="Times New Roman" w:hAnsi="Times New Roman" w:cs="Times New Roman" w:hint="default"/>
      </w:rPr>
    </w:lvl>
    <w:lvl w:ilvl="4">
      <w:start w:val="1"/>
      <w:numFmt w:val="bullet"/>
      <w:lvlText w:val="o"/>
      <w:lvlJc w:val="left"/>
      <w:pPr>
        <w:tabs>
          <w:tab w:val="num" w:pos="0"/>
        </w:tabs>
        <w:ind w:left="5028" w:hanging="360"/>
      </w:pPr>
      <w:rPr>
        <w:rFonts w:ascii="Times New Roman" w:hAnsi="Times New Roman" w:cs="Times New Roman" w:hint="default"/>
      </w:rPr>
    </w:lvl>
    <w:lvl w:ilvl="5">
      <w:start w:val="1"/>
      <w:numFmt w:val="bullet"/>
      <w:lvlText w:val=""/>
      <w:lvlJc w:val="left"/>
      <w:pPr>
        <w:tabs>
          <w:tab w:val="num" w:pos="0"/>
        </w:tabs>
        <w:ind w:left="5748" w:hanging="360"/>
      </w:pPr>
      <w:rPr>
        <w:rFonts w:ascii="Times New Roman" w:hAnsi="Times New Roman" w:cs="Times New Roman" w:hint="default"/>
      </w:rPr>
    </w:lvl>
    <w:lvl w:ilvl="6">
      <w:start w:val="1"/>
      <w:numFmt w:val="bullet"/>
      <w:lvlText w:val=""/>
      <w:lvlJc w:val="left"/>
      <w:pPr>
        <w:tabs>
          <w:tab w:val="num" w:pos="0"/>
        </w:tabs>
        <w:ind w:left="6468" w:hanging="360"/>
      </w:pPr>
      <w:rPr>
        <w:rFonts w:ascii="Times New Roman" w:hAnsi="Times New Roman" w:cs="Times New Roman" w:hint="default"/>
      </w:rPr>
    </w:lvl>
    <w:lvl w:ilvl="7">
      <w:start w:val="1"/>
      <w:numFmt w:val="bullet"/>
      <w:lvlText w:val="o"/>
      <w:lvlJc w:val="left"/>
      <w:pPr>
        <w:tabs>
          <w:tab w:val="num" w:pos="0"/>
        </w:tabs>
        <w:ind w:left="7188" w:hanging="360"/>
      </w:pPr>
      <w:rPr>
        <w:rFonts w:ascii="Times New Roman" w:hAnsi="Times New Roman" w:cs="Times New Roman" w:hint="default"/>
      </w:rPr>
    </w:lvl>
    <w:lvl w:ilvl="8">
      <w:start w:val="1"/>
      <w:numFmt w:val="bullet"/>
      <w:lvlText w:val=""/>
      <w:lvlJc w:val="left"/>
      <w:pPr>
        <w:tabs>
          <w:tab w:val="num" w:pos="0"/>
        </w:tabs>
        <w:ind w:left="7908" w:hanging="360"/>
      </w:pPr>
      <w:rPr>
        <w:rFonts w:ascii="Times New Roman" w:hAnsi="Times New Roman" w:cs="Times New Roman" w:hint="default"/>
      </w:rPr>
    </w:lvl>
  </w:abstractNum>
  <w:abstractNum w:abstractNumId="75" w15:restartNumberingAfterBreak="0">
    <w:nsid w:val="31344C2B"/>
    <w:multiLevelType w:val="multilevel"/>
    <w:tmpl w:val="8A5EC2CE"/>
    <w:lvl w:ilvl="0">
      <w:start w:val="1"/>
      <w:numFmt w:val="bullet"/>
      <w:lvlText w:val=""/>
      <w:lvlJc w:val="left"/>
      <w:pPr>
        <w:tabs>
          <w:tab w:val="num" w:pos="0"/>
        </w:tabs>
        <w:ind w:left="1146" w:hanging="360"/>
      </w:pPr>
      <w:rPr>
        <w:rFonts w:ascii="Wingdings" w:hAnsi="Wingdings" w:cs="Wingdings" w:hint="default"/>
      </w:rPr>
    </w:lvl>
    <w:lvl w:ilvl="1">
      <w:start w:val="1"/>
      <w:numFmt w:val="bullet"/>
      <w:lvlText w:val="o"/>
      <w:lvlJc w:val="left"/>
      <w:pPr>
        <w:tabs>
          <w:tab w:val="num" w:pos="0"/>
        </w:tabs>
        <w:ind w:left="1866" w:hanging="360"/>
      </w:pPr>
      <w:rPr>
        <w:rFonts w:ascii="Times New Roman" w:hAnsi="Times New Roman" w:cs="Times New Roman" w:hint="default"/>
      </w:rPr>
    </w:lvl>
    <w:lvl w:ilvl="2">
      <w:start w:val="1"/>
      <w:numFmt w:val="bullet"/>
      <w:lvlText w:val=""/>
      <w:lvlJc w:val="left"/>
      <w:pPr>
        <w:tabs>
          <w:tab w:val="num" w:pos="0"/>
        </w:tabs>
        <w:ind w:left="2586" w:hanging="360"/>
      </w:pPr>
      <w:rPr>
        <w:rFonts w:ascii="Times New Roman" w:hAnsi="Times New Roman" w:cs="Times New Roman" w:hint="default"/>
      </w:rPr>
    </w:lvl>
    <w:lvl w:ilvl="3">
      <w:start w:val="1"/>
      <w:numFmt w:val="bullet"/>
      <w:lvlText w:val=""/>
      <w:lvlJc w:val="left"/>
      <w:pPr>
        <w:tabs>
          <w:tab w:val="num" w:pos="0"/>
        </w:tabs>
        <w:ind w:left="3306" w:hanging="360"/>
      </w:pPr>
      <w:rPr>
        <w:rFonts w:ascii="Times New Roman" w:hAnsi="Times New Roman" w:cs="Times New Roman" w:hint="default"/>
      </w:rPr>
    </w:lvl>
    <w:lvl w:ilvl="4">
      <w:start w:val="1"/>
      <w:numFmt w:val="bullet"/>
      <w:lvlText w:val="o"/>
      <w:lvlJc w:val="left"/>
      <w:pPr>
        <w:tabs>
          <w:tab w:val="num" w:pos="0"/>
        </w:tabs>
        <w:ind w:left="4026" w:hanging="360"/>
      </w:pPr>
      <w:rPr>
        <w:rFonts w:ascii="Times New Roman" w:hAnsi="Times New Roman" w:cs="Times New Roman" w:hint="default"/>
      </w:rPr>
    </w:lvl>
    <w:lvl w:ilvl="5">
      <w:start w:val="1"/>
      <w:numFmt w:val="bullet"/>
      <w:lvlText w:val=""/>
      <w:lvlJc w:val="left"/>
      <w:pPr>
        <w:tabs>
          <w:tab w:val="num" w:pos="0"/>
        </w:tabs>
        <w:ind w:left="4746" w:hanging="360"/>
      </w:pPr>
      <w:rPr>
        <w:rFonts w:ascii="Times New Roman" w:hAnsi="Times New Roman" w:cs="Times New Roman" w:hint="default"/>
      </w:rPr>
    </w:lvl>
    <w:lvl w:ilvl="6">
      <w:start w:val="1"/>
      <w:numFmt w:val="bullet"/>
      <w:lvlText w:val=""/>
      <w:lvlJc w:val="left"/>
      <w:pPr>
        <w:tabs>
          <w:tab w:val="num" w:pos="0"/>
        </w:tabs>
        <w:ind w:left="5466" w:hanging="360"/>
      </w:pPr>
      <w:rPr>
        <w:rFonts w:ascii="Times New Roman" w:hAnsi="Times New Roman" w:cs="Times New Roman" w:hint="default"/>
      </w:rPr>
    </w:lvl>
    <w:lvl w:ilvl="7">
      <w:start w:val="1"/>
      <w:numFmt w:val="bullet"/>
      <w:lvlText w:val="o"/>
      <w:lvlJc w:val="left"/>
      <w:pPr>
        <w:tabs>
          <w:tab w:val="num" w:pos="0"/>
        </w:tabs>
        <w:ind w:left="6186" w:hanging="360"/>
      </w:pPr>
      <w:rPr>
        <w:rFonts w:ascii="Times New Roman" w:hAnsi="Times New Roman" w:cs="Times New Roman" w:hint="default"/>
      </w:rPr>
    </w:lvl>
    <w:lvl w:ilvl="8">
      <w:start w:val="1"/>
      <w:numFmt w:val="bullet"/>
      <w:lvlText w:val=""/>
      <w:lvlJc w:val="left"/>
      <w:pPr>
        <w:tabs>
          <w:tab w:val="num" w:pos="0"/>
        </w:tabs>
        <w:ind w:left="6906" w:hanging="360"/>
      </w:pPr>
      <w:rPr>
        <w:rFonts w:ascii="Times New Roman" w:hAnsi="Times New Roman" w:cs="Times New Roman" w:hint="default"/>
      </w:rPr>
    </w:lvl>
  </w:abstractNum>
  <w:abstractNum w:abstractNumId="76" w15:restartNumberingAfterBreak="0">
    <w:nsid w:val="31682D13"/>
    <w:multiLevelType w:val="hybridMultilevel"/>
    <w:tmpl w:val="34E6BB32"/>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start w:val="1"/>
      <w:numFmt w:val="decimal"/>
      <w:lvlText w:val="%4."/>
      <w:lvlJc w:val="left"/>
      <w:pPr>
        <w:ind w:left="2520" w:hanging="360"/>
      </w:pPr>
    </w:lvl>
    <w:lvl w:ilvl="4" w:tplc="04100019">
      <w:start w:val="1"/>
      <w:numFmt w:val="lowerLetter"/>
      <w:lvlText w:val="%5."/>
      <w:lvlJc w:val="left"/>
      <w:pPr>
        <w:ind w:left="3240" w:hanging="360"/>
      </w:pPr>
    </w:lvl>
    <w:lvl w:ilvl="5" w:tplc="0410001B">
      <w:start w:val="1"/>
      <w:numFmt w:val="lowerRoman"/>
      <w:lvlText w:val="%6."/>
      <w:lvlJc w:val="right"/>
      <w:pPr>
        <w:ind w:left="3960" w:hanging="180"/>
      </w:pPr>
    </w:lvl>
    <w:lvl w:ilvl="6" w:tplc="0410000F">
      <w:start w:val="1"/>
      <w:numFmt w:val="decimal"/>
      <w:lvlText w:val="%7."/>
      <w:lvlJc w:val="left"/>
      <w:pPr>
        <w:ind w:left="4680" w:hanging="360"/>
      </w:pPr>
    </w:lvl>
    <w:lvl w:ilvl="7" w:tplc="04100019">
      <w:start w:val="1"/>
      <w:numFmt w:val="lowerLetter"/>
      <w:lvlText w:val="%8."/>
      <w:lvlJc w:val="left"/>
      <w:pPr>
        <w:ind w:left="5400" w:hanging="360"/>
      </w:pPr>
    </w:lvl>
    <w:lvl w:ilvl="8" w:tplc="0410001B">
      <w:start w:val="1"/>
      <w:numFmt w:val="lowerRoman"/>
      <w:lvlText w:val="%9."/>
      <w:lvlJc w:val="right"/>
      <w:pPr>
        <w:ind w:left="6120" w:hanging="180"/>
      </w:pPr>
    </w:lvl>
  </w:abstractNum>
  <w:abstractNum w:abstractNumId="77" w15:restartNumberingAfterBreak="0">
    <w:nsid w:val="31875392"/>
    <w:multiLevelType w:val="multilevel"/>
    <w:tmpl w:val="9E582E16"/>
    <w:lvl w:ilvl="0">
      <w:numFmt w:val="bullet"/>
      <w:lvlText w:val="-"/>
      <w:lvlJc w:val="left"/>
      <w:pPr>
        <w:tabs>
          <w:tab w:val="num" w:pos="360"/>
        </w:tabs>
        <w:ind w:left="360" w:hanging="360"/>
      </w:pPr>
      <w:rPr>
        <w:rFonts w:ascii="Times New Roman" w:hAnsi="Times New Roman" w:cs="Times New Roman"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8" w15:restartNumberingAfterBreak="0">
    <w:nsid w:val="31E2597A"/>
    <w:multiLevelType w:val="hybridMultilevel"/>
    <w:tmpl w:val="97B0C398"/>
    <w:lvl w:ilvl="0" w:tplc="00000005">
      <w:start w:val="1"/>
      <w:numFmt w:val="bullet"/>
      <w:lvlText w:val="»"/>
      <w:lvlJc w:val="left"/>
      <w:pPr>
        <w:ind w:left="720" w:hanging="360"/>
      </w:pPr>
      <w:rPr>
        <w:rFonts w:ascii="Calibri Light" w:hAnsi="Calibri Light" w:cs="Calibri Light"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9" w15:restartNumberingAfterBreak="0">
    <w:nsid w:val="32023FCE"/>
    <w:multiLevelType w:val="multilevel"/>
    <w:tmpl w:val="EFB821EC"/>
    <w:lvl w:ilvl="0">
      <w:start w:val="1"/>
      <w:numFmt w:val="lowerLetter"/>
      <w:lvlText w:val="%1)"/>
      <w:lvlJc w:val="left"/>
      <w:pPr>
        <w:tabs>
          <w:tab w:val="num" w:pos="0"/>
        </w:tabs>
        <w:ind w:left="720" w:hanging="360"/>
      </w:pPr>
      <w:rPr>
        <w:b/>
        <w:bCs/>
        <w:color w:val="15608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0" w15:restartNumberingAfterBreak="0">
    <w:nsid w:val="32064A3A"/>
    <w:multiLevelType w:val="multilevel"/>
    <w:tmpl w:val="AD58A9BE"/>
    <w:lvl w:ilvl="0">
      <w:start w:val="1"/>
      <w:numFmt w:val="lowerRoman"/>
      <w:lvlText w:val="%1."/>
      <w:lvlJc w:val="right"/>
      <w:pPr>
        <w:tabs>
          <w:tab w:val="num" w:pos="0"/>
        </w:tabs>
        <w:ind w:left="4933" w:hanging="180"/>
      </w:pPr>
      <w:rPr>
        <w:color w:val="15608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1" w15:restartNumberingAfterBreak="0">
    <w:nsid w:val="322D1FE7"/>
    <w:multiLevelType w:val="multilevel"/>
    <w:tmpl w:val="4EC07DB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3240"/>
        </w:tabs>
        <w:ind w:left="3240" w:hanging="360"/>
      </w:pPr>
      <w:rPr>
        <w:rFonts w:ascii="Symbol" w:hAnsi="Symbol" w:cs="Symbol" w:hint="default"/>
      </w:r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2" w15:restartNumberingAfterBreak="0">
    <w:nsid w:val="338E13A2"/>
    <w:multiLevelType w:val="multilevel"/>
    <w:tmpl w:val="D9BC7FD2"/>
    <w:lvl w:ilvl="0">
      <w:start w:val="1"/>
      <w:numFmt w:val="decimal"/>
      <w:lvlText w:val="%1."/>
      <w:lvlJc w:val="left"/>
      <w:pPr>
        <w:tabs>
          <w:tab w:val="num" w:pos="0"/>
        </w:tabs>
        <w:ind w:left="360" w:hanging="360"/>
      </w:pPr>
      <w:rPr>
        <w:b/>
        <w:bCs/>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83" w15:restartNumberingAfterBreak="0">
    <w:nsid w:val="33EB7E24"/>
    <w:multiLevelType w:val="multilevel"/>
    <w:tmpl w:val="08340CF2"/>
    <w:lvl w:ilvl="0">
      <w:start w:val="1"/>
      <w:numFmt w:val="lowerLetter"/>
      <w:lvlText w:val="%1)"/>
      <w:lvlJc w:val="left"/>
      <w:pPr>
        <w:tabs>
          <w:tab w:val="num" w:pos="0"/>
        </w:tabs>
        <w:ind w:left="360" w:hanging="360"/>
      </w:pPr>
      <w:rPr>
        <w:b/>
        <w:bCs/>
        <w:color w:val="15608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4" w15:restartNumberingAfterBreak="0">
    <w:nsid w:val="34403167"/>
    <w:multiLevelType w:val="multilevel"/>
    <w:tmpl w:val="03CE7882"/>
    <w:lvl w:ilvl="0">
      <w:start w:val="1"/>
      <w:numFmt w:val="decimal"/>
      <w:lvlText w:val="%1."/>
      <w:lvlJc w:val="left"/>
      <w:pPr>
        <w:tabs>
          <w:tab w:val="num" w:pos="810"/>
        </w:tabs>
        <w:ind w:left="81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5" w15:restartNumberingAfterBreak="0">
    <w:nsid w:val="37462D75"/>
    <w:multiLevelType w:val="multilevel"/>
    <w:tmpl w:val="57D611E0"/>
    <w:lvl w:ilvl="0">
      <w:numFmt w:val="bullet"/>
      <w:lvlText w:val="-"/>
      <w:lvlJc w:val="left"/>
      <w:pPr>
        <w:tabs>
          <w:tab w:val="num" w:pos="0"/>
        </w:tabs>
        <w:ind w:left="720" w:hanging="360"/>
      </w:pPr>
      <w:rPr>
        <w:rFonts w:ascii="Calibri" w:hAnsi="Calibri" w:cs="Calibri"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86" w15:restartNumberingAfterBreak="0">
    <w:nsid w:val="38A9797D"/>
    <w:multiLevelType w:val="multilevel"/>
    <w:tmpl w:val="E8464E26"/>
    <w:lvl w:ilvl="0">
      <w:start w:val="1"/>
      <w:numFmt w:val="bullet"/>
      <w:lvlText w:val="-"/>
      <w:lvlJc w:val="left"/>
      <w:pPr>
        <w:tabs>
          <w:tab w:val="num" w:pos="0"/>
        </w:tabs>
        <w:ind w:left="567" w:hanging="567"/>
      </w:pPr>
      <w:rPr>
        <w:rFonts w:ascii="Times New Roman" w:hAnsi="Times New Roman" w:cs="Times New Roman" w:hint="default"/>
      </w:rPr>
    </w:lvl>
    <w:lvl w:ilvl="1">
      <w:start w:val="1"/>
      <w:numFmt w:val="bullet"/>
      <w:lvlText w:val="o"/>
      <w:lvlJc w:val="left"/>
      <w:pPr>
        <w:tabs>
          <w:tab w:val="num" w:pos="0"/>
        </w:tabs>
        <w:ind w:left="1440" w:hanging="360"/>
      </w:pPr>
      <w:rPr>
        <w:rFonts w:ascii="Times New Roman" w:hAnsi="Times New Roman" w:cs="Times New Roman" w:hint="default"/>
      </w:rPr>
    </w:lvl>
    <w:lvl w:ilvl="2">
      <w:start w:val="1"/>
      <w:numFmt w:val="bullet"/>
      <w:lvlText w:val=""/>
      <w:lvlJc w:val="left"/>
      <w:pPr>
        <w:tabs>
          <w:tab w:val="num" w:pos="0"/>
        </w:tabs>
        <w:ind w:left="2160" w:hanging="360"/>
      </w:pPr>
      <w:rPr>
        <w:rFonts w:ascii="Times New Roman" w:hAnsi="Times New Roman" w:cs="Times New Roman" w:hint="default"/>
      </w:rPr>
    </w:lvl>
    <w:lvl w:ilvl="3">
      <w:start w:val="1"/>
      <w:numFmt w:val="bullet"/>
      <w:lvlText w:val=""/>
      <w:lvlJc w:val="left"/>
      <w:pPr>
        <w:tabs>
          <w:tab w:val="num" w:pos="0"/>
        </w:tabs>
        <w:ind w:left="2880" w:hanging="360"/>
      </w:pPr>
      <w:rPr>
        <w:rFonts w:ascii="Times New Roman" w:hAnsi="Times New Roman" w:cs="Times New Roman" w:hint="default"/>
      </w:rPr>
    </w:lvl>
    <w:lvl w:ilvl="4">
      <w:start w:val="1"/>
      <w:numFmt w:val="bullet"/>
      <w:lvlText w:val="o"/>
      <w:lvlJc w:val="left"/>
      <w:pPr>
        <w:tabs>
          <w:tab w:val="num" w:pos="0"/>
        </w:tabs>
        <w:ind w:left="3600" w:hanging="360"/>
      </w:pPr>
      <w:rPr>
        <w:rFonts w:ascii="Times New Roman" w:hAnsi="Times New Roman" w:cs="Times New Roman" w:hint="default"/>
      </w:rPr>
    </w:lvl>
    <w:lvl w:ilvl="5">
      <w:start w:val="1"/>
      <w:numFmt w:val="bullet"/>
      <w:lvlText w:val=""/>
      <w:lvlJc w:val="left"/>
      <w:pPr>
        <w:tabs>
          <w:tab w:val="num" w:pos="0"/>
        </w:tabs>
        <w:ind w:left="4320" w:hanging="360"/>
      </w:pPr>
      <w:rPr>
        <w:rFonts w:ascii="Times New Roman" w:hAnsi="Times New Roman" w:cs="Times New Roman" w:hint="default"/>
      </w:rPr>
    </w:lvl>
    <w:lvl w:ilvl="6">
      <w:start w:val="1"/>
      <w:numFmt w:val="bullet"/>
      <w:lvlText w:val=""/>
      <w:lvlJc w:val="left"/>
      <w:pPr>
        <w:tabs>
          <w:tab w:val="num" w:pos="0"/>
        </w:tabs>
        <w:ind w:left="5040" w:hanging="360"/>
      </w:pPr>
      <w:rPr>
        <w:rFonts w:ascii="Times New Roman" w:hAnsi="Times New Roman" w:cs="Times New Roman" w:hint="default"/>
      </w:rPr>
    </w:lvl>
    <w:lvl w:ilvl="7">
      <w:start w:val="1"/>
      <w:numFmt w:val="bullet"/>
      <w:lvlText w:val="o"/>
      <w:lvlJc w:val="left"/>
      <w:pPr>
        <w:tabs>
          <w:tab w:val="num" w:pos="0"/>
        </w:tabs>
        <w:ind w:left="5760" w:hanging="360"/>
      </w:pPr>
      <w:rPr>
        <w:rFonts w:ascii="Times New Roman" w:hAnsi="Times New Roman" w:cs="Times New Roman" w:hint="default"/>
      </w:rPr>
    </w:lvl>
    <w:lvl w:ilvl="8">
      <w:start w:val="1"/>
      <w:numFmt w:val="bullet"/>
      <w:lvlText w:val=""/>
      <w:lvlJc w:val="left"/>
      <w:pPr>
        <w:tabs>
          <w:tab w:val="num" w:pos="0"/>
        </w:tabs>
        <w:ind w:left="6480" w:hanging="360"/>
      </w:pPr>
      <w:rPr>
        <w:rFonts w:ascii="Times New Roman" w:hAnsi="Times New Roman" w:cs="Times New Roman" w:hint="default"/>
      </w:rPr>
    </w:lvl>
  </w:abstractNum>
  <w:abstractNum w:abstractNumId="87" w15:restartNumberingAfterBreak="0">
    <w:nsid w:val="3A0E712B"/>
    <w:multiLevelType w:val="multilevel"/>
    <w:tmpl w:val="9C422AD4"/>
    <w:lvl w:ilvl="0">
      <w:start w:val="1"/>
      <w:numFmt w:val="lowerLetter"/>
      <w:lvlText w:val="%1)"/>
      <w:lvlJc w:val="left"/>
      <w:pPr>
        <w:tabs>
          <w:tab w:val="num" w:pos="0"/>
        </w:tabs>
        <w:ind w:left="360" w:hanging="360"/>
      </w:pPr>
      <w:rPr>
        <w:b/>
        <w:bCs/>
        <w:color w:val="15608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8" w15:restartNumberingAfterBreak="0">
    <w:nsid w:val="3A31367F"/>
    <w:multiLevelType w:val="multilevel"/>
    <w:tmpl w:val="D83C2916"/>
    <w:lvl w:ilvl="0">
      <w:start w:val="1"/>
      <w:numFmt w:val="bullet"/>
      <w:lvlText w:val="-"/>
      <w:lvlJc w:val="left"/>
      <w:pPr>
        <w:tabs>
          <w:tab w:val="num" w:pos="0"/>
        </w:tabs>
        <w:ind w:left="1080" w:hanging="360"/>
      </w:pPr>
      <w:rPr>
        <w:rFonts w:ascii="Times New Roman" w:hAnsi="Times New Roman" w:cs="Times New Roman" w:hint="default"/>
      </w:rPr>
    </w:lvl>
    <w:lvl w:ilvl="1">
      <w:start w:val="1"/>
      <w:numFmt w:val="bullet"/>
      <w:lvlText w:val="o"/>
      <w:lvlJc w:val="left"/>
      <w:pPr>
        <w:tabs>
          <w:tab w:val="num" w:pos="0"/>
        </w:tabs>
        <w:ind w:left="1800" w:hanging="360"/>
      </w:pPr>
      <w:rPr>
        <w:rFonts w:ascii="Times New Roman" w:hAnsi="Times New Roman" w:cs="Times New Roman" w:hint="default"/>
      </w:rPr>
    </w:lvl>
    <w:lvl w:ilvl="2">
      <w:start w:val="1"/>
      <w:numFmt w:val="bullet"/>
      <w:lvlText w:val=""/>
      <w:lvlJc w:val="left"/>
      <w:pPr>
        <w:tabs>
          <w:tab w:val="num" w:pos="0"/>
        </w:tabs>
        <w:ind w:left="2520" w:hanging="360"/>
      </w:pPr>
      <w:rPr>
        <w:rFonts w:ascii="Times New Roman" w:hAnsi="Times New Roman" w:cs="Times New Roman" w:hint="default"/>
      </w:rPr>
    </w:lvl>
    <w:lvl w:ilvl="3">
      <w:start w:val="1"/>
      <w:numFmt w:val="bullet"/>
      <w:lvlText w:val=""/>
      <w:lvlJc w:val="left"/>
      <w:pPr>
        <w:tabs>
          <w:tab w:val="num" w:pos="0"/>
        </w:tabs>
        <w:ind w:left="3240" w:hanging="360"/>
      </w:pPr>
      <w:rPr>
        <w:rFonts w:ascii="Times New Roman" w:hAnsi="Times New Roman" w:cs="Times New Roman" w:hint="default"/>
      </w:rPr>
    </w:lvl>
    <w:lvl w:ilvl="4">
      <w:start w:val="1"/>
      <w:numFmt w:val="bullet"/>
      <w:lvlText w:val="o"/>
      <w:lvlJc w:val="left"/>
      <w:pPr>
        <w:tabs>
          <w:tab w:val="num" w:pos="0"/>
        </w:tabs>
        <w:ind w:left="3960" w:hanging="360"/>
      </w:pPr>
      <w:rPr>
        <w:rFonts w:ascii="Times New Roman" w:hAnsi="Times New Roman" w:cs="Times New Roman" w:hint="default"/>
      </w:rPr>
    </w:lvl>
    <w:lvl w:ilvl="5">
      <w:start w:val="1"/>
      <w:numFmt w:val="bullet"/>
      <w:lvlText w:val=""/>
      <w:lvlJc w:val="left"/>
      <w:pPr>
        <w:tabs>
          <w:tab w:val="num" w:pos="0"/>
        </w:tabs>
        <w:ind w:left="4680" w:hanging="360"/>
      </w:pPr>
      <w:rPr>
        <w:rFonts w:ascii="Times New Roman" w:hAnsi="Times New Roman" w:cs="Times New Roman" w:hint="default"/>
      </w:rPr>
    </w:lvl>
    <w:lvl w:ilvl="6">
      <w:start w:val="1"/>
      <w:numFmt w:val="bullet"/>
      <w:lvlText w:val=""/>
      <w:lvlJc w:val="left"/>
      <w:pPr>
        <w:tabs>
          <w:tab w:val="num" w:pos="0"/>
        </w:tabs>
        <w:ind w:left="5400" w:hanging="360"/>
      </w:pPr>
      <w:rPr>
        <w:rFonts w:ascii="Times New Roman" w:hAnsi="Times New Roman" w:cs="Times New Roman" w:hint="default"/>
      </w:rPr>
    </w:lvl>
    <w:lvl w:ilvl="7">
      <w:start w:val="1"/>
      <w:numFmt w:val="bullet"/>
      <w:lvlText w:val="o"/>
      <w:lvlJc w:val="left"/>
      <w:pPr>
        <w:tabs>
          <w:tab w:val="num" w:pos="0"/>
        </w:tabs>
        <w:ind w:left="6120" w:hanging="360"/>
      </w:pPr>
      <w:rPr>
        <w:rFonts w:ascii="Times New Roman" w:hAnsi="Times New Roman" w:cs="Times New Roman" w:hint="default"/>
      </w:rPr>
    </w:lvl>
    <w:lvl w:ilvl="8">
      <w:start w:val="1"/>
      <w:numFmt w:val="bullet"/>
      <w:lvlText w:val=""/>
      <w:lvlJc w:val="left"/>
      <w:pPr>
        <w:tabs>
          <w:tab w:val="num" w:pos="0"/>
        </w:tabs>
        <w:ind w:left="6840" w:hanging="360"/>
      </w:pPr>
      <w:rPr>
        <w:rFonts w:ascii="Times New Roman" w:hAnsi="Times New Roman" w:cs="Times New Roman" w:hint="default"/>
      </w:rPr>
    </w:lvl>
  </w:abstractNum>
  <w:abstractNum w:abstractNumId="89" w15:restartNumberingAfterBreak="0">
    <w:nsid w:val="3A451A8F"/>
    <w:multiLevelType w:val="multilevel"/>
    <w:tmpl w:val="40A2FD74"/>
    <w:lvl w:ilvl="0">
      <w:start w:val="1"/>
      <w:numFmt w:val="bullet"/>
      <w:lvlText w:val=""/>
      <w:lvlJc w:val="left"/>
      <w:pPr>
        <w:tabs>
          <w:tab w:val="num" w:pos="0"/>
        </w:tabs>
        <w:ind w:left="1287" w:hanging="360"/>
      </w:pPr>
      <w:rPr>
        <w:rFonts w:ascii="Wingdings" w:hAnsi="Wingdings" w:cs="Wingdings" w:hint="default"/>
      </w:rPr>
    </w:lvl>
    <w:lvl w:ilvl="1">
      <w:start w:val="1"/>
      <w:numFmt w:val="bullet"/>
      <w:lvlText w:val="o"/>
      <w:lvlJc w:val="left"/>
      <w:pPr>
        <w:tabs>
          <w:tab w:val="num" w:pos="0"/>
        </w:tabs>
        <w:ind w:left="2007" w:hanging="360"/>
      </w:pPr>
      <w:rPr>
        <w:rFonts w:ascii="Times New Roman" w:hAnsi="Times New Roman" w:cs="Times New Roman" w:hint="default"/>
      </w:rPr>
    </w:lvl>
    <w:lvl w:ilvl="2">
      <w:start w:val="1"/>
      <w:numFmt w:val="bullet"/>
      <w:lvlText w:val=""/>
      <w:lvlJc w:val="left"/>
      <w:pPr>
        <w:tabs>
          <w:tab w:val="num" w:pos="0"/>
        </w:tabs>
        <w:ind w:left="2727" w:hanging="360"/>
      </w:pPr>
      <w:rPr>
        <w:rFonts w:ascii="Times New Roman" w:hAnsi="Times New Roman" w:cs="Times New Roman" w:hint="default"/>
      </w:rPr>
    </w:lvl>
    <w:lvl w:ilvl="3">
      <w:start w:val="1"/>
      <w:numFmt w:val="bullet"/>
      <w:lvlText w:val=""/>
      <w:lvlJc w:val="left"/>
      <w:pPr>
        <w:tabs>
          <w:tab w:val="num" w:pos="0"/>
        </w:tabs>
        <w:ind w:left="3447" w:hanging="360"/>
      </w:pPr>
      <w:rPr>
        <w:rFonts w:ascii="Times New Roman" w:hAnsi="Times New Roman" w:cs="Times New Roman" w:hint="default"/>
      </w:rPr>
    </w:lvl>
    <w:lvl w:ilvl="4">
      <w:start w:val="1"/>
      <w:numFmt w:val="bullet"/>
      <w:lvlText w:val="o"/>
      <w:lvlJc w:val="left"/>
      <w:pPr>
        <w:tabs>
          <w:tab w:val="num" w:pos="0"/>
        </w:tabs>
        <w:ind w:left="4167" w:hanging="360"/>
      </w:pPr>
      <w:rPr>
        <w:rFonts w:ascii="Times New Roman" w:hAnsi="Times New Roman" w:cs="Times New Roman" w:hint="default"/>
      </w:rPr>
    </w:lvl>
    <w:lvl w:ilvl="5">
      <w:start w:val="1"/>
      <w:numFmt w:val="bullet"/>
      <w:lvlText w:val=""/>
      <w:lvlJc w:val="left"/>
      <w:pPr>
        <w:tabs>
          <w:tab w:val="num" w:pos="0"/>
        </w:tabs>
        <w:ind w:left="4887" w:hanging="360"/>
      </w:pPr>
      <w:rPr>
        <w:rFonts w:ascii="Times New Roman" w:hAnsi="Times New Roman" w:cs="Times New Roman" w:hint="default"/>
      </w:rPr>
    </w:lvl>
    <w:lvl w:ilvl="6">
      <w:start w:val="1"/>
      <w:numFmt w:val="bullet"/>
      <w:lvlText w:val=""/>
      <w:lvlJc w:val="left"/>
      <w:pPr>
        <w:tabs>
          <w:tab w:val="num" w:pos="0"/>
        </w:tabs>
        <w:ind w:left="5607" w:hanging="360"/>
      </w:pPr>
      <w:rPr>
        <w:rFonts w:ascii="Times New Roman" w:hAnsi="Times New Roman" w:cs="Times New Roman" w:hint="default"/>
      </w:rPr>
    </w:lvl>
    <w:lvl w:ilvl="7">
      <w:start w:val="1"/>
      <w:numFmt w:val="bullet"/>
      <w:lvlText w:val="o"/>
      <w:lvlJc w:val="left"/>
      <w:pPr>
        <w:tabs>
          <w:tab w:val="num" w:pos="0"/>
        </w:tabs>
        <w:ind w:left="6327" w:hanging="360"/>
      </w:pPr>
      <w:rPr>
        <w:rFonts w:ascii="Times New Roman" w:hAnsi="Times New Roman" w:cs="Times New Roman" w:hint="default"/>
      </w:rPr>
    </w:lvl>
    <w:lvl w:ilvl="8">
      <w:start w:val="1"/>
      <w:numFmt w:val="bullet"/>
      <w:lvlText w:val=""/>
      <w:lvlJc w:val="left"/>
      <w:pPr>
        <w:tabs>
          <w:tab w:val="num" w:pos="0"/>
        </w:tabs>
        <w:ind w:left="7047" w:hanging="360"/>
      </w:pPr>
      <w:rPr>
        <w:rFonts w:ascii="Times New Roman" w:hAnsi="Times New Roman" w:cs="Times New Roman" w:hint="default"/>
      </w:rPr>
    </w:lvl>
  </w:abstractNum>
  <w:abstractNum w:abstractNumId="90" w15:restartNumberingAfterBreak="0">
    <w:nsid w:val="3A9D5484"/>
    <w:multiLevelType w:val="multilevel"/>
    <w:tmpl w:val="2FA8BF3E"/>
    <w:lvl w:ilvl="0">
      <w:start w:val="1"/>
      <w:numFmt w:val="lowerLetter"/>
      <w:lvlText w:val="%1)"/>
      <w:lvlJc w:val="left"/>
      <w:pPr>
        <w:tabs>
          <w:tab w:val="num" w:pos="0"/>
        </w:tabs>
        <w:ind w:left="1211" w:hanging="360"/>
      </w:pPr>
      <w:rPr>
        <w:rFonts w:ascii="Calibri" w:hAnsi="Calibri"/>
        <w:b/>
        <w:bCs/>
        <w:color w:val="auto"/>
        <w:sz w:val="24"/>
        <w:szCs w:val="22"/>
      </w:rPr>
    </w:lvl>
    <w:lvl w:ilvl="1">
      <w:start w:val="1"/>
      <w:numFmt w:val="decimal"/>
      <w:lvlText w:val="%1.%2"/>
      <w:lvlJc w:val="left"/>
      <w:pPr>
        <w:tabs>
          <w:tab w:val="num" w:pos="0"/>
        </w:tabs>
        <w:ind w:left="360" w:hanging="36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91" w15:restartNumberingAfterBreak="0">
    <w:nsid w:val="3B6A052F"/>
    <w:multiLevelType w:val="multilevel"/>
    <w:tmpl w:val="F5CACAA2"/>
    <w:lvl w:ilvl="0">
      <w:start w:val="1"/>
      <w:numFmt w:val="decimal"/>
      <w:lvlText w:val="%1."/>
      <w:lvlJc w:val="left"/>
      <w:pPr>
        <w:tabs>
          <w:tab w:val="num" w:pos="0"/>
        </w:tabs>
        <w:ind w:left="360" w:hanging="360"/>
      </w:pPr>
      <w:rPr>
        <w:b/>
        <w:bCs/>
      </w:rPr>
    </w:lvl>
    <w:lvl w:ilvl="1">
      <w:start w:val="2"/>
      <w:numFmt w:val="decimal"/>
      <w:lvlText w:val="%1.%2"/>
      <w:lvlJc w:val="left"/>
      <w:pPr>
        <w:tabs>
          <w:tab w:val="num" w:pos="0"/>
        </w:tabs>
        <w:ind w:left="643" w:hanging="360"/>
      </w:pPr>
      <w:rPr>
        <w:b/>
        <w:i w:val="0"/>
        <w:color w:val="5B9BD5"/>
      </w:rPr>
    </w:lvl>
    <w:lvl w:ilvl="2">
      <w:start w:val="1"/>
      <w:numFmt w:val="decimal"/>
      <w:lvlText w:val="%1.%2.%3"/>
      <w:lvlJc w:val="left"/>
      <w:pPr>
        <w:tabs>
          <w:tab w:val="num" w:pos="0"/>
        </w:tabs>
        <w:ind w:left="720" w:hanging="720"/>
      </w:pPr>
      <w:rPr>
        <w:b/>
        <w:i/>
      </w:rPr>
    </w:lvl>
    <w:lvl w:ilvl="3">
      <w:start w:val="1"/>
      <w:numFmt w:val="decimal"/>
      <w:lvlText w:val="%1.%2.%3.%4"/>
      <w:lvlJc w:val="left"/>
      <w:pPr>
        <w:tabs>
          <w:tab w:val="num" w:pos="0"/>
        </w:tabs>
        <w:ind w:left="720" w:hanging="720"/>
      </w:pPr>
      <w:rPr>
        <w:b/>
        <w:i/>
      </w:rPr>
    </w:lvl>
    <w:lvl w:ilvl="4">
      <w:start w:val="1"/>
      <w:numFmt w:val="decimal"/>
      <w:lvlText w:val="%1.%2.%3.%4.%5"/>
      <w:lvlJc w:val="left"/>
      <w:pPr>
        <w:tabs>
          <w:tab w:val="num" w:pos="0"/>
        </w:tabs>
        <w:ind w:left="1080" w:hanging="1080"/>
      </w:pPr>
      <w:rPr>
        <w:b/>
        <w:i/>
      </w:rPr>
    </w:lvl>
    <w:lvl w:ilvl="5">
      <w:start w:val="1"/>
      <w:numFmt w:val="decimal"/>
      <w:lvlText w:val="%1.%2.%3.%4.%5.%6"/>
      <w:lvlJc w:val="left"/>
      <w:pPr>
        <w:tabs>
          <w:tab w:val="num" w:pos="0"/>
        </w:tabs>
        <w:ind w:left="1080" w:hanging="1080"/>
      </w:pPr>
      <w:rPr>
        <w:b/>
        <w:i/>
      </w:rPr>
    </w:lvl>
    <w:lvl w:ilvl="6">
      <w:start w:val="1"/>
      <w:numFmt w:val="decimal"/>
      <w:lvlText w:val="%1.%2.%3.%4.%5.%6.%7"/>
      <w:lvlJc w:val="left"/>
      <w:pPr>
        <w:tabs>
          <w:tab w:val="num" w:pos="0"/>
        </w:tabs>
        <w:ind w:left="1440" w:hanging="1440"/>
      </w:pPr>
      <w:rPr>
        <w:b/>
        <w:i/>
      </w:rPr>
    </w:lvl>
    <w:lvl w:ilvl="7">
      <w:start w:val="1"/>
      <w:numFmt w:val="decimal"/>
      <w:lvlText w:val="%1.%2.%3.%4.%5.%6.%7.%8"/>
      <w:lvlJc w:val="left"/>
      <w:pPr>
        <w:tabs>
          <w:tab w:val="num" w:pos="0"/>
        </w:tabs>
        <w:ind w:left="1440" w:hanging="1440"/>
      </w:pPr>
      <w:rPr>
        <w:b/>
        <w:i/>
      </w:rPr>
    </w:lvl>
    <w:lvl w:ilvl="8">
      <w:start w:val="1"/>
      <w:numFmt w:val="decimal"/>
      <w:lvlText w:val="%1.%2.%3.%4.%5.%6.%7.%8.%9"/>
      <w:lvlJc w:val="left"/>
      <w:pPr>
        <w:tabs>
          <w:tab w:val="num" w:pos="0"/>
        </w:tabs>
        <w:ind w:left="1800" w:hanging="1800"/>
      </w:pPr>
      <w:rPr>
        <w:b/>
        <w:i/>
      </w:rPr>
    </w:lvl>
  </w:abstractNum>
  <w:abstractNum w:abstractNumId="92" w15:restartNumberingAfterBreak="0">
    <w:nsid w:val="3C072721"/>
    <w:multiLevelType w:val="multilevel"/>
    <w:tmpl w:val="A9F8256C"/>
    <w:lvl w:ilvl="0">
      <w:start w:val="1"/>
      <w:numFmt w:val="bullet"/>
      <w:lvlText w:val=""/>
      <w:lvlJc w:val="left"/>
      <w:pPr>
        <w:tabs>
          <w:tab w:val="num" w:pos="720"/>
        </w:tabs>
        <w:ind w:left="720" w:hanging="360"/>
      </w:pPr>
      <w:rPr>
        <w:rFonts w:ascii="Wingdings" w:hAnsi="Wingdings" w:cs="Wingdings" w:hint="default"/>
        <w:b/>
        <w:sz w:val="20"/>
        <w:szCs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93" w15:restartNumberingAfterBreak="0">
    <w:nsid w:val="3CC060CC"/>
    <w:multiLevelType w:val="multilevel"/>
    <w:tmpl w:val="70281160"/>
    <w:lvl w:ilvl="0">
      <w:start w:val="1"/>
      <w:numFmt w:val="lowerLetter"/>
      <w:lvlText w:val="%1)"/>
      <w:lvlJc w:val="left"/>
      <w:pPr>
        <w:tabs>
          <w:tab w:val="num" w:pos="0"/>
        </w:tabs>
        <w:ind w:left="360" w:hanging="360"/>
      </w:pPr>
      <w:rPr>
        <w:b/>
        <w:bCs/>
        <w:color w:val="15608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4" w15:restartNumberingAfterBreak="0">
    <w:nsid w:val="3DCD257B"/>
    <w:multiLevelType w:val="multilevel"/>
    <w:tmpl w:val="1DB033EC"/>
    <w:lvl w:ilvl="0">
      <w:start w:val="1"/>
      <w:numFmt w:val="bullet"/>
      <w:lvlText w:val=""/>
      <w:lvlJc w:val="left"/>
      <w:pPr>
        <w:tabs>
          <w:tab w:val="num" w:pos="0"/>
        </w:tabs>
        <w:ind w:left="360" w:hanging="360"/>
      </w:pPr>
      <w:rPr>
        <w:rFonts w:ascii="Wingdings" w:hAnsi="Wingdings" w:cs="Wingdings" w:hint="default"/>
        <w:b w:val="0"/>
        <w:i w:val="0"/>
        <w:sz w:val="28"/>
      </w:rPr>
    </w:lvl>
    <w:lvl w:ilvl="1">
      <w:start w:val="1"/>
      <w:numFmt w:val="upperLetter"/>
      <w:lvlText w:val="%2."/>
      <w:lvlJc w:val="left"/>
      <w:pPr>
        <w:tabs>
          <w:tab w:val="num" w:pos="0"/>
        </w:tabs>
        <w:ind w:left="360" w:hanging="360"/>
      </w:pPr>
      <w:rPr>
        <w:b/>
        <w:i w:val="0"/>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95" w15:restartNumberingAfterBreak="0">
    <w:nsid w:val="3E5C1C62"/>
    <w:multiLevelType w:val="multilevel"/>
    <w:tmpl w:val="A4A855D4"/>
    <w:lvl w:ilvl="0">
      <w:start w:val="1"/>
      <w:numFmt w:val="lowerRoman"/>
      <w:lvlText w:val="%1."/>
      <w:lvlJc w:val="right"/>
      <w:pPr>
        <w:tabs>
          <w:tab w:val="num" w:pos="0"/>
        </w:tabs>
        <w:ind w:left="4755" w:hanging="360"/>
      </w:pPr>
      <w:rPr>
        <w:b w:val="0"/>
        <w:bCs w:val="0"/>
        <w:color w:val="0F4761"/>
      </w:rPr>
    </w:lvl>
    <w:lvl w:ilvl="1">
      <w:start w:val="1"/>
      <w:numFmt w:val="decimal"/>
      <w:lvlText w:val="%1.%2"/>
      <w:lvlJc w:val="left"/>
      <w:pPr>
        <w:tabs>
          <w:tab w:val="num" w:pos="0"/>
        </w:tabs>
        <w:ind w:left="4755" w:hanging="360"/>
      </w:pPr>
    </w:lvl>
    <w:lvl w:ilvl="2">
      <w:start w:val="1"/>
      <w:numFmt w:val="decimal"/>
      <w:lvlText w:val="%1.%2.%3"/>
      <w:lvlJc w:val="left"/>
      <w:pPr>
        <w:tabs>
          <w:tab w:val="num" w:pos="0"/>
        </w:tabs>
        <w:ind w:left="5115" w:hanging="720"/>
      </w:pPr>
    </w:lvl>
    <w:lvl w:ilvl="3">
      <w:start w:val="1"/>
      <w:numFmt w:val="decimal"/>
      <w:lvlText w:val="%1.%2.%3.%4"/>
      <w:lvlJc w:val="left"/>
      <w:pPr>
        <w:tabs>
          <w:tab w:val="num" w:pos="0"/>
        </w:tabs>
        <w:ind w:left="5115" w:hanging="720"/>
      </w:pPr>
    </w:lvl>
    <w:lvl w:ilvl="4">
      <w:start w:val="1"/>
      <w:numFmt w:val="decimal"/>
      <w:lvlText w:val="%1.%2.%3.%4.%5"/>
      <w:lvlJc w:val="left"/>
      <w:pPr>
        <w:tabs>
          <w:tab w:val="num" w:pos="0"/>
        </w:tabs>
        <w:ind w:left="5475" w:hanging="1080"/>
      </w:pPr>
    </w:lvl>
    <w:lvl w:ilvl="5">
      <w:start w:val="1"/>
      <w:numFmt w:val="decimal"/>
      <w:lvlText w:val="%1.%2.%3.%4.%5.%6"/>
      <w:lvlJc w:val="left"/>
      <w:pPr>
        <w:tabs>
          <w:tab w:val="num" w:pos="0"/>
        </w:tabs>
        <w:ind w:left="5475" w:hanging="1080"/>
      </w:pPr>
    </w:lvl>
    <w:lvl w:ilvl="6">
      <w:start w:val="1"/>
      <w:numFmt w:val="decimal"/>
      <w:lvlText w:val="%1.%2.%3.%4.%5.%6.%7"/>
      <w:lvlJc w:val="left"/>
      <w:pPr>
        <w:tabs>
          <w:tab w:val="num" w:pos="0"/>
        </w:tabs>
        <w:ind w:left="5835" w:hanging="1440"/>
      </w:pPr>
    </w:lvl>
    <w:lvl w:ilvl="7">
      <w:start w:val="1"/>
      <w:numFmt w:val="decimal"/>
      <w:lvlText w:val="%1.%2.%3.%4.%5.%6.%7.%8"/>
      <w:lvlJc w:val="left"/>
      <w:pPr>
        <w:tabs>
          <w:tab w:val="num" w:pos="0"/>
        </w:tabs>
        <w:ind w:left="5835" w:hanging="1440"/>
      </w:pPr>
    </w:lvl>
    <w:lvl w:ilvl="8">
      <w:start w:val="1"/>
      <w:numFmt w:val="decimal"/>
      <w:lvlText w:val="%1.%2.%3.%4.%5.%6.%7.%8.%9"/>
      <w:lvlJc w:val="left"/>
      <w:pPr>
        <w:tabs>
          <w:tab w:val="num" w:pos="0"/>
        </w:tabs>
        <w:ind w:left="6195" w:hanging="1800"/>
      </w:pPr>
    </w:lvl>
  </w:abstractNum>
  <w:abstractNum w:abstractNumId="96" w15:restartNumberingAfterBreak="0">
    <w:nsid w:val="3E7E1B61"/>
    <w:multiLevelType w:val="multilevel"/>
    <w:tmpl w:val="28768B98"/>
    <w:lvl w:ilvl="0">
      <w:start w:val="1"/>
      <w:numFmt w:val="bullet"/>
      <w:lvlText w:val=""/>
      <w:lvlJc w:val="left"/>
      <w:pPr>
        <w:tabs>
          <w:tab w:val="num" w:pos="0"/>
        </w:tabs>
        <w:ind w:left="1440" w:hanging="360"/>
      </w:pPr>
      <w:rPr>
        <w:rFonts w:ascii="Wingdings" w:hAnsi="Wingdings" w:cs="Wingdings" w:hint="default"/>
        <w:b w:val="0"/>
        <w:i w:val="0"/>
        <w:sz w:val="28"/>
      </w:rPr>
    </w:lvl>
    <w:lvl w:ilvl="1">
      <w:start w:val="1"/>
      <w:numFmt w:val="bullet"/>
      <w:lvlText w:val="o"/>
      <w:lvlJc w:val="left"/>
      <w:pPr>
        <w:tabs>
          <w:tab w:val="num" w:pos="0"/>
        </w:tabs>
        <w:ind w:left="2160" w:hanging="360"/>
      </w:pPr>
      <w:rPr>
        <w:rFonts w:ascii="Courier New" w:hAnsi="Courier New" w:cs="Courier New" w:hint="default"/>
      </w:rPr>
    </w:lvl>
    <w:lvl w:ilvl="2">
      <w:start w:val="1"/>
      <w:numFmt w:val="bullet"/>
      <w:lvlText w:val=""/>
      <w:lvlJc w:val="left"/>
      <w:pPr>
        <w:tabs>
          <w:tab w:val="num" w:pos="0"/>
        </w:tabs>
        <w:ind w:left="2880" w:hanging="360"/>
      </w:pPr>
      <w:rPr>
        <w:rFonts w:ascii="Wingdings" w:hAnsi="Wingdings" w:cs="Wingdings" w:hint="default"/>
      </w:rPr>
    </w:lvl>
    <w:lvl w:ilvl="3">
      <w:start w:val="1"/>
      <w:numFmt w:val="bullet"/>
      <w:lvlText w:val=""/>
      <w:lvlJc w:val="left"/>
      <w:pPr>
        <w:tabs>
          <w:tab w:val="num" w:pos="0"/>
        </w:tabs>
        <w:ind w:left="3600" w:hanging="360"/>
      </w:pPr>
      <w:rPr>
        <w:rFonts w:ascii="Symbol" w:hAnsi="Symbol" w:cs="Symbol" w:hint="default"/>
      </w:rPr>
    </w:lvl>
    <w:lvl w:ilvl="4">
      <w:start w:val="1"/>
      <w:numFmt w:val="bullet"/>
      <w:lvlText w:val="o"/>
      <w:lvlJc w:val="left"/>
      <w:pPr>
        <w:tabs>
          <w:tab w:val="num" w:pos="0"/>
        </w:tabs>
        <w:ind w:left="4320" w:hanging="360"/>
      </w:pPr>
      <w:rPr>
        <w:rFonts w:ascii="Courier New" w:hAnsi="Courier New" w:cs="Courier New" w:hint="default"/>
      </w:rPr>
    </w:lvl>
    <w:lvl w:ilvl="5">
      <w:start w:val="1"/>
      <w:numFmt w:val="bullet"/>
      <w:lvlText w:val=""/>
      <w:lvlJc w:val="left"/>
      <w:pPr>
        <w:tabs>
          <w:tab w:val="num" w:pos="0"/>
        </w:tabs>
        <w:ind w:left="5040" w:hanging="360"/>
      </w:pPr>
      <w:rPr>
        <w:rFonts w:ascii="Wingdings" w:hAnsi="Wingdings" w:cs="Wingdings" w:hint="default"/>
      </w:rPr>
    </w:lvl>
    <w:lvl w:ilvl="6">
      <w:start w:val="1"/>
      <w:numFmt w:val="bullet"/>
      <w:lvlText w:val=""/>
      <w:lvlJc w:val="left"/>
      <w:pPr>
        <w:tabs>
          <w:tab w:val="num" w:pos="0"/>
        </w:tabs>
        <w:ind w:left="5760" w:hanging="360"/>
      </w:pPr>
      <w:rPr>
        <w:rFonts w:ascii="Symbol" w:hAnsi="Symbol" w:cs="Symbol" w:hint="default"/>
      </w:rPr>
    </w:lvl>
    <w:lvl w:ilvl="7">
      <w:start w:val="1"/>
      <w:numFmt w:val="bullet"/>
      <w:lvlText w:val="o"/>
      <w:lvlJc w:val="left"/>
      <w:pPr>
        <w:tabs>
          <w:tab w:val="num" w:pos="0"/>
        </w:tabs>
        <w:ind w:left="6480" w:hanging="360"/>
      </w:pPr>
      <w:rPr>
        <w:rFonts w:ascii="Courier New" w:hAnsi="Courier New" w:cs="Courier New" w:hint="default"/>
      </w:rPr>
    </w:lvl>
    <w:lvl w:ilvl="8">
      <w:start w:val="1"/>
      <w:numFmt w:val="bullet"/>
      <w:lvlText w:val=""/>
      <w:lvlJc w:val="left"/>
      <w:pPr>
        <w:tabs>
          <w:tab w:val="num" w:pos="0"/>
        </w:tabs>
        <w:ind w:left="7200" w:hanging="360"/>
      </w:pPr>
      <w:rPr>
        <w:rFonts w:ascii="Wingdings" w:hAnsi="Wingdings" w:cs="Wingdings" w:hint="default"/>
      </w:rPr>
    </w:lvl>
  </w:abstractNum>
  <w:abstractNum w:abstractNumId="97" w15:restartNumberingAfterBreak="0">
    <w:nsid w:val="3FDA5BCB"/>
    <w:multiLevelType w:val="multilevel"/>
    <w:tmpl w:val="85FA6396"/>
    <w:lvl w:ilvl="0">
      <w:start w:val="1"/>
      <w:numFmt w:val="bullet"/>
      <w:lvlText w:val="-"/>
      <w:lvlJc w:val="left"/>
      <w:pPr>
        <w:tabs>
          <w:tab w:val="num" w:pos="0"/>
        </w:tabs>
        <w:ind w:left="7590" w:hanging="360"/>
      </w:pPr>
      <w:rPr>
        <w:rFonts w:ascii="Times New Roman" w:hAnsi="Times New Roman" w:cs="Times New Roman" w:hint="default"/>
      </w:rPr>
    </w:lvl>
    <w:lvl w:ilvl="1">
      <w:start w:val="1"/>
      <w:numFmt w:val="bullet"/>
      <w:lvlText w:val="o"/>
      <w:lvlJc w:val="left"/>
      <w:pPr>
        <w:tabs>
          <w:tab w:val="num" w:pos="0"/>
        </w:tabs>
        <w:ind w:left="1440" w:hanging="360"/>
      </w:pPr>
      <w:rPr>
        <w:rFonts w:ascii="Times New Roman" w:hAnsi="Times New Roman" w:cs="Times New Roman" w:hint="default"/>
      </w:rPr>
    </w:lvl>
    <w:lvl w:ilvl="2">
      <w:start w:val="1"/>
      <w:numFmt w:val="bullet"/>
      <w:lvlText w:val=""/>
      <w:lvlJc w:val="left"/>
      <w:pPr>
        <w:tabs>
          <w:tab w:val="num" w:pos="0"/>
        </w:tabs>
        <w:ind w:left="2160" w:hanging="360"/>
      </w:pPr>
      <w:rPr>
        <w:rFonts w:ascii="Times New Roman" w:hAnsi="Times New Roman" w:cs="Times New Roman" w:hint="default"/>
      </w:rPr>
    </w:lvl>
    <w:lvl w:ilvl="3">
      <w:start w:val="1"/>
      <w:numFmt w:val="bullet"/>
      <w:lvlText w:val=""/>
      <w:lvlJc w:val="left"/>
      <w:pPr>
        <w:tabs>
          <w:tab w:val="num" w:pos="0"/>
        </w:tabs>
        <w:ind w:left="2880" w:hanging="360"/>
      </w:pPr>
      <w:rPr>
        <w:rFonts w:ascii="Times New Roman" w:hAnsi="Times New Roman" w:cs="Times New Roman" w:hint="default"/>
      </w:rPr>
    </w:lvl>
    <w:lvl w:ilvl="4">
      <w:start w:val="1"/>
      <w:numFmt w:val="bullet"/>
      <w:lvlText w:val="o"/>
      <w:lvlJc w:val="left"/>
      <w:pPr>
        <w:tabs>
          <w:tab w:val="num" w:pos="0"/>
        </w:tabs>
        <w:ind w:left="3600" w:hanging="360"/>
      </w:pPr>
      <w:rPr>
        <w:rFonts w:ascii="Times New Roman" w:hAnsi="Times New Roman" w:cs="Times New Roman" w:hint="default"/>
      </w:rPr>
    </w:lvl>
    <w:lvl w:ilvl="5">
      <w:start w:val="1"/>
      <w:numFmt w:val="bullet"/>
      <w:lvlText w:val=""/>
      <w:lvlJc w:val="left"/>
      <w:pPr>
        <w:tabs>
          <w:tab w:val="num" w:pos="0"/>
        </w:tabs>
        <w:ind w:left="4320" w:hanging="360"/>
      </w:pPr>
      <w:rPr>
        <w:rFonts w:ascii="Times New Roman" w:hAnsi="Times New Roman" w:cs="Times New Roman" w:hint="default"/>
      </w:rPr>
    </w:lvl>
    <w:lvl w:ilvl="6">
      <w:start w:val="1"/>
      <w:numFmt w:val="bullet"/>
      <w:lvlText w:val=""/>
      <w:lvlJc w:val="left"/>
      <w:pPr>
        <w:tabs>
          <w:tab w:val="num" w:pos="0"/>
        </w:tabs>
        <w:ind w:left="5040" w:hanging="360"/>
      </w:pPr>
      <w:rPr>
        <w:rFonts w:ascii="Times New Roman" w:hAnsi="Times New Roman" w:cs="Times New Roman" w:hint="default"/>
      </w:rPr>
    </w:lvl>
    <w:lvl w:ilvl="7">
      <w:start w:val="1"/>
      <w:numFmt w:val="bullet"/>
      <w:lvlText w:val="o"/>
      <w:lvlJc w:val="left"/>
      <w:pPr>
        <w:tabs>
          <w:tab w:val="num" w:pos="0"/>
        </w:tabs>
        <w:ind w:left="5760" w:hanging="360"/>
      </w:pPr>
      <w:rPr>
        <w:rFonts w:ascii="Times New Roman" w:hAnsi="Times New Roman" w:cs="Times New Roman" w:hint="default"/>
      </w:rPr>
    </w:lvl>
    <w:lvl w:ilvl="8">
      <w:start w:val="1"/>
      <w:numFmt w:val="bullet"/>
      <w:lvlText w:val=""/>
      <w:lvlJc w:val="left"/>
      <w:pPr>
        <w:tabs>
          <w:tab w:val="num" w:pos="0"/>
        </w:tabs>
        <w:ind w:left="6480" w:hanging="360"/>
      </w:pPr>
      <w:rPr>
        <w:rFonts w:ascii="Times New Roman" w:hAnsi="Times New Roman" w:cs="Times New Roman" w:hint="default"/>
      </w:rPr>
    </w:lvl>
  </w:abstractNum>
  <w:abstractNum w:abstractNumId="98" w15:restartNumberingAfterBreak="0">
    <w:nsid w:val="40012814"/>
    <w:multiLevelType w:val="multilevel"/>
    <w:tmpl w:val="6CAEA6B4"/>
    <w:lvl w:ilvl="0">
      <w:start w:val="1"/>
      <w:numFmt w:val="bullet"/>
      <w:lvlText w:val=""/>
      <w:lvlJc w:val="left"/>
      <w:pPr>
        <w:tabs>
          <w:tab w:val="num" w:pos="0"/>
        </w:tabs>
        <w:ind w:left="720" w:hanging="360"/>
      </w:pPr>
      <w:rPr>
        <w:rFonts w:ascii="Times New Roman" w:hAnsi="Times New Roman" w:cs="Times New Roman" w:hint="default"/>
      </w:rPr>
    </w:lvl>
    <w:lvl w:ilvl="1">
      <w:start w:val="1"/>
      <w:numFmt w:val="bullet"/>
      <w:lvlText w:val="o"/>
      <w:lvlJc w:val="left"/>
      <w:pPr>
        <w:tabs>
          <w:tab w:val="num" w:pos="0"/>
        </w:tabs>
        <w:ind w:left="1440" w:hanging="360"/>
      </w:pPr>
      <w:rPr>
        <w:rFonts w:ascii="Times New Roman" w:hAnsi="Times New Roman" w:cs="Times New Roman" w:hint="default"/>
      </w:rPr>
    </w:lvl>
    <w:lvl w:ilvl="2">
      <w:start w:val="1"/>
      <w:numFmt w:val="bullet"/>
      <w:lvlText w:val=""/>
      <w:lvlJc w:val="left"/>
      <w:pPr>
        <w:tabs>
          <w:tab w:val="num" w:pos="0"/>
        </w:tabs>
        <w:ind w:left="2160" w:hanging="360"/>
      </w:pPr>
      <w:rPr>
        <w:rFonts w:ascii="Times New Roman" w:hAnsi="Times New Roman" w:cs="Times New Roman" w:hint="default"/>
      </w:rPr>
    </w:lvl>
    <w:lvl w:ilvl="3">
      <w:start w:val="1"/>
      <w:numFmt w:val="bullet"/>
      <w:lvlText w:val=""/>
      <w:lvlJc w:val="left"/>
      <w:pPr>
        <w:tabs>
          <w:tab w:val="num" w:pos="0"/>
        </w:tabs>
        <w:ind w:left="2880" w:hanging="360"/>
      </w:pPr>
      <w:rPr>
        <w:rFonts w:ascii="Times New Roman" w:hAnsi="Times New Roman" w:cs="Times New Roman" w:hint="default"/>
      </w:rPr>
    </w:lvl>
    <w:lvl w:ilvl="4">
      <w:start w:val="1"/>
      <w:numFmt w:val="bullet"/>
      <w:lvlText w:val="o"/>
      <w:lvlJc w:val="left"/>
      <w:pPr>
        <w:tabs>
          <w:tab w:val="num" w:pos="0"/>
        </w:tabs>
        <w:ind w:left="3600" w:hanging="360"/>
      </w:pPr>
      <w:rPr>
        <w:rFonts w:ascii="Times New Roman" w:hAnsi="Times New Roman" w:cs="Times New Roman" w:hint="default"/>
      </w:rPr>
    </w:lvl>
    <w:lvl w:ilvl="5">
      <w:start w:val="1"/>
      <w:numFmt w:val="bullet"/>
      <w:lvlText w:val=""/>
      <w:lvlJc w:val="left"/>
      <w:pPr>
        <w:tabs>
          <w:tab w:val="num" w:pos="0"/>
        </w:tabs>
        <w:ind w:left="4320" w:hanging="360"/>
      </w:pPr>
      <w:rPr>
        <w:rFonts w:ascii="Times New Roman" w:hAnsi="Times New Roman" w:cs="Times New Roman" w:hint="default"/>
      </w:rPr>
    </w:lvl>
    <w:lvl w:ilvl="6">
      <w:start w:val="1"/>
      <w:numFmt w:val="bullet"/>
      <w:lvlText w:val=""/>
      <w:lvlJc w:val="left"/>
      <w:pPr>
        <w:tabs>
          <w:tab w:val="num" w:pos="0"/>
        </w:tabs>
        <w:ind w:left="5040" w:hanging="360"/>
      </w:pPr>
      <w:rPr>
        <w:rFonts w:ascii="Times New Roman" w:hAnsi="Times New Roman" w:cs="Times New Roman" w:hint="default"/>
      </w:rPr>
    </w:lvl>
    <w:lvl w:ilvl="7">
      <w:start w:val="1"/>
      <w:numFmt w:val="bullet"/>
      <w:lvlText w:val="o"/>
      <w:lvlJc w:val="left"/>
      <w:pPr>
        <w:tabs>
          <w:tab w:val="num" w:pos="0"/>
        </w:tabs>
        <w:ind w:left="5760" w:hanging="360"/>
      </w:pPr>
      <w:rPr>
        <w:rFonts w:ascii="Times New Roman" w:hAnsi="Times New Roman" w:cs="Times New Roman" w:hint="default"/>
      </w:rPr>
    </w:lvl>
    <w:lvl w:ilvl="8">
      <w:start w:val="1"/>
      <w:numFmt w:val="bullet"/>
      <w:lvlText w:val=""/>
      <w:lvlJc w:val="left"/>
      <w:pPr>
        <w:tabs>
          <w:tab w:val="num" w:pos="0"/>
        </w:tabs>
        <w:ind w:left="6480" w:hanging="360"/>
      </w:pPr>
      <w:rPr>
        <w:rFonts w:ascii="Times New Roman" w:hAnsi="Times New Roman" w:cs="Times New Roman" w:hint="default"/>
      </w:rPr>
    </w:lvl>
  </w:abstractNum>
  <w:abstractNum w:abstractNumId="99" w15:restartNumberingAfterBreak="0">
    <w:nsid w:val="413A1A98"/>
    <w:multiLevelType w:val="multilevel"/>
    <w:tmpl w:val="F4D89B94"/>
    <w:lvl w:ilvl="0">
      <w:start w:val="1"/>
      <w:numFmt w:val="lowerRoman"/>
      <w:lvlText w:val="%1."/>
      <w:lvlJc w:val="right"/>
      <w:pPr>
        <w:tabs>
          <w:tab w:val="num" w:pos="0"/>
        </w:tabs>
        <w:ind w:left="1571" w:hanging="360"/>
      </w:pPr>
    </w:lvl>
    <w:lvl w:ilvl="1">
      <w:start w:val="1"/>
      <w:numFmt w:val="upperLetter"/>
      <w:lvlText w:val="%2."/>
      <w:lvlJc w:val="left"/>
      <w:pPr>
        <w:tabs>
          <w:tab w:val="num" w:pos="0"/>
        </w:tabs>
        <w:ind w:left="2291" w:hanging="360"/>
      </w:pPr>
      <w:rPr>
        <w:rFonts w:eastAsia="Times New Roman"/>
        <w:b/>
        <w:color w:val="1F1F1F"/>
      </w:rPr>
    </w:lvl>
    <w:lvl w:ilvl="2">
      <w:start w:val="1"/>
      <w:numFmt w:val="bullet"/>
      <w:lvlText w:val="-"/>
      <w:lvlJc w:val="left"/>
      <w:pPr>
        <w:tabs>
          <w:tab w:val="num" w:pos="0"/>
        </w:tabs>
        <w:ind w:left="3191" w:hanging="360"/>
      </w:pPr>
      <w:rPr>
        <w:rFonts w:ascii="Times New Roman" w:hAnsi="Times New Roman" w:cs="Times New Roman" w:hint="default"/>
        <w:b/>
        <w:bCs/>
        <w:sz w:val="24"/>
        <w:szCs w:val="24"/>
      </w:rPr>
    </w:lvl>
    <w:lvl w:ilvl="3">
      <w:start w:val="1"/>
      <w:numFmt w:val="lowerRoman"/>
      <w:lvlText w:val="%4)"/>
      <w:lvlJc w:val="left"/>
      <w:pPr>
        <w:tabs>
          <w:tab w:val="num" w:pos="0"/>
        </w:tabs>
        <w:ind w:left="1288" w:hanging="720"/>
      </w:pPr>
      <w:rPr>
        <w:b/>
        <w:bCs/>
        <w:color w:val="0B769F"/>
      </w:rPr>
    </w:lvl>
    <w:lvl w:ilvl="4">
      <w:start w:val="1"/>
      <w:numFmt w:val="lowerLetter"/>
      <w:lvlText w:val="%5."/>
      <w:lvlJc w:val="left"/>
      <w:pPr>
        <w:tabs>
          <w:tab w:val="num" w:pos="0"/>
        </w:tabs>
        <w:ind w:left="4451" w:hanging="360"/>
      </w:pPr>
    </w:lvl>
    <w:lvl w:ilvl="5">
      <w:start w:val="1"/>
      <w:numFmt w:val="lowerRoman"/>
      <w:lvlText w:val="%6."/>
      <w:lvlJc w:val="right"/>
      <w:pPr>
        <w:tabs>
          <w:tab w:val="num" w:pos="0"/>
        </w:tabs>
        <w:ind w:left="5171" w:hanging="180"/>
      </w:pPr>
    </w:lvl>
    <w:lvl w:ilvl="6">
      <w:start w:val="1"/>
      <w:numFmt w:val="decimal"/>
      <w:lvlText w:val="%7."/>
      <w:lvlJc w:val="left"/>
      <w:pPr>
        <w:tabs>
          <w:tab w:val="num" w:pos="0"/>
        </w:tabs>
        <w:ind w:left="5891" w:hanging="360"/>
      </w:pPr>
    </w:lvl>
    <w:lvl w:ilvl="7">
      <w:start w:val="1"/>
      <w:numFmt w:val="lowerLetter"/>
      <w:lvlText w:val="%8."/>
      <w:lvlJc w:val="left"/>
      <w:pPr>
        <w:tabs>
          <w:tab w:val="num" w:pos="0"/>
        </w:tabs>
        <w:ind w:left="6611" w:hanging="360"/>
      </w:pPr>
    </w:lvl>
    <w:lvl w:ilvl="8">
      <w:start w:val="1"/>
      <w:numFmt w:val="lowerRoman"/>
      <w:lvlText w:val="%9."/>
      <w:lvlJc w:val="right"/>
      <w:pPr>
        <w:tabs>
          <w:tab w:val="num" w:pos="0"/>
        </w:tabs>
        <w:ind w:left="7331" w:hanging="180"/>
      </w:pPr>
    </w:lvl>
  </w:abstractNum>
  <w:abstractNum w:abstractNumId="100" w15:restartNumberingAfterBreak="0">
    <w:nsid w:val="42046534"/>
    <w:multiLevelType w:val="hybridMultilevel"/>
    <w:tmpl w:val="1CC86EF6"/>
    <w:lvl w:ilvl="0" w:tplc="CCE88322">
      <w:start w:val="13"/>
      <w:numFmt w:val="decimal"/>
      <w:lvlText w:val="%1"/>
      <w:lvlJc w:val="left"/>
      <w:pPr>
        <w:ind w:left="720" w:hanging="360"/>
      </w:pPr>
      <w:rPr>
        <w:rFonts w:ascii="Aptos Display" w:eastAsia="Aptos Display" w:hAnsi="Aptos Display" w:cs="Aptos Display" w:hint="default"/>
        <w:color w:val="0369A3" w:themeColor="accent2"/>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1" w15:restartNumberingAfterBreak="0">
    <w:nsid w:val="420E4A30"/>
    <w:multiLevelType w:val="hybridMultilevel"/>
    <w:tmpl w:val="C99AC5B6"/>
    <w:lvl w:ilvl="0" w:tplc="9EC0BE90">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2" w15:restartNumberingAfterBreak="0">
    <w:nsid w:val="43861EF9"/>
    <w:multiLevelType w:val="multilevel"/>
    <w:tmpl w:val="82825578"/>
    <w:lvl w:ilvl="0">
      <w:start w:val="1"/>
      <w:numFmt w:val="decimal"/>
      <w:lvlText w:val="%1."/>
      <w:lvlJc w:val="left"/>
      <w:pPr>
        <w:tabs>
          <w:tab w:val="num" w:pos="0"/>
        </w:tabs>
        <w:ind w:left="360" w:hanging="360"/>
      </w:pPr>
    </w:lvl>
    <w:lvl w:ilvl="1">
      <w:start w:val="1"/>
      <w:numFmt w:val="upperRoman"/>
      <w:lvlText w:val="%2."/>
      <w:lvlJc w:val="right"/>
      <w:pPr>
        <w:tabs>
          <w:tab w:val="num" w:pos="0"/>
        </w:tabs>
        <w:ind w:left="360" w:hanging="360"/>
      </w:pPr>
      <w:rPr>
        <w:b w:val="0"/>
        <w:bCs w:val="0"/>
        <w:color w:val="117A02" w:themeColor="accent1" w:themeShade="BF"/>
        <w:sz w:val="22"/>
        <w:szCs w:val="22"/>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103" w15:restartNumberingAfterBreak="0">
    <w:nsid w:val="43F54F7B"/>
    <w:multiLevelType w:val="multilevel"/>
    <w:tmpl w:val="DBFAB15C"/>
    <w:lvl w:ilvl="0">
      <w:start w:val="1"/>
      <w:numFmt w:val="bullet"/>
      <w:lvlText w:val=""/>
      <w:lvlJc w:val="left"/>
      <w:pPr>
        <w:tabs>
          <w:tab w:val="num" w:pos="0"/>
        </w:tabs>
        <w:ind w:left="720" w:hanging="360"/>
      </w:pPr>
      <w:rPr>
        <w:rFonts w:ascii="Wingdings" w:hAnsi="Wingdings" w:cs="Wingdings" w:hint="default"/>
      </w:rPr>
    </w:lvl>
    <w:lvl w:ilvl="1">
      <w:start w:val="1"/>
      <w:numFmt w:val="bullet"/>
      <w:lvlText w:val="o"/>
      <w:lvlJc w:val="left"/>
      <w:pPr>
        <w:tabs>
          <w:tab w:val="num" w:pos="0"/>
        </w:tabs>
        <w:ind w:left="1440" w:hanging="360"/>
      </w:pPr>
      <w:rPr>
        <w:rFonts w:ascii="Times New Roman" w:hAnsi="Times New Roman" w:cs="Times New Roman" w:hint="default"/>
      </w:rPr>
    </w:lvl>
    <w:lvl w:ilvl="2">
      <w:start w:val="1"/>
      <w:numFmt w:val="bullet"/>
      <w:lvlText w:val=""/>
      <w:lvlJc w:val="left"/>
      <w:pPr>
        <w:tabs>
          <w:tab w:val="num" w:pos="0"/>
        </w:tabs>
        <w:ind w:left="2160" w:hanging="360"/>
      </w:pPr>
      <w:rPr>
        <w:rFonts w:ascii="Times New Roman" w:hAnsi="Times New Roman" w:cs="Times New Roman" w:hint="default"/>
      </w:rPr>
    </w:lvl>
    <w:lvl w:ilvl="3">
      <w:start w:val="1"/>
      <w:numFmt w:val="bullet"/>
      <w:lvlText w:val=""/>
      <w:lvlJc w:val="left"/>
      <w:pPr>
        <w:tabs>
          <w:tab w:val="num" w:pos="0"/>
        </w:tabs>
        <w:ind w:left="2880" w:hanging="360"/>
      </w:pPr>
      <w:rPr>
        <w:rFonts w:ascii="Times New Roman" w:hAnsi="Times New Roman" w:cs="Times New Roman" w:hint="default"/>
      </w:rPr>
    </w:lvl>
    <w:lvl w:ilvl="4">
      <w:start w:val="1"/>
      <w:numFmt w:val="bullet"/>
      <w:lvlText w:val="o"/>
      <w:lvlJc w:val="left"/>
      <w:pPr>
        <w:tabs>
          <w:tab w:val="num" w:pos="0"/>
        </w:tabs>
        <w:ind w:left="3600" w:hanging="360"/>
      </w:pPr>
      <w:rPr>
        <w:rFonts w:ascii="Times New Roman" w:hAnsi="Times New Roman" w:cs="Times New Roman" w:hint="default"/>
      </w:rPr>
    </w:lvl>
    <w:lvl w:ilvl="5">
      <w:start w:val="1"/>
      <w:numFmt w:val="bullet"/>
      <w:lvlText w:val=""/>
      <w:lvlJc w:val="left"/>
      <w:pPr>
        <w:tabs>
          <w:tab w:val="num" w:pos="0"/>
        </w:tabs>
        <w:ind w:left="4320" w:hanging="360"/>
      </w:pPr>
      <w:rPr>
        <w:rFonts w:ascii="Times New Roman" w:hAnsi="Times New Roman" w:cs="Times New Roman" w:hint="default"/>
      </w:rPr>
    </w:lvl>
    <w:lvl w:ilvl="6">
      <w:start w:val="1"/>
      <w:numFmt w:val="bullet"/>
      <w:lvlText w:val=""/>
      <w:lvlJc w:val="left"/>
      <w:pPr>
        <w:tabs>
          <w:tab w:val="num" w:pos="0"/>
        </w:tabs>
        <w:ind w:left="5040" w:hanging="360"/>
      </w:pPr>
      <w:rPr>
        <w:rFonts w:ascii="Times New Roman" w:hAnsi="Times New Roman" w:cs="Times New Roman" w:hint="default"/>
      </w:rPr>
    </w:lvl>
    <w:lvl w:ilvl="7">
      <w:start w:val="1"/>
      <w:numFmt w:val="bullet"/>
      <w:lvlText w:val="o"/>
      <w:lvlJc w:val="left"/>
      <w:pPr>
        <w:tabs>
          <w:tab w:val="num" w:pos="0"/>
        </w:tabs>
        <w:ind w:left="5760" w:hanging="360"/>
      </w:pPr>
      <w:rPr>
        <w:rFonts w:ascii="Times New Roman" w:hAnsi="Times New Roman" w:cs="Times New Roman" w:hint="default"/>
      </w:rPr>
    </w:lvl>
    <w:lvl w:ilvl="8">
      <w:start w:val="1"/>
      <w:numFmt w:val="bullet"/>
      <w:lvlText w:val=""/>
      <w:lvlJc w:val="left"/>
      <w:pPr>
        <w:tabs>
          <w:tab w:val="num" w:pos="0"/>
        </w:tabs>
        <w:ind w:left="6480" w:hanging="360"/>
      </w:pPr>
      <w:rPr>
        <w:rFonts w:ascii="Times New Roman" w:hAnsi="Times New Roman" w:cs="Times New Roman" w:hint="default"/>
      </w:rPr>
    </w:lvl>
  </w:abstractNum>
  <w:abstractNum w:abstractNumId="104" w15:restartNumberingAfterBreak="0">
    <w:nsid w:val="441B0147"/>
    <w:multiLevelType w:val="multilevel"/>
    <w:tmpl w:val="433234EE"/>
    <w:lvl w:ilvl="0">
      <w:start w:val="1"/>
      <w:numFmt w:val="lowerRoman"/>
      <w:lvlText w:val="%1."/>
      <w:lvlJc w:val="right"/>
      <w:pPr>
        <w:tabs>
          <w:tab w:val="num" w:pos="0"/>
        </w:tabs>
        <w:ind w:left="3054" w:hanging="360"/>
      </w:pPr>
      <w:rPr>
        <w:b/>
        <w:bCs/>
        <w:i w:val="0"/>
      </w:rPr>
    </w:lvl>
    <w:lvl w:ilvl="1">
      <w:start w:val="1"/>
      <w:numFmt w:val="lowerLetter"/>
      <w:lvlText w:val="%2."/>
      <w:lvlJc w:val="left"/>
      <w:pPr>
        <w:tabs>
          <w:tab w:val="num" w:pos="0"/>
        </w:tabs>
        <w:ind w:left="1440" w:hanging="360"/>
      </w:pPr>
    </w:lvl>
    <w:lvl w:ilvl="2">
      <w:start w:val="1"/>
      <w:numFmt w:val="lowerLetter"/>
      <w:lvlText w:val="%3)"/>
      <w:lvlJc w:val="left"/>
      <w:pPr>
        <w:tabs>
          <w:tab w:val="num" w:pos="0"/>
        </w:tabs>
        <w:ind w:left="2340" w:hanging="360"/>
      </w:pPr>
      <w:rPr>
        <w:b/>
        <w:bCs/>
      </w:r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5" w15:restartNumberingAfterBreak="0">
    <w:nsid w:val="448C78CA"/>
    <w:multiLevelType w:val="multilevel"/>
    <w:tmpl w:val="78860A66"/>
    <w:lvl w:ilvl="0">
      <w:start w:val="1"/>
      <w:numFmt w:val="bullet"/>
      <w:lvlText w:val=""/>
      <w:lvlJc w:val="left"/>
      <w:pPr>
        <w:tabs>
          <w:tab w:val="num" w:pos="0"/>
        </w:tabs>
        <w:ind w:left="720" w:hanging="360"/>
      </w:pPr>
      <w:rPr>
        <w:rFonts w:ascii="Wingdings" w:hAnsi="Wingdings" w:cs="Wingding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06" w15:restartNumberingAfterBreak="0">
    <w:nsid w:val="456743E5"/>
    <w:multiLevelType w:val="multilevel"/>
    <w:tmpl w:val="C8FC04B6"/>
    <w:lvl w:ilvl="0">
      <w:start w:val="1"/>
      <w:numFmt w:val="bullet"/>
      <w:lvlText w:val=""/>
      <w:lvlJc w:val="left"/>
      <w:pPr>
        <w:tabs>
          <w:tab w:val="num" w:pos="0"/>
        </w:tabs>
        <w:ind w:left="720" w:hanging="360"/>
      </w:pPr>
      <w:rPr>
        <w:rFonts w:ascii="Wingdings" w:hAnsi="Wingdings" w:cs="Wingding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07" w15:restartNumberingAfterBreak="0">
    <w:nsid w:val="467A74C2"/>
    <w:multiLevelType w:val="multilevel"/>
    <w:tmpl w:val="0DB4FF48"/>
    <w:lvl w:ilvl="0">
      <w:start w:val="1"/>
      <w:numFmt w:val="lowerRoman"/>
      <w:lvlText w:val="%1."/>
      <w:lvlJc w:val="right"/>
      <w:pPr>
        <w:tabs>
          <w:tab w:val="num" w:pos="0"/>
        </w:tabs>
        <w:ind w:left="2160" w:hanging="360"/>
      </w:pPr>
      <w:rPr>
        <w:b/>
        <w:bCs/>
        <w:i w:val="0"/>
      </w:rPr>
    </w:lvl>
    <w:lvl w:ilvl="1">
      <w:start w:val="1"/>
      <w:numFmt w:val="lowerLetter"/>
      <w:lvlText w:val="%2."/>
      <w:lvlJc w:val="left"/>
      <w:pPr>
        <w:tabs>
          <w:tab w:val="num" w:pos="0"/>
        </w:tabs>
        <w:ind w:left="2880" w:hanging="360"/>
      </w:pPr>
    </w:lvl>
    <w:lvl w:ilvl="2">
      <w:start w:val="1"/>
      <w:numFmt w:val="lowerLetter"/>
      <w:lvlText w:val="%3)"/>
      <w:lvlJc w:val="left"/>
      <w:pPr>
        <w:tabs>
          <w:tab w:val="num" w:pos="0"/>
        </w:tabs>
        <w:ind w:left="3780" w:hanging="360"/>
      </w:pPr>
      <w:rPr>
        <w:b/>
        <w:bCs/>
      </w:rPr>
    </w:lvl>
    <w:lvl w:ilvl="3">
      <w:start w:val="1"/>
      <w:numFmt w:val="decimal"/>
      <w:lvlText w:val="%4."/>
      <w:lvlJc w:val="left"/>
      <w:pPr>
        <w:tabs>
          <w:tab w:val="num" w:pos="0"/>
        </w:tabs>
        <w:ind w:left="4320" w:hanging="360"/>
      </w:pPr>
    </w:lvl>
    <w:lvl w:ilvl="4">
      <w:start w:val="1"/>
      <w:numFmt w:val="lowerLetter"/>
      <w:lvlText w:val="%5."/>
      <w:lvlJc w:val="left"/>
      <w:pPr>
        <w:tabs>
          <w:tab w:val="num" w:pos="0"/>
        </w:tabs>
        <w:ind w:left="5040" w:hanging="360"/>
      </w:pPr>
    </w:lvl>
    <w:lvl w:ilvl="5">
      <w:start w:val="1"/>
      <w:numFmt w:val="lowerRoman"/>
      <w:lvlText w:val="%6."/>
      <w:lvlJc w:val="right"/>
      <w:pPr>
        <w:tabs>
          <w:tab w:val="num" w:pos="0"/>
        </w:tabs>
        <w:ind w:left="5760" w:hanging="180"/>
      </w:pPr>
    </w:lvl>
    <w:lvl w:ilvl="6">
      <w:start w:val="1"/>
      <w:numFmt w:val="decimal"/>
      <w:lvlText w:val="%7."/>
      <w:lvlJc w:val="left"/>
      <w:pPr>
        <w:tabs>
          <w:tab w:val="num" w:pos="0"/>
        </w:tabs>
        <w:ind w:left="6480" w:hanging="360"/>
      </w:pPr>
    </w:lvl>
    <w:lvl w:ilvl="7">
      <w:start w:val="1"/>
      <w:numFmt w:val="lowerLetter"/>
      <w:lvlText w:val="%8."/>
      <w:lvlJc w:val="left"/>
      <w:pPr>
        <w:tabs>
          <w:tab w:val="num" w:pos="0"/>
        </w:tabs>
        <w:ind w:left="7200" w:hanging="360"/>
      </w:pPr>
    </w:lvl>
    <w:lvl w:ilvl="8">
      <w:start w:val="1"/>
      <w:numFmt w:val="lowerRoman"/>
      <w:lvlText w:val="%9."/>
      <w:lvlJc w:val="right"/>
      <w:pPr>
        <w:tabs>
          <w:tab w:val="num" w:pos="0"/>
        </w:tabs>
        <w:ind w:left="7920" w:hanging="180"/>
      </w:pPr>
    </w:lvl>
  </w:abstractNum>
  <w:abstractNum w:abstractNumId="108" w15:restartNumberingAfterBreak="0">
    <w:nsid w:val="47455598"/>
    <w:multiLevelType w:val="multilevel"/>
    <w:tmpl w:val="F0AEE3D2"/>
    <w:lvl w:ilvl="0">
      <w:start w:val="1"/>
      <w:numFmt w:val="decimal"/>
      <w:lvlText w:val="%1."/>
      <w:lvlJc w:val="left"/>
      <w:pPr>
        <w:tabs>
          <w:tab w:val="num" w:pos="0"/>
        </w:tabs>
        <w:ind w:left="360" w:hanging="360"/>
      </w:pPr>
      <w:rPr>
        <w:b/>
        <w:bCs/>
      </w:rPr>
    </w:lvl>
    <w:lvl w:ilvl="1">
      <w:start w:val="2"/>
      <w:numFmt w:val="decimal"/>
      <w:lvlText w:val="%1.%2"/>
      <w:lvlJc w:val="left"/>
      <w:pPr>
        <w:tabs>
          <w:tab w:val="num" w:pos="0"/>
        </w:tabs>
        <w:ind w:left="643" w:hanging="360"/>
      </w:pPr>
      <w:rPr>
        <w:b/>
        <w:i w:val="0"/>
        <w:color w:val="5B9BD5"/>
      </w:rPr>
    </w:lvl>
    <w:lvl w:ilvl="2">
      <w:start w:val="1"/>
      <w:numFmt w:val="decimal"/>
      <w:lvlText w:val="%1.%2.%3"/>
      <w:lvlJc w:val="left"/>
      <w:pPr>
        <w:tabs>
          <w:tab w:val="num" w:pos="0"/>
        </w:tabs>
        <w:ind w:left="720" w:hanging="720"/>
      </w:pPr>
      <w:rPr>
        <w:b/>
        <w:i/>
      </w:rPr>
    </w:lvl>
    <w:lvl w:ilvl="3">
      <w:start w:val="1"/>
      <w:numFmt w:val="decimal"/>
      <w:lvlText w:val="%1.%2.%3.%4"/>
      <w:lvlJc w:val="left"/>
      <w:pPr>
        <w:tabs>
          <w:tab w:val="num" w:pos="0"/>
        </w:tabs>
        <w:ind w:left="720" w:hanging="720"/>
      </w:pPr>
      <w:rPr>
        <w:b/>
        <w:i/>
      </w:rPr>
    </w:lvl>
    <w:lvl w:ilvl="4">
      <w:start w:val="1"/>
      <w:numFmt w:val="decimal"/>
      <w:lvlText w:val="%1.%2.%3.%4.%5"/>
      <w:lvlJc w:val="left"/>
      <w:pPr>
        <w:tabs>
          <w:tab w:val="num" w:pos="0"/>
        </w:tabs>
        <w:ind w:left="1080" w:hanging="1080"/>
      </w:pPr>
      <w:rPr>
        <w:b/>
        <w:i/>
      </w:rPr>
    </w:lvl>
    <w:lvl w:ilvl="5">
      <w:start w:val="1"/>
      <w:numFmt w:val="decimal"/>
      <w:lvlText w:val="%1.%2.%3.%4.%5.%6"/>
      <w:lvlJc w:val="left"/>
      <w:pPr>
        <w:tabs>
          <w:tab w:val="num" w:pos="0"/>
        </w:tabs>
        <w:ind w:left="1080" w:hanging="1080"/>
      </w:pPr>
      <w:rPr>
        <w:b/>
        <w:i/>
      </w:rPr>
    </w:lvl>
    <w:lvl w:ilvl="6">
      <w:start w:val="1"/>
      <w:numFmt w:val="decimal"/>
      <w:lvlText w:val="%1.%2.%3.%4.%5.%6.%7"/>
      <w:lvlJc w:val="left"/>
      <w:pPr>
        <w:tabs>
          <w:tab w:val="num" w:pos="0"/>
        </w:tabs>
        <w:ind w:left="1440" w:hanging="1440"/>
      </w:pPr>
      <w:rPr>
        <w:b/>
        <w:i/>
      </w:rPr>
    </w:lvl>
    <w:lvl w:ilvl="7">
      <w:start w:val="1"/>
      <w:numFmt w:val="decimal"/>
      <w:lvlText w:val="%1.%2.%3.%4.%5.%6.%7.%8"/>
      <w:lvlJc w:val="left"/>
      <w:pPr>
        <w:tabs>
          <w:tab w:val="num" w:pos="0"/>
        </w:tabs>
        <w:ind w:left="1440" w:hanging="1440"/>
      </w:pPr>
      <w:rPr>
        <w:b/>
        <w:i/>
      </w:rPr>
    </w:lvl>
    <w:lvl w:ilvl="8">
      <w:start w:val="1"/>
      <w:numFmt w:val="decimal"/>
      <w:lvlText w:val="%1.%2.%3.%4.%5.%6.%7.%8.%9"/>
      <w:lvlJc w:val="left"/>
      <w:pPr>
        <w:tabs>
          <w:tab w:val="num" w:pos="0"/>
        </w:tabs>
        <w:ind w:left="1800" w:hanging="1800"/>
      </w:pPr>
      <w:rPr>
        <w:b/>
        <w:i/>
      </w:rPr>
    </w:lvl>
  </w:abstractNum>
  <w:abstractNum w:abstractNumId="109" w15:restartNumberingAfterBreak="0">
    <w:nsid w:val="4A126900"/>
    <w:multiLevelType w:val="multilevel"/>
    <w:tmpl w:val="C34A98D6"/>
    <w:lvl w:ilvl="0">
      <w:start w:val="1"/>
      <w:numFmt w:val="bullet"/>
      <w:lvlText w:val="»"/>
      <w:lvlJc w:val="left"/>
      <w:pPr>
        <w:tabs>
          <w:tab w:val="num" w:pos="0"/>
        </w:tabs>
        <w:ind w:left="1038" w:hanging="360"/>
      </w:pPr>
      <w:rPr>
        <w:rFonts w:ascii="Calibri Light" w:hAnsi="Calibri Light" w:cs="Calibri Light" w:hint="default"/>
      </w:rPr>
    </w:lvl>
    <w:lvl w:ilvl="1">
      <w:start w:val="1"/>
      <w:numFmt w:val="bullet"/>
      <w:lvlText w:val="o"/>
      <w:lvlJc w:val="left"/>
      <w:pPr>
        <w:tabs>
          <w:tab w:val="num" w:pos="0"/>
        </w:tabs>
        <w:ind w:left="1758" w:hanging="360"/>
      </w:pPr>
      <w:rPr>
        <w:rFonts w:ascii="Courier New" w:hAnsi="Courier New" w:cs="Courier New" w:hint="default"/>
      </w:rPr>
    </w:lvl>
    <w:lvl w:ilvl="2">
      <w:start w:val="1"/>
      <w:numFmt w:val="bullet"/>
      <w:lvlText w:val=""/>
      <w:lvlJc w:val="left"/>
      <w:pPr>
        <w:tabs>
          <w:tab w:val="num" w:pos="0"/>
        </w:tabs>
        <w:ind w:left="2478" w:hanging="360"/>
      </w:pPr>
      <w:rPr>
        <w:rFonts w:ascii="Wingdings" w:hAnsi="Wingdings" w:cs="Wingdings" w:hint="default"/>
      </w:rPr>
    </w:lvl>
    <w:lvl w:ilvl="3">
      <w:start w:val="1"/>
      <w:numFmt w:val="bullet"/>
      <w:lvlText w:val=""/>
      <w:lvlJc w:val="left"/>
      <w:pPr>
        <w:tabs>
          <w:tab w:val="num" w:pos="0"/>
        </w:tabs>
        <w:ind w:left="3198" w:hanging="360"/>
      </w:pPr>
      <w:rPr>
        <w:rFonts w:ascii="Symbol" w:hAnsi="Symbol" w:cs="Symbol" w:hint="default"/>
      </w:rPr>
    </w:lvl>
    <w:lvl w:ilvl="4">
      <w:start w:val="1"/>
      <w:numFmt w:val="bullet"/>
      <w:lvlText w:val="o"/>
      <w:lvlJc w:val="left"/>
      <w:pPr>
        <w:tabs>
          <w:tab w:val="num" w:pos="0"/>
        </w:tabs>
        <w:ind w:left="3918" w:hanging="360"/>
      </w:pPr>
      <w:rPr>
        <w:rFonts w:ascii="Courier New" w:hAnsi="Courier New" w:cs="Courier New" w:hint="default"/>
      </w:rPr>
    </w:lvl>
    <w:lvl w:ilvl="5">
      <w:start w:val="1"/>
      <w:numFmt w:val="bullet"/>
      <w:lvlText w:val=""/>
      <w:lvlJc w:val="left"/>
      <w:pPr>
        <w:tabs>
          <w:tab w:val="num" w:pos="0"/>
        </w:tabs>
        <w:ind w:left="4638" w:hanging="360"/>
      </w:pPr>
      <w:rPr>
        <w:rFonts w:ascii="Wingdings" w:hAnsi="Wingdings" w:cs="Wingdings" w:hint="default"/>
      </w:rPr>
    </w:lvl>
    <w:lvl w:ilvl="6">
      <w:start w:val="1"/>
      <w:numFmt w:val="bullet"/>
      <w:lvlText w:val=""/>
      <w:lvlJc w:val="left"/>
      <w:pPr>
        <w:tabs>
          <w:tab w:val="num" w:pos="0"/>
        </w:tabs>
        <w:ind w:left="5358" w:hanging="360"/>
      </w:pPr>
      <w:rPr>
        <w:rFonts w:ascii="Symbol" w:hAnsi="Symbol" w:cs="Symbol" w:hint="default"/>
      </w:rPr>
    </w:lvl>
    <w:lvl w:ilvl="7">
      <w:start w:val="1"/>
      <w:numFmt w:val="bullet"/>
      <w:lvlText w:val="o"/>
      <w:lvlJc w:val="left"/>
      <w:pPr>
        <w:tabs>
          <w:tab w:val="num" w:pos="0"/>
        </w:tabs>
        <w:ind w:left="6078" w:hanging="360"/>
      </w:pPr>
      <w:rPr>
        <w:rFonts w:ascii="Courier New" w:hAnsi="Courier New" w:cs="Courier New" w:hint="default"/>
      </w:rPr>
    </w:lvl>
    <w:lvl w:ilvl="8">
      <w:start w:val="1"/>
      <w:numFmt w:val="bullet"/>
      <w:lvlText w:val=""/>
      <w:lvlJc w:val="left"/>
      <w:pPr>
        <w:tabs>
          <w:tab w:val="num" w:pos="0"/>
        </w:tabs>
        <w:ind w:left="6798" w:hanging="360"/>
      </w:pPr>
      <w:rPr>
        <w:rFonts w:ascii="Wingdings" w:hAnsi="Wingdings" w:cs="Wingdings" w:hint="default"/>
      </w:rPr>
    </w:lvl>
  </w:abstractNum>
  <w:abstractNum w:abstractNumId="110" w15:restartNumberingAfterBreak="0">
    <w:nsid w:val="4A46215F"/>
    <w:multiLevelType w:val="multilevel"/>
    <w:tmpl w:val="EF5AE780"/>
    <w:lvl w:ilvl="0">
      <w:start w:val="1"/>
      <w:numFmt w:val="lowerLetter"/>
      <w:lvlText w:val="%1)"/>
      <w:lvlJc w:val="left"/>
      <w:pPr>
        <w:tabs>
          <w:tab w:val="num" w:pos="0"/>
        </w:tabs>
        <w:ind w:left="720" w:hanging="360"/>
      </w:pPr>
      <w:rPr>
        <w:b/>
        <w:bCs/>
        <w:color w:val="15608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1" w15:restartNumberingAfterBreak="0">
    <w:nsid w:val="4B314F28"/>
    <w:multiLevelType w:val="multilevel"/>
    <w:tmpl w:val="CB0C43C8"/>
    <w:lvl w:ilvl="0">
      <w:start w:val="1"/>
      <w:numFmt w:val="decimal"/>
      <w:lvlText w:val="%1."/>
      <w:lvlJc w:val="left"/>
      <w:pPr>
        <w:tabs>
          <w:tab w:val="num" w:pos="0"/>
        </w:tabs>
        <w:ind w:left="1919" w:hanging="360"/>
      </w:pPr>
      <w:rPr>
        <w:b/>
        <w:bCs/>
        <w:i w:val="0"/>
        <w:iCs w:val="0"/>
        <w:sz w:val="32"/>
      </w:rPr>
    </w:lvl>
    <w:lvl w:ilvl="1">
      <w:start w:val="1"/>
      <w:numFmt w:val="decimal"/>
      <w:suff w:val="nothing"/>
      <w:lvlText w:val="%1.%2"/>
      <w:lvlJc w:val="left"/>
      <w:pPr>
        <w:tabs>
          <w:tab w:val="num" w:pos="0"/>
        </w:tabs>
        <w:ind w:left="3553" w:hanging="576"/>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112" w15:restartNumberingAfterBreak="0">
    <w:nsid w:val="4B595104"/>
    <w:multiLevelType w:val="multilevel"/>
    <w:tmpl w:val="9BF0CAB8"/>
    <w:lvl w:ilvl="0">
      <w:start w:val="1"/>
      <w:numFmt w:val="lowerLetter"/>
      <w:lvlText w:val="%1)"/>
      <w:lvlJc w:val="left"/>
      <w:pPr>
        <w:tabs>
          <w:tab w:val="num" w:pos="0"/>
        </w:tabs>
        <w:ind w:left="360" w:hanging="360"/>
      </w:pPr>
      <w:rPr>
        <w:b/>
        <w:bCs/>
        <w:color w:val="15608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3" w15:restartNumberingAfterBreak="0">
    <w:nsid w:val="4C5F2726"/>
    <w:multiLevelType w:val="multilevel"/>
    <w:tmpl w:val="0C4E7080"/>
    <w:lvl w:ilvl="0">
      <w:start w:val="1"/>
      <w:numFmt w:val="bullet"/>
      <w:lvlText w:val=""/>
      <w:lvlJc w:val="left"/>
      <w:pPr>
        <w:tabs>
          <w:tab w:val="num" w:pos="0"/>
        </w:tabs>
        <w:ind w:left="720" w:hanging="360"/>
      </w:pPr>
      <w:rPr>
        <w:rFonts w:ascii="MT Extra" w:hAnsi="MT Extra" w:cs="MT Extra" w:hint="default"/>
      </w:rPr>
    </w:lvl>
    <w:lvl w:ilvl="1">
      <w:start w:val="1"/>
      <w:numFmt w:val="bullet"/>
      <w:lvlText w:val="o"/>
      <w:lvlJc w:val="left"/>
      <w:pPr>
        <w:tabs>
          <w:tab w:val="num" w:pos="0"/>
        </w:tabs>
        <w:ind w:left="1440" w:hanging="360"/>
      </w:pPr>
      <w:rPr>
        <w:rFonts w:ascii="Times New Roman" w:hAnsi="Times New Roman" w:cs="Times New Roman" w:hint="default"/>
      </w:rPr>
    </w:lvl>
    <w:lvl w:ilvl="2">
      <w:start w:val="1"/>
      <w:numFmt w:val="bullet"/>
      <w:lvlText w:val=""/>
      <w:lvlJc w:val="left"/>
      <w:pPr>
        <w:tabs>
          <w:tab w:val="num" w:pos="0"/>
        </w:tabs>
        <w:ind w:left="2160" w:hanging="360"/>
      </w:pPr>
      <w:rPr>
        <w:rFonts w:ascii="Times New Roman" w:hAnsi="Times New Roman" w:cs="Times New Roman" w:hint="default"/>
      </w:rPr>
    </w:lvl>
    <w:lvl w:ilvl="3">
      <w:start w:val="1"/>
      <w:numFmt w:val="bullet"/>
      <w:lvlText w:val=""/>
      <w:lvlJc w:val="left"/>
      <w:pPr>
        <w:tabs>
          <w:tab w:val="num" w:pos="0"/>
        </w:tabs>
        <w:ind w:left="2880" w:hanging="360"/>
      </w:pPr>
      <w:rPr>
        <w:rFonts w:ascii="Times New Roman" w:hAnsi="Times New Roman" w:cs="Times New Roman" w:hint="default"/>
      </w:rPr>
    </w:lvl>
    <w:lvl w:ilvl="4">
      <w:start w:val="1"/>
      <w:numFmt w:val="bullet"/>
      <w:lvlText w:val="o"/>
      <w:lvlJc w:val="left"/>
      <w:pPr>
        <w:tabs>
          <w:tab w:val="num" w:pos="0"/>
        </w:tabs>
        <w:ind w:left="3600" w:hanging="360"/>
      </w:pPr>
      <w:rPr>
        <w:rFonts w:ascii="Times New Roman" w:hAnsi="Times New Roman" w:cs="Times New Roman" w:hint="default"/>
      </w:rPr>
    </w:lvl>
    <w:lvl w:ilvl="5">
      <w:start w:val="1"/>
      <w:numFmt w:val="bullet"/>
      <w:lvlText w:val=""/>
      <w:lvlJc w:val="left"/>
      <w:pPr>
        <w:tabs>
          <w:tab w:val="num" w:pos="0"/>
        </w:tabs>
        <w:ind w:left="4320" w:hanging="360"/>
      </w:pPr>
      <w:rPr>
        <w:rFonts w:ascii="Times New Roman" w:hAnsi="Times New Roman" w:cs="Times New Roman" w:hint="default"/>
      </w:rPr>
    </w:lvl>
    <w:lvl w:ilvl="6">
      <w:start w:val="1"/>
      <w:numFmt w:val="bullet"/>
      <w:lvlText w:val=""/>
      <w:lvlJc w:val="left"/>
      <w:pPr>
        <w:tabs>
          <w:tab w:val="num" w:pos="0"/>
        </w:tabs>
        <w:ind w:left="5040" w:hanging="360"/>
      </w:pPr>
      <w:rPr>
        <w:rFonts w:ascii="Times New Roman" w:hAnsi="Times New Roman" w:cs="Times New Roman" w:hint="default"/>
      </w:rPr>
    </w:lvl>
    <w:lvl w:ilvl="7">
      <w:start w:val="1"/>
      <w:numFmt w:val="bullet"/>
      <w:lvlText w:val="o"/>
      <w:lvlJc w:val="left"/>
      <w:pPr>
        <w:tabs>
          <w:tab w:val="num" w:pos="0"/>
        </w:tabs>
        <w:ind w:left="5760" w:hanging="360"/>
      </w:pPr>
      <w:rPr>
        <w:rFonts w:ascii="Times New Roman" w:hAnsi="Times New Roman" w:cs="Times New Roman" w:hint="default"/>
      </w:rPr>
    </w:lvl>
    <w:lvl w:ilvl="8">
      <w:start w:val="1"/>
      <w:numFmt w:val="bullet"/>
      <w:lvlText w:val=""/>
      <w:lvlJc w:val="left"/>
      <w:pPr>
        <w:tabs>
          <w:tab w:val="num" w:pos="0"/>
        </w:tabs>
        <w:ind w:left="6480" w:hanging="360"/>
      </w:pPr>
      <w:rPr>
        <w:rFonts w:ascii="Times New Roman" w:hAnsi="Times New Roman" w:cs="Times New Roman" w:hint="default"/>
      </w:rPr>
    </w:lvl>
  </w:abstractNum>
  <w:abstractNum w:abstractNumId="114" w15:restartNumberingAfterBreak="0">
    <w:nsid w:val="4F42540F"/>
    <w:multiLevelType w:val="multilevel"/>
    <w:tmpl w:val="26944466"/>
    <w:lvl w:ilvl="0">
      <w:start w:val="1"/>
      <w:numFmt w:val="lowerLetter"/>
      <w:lvlText w:val="%1)"/>
      <w:lvlJc w:val="left"/>
      <w:pPr>
        <w:tabs>
          <w:tab w:val="num" w:pos="0"/>
        </w:tabs>
        <w:ind w:left="858" w:hanging="360"/>
      </w:pPr>
      <w:rPr>
        <w:b/>
        <w:bCs/>
        <w:color w:val="156082"/>
      </w:rPr>
    </w:lvl>
    <w:lvl w:ilvl="1">
      <w:start w:val="1"/>
      <w:numFmt w:val="lowerLetter"/>
      <w:lvlText w:val="%2."/>
      <w:lvlJc w:val="left"/>
      <w:pPr>
        <w:tabs>
          <w:tab w:val="num" w:pos="0"/>
        </w:tabs>
        <w:ind w:left="1578" w:hanging="360"/>
      </w:pPr>
    </w:lvl>
    <w:lvl w:ilvl="2">
      <w:start w:val="1"/>
      <w:numFmt w:val="lowerRoman"/>
      <w:lvlText w:val="%3."/>
      <w:lvlJc w:val="right"/>
      <w:pPr>
        <w:tabs>
          <w:tab w:val="num" w:pos="0"/>
        </w:tabs>
        <w:ind w:left="2298" w:hanging="180"/>
      </w:pPr>
    </w:lvl>
    <w:lvl w:ilvl="3">
      <w:start w:val="1"/>
      <w:numFmt w:val="decimal"/>
      <w:lvlText w:val="%4."/>
      <w:lvlJc w:val="left"/>
      <w:pPr>
        <w:tabs>
          <w:tab w:val="num" w:pos="0"/>
        </w:tabs>
        <w:ind w:left="3018" w:hanging="360"/>
      </w:pPr>
    </w:lvl>
    <w:lvl w:ilvl="4">
      <w:start w:val="1"/>
      <w:numFmt w:val="lowerLetter"/>
      <w:lvlText w:val="%5."/>
      <w:lvlJc w:val="left"/>
      <w:pPr>
        <w:tabs>
          <w:tab w:val="num" w:pos="0"/>
        </w:tabs>
        <w:ind w:left="3738" w:hanging="360"/>
      </w:pPr>
    </w:lvl>
    <w:lvl w:ilvl="5">
      <w:start w:val="1"/>
      <w:numFmt w:val="lowerRoman"/>
      <w:lvlText w:val="%6."/>
      <w:lvlJc w:val="right"/>
      <w:pPr>
        <w:tabs>
          <w:tab w:val="num" w:pos="0"/>
        </w:tabs>
        <w:ind w:left="4458" w:hanging="180"/>
      </w:pPr>
    </w:lvl>
    <w:lvl w:ilvl="6">
      <w:start w:val="1"/>
      <w:numFmt w:val="decimal"/>
      <w:lvlText w:val="%7."/>
      <w:lvlJc w:val="left"/>
      <w:pPr>
        <w:tabs>
          <w:tab w:val="num" w:pos="0"/>
        </w:tabs>
        <w:ind w:left="5178" w:hanging="360"/>
      </w:pPr>
    </w:lvl>
    <w:lvl w:ilvl="7">
      <w:start w:val="1"/>
      <w:numFmt w:val="lowerLetter"/>
      <w:lvlText w:val="%8."/>
      <w:lvlJc w:val="left"/>
      <w:pPr>
        <w:tabs>
          <w:tab w:val="num" w:pos="0"/>
        </w:tabs>
        <w:ind w:left="5898" w:hanging="360"/>
      </w:pPr>
    </w:lvl>
    <w:lvl w:ilvl="8">
      <w:start w:val="1"/>
      <w:numFmt w:val="lowerRoman"/>
      <w:lvlText w:val="%9."/>
      <w:lvlJc w:val="right"/>
      <w:pPr>
        <w:tabs>
          <w:tab w:val="num" w:pos="0"/>
        </w:tabs>
        <w:ind w:left="6618" w:hanging="180"/>
      </w:pPr>
    </w:lvl>
  </w:abstractNum>
  <w:abstractNum w:abstractNumId="115" w15:restartNumberingAfterBreak="0">
    <w:nsid w:val="508D7FDD"/>
    <w:multiLevelType w:val="multilevel"/>
    <w:tmpl w:val="695EA52C"/>
    <w:lvl w:ilvl="0">
      <w:start w:val="1"/>
      <w:numFmt w:val="upperLetter"/>
      <w:lvlText w:val="%1."/>
      <w:lvlJc w:val="left"/>
      <w:pPr>
        <w:tabs>
          <w:tab w:val="num" w:pos="0"/>
        </w:tabs>
        <w:ind w:left="1211" w:hanging="360"/>
      </w:pPr>
      <w:rPr>
        <w:b/>
        <w:bCs/>
        <w:color w:val="024E7A" w:themeColor="accent2" w:themeShade="BF"/>
        <w:sz w:val="24"/>
        <w:szCs w:val="22"/>
      </w:rPr>
    </w:lvl>
    <w:lvl w:ilvl="1">
      <w:start w:val="1"/>
      <w:numFmt w:val="decimal"/>
      <w:lvlText w:val="%1.%2"/>
      <w:lvlJc w:val="left"/>
      <w:pPr>
        <w:tabs>
          <w:tab w:val="num" w:pos="0"/>
        </w:tabs>
        <w:ind w:left="360" w:hanging="36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116" w15:restartNumberingAfterBreak="0">
    <w:nsid w:val="522511A6"/>
    <w:multiLevelType w:val="multilevel"/>
    <w:tmpl w:val="7BE22E18"/>
    <w:lvl w:ilvl="0">
      <w:start w:val="1"/>
      <w:numFmt w:val="decimal"/>
      <w:lvlText w:val="%1."/>
      <w:lvlJc w:val="left"/>
      <w:pPr>
        <w:tabs>
          <w:tab w:val="num" w:pos="0"/>
        </w:tabs>
        <w:ind w:left="360" w:hanging="360"/>
      </w:pPr>
      <w:rPr>
        <w:b/>
        <w:bCs/>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17" w15:restartNumberingAfterBreak="0">
    <w:nsid w:val="52862256"/>
    <w:multiLevelType w:val="multilevel"/>
    <w:tmpl w:val="CD14F188"/>
    <w:lvl w:ilvl="0">
      <w:start w:val="1"/>
      <w:numFmt w:val="bullet"/>
      <w:lvlText w:val="»"/>
      <w:lvlJc w:val="left"/>
      <w:pPr>
        <w:tabs>
          <w:tab w:val="num" w:pos="0"/>
        </w:tabs>
        <w:ind w:left="720" w:hanging="360"/>
      </w:pPr>
      <w:rPr>
        <w:rFonts w:ascii="Calibri Light" w:hAnsi="Calibri Light" w:cs="Calibri Light" w:hint="default"/>
        <w:sz w:val="20"/>
      </w:rPr>
    </w:lvl>
    <w:lvl w:ilvl="1">
      <w:start w:val="1"/>
      <w:numFmt w:val="bullet"/>
      <w:lvlText w:val="o"/>
      <w:lvlJc w:val="left"/>
      <w:pPr>
        <w:tabs>
          <w:tab w:val="num" w:pos="0"/>
        </w:tabs>
        <w:ind w:left="1440" w:hanging="360"/>
      </w:pPr>
      <w:rPr>
        <w:rFonts w:ascii="Times New Roman" w:hAnsi="Times New Roman" w:cs="Times New Roman" w:hint="default"/>
        <w:sz w:val="20"/>
      </w:rPr>
    </w:lvl>
    <w:lvl w:ilvl="2">
      <w:start w:val="1"/>
      <w:numFmt w:val="bullet"/>
      <w:lvlText w:val=""/>
      <w:lvlJc w:val="left"/>
      <w:pPr>
        <w:tabs>
          <w:tab w:val="num" w:pos="0"/>
        </w:tabs>
        <w:ind w:left="2160" w:hanging="360"/>
      </w:pPr>
      <w:rPr>
        <w:rFonts w:ascii="Times New Roman" w:hAnsi="Times New Roman" w:cs="Times New Roman" w:hint="default"/>
        <w:sz w:val="20"/>
      </w:rPr>
    </w:lvl>
    <w:lvl w:ilvl="3">
      <w:start w:val="1"/>
      <w:numFmt w:val="bullet"/>
      <w:lvlText w:val=""/>
      <w:lvlJc w:val="left"/>
      <w:pPr>
        <w:tabs>
          <w:tab w:val="num" w:pos="0"/>
        </w:tabs>
        <w:ind w:left="2880" w:hanging="360"/>
      </w:pPr>
      <w:rPr>
        <w:rFonts w:ascii="Times New Roman" w:hAnsi="Times New Roman" w:cs="Times New Roman" w:hint="default"/>
        <w:sz w:val="20"/>
      </w:rPr>
    </w:lvl>
    <w:lvl w:ilvl="4">
      <w:start w:val="1"/>
      <w:numFmt w:val="bullet"/>
      <w:lvlText w:val=""/>
      <w:lvlJc w:val="left"/>
      <w:pPr>
        <w:tabs>
          <w:tab w:val="num" w:pos="0"/>
        </w:tabs>
        <w:ind w:left="3600" w:hanging="360"/>
      </w:pPr>
      <w:rPr>
        <w:rFonts w:ascii="Times New Roman" w:hAnsi="Times New Roman" w:cs="Times New Roman" w:hint="default"/>
        <w:sz w:val="20"/>
      </w:rPr>
    </w:lvl>
    <w:lvl w:ilvl="5">
      <w:start w:val="1"/>
      <w:numFmt w:val="bullet"/>
      <w:lvlText w:val=""/>
      <w:lvlJc w:val="left"/>
      <w:pPr>
        <w:tabs>
          <w:tab w:val="num" w:pos="0"/>
        </w:tabs>
        <w:ind w:left="4320" w:hanging="360"/>
      </w:pPr>
      <w:rPr>
        <w:rFonts w:ascii="Times New Roman" w:hAnsi="Times New Roman" w:cs="Times New Roman" w:hint="default"/>
        <w:sz w:val="20"/>
      </w:rPr>
    </w:lvl>
    <w:lvl w:ilvl="6">
      <w:start w:val="1"/>
      <w:numFmt w:val="bullet"/>
      <w:lvlText w:val=""/>
      <w:lvlJc w:val="left"/>
      <w:pPr>
        <w:tabs>
          <w:tab w:val="num" w:pos="0"/>
        </w:tabs>
        <w:ind w:left="5040" w:hanging="360"/>
      </w:pPr>
      <w:rPr>
        <w:rFonts w:ascii="Times New Roman" w:hAnsi="Times New Roman" w:cs="Times New Roman" w:hint="default"/>
        <w:sz w:val="20"/>
      </w:rPr>
    </w:lvl>
    <w:lvl w:ilvl="7">
      <w:start w:val="1"/>
      <w:numFmt w:val="bullet"/>
      <w:lvlText w:val=""/>
      <w:lvlJc w:val="left"/>
      <w:pPr>
        <w:tabs>
          <w:tab w:val="num" w:pos="0"/>
        </w:tabs>
        <w:ind w:left="5760" w:hanging="360"/>
      </w:pPr>
      <w:rPr>
        <w:rFonts w:ascii="Times New Roman" w:hAnsi="Times New Roman" w:cs="Times New Roman" w:hint="default"/>
        <w:sz w:val="20"/>
      </w:rPr>
    </w:lvl>
    <w:lvl w:ilvl="8">
      <w:start w:val="1"/>
      <w:numFmt w:val="bullet"/>
      <w:lvlText w:val=""/>
      <w:lvlJc w:val="left"/>
      <w:pPr>
        <w:tabs>
          <w:tab w:val="num" w:pos="0"/>
        </w:tabs>
        <w:ind w:left="6480" w:hanging="360"/>
      </w:pPr>
      <w:rPr>
        <w:rFonts w:ascii="Times New Roman" w:hAnsi="Times New Roman" w:cs="Times New Roman" w:hint="default"/>
        <w:sz w:val="20"/>
      </w:rPr>
    </w:lvl>
  </w:abstractNum>
  <w:abstractNum w:abstractNumId="118" w15:restartNumberingAfterBreak="0">
    <w:nsid w:val="52D20FCF"/>
    <w:multiLevelType w:val="multilevel"/>
    <w:tmpl w:val="250C7F42"/>
    <w:lvl w:ilvl="0">
      <w:start w:val="4"/>
      <w:numFmt w:val="lowerLetter"/>
      <w:lvlText w:val="%1)"/>
      <w:lvlJc w:val="left"/>
      <w:pPr>
        <w:tabs>
          <w:tab w:val="num" w:pos="0"/>
        </w:tabs>
        <w:ind w:left="1211" w:hanging="360"/>
      </w:pPr>
      <w:rPr>
        <w:rFonts w:ascii="Calibri" w:hAnsi="Calibri" w:hint="default"/>
        <w:b/>
        <w:bCs/>
        <w:color w:val="auto"/>
        <w:sz w:val="24"/>
        <w:szCs w:val="22"/>
      </w:rPr>
    </w:lvl>
    <w:lvl w:ilvl="1">
      <w:start w:val="1"/>
      <w:numFmt w:val="decimal"/>
      <w:lvlText w:val="%1.%2"/>
      <w:lvlJc w:val="left"/>
      <w:pPr>
        <w:tabs>
          <w:tab w:val="num" w:pos="0"/>
        </w:tabs>
        <w:ind w:left="360" w:hanging="360"/>
      </w:pPr>
      <w:rPr>
        <w:rFonts w:hint="default"/>
      </w:rPr>
    </w:lvl>
    <w:lvl w:ilvl="2">
      <w:start w:val="1"/>
      <w:numFmt w:val="decimal"/>
      <w:lvlText w:val="%1.%2.%3"/>
      <w:lvlJc w:val="left"/>
      <w:pPr>
        <w:tabs>
          <w:tab w:val="num" w:pos="0"/>
        </w:tabs>
        <w:ind w:left="720" w:hanging="720"/>
      </w:pPr>
      <w:rPr>
        <w:rFonts w:hint="default"/>
      </w:rPr>
    </w:lvl>
    <w:lvl w:ilvl="3">
      <w:start w:val="1"/>
      <w:numFmt w:val="decimal"/>
      <w:lvlText w:val="%1.%2.%3.%4"/>
      <w:lvlJc w:val="left"/>
      <w:pPr>
        <w:tabs>
          <w:tab w:val="num" w:pos="0"/>
        </w:tabs>
        <w:ind w:left="720" w:hanging="720"/>
      </w:pPr>
      <w:rPr>
        <w:rFonts w:hint="default"/>
      </w:rPr>
    </w:lvl>
    <w:lvl w:ilvl="4">
      <w:start w:val="1"/>
      <w:numFmt w:val="decimal"/>
      <w:lvlText w:val="%1.%2.%3.%4.%5"/>
      <w:lvlJc w:val="left"/>
      <w:pPr>
        <w:tabs>
          <w:tab w:val="num" w:pos="0"/>
        </w:tabs>
        <w:ind w:left="1080" w:hanging="1080"/>
      </w:pPr>
      <w:rPr>
        <w:rFonts w:hint="default"/>
      </w:rPr>
    </w:lvl>
    <w:lvl w:ilvl="5">
      <w:start w:val="1"/>
      <w:numFmt w:val="decimal"/>
      <w:lvlText w:val="%1.%2.%3.%4.%5.%6"/>
      <w:lvlJc w:val="left"/>
      <w:pPr>
        <w:tabs>
          <w:tab w:val="num" w:pos="0"/>
        </w:tabs>
        <w:ind w:left="1080" w:hanging="1080"/>
      </w:pPr>
      <w:rPr>
        <w:rFonts w:hint="default"/>
      </w:rPr>
    </w:lvl>
    <w:lvl w:ilvl="6">
      <w:start w:val="1"/>
      <w:numFmt w:val="decimal"/>
      <w:lvlText w:val="%1.%2.%3.%4.%5.%6.%7"/>
      <w:lvlJc w:val="left"/>
      <w:pPr>
        <w:tabs>
          <w:tab w:val="num" w:pos="0"/>
        </w:tabs>
        <w:ind w:left="1440" w:hanging="1440"/>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800" w:hanging="1800"/>
      </w:pPr>
      <w:rPr>
        <w:rFonts w:hint="default"/>
      </w:rPr>
    </w:lvl>
  </w:abstractNum>
  <w:abstractNum w:abstractNumId="119" w15:restartNumberingAfterBreak="0">
    <w:nsid w:val="534548D5"/>
    <w:multiLevelType w:val="multilevel"/>
    <w:tmpl w:val="BA8C3D82"/>
    <w:lvl w:ilvl="0">
      <w:start w:val="1"/>
      <w:numFmt w:val="lowerLetter"/>
      <w:lvlText w:val="%1)"/>
      <w:lvlJc w:val="left"/>
      <w:pPr>
        <w:tabs>
          <w:tab w:val="num" w:pos="0"/>
        </w:tabs>
        <w:ind w:left="720" w:hanging="360"/>
      </w:pPr>
      <w:rPr>
        <w:b/>
        <w:bCs/>
        <w:strike w:val="0"/>
        <w:dstrike w:val="0"/>
        <w:color w:val="15608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0" w15:restartNumberingAfterBreak="0">
    <w:nsid w:val="535241E6"/>
    <w:multiLevelType w:val="multilevel"/>
    <w:tmpl w:val="8B7A45C0"/>
    <w:lvl w:ilvl="0">
      <w:start w:val="1"/>
      <w:numFmt w:val="bullet"/>
      <w:lvlText w:val=""/>
      <w:lvlJc w:val="left"/>
      <w:pPr>
        <w:tabs>
          <w:tab w:val="num" w:pos="1004"/>
        </w:tabs>
        <w:ind w:left="1004" w:hanging="360"/>
      </w:pPr>
      <w:rPr>
        <w:rFonts w:ascii="Symbol" w:hAnsi="Symbol" w:cs="Symbol" w:hint="default"/>
      </w:rPr>
    </w:lvl>
    <w:lvl w:ilvl="1">
      <w:start w:val="1"/>
      <w:numFmt w:val="bullet"/>
      <w:lvlText w:val=""/>
      <w:lvlJc w:val="left"/>
      <w:pPr>
        <w:tabs>
          <w:tab w:val="num" w:pos="1364"/>
        </w:tabs>
        <w:ind w:left="1364" w:hanging="360"/>
      </w:pPr>
      <w:rPr>
        <w:rFonts w:ascii="Symbol" w:hAnsi="Symbol" w:cs="Symbol" w:hint="default"/>
      </w:rPr>
    </w:lvl>
    <w:lvl w:ilvl="2">
      <w:start w:val="1"/>
      <w:numFmt w:val="bullet"/>
      <w:lvlText w:val=""/>
      <w:lvlJc w:val="left"/>
      <w:pPr>
        <w:tabs>
          <w:tab w:val="num" w:pos="1724"/>
        </w:tabs>
        <w:ind w:left="1724" w:hanging="360"/>
      </w:pPr>
      <w:rPr>
        <w:rFonts w:ascii="Symbol" w:hAnsi="Symbol" w:cs="Symbol" w:hint="default"/>
      </w:rPr>
    </w:lvl>
    <w:lvl w:ilvl="3">
      <w:start w:val="1"/>
      <w:numFmt w:val="bullet"/>
      <w:lvlText w:val=""/>
      <w:lvlJc w:val="left"/>
      <w:pPr>
        <w:tabs>
          <w:tab w:val="num" w:pos="2084"/>
        </w:tabs>
        <w:ind w:left="2084" w:hanging="360"/>
      </w:pPr>
      <w:rPr>
        <w:rFonts w:ascii="Symbol" w:hAnsi="Symbol" w:cs="Symbol" w:hint="default"/>
      </w:rPr>
    </w:lvl>
    <w:lvl w:ilvl="4">
      <w:start w:val="1"/>
      <w:numFmt w:val="bullet"/>
      <w:lvlText w:val=""/>
      <w:lvlJc w:val="left"/>
      <w:pPr>
        <w:tabs>
          <w:tab w:val="num" w:pos="2444"/>
        </w:tabs>
        <w:ind w:left="2444" w:hanging="360"/>
      </w:pPr>
      <w:rPr>
        <w:rFonts w:ascii="Symbol" w:hAnsi="Symbol" w:cs="Symbol" w:hint="default"/>
      </w:rPr>
    </w:lvl>
    <w:lvl w:ilvl="5">
      <w:start w:val="1"/>
      <w:numFmt w:val="bullet"/>
      <w:lvlText w:val=""/>
      <w:lvlJc w:val="left"/>
      <w:pPr>
        <w:tabs>
          <w:tab w:val="num" w:pos="2804"/>
        </w:tabs>
        <w:ind w:left="2804" w:hanging="360"/>
      </w:pPr>
      <w:rPr>
        <w:rFonts w:ascii="Symbol" w:hAnsi="Symbol" w:cs="Symbol" w:hint="default"/>
      </w:rPr>
    </w:lvl>
    <w:lvl w:ilvl="6">
      <w:start w:val="1"/>
      <w:numFmt w:val="bullet"/>
      <w:lvlText w:val=""/>
      <w:lvlJc w:val="left"/>
      <w:pPr>
        <w:tabs>
          <w:tab w:val="num" w:pos="3164"/>
        </w:tabs>
        <w:ind w:left="3164" w:hanging="360"/>
      </w:pPr>
      <w:rPr>
        <w:rFonts w:ascii="Symbol" w:hAnsi="Symbol" w:cs="Symbol" w:hint="default"/>
      </w:rPr>
    </w:lvl>
    <w:lvl w:ilvl="7">
      <w:start w:val="1"/>
      <w:numFmt w:val="bullet"/>
      <w:lvlText w:val=""/>
      <w:lvlJc w:val="left"/>
      <w:pPr>
        <w:tabs>
          <w:tab w:val="num" w:pos="3524"/>
        </w:tabs>
        <w:ind w:left="3524" w:hanging="360"/>
      </w:pPr>
      <w:rPr>
        <w:rFonts w:ascii="Symbol" w:hAnsi="Symbol" w:cs="Symbol" w:hint="default"/>
      </w:rPr>
    </w:lvl>
    <w:lvl w:ilvl="8">
      <w:start w:val="1"/>
      <w:numFmt w:val="bullet"/>
      <w:lvlText w:val=""/>
      <w:lvlJc w:val="left"/>
      <w:pPr>
        <w:tabs>
          <w:tab w:val="num" w:pos="3884"/>
        </w:tabs>
        <w:ind w:left="3884" w:hanging="360"/>
      </w:pPr>
      <w:rPr>
        <w:rFonts w:ascii="Symbol" w:hAnsi="Symbol" w:cs="Symbol" w:hint="default"/>
      </w:rPr>
    </w:lvl>
  </w:abstractNum>
  <w:abstractNum w:abstractNumId="121" w15:restartNumberingAfterBreak="0">
    <w:nsid w:val="55600B34"/>
    <w:multiLevelType w:val="multilevel"/>
    <w:tmpl w:val="F0C20512"/>
    <w:lvl w:ilvl="0">
      <w:start w:val="1"/>
      <w:numFmt w:val="decimal"/>
      <w:lvlText w:val="%1."/>
      <w:lvlJc w:val="left"/>
      <w:pPr>
        <w:tabs>
          <w:tab w:val="num" w:pos="0"/>
        </w:tabs>
        <w:ind w:left="360" w:hanging="360"/>
      </w:pPr>
      <w:rPr>
        <w:b/>
        <w:bCs/>
      </w:rPr>
    </w:lvl>
    <w:lvl w:ilvl="1">
      <w:start w:val="2"/>
      <w:numFmt w:val="decimal"/>
      <w:lvlText w:val="%1.%2"/>
      <w:lvlJc w:val="left"/>
      <w:pPr>
        <w:tabs>
          <w:tab w:val="num" w:pos="0"/>
        </w:tabs>
        <w:ind w:left="643" w:hanging="360"/>
      </w:pPr>
      <w:rPr>
        <w:b/>
        <w:i w:val="0"/>
        <w:color w:val="5B9BD5"/>
      </w:rPr>
    </w:lvl>
    <w:lvl w:ilvl="2">
      <w:start w:val="1"/>
      <w:numFmt w:val="decimal"/>
      <w:lvlText w:val="%1.%2.%3"/>
      <w:lvlJc w:val="left"/>
      <w:pPr>
        <w:tabs>
          <w:tab w:val="num" w:pos="0"/>
        </w:tabs>
        <w:ind w:left="720" w:hanging="720"/>
      </w:pPr>
      <w:rPr>
        <w:b/>
        <w:i/>
      </w:rPr>
    </w:lvl>
    <w:lvl w:ilvl="3">
      <w:start w:val="1"/>
      <w:numFmt w:val="decimal"/>
      <w:lvlText w:val="%1.%2.%3.%4"/>
      <w:lvlJc w:val="left"/>
      <w:pPr>
        <w:tabs>
          <w:tab w:val="num" w:pos="0"/>
        </w:tabs>
        <w:ind w:left="720" w:hanging="720"/>
      </w:pPr>
      <w:rPr>
        <w:b/>
        <w:i/>
      </w:rPr>
    </w:lvl>
    <w:lvl w:ilvl="4">
      <w:start w:val="1"/>
      <w:numFmt w:val="decimal"/>
      <w:lvlText w:val="%1.%2.%3.%4.%5"/>
      <w:lvlJc w:val="left"/>
      <w:pPr>
        <w:tabs>
          <w:tab w:val="num" w:pos="0"/>
        </w:tabs>
        <w:ind w:left="1080" w:hanging="1080"/>
      </w:pPr>
      <w:rPr>
        <w:b/>
        <w:i/>
      </w:rPr>
    </w:lvl>
    <w:lvl w:ilvl="5">
      <w:start w:val="1"/>
      <w:numFmt w:val="decimal"/>
      <w:lvlText w:val="%1.%2.%3.%4.%5.%6"/>
      <w:lvlJc w:val="left"/>
      <w:pPr>
        <w:tabs>
          <w:tab w:val="num" w:pos="0"/>
        </w:tabs>
        <w:ind w:left="1080" w:hanging="1080"/>
      </w:pPr>
      <w:rPr>
        <w:b/>
        <w:i/>
      </w:rPr>
    </w:lvl>
    <w:lvl w:ilvl="6">
      <w:start w:val="1"/>
      <w:numFmt w:val="decimal"/>
      <w:lvlText w:val="%1.%2.%3.%4.%5.%6.%7"/>
      <w:lvlJc w:val="left"/>
      <w:pPr>
        <w:tabs>
          <w:tab w:val="num" w:pos="0"/>
        </w:tabs>
        <w:ind w:left="1440" w:hanging="1440"/>
      </w:pPr>
      <w:rPr>
        <w:b/>
        <w:i/>
      </w:rPr>
    </w:lvl>
    <w:lvl w:ilvl="7">
      <w:start w:val="1"/>
      <w:numFmt w:val="decimal"/>
      <w:lvlText w:val="%1.%2.%3.%4.%5.%6.%7.%8"/>
      <w:lvlJc w:val="left"/>
      <w:pPr>
        <w:tabs>
          <w:tab w:val="num" w:pos="0"/>
        </w:tabs>
        <w:ind w:left="1440" w:hanging="1440"/>
      </w:pPr>
      <w:rPr>
        <w:b/>
        <w:i/>
      </w:rPr>
    </w:lvl>
    <w:lvl w:ilvl="8">
      <w:start w:val="1"/>
      <w:numFmt w:val="decimal"/>
      <w:lvlText w:val="%1.%2.%3.%4.%5.%6.%7.%8.%9"/>
      <w:lvlJc w:val="left"/>
      <w:pPr>
        <w:tabs>
          <w:tab w:val="num" w:pos="0"/>
        </w:tabs>
        <w:ind w:left="1800" w:hanging="1800"/>
      </w:pPr>
      <w:rPr>
        <w:b/>
        <w:i/>
      </w:rPr>
    </w:lvl>
  </w:abstractNum>
  <w:abstractNum w:abstractNumId="122" w15:restartNumberingAfterBreak="0">
    <w:nsid w:val="55CE7AC8"/>
    <w:multiLevelType w:val="multilevel"/>
    <w:tmpl w:val="60DC3732"/>
    <w:lvl w:ilvl="0">
      <w:start w:val="1"/>
      <w:numFmt w:val="bullet"/>
      <w:lvlText w:val="-"/>
      <w:lvlJc w:val="left"/>
      <w:pPr>
        <w:tabs>
          <w:tab w:val="num" w:pos="0"/>
        </w:tabs>
        <w:ind w:left="720" w:hanging="360"/>
      </w:pPr>
      <w:rPr>
        <w:rFonts w:ascii="Calibri Light" w:hAnsi="Calibri Light" w:hint="default"/>
        <w:b w:val="0"/>
        <w:bCs/>
        <w:i w:val="0"/>
        <w:sz w:val="19"/>
      </w:rPr>
    </w:lvl>
    <w:lvl w:ilvl="1">
      <w:start w:val="1"/>
      <w:numFmt w:val="bullet"/>
      <w:lvlText w:val="o"/>
      <w:lvlJc w:val="left"/>
      <w:pPr>
        <w:tabs>
          <w:tab w:val="num" w:pos="0"/>
        </w:tabs>
        <w:ind w:left="1440" w:hanging="360"/>
      </w:pPr>
      <w:rPr>
        <w:rFonts w:ascii="Times New Roman" w:hAnsi="Times New Roman" w:cs="Times New Roman" w:hint="default"/>
      </w:rPr>
    </w:lvl>
    <w:lvl w:ilvl="2">
      <w:start w:val="1"/>
      <w:numFmt w:val="bullet"/>
      <w:lvlText w:val=""/>
      <w:lvlJc w:val="left"/>
      <w:pPr>
        <w:tabs>
          <w:tab w:val="num" w:pos="0"/>
        </w:tabs>
        <w:ind w:left="2160" w:hanging="360"/>
      </w:pPr>
      <w:rPr>
        <w:rFonts w:ascii="Times New Roman" w:hAnsi="Times New Roman" w:cs="Times New Roman" w:hint="default"/>
      </w:rPr>
    </w:lvl>
    <w:lvl w:ilvl="3">
      <w:start w:val="1"/>
      <w:numFmt w:val="bullet"/>
      <w:lvlText w:val=""/>
      <w:lvlJc w:val="left"/>
      <w:pPr>
        <w:tabs>
          <w:tab w:val="num" w:pos="0"/>
        </w:tabs>
        <w:ind w:left="2880" w:hanging="360"/>
      </w:pPr>
      <w:rPr>
        <w:rFonts w:ascii="Times New Roman" w:hAnsi="Times New Roman" w:cs="Times New Roman" w:hint="default"/>
      </w:rPr>
    </w:lvl>
    <w:lvl w:ilvl="4">
      <w:start w:val="1"/>
      <w:numFmt w:val="bullet"/>
      <w:lvlText w:val="o"/>
      <w:lvlJc w:val="left"/>
      <w:pPr>
        <w:tabs>
          <w:tab w:val="num" w:pos="0"/>
        </w:tabs>
        <w:ind w:left="3600" w:hanging="360"/>
      </w:pPr>
      <w:rPr>
        <w:rFonts w:ascii="Times New Roman" w:hAnsi="Times New Roman" w:cs="Times New Roman" w:hint="default"/>
      </w:rPr>
    </w:lvl>
    <w:lvl w:ilvl="5">
      <w:start w:val="1"/>
      <w:numFmt w:val="bullet"/>
      <w:lvlText w:val=""/>
      <w:lvlJc w:val="left"/>
      <w:pPr>
        <w:tabs>
          <w:tab w:val="num" w:pos="0"/>
        </w:tabs>
        <w:ind w:left="4320" w:hanging="360"/>
      </w:pPr>
      <w:rPr>
        <w:rFonts w:ascii="Times New Roman" w:hAnsi="Times New Roman" w:cs="Times New Roman" w:hint="default"/>
      </w:rPr>
    </w:lvl>
    <w:lvl w:ilvl="6">
      <w:start w:val="1"/>
      <w:numFmt w:val="bullet"/>
      <w:lvlText w:val=""/>
      <w:lvlJc w:val="left"/>
      <w:pPr>
        <w:tabs>
          <w:tab w:val="num" w:pos="0"/>
        </w:tabs>
        <w:ind w:left="5040" w:hanging="360"/>
      </w:pPr>
      <w:rPr>
        <w:rFonts w:ascii="Times New Roman" w:hAnsi="Times New Roman" w:cs="Times New Roman" w:hint="default"/>
      </w:rPr>
    </w:lvl>
    <w:lvl w:ilvl="7">
      <w:start w:val="1"/>
      <w:numFmt w:val="bullet"/>
      <w:lvlText w:val="o"/>
      <w:lvlJc w:val="left"/>
      <w:pPr>
        <w:tabs>
          <w:tab w:val="num" w:pos="0"/>
        </w:tabs>
        <w:ind w:left="5760" w:hanging="360"/>
      </w:pPr>
      <w:rPr>
        <w:rFonts w:ascii="Times New Roman" w:hAnsi="Times New Roman" w:cs="Times New Roman" w:hint="default"/>
      </w:rPr>
    </w:lvl>
    <w:lvl w:ilvl="8">
      <w:start w:val="1"/>
      <w:numFmt w:val="bullet"/>
      <w:lvlText w:val=""/>
      <w:lvlJc w:val="left"/>
      <w:pPr>
        <w:tabs>
          <w:tab w:val="num" w:pos="0"/>
        </w:tabs>
        <w:ind w:left="6480" w:hanging="360"/>
      </w:pPr>
      <w:rPr>
        <w:rFonts w:ascii="Times New Roman" w:hAnsi="Times New Roman" w:cs="Times New Roman" w:hint="default"/>
      </w:rPr>
    </w:lvl>
  </w:abstractNum>
  <w:abstractNum w:abstractNumId="123" w15:restartNumberingAfterBreak="0">
    <w:nsid w:val="56152BBF"/>
    <w:multiLevelType w:val="multilevel"/>
    <w:tmpl w:val="337EF2BC"/>
    <w:lvl w:ilvl="0">
      <w:start w:val="3"/>
      <w:numFmt w:val="lowerLetter"/>
      <w:lvlText w:val="%1)"/>
      <w:lvlJc w:val="left"/>
      <w:pPr>
        <w:tabs>
          <w:tab w:val="num" w:pos="0"/>
        </w:tabs>
        <w:ind w:left="858" w:hanging="360"/>
      </w:pPr>
      <w:rPr>
        <w:rFonts w:hint="default"/>
        <w:b/>
        <w:bCs/>
        <w:color w:val="156082"/>
      </w:rPr>
    </w:lvl>
    <w:lvl w:ilvl="1">
      <w:start w:val="1"/>
      <w:numFmt w:val="lowerLetter"/>
      <w:lvlText w:val="%2."/>
      <w:lvlJc w:val="left"/>
      <w:pPr>
        <w:tabs>
          <w:tab w:val="num" w:pos="0"/>
        </w:tabs>
        <w:ind w:left="1578" w:hanging="360"/>
      </w:pPr>
      <w:rPr>
        <w:rFonts w:hint="default"/>
      </w:rPr>
    </w:lvl>
    <w:lvl w:ilvl="2">
      <w:start w:val="1"/>
      <w:numFmt w:val="lowerRoman"/>
      <w:lvlText w:val="%3."/>
      <w:lvlJc w:val="right"/>
      <w:pPr>
        <w:tabs>
          <w:tab w:val="num" w:pos="0"/>
        </w:tabs>
        <w:ind w:left="2298" w:hanging="180"/>
      </w:pPr>
      <w:rPr>
        <w:rFonts w:hint="default"/>
      </w:rPr>
    </w:lvl>
    <w:lvl w:ilvl="3">
      <w:start w:val="1"/>
      <w:numFmt w:val="decimal"/>
      <w:lvlText w:val="%4."/>
      <w:lvlJc w:val="left"/>
      <w:pPr>
        <w:tabs>
          <w:tab w:val="num" w:pos="0"/>
        </w:tabs>
        <w:ind w:left="3018" w:hanging="360"/>
      </w:pPr>
      <w:rPr>
        <w:rFonts w:hint="default"/>
      </w:rPr>
    </w:lvl>
    <w:lvl w:ilvl="4">
      <w:start w:val="1"/>
      <w:numFmt w:val="lowerLetter"/>
      <w:lvlText w:val="%5."/>
      <w:lvlJc w:val="left"/>
      <w:pPr>
        <w:tabs>
          <w:tab w:val="num" w:pos="0"/>
        </w:tabs>
        <w:ind w:left="3738" w:hanging="360"/>
      </w:pPr>
      <w:rPr>
        <w:rFonts w:hint="default"/>
      </w:rPr>
    </w:lvl>
    <w:lvl w:ilvl="5">
      <w:start w:val="1"/>
      <w:numFmt w:val="lowerRoman"/>
      <w:lvlText w:val="%6."/>
      <w:lvlJc w:val="right"/>
      <w:pPr>
        <w:tabs>
          <w:tab w:val="num" w:pos="0"/>
        </w:tabs>
        <w:ind w:left="4458" w:hanging="180"/>
      </w:pPr>
      <w:rPr>
        <w:rFonts w:hint="default"/>
      </w:rPr>
    </w:lvl>
    <w:lvl w:ilvl="6">
      <w:start w:val="1"/>
      <w:numFmt w:val="decimal"/>
      <w:lvlText w:val="%7."/>
      <w:lvlJc w:val="left"/>
      <w:pPr>
        <w:tabs>
          <w:tab w:val="num" w:pos="0"/>
        </w:tabs>
        <w:ind w:left="5178" w:hanging="360"/>
      </w:pPr>
      <w:rPr>
        <w:rFonts w:hint="default"/>
      </w:rPr>
    </w:lvl>
    <w:lvl w:ilvl="7">
      <w:start w:val="1"/>
      <w:numFmt w:val="lowerLetter"/>
      <w:lvlText w:val="%8."/>
      <w:lvlJc w:val="left"/>
      <w:pPr>
        <w:tabs>
          <w:tab w:val="num" w:pos="0"/>
        </w:tabs>
        <w:ind w:left="5898" w:hanging="360"/>
      </w:pPr>
      <w:rPr>
        <w:rFonts w:hint="default"/>
      </w:rPr>
    </w:lvl>
    <w:lvl w:ilvl="8">
      <w:start w:val="1"/>
      <w:numFmt w:val="lowerRoman"/>
      <w:lvlText w:val="%9."/>
      <w:lvlJc w:val="right"/>
      <w:pPr>
        <w:tabs>
          <w:tab w:val="num" w:pos="0"/>
        </w:tabs>
        <w:ind w:left="6618" w:hanging="180"/>
      </w:pPr>
      <w:rPr>
        <w:rFonts w:hint="default"/>
      </w:rPr>
    </w:lvl>
  </w:abstractNum>
  <w:abstractNum w:abstractNumId="124" w15:restartNumberingAfterBreak="0">
    <w:nsid w:val="56287FFD"/>
    <w:multiLevelType w:val="multilevel"/>
    <w:tmpl w:val="C8C4B608"/>
    <w:lvl w:ilvl="0">
      <w:start w:val="1"/>
      <w:numFmt w:val="decimal"/>
      <w:lvlText w:val="%1."/>
      <w:lvlJc w:val="left"/>
      <w:pPr>
        <w:tabs>
          <w:tab w:val="num" w:pos="0"/>
        </w:tabs>
        <w:ind w:left="360" w:hanging="360"/>
      </w:pPr>
      <w:rPr>
        <w:b/>
        <w:bCs/>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25" w15:restartNumberingAfterBreak="0">
    <w:nsid w:val="57146752"/>
    <w:multiLevelType w:val="multilevel"/>
    <w:tmpl w:val="FBCC8CC4"/>
    <w:lvl w:ilvl="0">
      <w:start w:val="1"/>
      <w:numFmt w:val="decimal"/>
      <w:lvlText w:val="%1."/>
      <w:lvlJc w:val="left"/>
      <w:pPr>
        <w:tabs>
          <w:tab w:val="num" w:pos="0"/>
        </w:tabs>
        <w:ind w:left="360" w:hanging="360"/>
      </w:pPr>
      <w:rPr>
        <w:b/>
        <w:bCs/>
      </w:rPr>
    </w:lvl>
    <w:lvl w:ilvl="1">
      <w:start w:val="1"/>
      <w:numFmt w:val="bullet"/>
      <w:lvlText w:val="-"/>
      <w:lvlJc w:val="left"/>
      <w:pPr>
        <w:tabs>
          <w:tab w:val="num" w:pos="0"/>
        </w:tabs>
        <w:ind w:left="1080" w:hanging="360"/>
      </w:pPr>
      <w:rPr>
        <w:rFonts w:ascii="Times New Roman" w:hAnsi="Times New Roman" w:cs="Times New Roman" w:hint="default"/>
      </w:rPr>
    </w:lvl>
    <w:lvl w:ilvl="2">
      <w:start w:val="1"/>
      <w:numFmt w:val="decimal"/>
      <w:lvlText w:val="%3."/>
      <w:lvlJc w:val="left"/>
      <w:pPr>
        <w:tabs>
          <w:tab w:val="num" w:pos="0"/>
        </w:tabs>
        <w:ind w:left="1980" w:hanging="36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26" w15:restartNumberingAfterBreak="0">
    <w:nsid w:val="57B053ED"/>
    <w:multiLevelType w:val="multilevel"/>
    <w:tmpl w:val="C3809114"/>
    <w:lvl w:ilvl="0">
      <w:start w:val="1"/>
      <w:numFmt w:val="decimal"/>
      <w:lvlText w:val="%1."/>
      <w:lvlJc w:val="left"/>
      <w:pPr>
        <w:tabs>
          <w:tab w:val="num" w:pos="0"/>
        </w:tabs>
        <w:ind w:left="360" w:hanging="360"/>
      </w:pPr>
      <w:rPr>
        <w:b/>
        <w:bCs/>
      </w:rPr>
    </w:lvl>
    <w:lvl w:ilvl="1">
      <w:start w:val="2"/>
      <w:numFmt w:val="decimal"/>
      <w:lvlText w:val="%1.%2"/>
      <w:lvlJc w:val="left"/>
      <w:pPr>
        <w:tabs>
          <w:tab w:val="num" w:pos="0"/>
        </w:tabs>
        <w:ind w:left="643" w:hanging="360"/>
      </w:pPr>
      <w:rPr>
        <w:b/>
        <w:i w:val="0"/>
        <w:color w:val="5B9BD5"/>
      </w:rPr>
    </w:lvl>
    <w:lvl w:ilvl="2">
      <w:start w:val="1"/>
      <w:numFmt w:val="decimal"/>
      <w:lvlText w:val="%1.%2.%3"/>
      <w:lvlJc w:val="left"/>
      <w:pPr>
        <w:tabs>
          <w:tab w:val="num" w:pos="0"/>
        </w:tabs>
        <w:ind w:left="720" w:hanging="720"/>
      </w:pPr>
      <w:rPr>
        <w:b/>
        <w:i/>
      </w:rPr>
    </w:lvl>
    <w:lvl w:ilvl="3">
      <w:start w:val="1"/>
      <w:numFmt w:val="decimal"/>
      <w:lvlText w:val="%1.%2.%3.%4"/>
      <w:lvlJc w:val="left"/>
      <w:pPr>
        <w:tabs>
          <w:tab w:val="num" w:pos="0"/>
        </w:tabs>
        <w:ind w:left="720" w:hanging="720"/>
      </w:pPr>
      <w:rPr>
        <w:b/>
        <w:i/>
      </w:rPr>
    </w:lvl>
    <w:lvl w:ilvl="4">
      <w:start w:val="1"/>
      <w:numFmt w:val="decimal"/>
      <w:lvlText w:val="%1.%2.%3.%4.%5"/>
      <w:lvlJc w:val="left"/>
      <w:pPr>
        <w:tabs>
          <w:tab w:val="num" w:pos="0"/>
        </w:tabs>
        <w:ind w:left="1080" w:hanging="1080"/>
      </w:pPr>
      <w:rPr>
        <w:b/>
        <w:i/>
      </w:rPr>
    </w:lvl>
    <w:lvl w:ilvl="5">
      <w:start w:val="1"/>
      <w:numFmt w:val="decimal"/>
      <w:lvlText w:val="%1.%2.%3.%4.%5.%6"/>
      <w:lvlJc w:val="left"/>
      <w:pPr>
        <w:tabs>
          <w:tab w:val="num" w:pos="0"/>
        </w:tabs>
        <w:ind w:left="1080" w:hanging="1080"/>
      </w:pPr>
      <w:rPr>
        <w:b/>
        <w:i/>
      </w:rPr>
    </w:lvl>
    <w:lvl w:ilvl="6">
      <w:start w:val="1"/>
      <w:numFmt w:val="decimal"/>
      <w:lvlText w:val="%1.%2.%3.%4.%5.%6.%7"/>
      <w:lvlJc w:val="left"/>
      <w:pPr>
        <w:tabs>
          <w:tab w:val="num" w:pos="0"/>
        </w:tabs>
        <w:ind w:left="1440" w:hanging="1440"/>
      </w:pPr>
      <w:rPr>
        <w:b/>
        <w:i/>
      </w:rPr>
    </w:lvl>
    <w:lvl w:ilvl="7">
      <w:start w:val="1"/>
      <w:numFmt w:val="decimal"/>
      <w:lvlText w:val="%1.%2.%3.%4.%5.%6.%7.%8"/>
      <w:lvlJc w:val="left"/>
      <w:pPr>
        <w:tabs>
          <w:tab w:val="num" w:pos="0"/>
        </w:tabs>
        <w:ind w:left="1440" w:hanging="1440"/>
      </w:pPr>
      <w:rPr>
        <w:b/>
        <w:i/>
      </w:rPr>
    </w:lvl>
    <w:lvl w:ilvl="8">
      <w:start w:val="1"/>
      <w:numFmt w:val="decimal"/>
      <w:lvlText w:val="%1.%2.%3.%4.%5.%6.%7.%8.%9"/>
      <w:lvlJc w:val="left"/>
      <w:pPr>
        <w:tabs>
          <w:tab w:val="num" w:pos="0"/>
        </w:tabs>
        <w:ind w:left="1800" w:hanging="1800"/>
      </w:pPr>
      <w:rPr>
        <w:b/>
        <w:i/>
      </w:rPr>
    </w:lvl>
  </w:abstractNum>
  <w:abstractNum w:abstractNumId="127" w15:restartNumberingAfterBreak="0">
    <w:nsid w:val="58585F42"/>
    <w:multiLevelType w:val="multilevel"/>
    <w:tmpl w:val="6392772A"/>
    <w:lvl w:ilvl="0">
      <w:start w:val="1"/>
      <w:numFmt w:val="bullet"/>
      <w:lvlText w:val=""/>
      <w:lvlJc w:val="left"/>
      <w:pPr>
        <w:tabs>
          <w:tab w:val="num" w:pos="0"/>
        </w:tabs>
        <w:ind w:left="720" w:hanging="360"/>
      </w:pPr>
      <w:rPr>
        <w:rFonts w:ascii="Wingdings" w:hAnsi="Wingdings" w:cs="Wingding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Calibri Light" w:hAnsi="Calibri Light" w:cs="Calibri Light"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28" w15:restartNumberingAfterBreak="0">
    <w:nsid w:val="59864071"/>
    <w:multiLevelType w:val="hybridMultilevel"/>
    <w:tmpl w:val="CB8C3730"/>
    <w:lvl w:ilvl="0" w:tplc="7A4C3C92">
      <w:numFmt w:val="bullet"/>
      <w:lvlText w:val="•"/>
      <w:lvlJc w:val="left"/>
      <w:pPr>
        <w:ind w:left="779" w:hanging="87"/>
      </w:pPr>
      <w:rPr>
        <w:rFonts w:ascii="Trebuchet MS" w:eastAsia="Trebuchet MS" w:hAnsi="Trebuchet MS" w:cs="Trebuchet MS" w:hint="default"/>
        <w:b w:val="0"/>
        <w:bCs w:val="0"/>
        <w:i w:val="0"/>
        <w:iCs w:val="0"/>
        <w:spacing w:val="0"/>
        <w:w w:val="55"/>
        <w:sz w:val="22"/>
        <w:szCs w:val="22"/>
        <w:lang w:val="it-IT" w:eastAsia="en-US" w:bidi="ar-SA"/>
      </w:rPr>
    </w:lvl>
    <w:lvl w:ilvl="1" w:tplc="331626DA">
      <w:numFmt w:val="bullet"/>
      <w:lvlText w:val="•"/>
      <w:lvlJc w:val="left"/>
      <w:pPr>
        <w:ind w:left="1059" w:hanging="87"/>
      </w:pPr>
      <w:rPr>
        <w:rFonts w:hint="default"/>
        <w:lang w:val="it-IT" w:eastAsia="en-US" w:bidi="ar-SA"/>
      </w:rPr>
    </w:lvl>
    <w:lvl w:ilvl="2" w:tplc="DC0A217A">
      <w:numFmt w:val="bullet"/>
      <w:lvlText w:val="•"/>
      <w:lvlJc w:val="left"/>
      <w:pPr>
        <w:ind w:left="1339" w:hanging="87"/>
      </w:pPr>
      <w:rPr>
        <w:rFonts w:hint="default"/>
        <w:lang w:val="it-IT" w:eastAsia="en-US" w:bidi="ar-SA"/>
      </w:rPr>
    </w:lvl>
    <w:lvl w:ilvl="3" w:tplc="9F04EDB4">
      <w:numFmt w:val="bullet"/>
      <w:lvlText w:val="•"/>
      <w:lvlJc w:val="left"/>
      <w:pPr>
        <w:ind w:left="1618" w:hanging="87"/>
      </w:pPr>
      <w:rPr>
        <w:rFonts w:hint="default"/>
        <w:lang w:val="it-IT" w:eastAsia="en-US" w:bidi="ar-SA"/>
      </w:rPr>
    </w:lvl>
    <w:lvl w:ilvl="4" w:tplc="DC5EBC80">
      <w:numFmt w:val="bullet"/>
      <w:lvlText w:val="•"/>
      <w:lvlJc w:val="left"/>
      <w:pPr>
        <w:ind w:left="1898" w:hanging="87"/>
      </w:pPr>
      <w:rPr>
        <w:rFonts w:hint="default"/>
        <w:lang w:val="it-IT" w:eastAsia="en-US" w:bidi="ar-SA"/>
      </w:rPr>
    </w:lvl>
    <w:lvl w:ilvl="5" w:tplc="EA0AFE7C">
      <w:numFmt w:val="bullet"/>
      <w:lvlText w:val="•"/>
      <w:lvlJc w:val="left"/>
      <w:pPr>
        <w:ind w:left="2178" w:hanging="87"/>
      </w:pPr>
      <w:rPr>
        <w:rFonts w:hint="default"/>
        <w:lang w:val="it-IT" w:eastAsia="en-US" w:bidi="ar-SA"/>
      </w:rPr>
    </w:lvl>
    <w:lvl w:ilvl="6" w:tplc="7152E9C6">
      <w:numFmt w:val="bullet"/>
      <w:lvlText w:val="•"/>
      <w:lvlJc w:val="left"/>
      <w:pPr>
        <w:ind w:left="2457" w:hanging="87"/>
      </w:pPr>
      <w:rPr>
        <w:rFonts w:hint="default"/>
        <w:lang w:val="it-IT" w:eastAsia="en-US" w:bidi="ar-SA"/>
      </w:rPr>
    </w:lvl>
    <w:lvl w:ilvl="7" w:tplc="D5606C70">
      <w:numFmt w:val="bullet"/>
      <w:lvlText w:val="•"/>
      <w:lvlJc w:val="left"/>
      <w:pPr>
        <w:ind w:left="2737" w:hanging="87"/>
      </w:pPr>
      <w:rPr>
        <w:rFonts w:hint="default"/>
        <w:lang w:val="it-IT" w:eastAsia="en-US" w:bidi="ar-SA"/>
      </w:rPr>
    </w:lvl>
    <w:lvl w:ilvl="8" w:tplc="A4D8824C">
      <w:numFmt w:val="bullet"/>
      <w:lvlText w:val="•"/>
      <w:lvlJc w:val="left"/>
      <w:pPr>
        <w:ind w:left="3017" w:hanging="87"/>
      </w:pPr>
      <w:rPr>
        <w:rFonts w:hint="default"/>
        <w:lang w:val="it-IT" w:eastAsia="en-US" w:bidi="ar-SA"/>
      </w:rPr>
    </w:lvl>
  </w:abstractNum>
  <w:abstractNum w:abstractNumId="129" w15:restartNumberingAfterBreak="0">
    <w:nsid w:val="59B114B7"/>
    <w:multiLevelType w:val="multilevel"/>
    <w:tmpl w:val="5AD87E0E"/>
    <w:lvl w:ilvl="0">
      <w:start w:val="2"/>
      <w:numFmt w:val="upperLetter"/>
      <w:lvlText w:val="%1."/>
      <w:lvlJc w:val="left"/>
      <w:pPr>
        <w:tabs>
          <w:tab w:val="num" w:pos="0"/>
        </w:tabs>
        <w:ind w:left="10707" w:hanging="360"/>
      </w:pPr>
      <w:rPr>
        <w:rFonts w:ascii="Calibri" w:hAnsi="Calibri"/>
        <w:b/>
        <w:i w:val="0"/>
        <w:color w:val="024E7A" w:themeColor="accent2" w:themeShade="BF"/>
        <w:sz w:val="24"/>
        <w:szCs w:val="36"/>
      </w:rPr>
    </w:lvl>
    <w:lvl w:ilvl="1">
      <w:start w:val="1"/>
      <w:numFmt w:val="lowerLetter"/>
      <w:lvlText w:val="%2."/>
      <w:lvlJc w:val="left"/>
      <w:pPr>
        <w:tabs>
          <w:tab w:val="num" w:pos="0"/>
        </w:tabs>
        <w:ind w:left="11427" w:hanging="360"/>
      </w:pPr>
    </w:lvl>
    <w:lvl w:ilvl="2">
      <w:start w:val="1"/>
      <w:numFmt w:val="lowerRoman"/>
      <w:lvlText w:val="%3."/>
      <w:lvlJc w:val="right"/>
      <w:pPr>
        <w:tabs>
          <w:tab w:val="num" w:pos="0"/>
        </w:tabs>
        <w:ind w:left="12147" w:hanging="180"/>
      </w:pPr>
    </w:lvl>
    <w:lvl w:ilvl="3">
      <w:start w:val="1"/>
      <w:numFmt w:val="decimal"/>
      <w:lvlText w:val="%4."/>
      <w:lvlJc w:val="left"/>
      <w:pPr>
        <w:tabs>
          <w:tab w:val="num" w:pos="0"/>
        </w:tabs>
        <w:ind w:left="12867" w:hanging="360"/>
      </w:pPr>
    </w:lvl>
    <w:lvl w:ilvl="4">
      <w:start w:val="1"/>
      <w:numFmt w:val="lowerLetter"/>
      <w:lvlText w:val="%5."/>
      <w:lvlJc w:val="left"/>
      <w:pPr>
        <w:tabs>
          <w:tab w:val="num" w:pos="0"/>
        </w:tabs>
        <w:ind w:left="13587" w:hanging="360"/>
      </w:pPr>
    </w:lvl>
    <w:lvl w:ilvl="5">
      <w:start w:val="1"/>
      <w:numFmt w:val="lowerRoman"/>
      <w:lvlText w:val="%6."/>
      <w:lvlJc w:val="right"/>
      <w:pPr>
        <w:tabs>
          <w:tab w:val="num" w:pos="0"/>
        </w:tabs>
        <w:ind w:left="14307" w:hanging="180"/>
      </w:pPr>
    </w:lvl>
    <w:lvl w:ilvl="6">
      <w:start w:val="1"/>
      <w:numFmt w:val="decimal"/>
      <w:lvlText w:val="%7."/>
      <w:lvlJc w:val="left"/>
      <w:pPr>
        <w:tabs>
          <w:tab w:val="num" w:pos="0"/>
        </w:tabs>
        <w:ind w:left="15027" w:hanging="360"/>
      </w:pPr>
    </w:lvl>
    <w:lvl w:ilvl="7">
      <w:start w:val="1"/>
      <w:numFmt w:val="lowerLetter"/>
      <w:lvlText w:val="%8."/>
      <w:lvlJc w:val="left"/>
      <w:pPr>
        <w:tabs>
          <w:tab w:val="num" w:pos="0"/>
        </w:tabs>
        <w:ind w:left="15747" w:hanging="360"/>
      </w:pPr>
    </w:lvl>
    <w:lvl w:ilvl="8">
      <w:start w:val="1"/>
      <w:numFmt w:val="lowerRoman"/>
      <w:lvlText w:val="%9."/>
      <w:lvlJc w:val="right"/>
      <w:pPr>
        <w:tabs>
          <w:tab w:val="num" w:pos="0"/>
        </w:tabs>
        <w:ind w:left="16467" w:hanging="180"/>
      </w:pPr>
    </w:lvl>
  </w:abstractNum>
  <w:abstractNum w:abstractNumId="130" w15:restartNumberingAfterBreak="0">
    <w:nsid w:val="59D05638"/>
    <w:multiLevelType w:val="multilevel"/>
    <w:tmpl w:val="C8786088"/>
    <w:lvl w:ilvl="0">
      <w:start w:val="1"/>
      <w:numFmt w:val="bullet"/>
      <w:lvlText w:val="-"/>
      <w:lvlJc w:val="left"/>
      <w:pPr>
        <w:tabs>
          <w:tab w:val="num" w:pos="0"/>
        </w:tabs>
        <w:ind w:left="720" w:hanging="360"/>
      </w:pPr>
      <w:rPr>
        <w:rFonts w:ascii="Times New Roman" w:hAnsi="Times New Roman" w:cs="Times New Roman" w:hint="default"/>
        <w:sz w:val="19"/>
      </w:rPr>
    </w:lvl>
    <w:lvl w:ilvl="1">
      <w:start w:val="1"/>
      <w:numFmt w:val="bullet"/>
      <w:lvlText w:val="o"/>
      <w:lvlJc w:val="left"/>
      <w:pPr>
        <w:tabs>
          <w:tab w:val="num" w:pos="0"/>
        </w:tabs>
        <w:ind w:left="1440" w:hanging="360"/>
      </w:pPr>
      <w:rPr>
        <w:rFonts w:ascii="Times New Roman" w:hAnsi="Times New Roman" w:cs="Times New Roman" w:hint="default"/>
      </w:rPr>
    </w:lvl>
    <w:lvl w:ilvl="2">
      <w:start w:val="1"/>
      <w:numFmt w:val="bullet"/>
      <w:lvlText w:val=""/>
      <w:lvlJc w:val="left"/>
      <w:pPr>
        <w:tabs>
          <w:tab w:val="num" w:pos="0"/>
        </w:tabs>
        <w:ind w:left="2160" w:hanging="360"/>
      </w:pPr>
      <w:rPr>
        <w:rFonts w:ascii="Times New Roman" w:hAnsi="Times New Roman" w:cs="Times New Roman" w:hint="default"/>
      </w:rPr>
    </w:lvl>
    <w:lvl w:ilvl="3">
      <w:start w:val="1"/>
      <w:numFmt w:val="bullet"/>
      <w:lvlText w:val=""/>
      <w:lvlJc w:val="left"/>
      <w:pPr>
        <w:tabs>
          <w:tab w:val="num" w:pos="0"/>
        </w:tabs>
        <w:ind w:left="2880" w:hanging="360"/>
      </w:pPr>
      <w:rPr>
        <w:rFonts w:ascii="Times New Roman" w:hAnsi="Times New Roman" w:cs="Times New Roman" w:hint="default"/>
      </w:rPr>
    </w:lvl>
    <w:lvl w:ilvl="4">
      <w:start w:val="1"/>
      <w:numFmt w:val="bullet"/>
      <w:lvlText w:val="o"/>
      <w:lvlJc w:val="left"/>
      <w:pPr>
        <w:tabs>
          <w:tab w:val="num" w:pos="0"/>
        </w:tabs>
        <w:ind w:left="3600" w:hanging="360"/>
      </w:pPr>
      <w:rPr>
        <w:rFonts w:ascii="Times New Roman" w:hAnsi="Times New Roman" w:cs="Times New Roman" w:hint="default"/>
      </w:rPr>
    </w:lvl>
    <w:lvl w:ilvl="5">
      <w:start w:val="1"/>
      <w:numFmt w:val="bullet"/>
      <w:lvlText w:val=""/>
      <w:lvlJc w:val="left"/>
      <w:pPr>
        <w:tabs>
          <w:tab w:val="num" w:pos="0"/>
        </w:tabs>
        <w:ind w:left="4320" w:hanging="360"/>
      </w:pPr>
      <w:rPr>
        <w:rFonts w:ascii="Times New Roman" w:hAnsi="Times New Roman" w:cs="Times New Roman" w:hint="default"/>
      </w:rPr>
    </w:lvl>
    <w:lvl w:ilvl="6">
      <w:start w:val="1"/>
      <w:numFmt w:val="bullet"/>
      <w:lvlText w:val=""/>
      <w:lvlJc w:val="left"/>
      <w:pPr>
        <w:tabs>
          <w:tab w:val="num" w:pos="0"/>
        </w:tabs>
        <w:ind w:left="5040" w:hanging="360"/>
      </w:pPr>
      <w:rPr>
        <w:rFonts w:ascii="Times New Roman" w:hAnsi="Times New Roman" w:cs="Times New Roman" w:hint="default"/>
      </w:rPr>
    </w:lvl>
    <w:lvl w:ilvl="7">
      <w:start w:val="1"/>
      <w:numFmt w:val="bullet"/>
      <w:lvlText w:val="o"/>
      <w:lvlJc w:val="left"/>
      <w:pPr>
        <w:tabs>
          <w:tab w:val="num" w:pos="0"/>
        </w:tabs>
        <w:ind w:left="5760" w:hanging="360"/>
      </w:pPr>
      <w:rPr>
        <w:rFonts w:ascii="Times New Roman" w:hAnsi="Times New Roman" w:cs="Times New Roman" w:hint="default"/>
      </w:rPr>
    </w:lvl>
    <w:lvl w:ilvl="8">
      <w:start w:val="1"/>
      <w:numFmt w:val="bullet"/>
      <w:lvlText w:val=""/>
      <w:lvlJc w:val="left"/>
      <w:pPr>
        <w:tabs>
          <w:tab w:val="num" w:pos="0"/>
        </w:tabs>
        <w:ind w:left="6480" w:hanging="360"/>
      </w:pPr>
      <w:rPr>
        <w:rFonts w:ascii="Times New Roman" w:hAnsi="Times New Roman" w:cs="Times New Roman" w:hint="default"/>
      </w:rPr>
    </w:lvl>
  </w:abstractNum>
  <w:abstractNum w:abstractNumId="131" w15:restartNumberingAfterBreak="0">
    <w:nsid w:val="5AB06540"/>
    <w:multiLevelType w:val="multilevel"/>
    <w:tmpl w:val="3E1C2134"/>
    <w:lvl w:ilvl="0">
      <w:start w:val="1"/>
      <w:numFmt w:val="bullet"/>
      <w:lvlText w:val="»"/>
      <w:lvlJc w:val="left"/>
      <w:pPr>
        <w:tabs>
          <w:tab w:val="num" w:pos="0"/>
        </w:tabs>
        <w:ind w:left="720" w:hanging="360"/>
      </w:pPr>
      <w:rPr>
        <w:rFonts w:ascii="Times New Roman" w:hAnsi="Times New Roman" w:cs="Times New Roman" w:hint="default"/>
      </w:rPr>
    </w:lvl>
    <w:lvl w:ilvl="1">
      <w:start w:val="1"/>
      <w:numFmt w:val="bullet"/>
      <w:lvlText w:val="-"/>
      <w:lvlJc w:val="left"/>
      <w:pPr>
        <w:tabs>
          <w:tab w:val="num" w:pos="0"/>
        </w:tabs>
        <w:ind w:left="1440" w:hanging="360"/>
      </w:pPr>
      <w:rPr>
        <w:rFonts w:ascii="Times New Roman" w:hAnsi="Times New Roman" w:cs="Times New Roman" w:hint="default"/>
      </w:rPr>
    </w:lvl>
    <w:lvl w:ilvl="2">
      <w:start w:val="1"/>
      <w:numFmt w:val="bullet"/>
      <w:lvlText w:val=""/>
      <w:lvlJc w:val="left"/>
      <w:pPr>
        <w:tabs>
          <w:tab w:val="num" w:pos="0"/>
        </w:tabs>
        <w:ind w:left="2160" w:hanging="360"/>
      </w:pPr>
      <w:rPr>
        <w:rFonts w:ascii="Times New Roman" w:hAnsi="Times New Roman" w:cs="Times New Roman" w:hint="default"/>
      </w:rPr>
    </w:lvl>
    <w:lvl w:ilvl="3">
      <w:start w:val="1"/>
      <w:numFmt w:val="bullet"/>
      <w:lvlText w:val=""/>
      <w:lvlJc w:val="left"/>
      <w:pPr>
        <w:tabs>
          <w:tab w:val="num" w:pos="0"/>
        </w:tabs>
        <w:ind w:left="2880" w:hanging="360"/>
      </w:pPr>
      <w:rPr>
        <w:rFonts w:ascii="Times New Roman" w:hAnsi="Times New Roman" w:cs="Times New Roman" w:hint="default"/>
      </w:rPr>
    </w:lvl>
    <w:lvl w:ilvl="4">
      <w:start w:val="1"/>
      <w:numFmt w:val="bullet"/>
      <w:lvlText w:val="o"/>
      <w:lvlJc w:val="left"/>
      <w:pPr>
        <w:tabs>
          <w:tab w:val="num" w:pos="0"/>
        </w:tabs>
        <w:ind w:left="3600" w:hanging="360"/>
      </w:pPr>
      <w:rPr>
        <w:rFonts w:ascii="Times New Roman" w:hAnsi="Times New Roman" w:cs="Times New Roman" w:hint="default"/>
      </w:rPr>
    </w:lvl>
    <w:lvl w:ilvl="5">
      <w:start w:val="1"/>
      <w:numFmt w:val="bullet"/>
      <w:lvlText w:val=""/>
      <w:lvlJc w:val="left"/>
      <w:pPr>
        <w:tabs>
          <w:tab w:val="num" w:pos="0"/>
        </w:tabs>
        <w:ind w:left="4320" w:hanging="360"/>
      </w:pPr>
      <w:rPr>
        <w:rFonts w:ascii="Times New Roman" w:hAnsi="Times New Roman" w:cs="Times New Roman" w:hint="default"/>
      </w:rPr>
    </w:lvl>
    <w:lvl w:ilvl="6">
      <w:start w:val="1"/>
      <w:numFmt w:val="bullet"/>
      <w:lvlText w:val=""/>
      <w:lvlJc w:val="left"/>
      <w:pPr>
        <w:tabs>
          <w:tab w:val="num" w:pos="0"/>
        </w:tabs>
        <w:ind w:left="5040" w:hanging="360"/>
      </w:pPr>
      <w:rPr>
        <w:rFonts w:ascii="Times New Roman" w:hAnsi="Times New Roman" w:cs="Times New Roman" w:hint="default"/>
      </w:rPr>
    </w:lvl>
    <w:lvl w:ilvl="7">
      <w:start w:val="1"/>
      <w:numFmt w:val="bullet"/>
      <w:lvlText w:val="o"/>
      <w:lvlJc w:val="left"/>
      <w:pPr>
        <w:tabs>
          <w:tab w:val="num" w:pos="0"/>
        </w:tabs>
        <w:ind w:left="5760" w:hanging="360"/>
      </w:pPr>
      <w:rPr>
        <w:rFonts w:ascii="Times New Roman" w:hAnsi="Times New Roman" w:cs="Times New Roman" w:hint="default"/>
      </w:rPr>
    </w:lvl>
    <w:lvl w:ilvl="8">
      <w:start w:val="1"/>
      <w:numFmt w:val="bullet"/>
      <w:lvlText w:val=""/>
      <w:lvlJc w:val="left"/>
      <w:pPr>
        <w:tabs>
          <w:tab w:val="num" w:pos="0"/>
        </w:tabs>
        <w:ind w:left="6480" w:hanging="360"/>
      </w:pPr>
      <w:rPr>
        <w:rFonts w:ascii="Times New Roman" w:hAnsi="Times New Roman" w:cs="Times New Roman" w:hint="default"/>
      </w:rPr>
    </w:lvl>
  </w:abstractNum>
  <w:abstractNum w:abstractNumId="132" w15:restartNumberingAfterBreak="0">
    <w:nsid w:val="5B2F60B4"/>
    <w:multiLevelType w:val="multilevel"/>
    <w:tmpl w:val="6572649C"/>
    <w:lvl w:ilvl="0">
      <w:start w:val="1"/>
      <w:numFmt w:val="bullet"/>
      <w:lvlText w:val="-"/>
      <w:lvlJc w:val="left"/>
      <w:pPr>
        <w:tabs>
          <w:tab w:val="num" w:pos="0"/>
        </w:tabs>
        <w:ind w:left="7590" w:hanging="360"/>
      </w:pPr>
      <w:rPr>
        <w:rFonts w:ascii="Times New Roman" w:hAnsi="Times New Roman" w:cs="Times New Roman" w:hint="default"/>
      </w:rPr>
    </w:lvl>
    <w:lvl w:ilvl="1">
      <w:start w:val="1"/>
      <w:numFmt w:val="bullet"/>
      <w:lvlText w:val="o"/>
      <w:lvlJc w:val="left"/>
      <w:pPr>
        <w:tabs>
          <w:tab w:val="num" w:pos="0"/>
        </w:tabs>
        <w:ind w:left="1440" w:hanging="360"/>
      </w:pPr>
      <w:rPr>
        <w:rFonts w:ascii="Times New Roman" w:hAnsi="Times New Roman" w:cs="Times New Roman" w:hint="default"/>
      </w:rPr>
    </w:lvl>
    <w:lvl w:ilvl="2">
      <w:start w:val="1"/>
      <w:numFmt w:val="bullet"/>
      <w:lvlText w:val=""/>
      <w:lvlJc w:val="left"/>
      <w:pPr>
        <w:tabs>
          <w:tab w:val="num" w:pos="0"/>
        </w:tabs>
        <w:ind w:left="2160" w:hanging="360"/>
      </w:pPr>
      <w:rPr>
        <w:rFonts w:ascii="Times New Roman" w:hAnsi="Times New Roman" w:cs="Times New Roman" w:hint="default"/>
      </w:rPr>
    </w:lvl>
    <w:lvl w:ilvl="3">
      <w:start w:val="1"/>
      <w:numFmt w:val="bullet"/>
      <w:lvlText w:val=""/>
      <w:lvlJc w:val="left"/>
      <w:pPr>
        <w:tabs>
          <w:tab w:val="num" w:pos="0"/>
        </w:tabs>
        <w:ind w:left="2880" w:hanging="360"/>
      </w:pPr>
      <w:rPr>
        <w:rFonts w:ascii="Times New Roman" w:hAnsi="Times New Roman" w:cs="Times New Roman" w:hint="default"/>
      </w:rPr>
    </w:lvl>
    <w:lvl w:ilvl="4">
      <w:start w:val="1"/>
      <w:numFmt w:val="bullet"/>
      <w:lvlText w:val="o"/>
      <w:lvlJc w:val="left"/>
      <w:pPr>
        <w:tabs>
          <w:tab w:val="num" w:pos="0"/>
        </w:tabs>
        <w:ind w:left="3600" w:hanging="360"/>
      </w:pPr>
      <w:rPr>
        <w:rFonts w:ascii="Times New Roman" w:hAnsi="Times New Roman" w:cs="Times New Roman" w:hint="default"/>
      </w:rPr>
    </w:lvl>
    <w:lvl w:ilvl="5">
      <w:start w:val="1"/>
      <w:numFmt w:val="bullet"/>
      <w:lvlText w:val=""/>
      <w:lvlJc w:val="left"/>
      <w:pPr>
        <w:tabs>
          <w:tab w:val="num" w:pos="0"/>
        </w:tabs>
        <w:ind w:left="4320" w:hanging="360"/>
      </w:pPr>
      <w:rPr>
        <w:rFonts w:ascii="Times New Roman" w:hAnsi="Times New Roman" w:cs="Times New Roman" w:hint="default"/>
      </w:rPr>
    </w:lvl>
    <w:lvl w:ilvl="6">
      <w:start w:val="1"/>
      <w:numFmt w:val="bullet"/>
      <w:lvlText w:val=""/>
      <w:lvlJc w:val="left"/>
      <w:pPr>
        <w:tabs>
          <w:tab w:val="num" w:pos="0"/>
        </w:tabs>
        <w:ind w:left="5040" w:hanging="360"/>
      </w:pPr>
      <w:rPr>
        <w:rFonts w:ascii="Times New Roman" w:hAnsi="Times New Roman" w:cs="Times New Roman" w:hint="default"/>
      </w:rPr>
    </w:lvl>
    <w:lvl w:ilvl="7">
      <w:start w:val="1"/>
      <w:numFmt w:val="bullet"/>
      <w:lvlText w:val="o"/>
      <w:lvlJc w:val="left"/>
      <w:pPr>
        <w:tabs>
          <w:tab w:val="num" w:pos="0"/>
        </w:tabs>
        <w:ind w:left="5760" w:hanging="360"/>
      </w:pPr>
      <w:rPr>
        <w:rFonts w:ascii="Times New Roman" w:hAnsi="Times New Roman" w:cs="Times New Roman" w:hint="default"/>
      </w:rPr>
    </w:lvl>
    <w:lvl w:ilvl="8">
      <w:start w:val="1"/>
      <w:numFmt w:val="bullet"/>
      <w:lvlText w:val=""/>
      <w:lvlJc w:val="left"/>
      <w:pPr>
        <w:tabs>
          <w:tab w:val="num" w:pos="0"/>
        </w:tabs>
        <w:ind w:left="6480" w:hanging="360"/>
      </w:pPr>
      <w:rPr>
        <w:rFonts w:ascii="Times New Roman" w:hAnsi="Times New Roman" w:cs="Times New Roman" w:hint="default"/>
      </w:rPr>
    </w:lvl>
  </w:abstractNum>
  <w:abstractNum w:abstractNumId="133" w15:restartNumberingAfterBreak="0">
    <w:nsid w:val="5B397029"/>
    <w:multiLevelType w:val="multilevel"/>
    <w:tmpl w:val="433234EE"/>
    <w:lvl w:ilvl="0">
      <w:start w:val="1"/>
      <w:numFmt w:val="lowerRoman"/>
      <w:lvlText w:val="%1."/>
      <w:lvlJc w:val="right"/>
      <w:pPr>
        <w:tabs>
          <w:tab w:val="num" w:pos="0"/>
        </w:tabs>
        <w:ind w:left="3054" w:hanging="360"/>
      </w:pPr>
      <w:rPr>
        <w:b/>
        <w:bCs/>
        <w:i w:val="0"/>
      </w:rPr>
    </w:lvl>
    <w:lvl w:ilvl="1">
      <w:start w:val="1"/>
      <w:numFmt w:val="lowerLetter"/>
      <w:lvlText w:val="%2."/>
      <w:lvlJc w:val="left"/>
      <w:pPr>
        <w:tabs>
          <w:tab w:val="num" w:pos="0"/>
        </w:tabs>
        <w:ind w:left="1440" w:hanging="360"/>
      </w:pPr>
    </w:lvl>
    <w:lvl w:ilvl="2">
      <w:start w:val="1"/>
      <w:numFmt w:val="lowerLetter"/>
      <w:lvlText w:val="%3)"/>
      <w:lvlJc w:val="left"/>
      <w:pPr>
        <w:tabs>
          <w:tab w:val="num" w:pos="0"/>
        </w:tabs>
        <w:ind w:left="2340" w:hanging="360"/>
      </w:pPr>
      <w:rPr>
        <w:b/>
        <w:bCs/>
      </w:r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4" w15:restartNumberingAfterBreak="0">
    <w:nsid w:val="5D3223DE"/>
    <w:multiLevelType w:val="multilevel"/>
    <w:tmpl w:val="F1F84A3E"/>
    <w:lvl w:ilvl="0">
      <w:start w:val="1"/>
      <w:numFmt w:val="lowerLetter"/>
      <w:lvlText w:val="%1)"/>
      <w:lvlJc w:val="left"/>
      <w:pPr>
        <w:tabs>
          <w:tab w:val="num" w:pos="0"/>
        </w:tabs>
        <w:ind w:left="720" w:hanging="360"/>
      </w:pPr>
      <w:rPr>
        <w:b/>
        <w:bCs/>
        <w:i w:val="0"/>
        <w:color w:val="024E7A" w:themeColor="accent2" w:themeShade="BF"/>
      </w:rPr>
    </w:lvl>
    <w:lvl w:ilvl="1">
      <w:start w:val="1"/>
      <w:numFmt w:val="lowerLetter"/>
      <w:lvlText w:val="%2."/>
      <w:lvlJc w:val="left"/>
      <w:pPr>
        <w:tabs>
          <w:tab w:val="num" w:pos="0"/>
        </w:tabs>
        <w:ind w:left="1440" w:hanging="360"/>
      </w:pPr>
    </w:lvl>
    <w:lvl w:ilvl="2">
      <w:start w:val="1"/>
      <w:numFmt w:val="lowerLetter"/>
      <w:lvlText w:val="%3)"/>
      <w:lvlJc w:val="left"/>
      <w:pPr>
        <w:tabs>
          <w:tab w:val="num" w:pos="0"/>
        </w:tabs>
        <w:ind w:left="2340" w:hanging="360"/>
      </w:pPr>
      <w:rPr>
        <w:b w:val="0"/>
        <w:bCs w:val="0"/>
      </w:rPr>
    </w:lvl>
    <w:lvl w:ilvl="3">
      <w:start w:val="1"/>
      <w:numFmt w:val="upperLetter"/>
      <w:lvlText w:val="%4."/>
      <w:lvlJc w:val="left"/>
      <w:pPr>
        <w:tabs>
          <w:tab w:val="num" w:pos="0"/>
        </w:tabs>
        <w:ind w:left="2880" w:hanging="360"/>
      </w:pPr>
      <w:rPr>
        <w:sz w:val="18"/>
      </w:r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5" w15:restartNumberingAfterBreak="0">
    <w:nsid w:val="5DEB3D94"/>
    <w:multiLevelType w:val="multilevel"/>
    <w:tmpl w:val="0C88FA64"/>
    <w:lvl w:ilvl="0">
      <w:start w:val="1"/>
      <w:numFmt w:val="bullet"/>
      <w:lvlText w:val="»"/>
      <w:lvlJc w:val="left"/>
      <w:pPr>
        <w:tabs>
          <w:tab w:val="num" w:pos="0"/>
        </w:tabs>
        <w:ind w:left="4330" w:hanging="360"/>
      </w:pPr>
      <w:rPr>
        <w:rFonts w:ascii="Times New Roman" w:hAnsi="Times New Roman" w:cs="Times New Roman" w:hint="default"/>
        <w:b/>
        <w:bCs/>
      </w:rPr>
    </w:lvl>
    <w:lvl w:ilvl="1">
      <w:start w:val="1"/>
      <w:numFmt w:val="bullet"/>
      <w:lvlText w:val="o"/>
      <w:lvlJc w:val="left"/>
      <w:pPr>
        <w:tabs>
          <w:tab w:val="num" w:pos="0"/>
        </w:tabs>
        <w:ind w:left="1647" w:hanging="360"/>
      </w:pPr>
      <w:rPr>
        <w:rFonts w:ascii="Times New Roman" w:hAnsi="Times New Roman" w:cs="Times New Roman" w:hint="default"/>
      </w:rPr>
    </w:lvl>
    <w:lvl w:ilvl="2">
      <w:start w:val="1"/>
      <w:numFmt w:val="bullet"/>
      <w:lvlText w:val=""/>
      <w:lvlJc w:val="left"/>
      <w:pPr>
        <w:tabs>
          <w:tab w:val="num" w:pos="0"/>
        </w:tabs>
        <w:ind w:left="2367" w:hanging="360"/>
      </w:pPr>
      <w:rPr>
        <w:rFonts w:ascii="Times New Roman" w:hAnsi="Times New Roman" w:cs="Times New Roman" w:hint="default"/>
      </w:rPr>
    </w:lvl>
    <w:lvl w:ilvl="3">
      <w:start w:val="1"/>
      <w:numFmt w:val="bullet"/>
      <w:lvlText w:val=""/>
      <w:lvlJc w:val="left"/>
      <w:pPr>
        <w:tabs>
          <w:tab w:val="num" w:pos="0"/>
        </w:tabs>
        <w:ind w:left="3087" w:hanging="360"/>
      </w:pPr>
      <w:rPr>
        <w:rFonts w:ascii="Times New Roman" w:hAnsi="Times New Roman" w:cs="Times New Roman" w:hint="default"/>
      </w:rPr>
    </w:lvl>
    <w:lvl w:ilvl="4">
      <w:start w:val="1"/>
      <w:numFmt w:val="bullet"/>
      <w:lvlText w:val="o"/>
      <w:lvlJc w:val="left"/>
      <w:pPr>
        <w:tabs>
          <w:tab w:val="num" w:pos="0"/>
        </w:tabs>
        <w:ind w:left="3807" w:hanging="360"/>
      </w:pPr>
      <w:rPr>
        <w:rFonts w:ascii="Times New Roman" w:hAnsi="Times New Roman" w:cs="Times New Roman" w:hint="default"/>
      </w:rPr>
    </w:lvl>
    <w:lvl w:ilvl="5">
      <w:start w:val="1"/>
      <w:numFmt w:val="bullet"/>
      <w:lvlText w:val=""/>
      <w:lvlJc w:val="left"/>
      <w:pPr>
        <w:tabs>
          <w:tab w:val="num" w:pos="0"/>
        </w:tabs>
        <w:ind w:left="4527" w:hanging="360"/>
      </w:pPr>
      <w:rPr>
        <w:rFonts w:ascii="Times New Roman" w:hAnsi="Times New Roman" w:cs="Times New Roman" w:hint="default"/>
      </w:rPr>
    </w:lvl>
    <w:lvl w:ilvl="6">
      <w:start w:val="1"/>
      <w:numFmt w:val="bullet"/>
      <w:lvlText w:val=""/>
      <w:lvlJc w:val="left"/>
      <w:pPr>
        <w:tabs>
          <w:tab w:val="num" w:pos="0"/>
        </w:tabs>
        <w:ind w:left="5247" w:hanging="360"/>
      </w:pPr>
      <w:rPr>
        <w:rFonts w:ascii="Times New Roman" w:hAnsi="Times New Roman" w:cs="Times New Roman" w:hint="default"/>
      </w:rPr>
    </w:lvl>
    <w:lvl w:ilvl="7">
      <w:start w:val="1"/>
      <w:numFmt w:val="bullet"/>
      <w:lvlText w:val="o"/>
      <w:lvlJc w:val="left"/>
      <w:pPr>
        <w:tabs>
          <w:tab w:val="num" w:pos="0"/>
        </w:tabs>
        <w:ind w:left="5967" w:hanging="360"/>
      </w:pPr>
      <w:rPr>
        <w:rFonts w:ascii="Times New Roman" w:hAnsi="Times New Roman" w:cs="Times New Roman" w:hint="default"/>
      </w:rPr>
    </w:lvl>
    <w:lvl w:ilvl="8">
      <w:start w:val="1"/>
      <w:numFmt w:val="bullet"/>
      <w:lvlText w:val=""/>
      <w:lvlJc w:val="left"/>
      <w:pPr>
        <w:tabs>
          <w:tab w:val="num" w:pos="0"/>
        </w:tabs>
        <w:ind w:left="6687" w:hanging="360"/>
      </w:pPr>
      <w:rPr>
        <w:rFonts w:ascii="Times New Roman" w:hAnsi="Times New Roman" w:cs="Times New Roman" w:hint="default"/>
      </w:rPr>
    </w:lvl>
  </w:abstractNum>
  <w:abstractNum w:abstractNumId="136" w15:restartNumberingAfterBreak="0">
    <w:nsid w:val="5EA06F13"/>
    <w:multiLevelType w:val="multilevel"/>
    <w:tmpl w:val="D1E847FE"/>
    <w:lvl w:ilvl="0">
      <w:start w:val="1"/>
      <w:numFmt w:val="bullet"/>
      <w:lvlText w:val=""/>
      <w:lvlJc w:val="left"/>
      <w:pPr>
        <w:tabs>
          <w:tab w:val="num" w:pos="0"/>
        </w:tabs>
        <w:ind w:left="1080" w:hanging="360"/>
      </w:pPr>
      <w:rPr>
        <w:rFonts w:ascii="Wingdings" w:hAnsi="Wingdings" w:cs="Wingdings" w:hint="default"/>
      </w:rPr>
    </w:lvl>
    <w:lvl w:ilvl="1">
      <w:start w:val="1"/>
      <w:numFmt w:val="bullet"/>
      <w:lvlText w:val="o"/>
      <w:lvlJc w:val="left"/>
      <w:pPr>
        <w:tabs>
          <w:tab w:val="num" w:pos="0"/>
        </w:tabs>
        <w:ind w:left="1800" w:hanging="360"/>
      </w:pPr>
      <w:rPr>
        <w:rFonts w:ascii="Courier New" w:hAnsi="Courier New" w:cs="Courier New" w:hint="default"/>
      </w:rPr>
    </w:lvl>
    <w:lvl w:ilvl="2">
      <w:start w:val="1"/>
      <w:numFmt w:val="bullet"/>
      <w:lvlText w:val=""/>
      <w:lvlJc w:val="left"/>
      <w:pPr>
        <w:tabs>
          <w:tab w:val="num" w:pos="0"/>
        </w:tabs>
        <w:ind w:left="2520" w:hanging="360"/>
      </w:pPr>
      <w:rPr>
        <w:rFonts w:ascii="Wingdings" w:hAnsi="Wingdings" w:cs="Wingdings" w:hint="default"/>
      </w:rPr>
    </w:lvl>
    <w:lvl w:ilvl="3">
      <w:start w:val="1"/>
      <w:numFmt w:val="bullet"/>
      <w:lvlText w:val=""/>
      <w:lvlJc w:val="left"/>
      <w:pPr>
        <w:tabs>
          <w:tab w:val="num" w:pos="0"/>
        </w:tabs>
        <w:ind w:left="3240" w:hanging="360"/>
      </w:pPr>
      <w:rPr>
        <w:rFonts w:ascii="Symbol" w:hAnsi="Symbol" w:cs="Symbol" w:hint="default"/>
      </w:rPr>
    </w:lvl>
    <w:lvl w:ilvl="4">
      <w:start w:val="1"/>
      <w:numFmt w:val="bullet"/>
      <w:lvlText w:val="o"/>
      <w:lvlJc w:val="left"/>
      <w:pPr>
        <w:tabs>
          <w:tab w:val="num" w:pos="0"/>
        </w:tabs>
        <w:ind w:left="3960" w:hanging="360"/>
      </w:pPr>
      <w:rPr>
        <w:rFonts w:ascii="Courier New" w:hAnsi="Courier New" w:cs="Courier New" w:hint="default"/>
      </w:rPr>
    </w:lvl>
    <w:lvl w:ilvl="5">
      <w:start w:val="1"/>
      <w:numFmt w:val="bullet"/>
      <w:lvlText w:val=""/>
      <w:lvlJc w:val="left"/>
      <w:pPr>
        <w:tabs>
          <w:tab w:val="num" w:pos="0"/>
        </w:tabs>
        <w:ind w:left="4680" w:hanging="360"/>
      </w:pPr>
      <w:rPr>
        <w:rFonts w:ascii="Wingdings" w:hAnsi="Wingdings" w:cs="Wingdings" w:hint="default"/>
      </w:rPr>
    </w:lvl>
    <w:lvl w:ilvl="6">
      <w:start w:val="1"/>
      <w:numFmt w:val="bullet"/>
      <w:lvlText w:val=""/>
      <w:lvlJc w:val="left"/>
      <w:pPr>
        <w:tabs>
          <w:tab w:val="num" w:pos="0"/>
        </w:tabs>
        <w:ind w:left="5400" w:hanging="360"/>
      </w:pPr>
      <w:rPr>
        <w:rFonts w:ascii="Symbol" w:hAnsi="Symbol" w:cs="Symbol" w:hint="default"/>
      </w:rPr>
    </w:lvl>
    <w:lvl w:ilvl="7">
      <w:start w:val="1"/>
      <w:numFmt w:val="bullet"/>
      <w:lvlText w:val="o"/>
      <w:lvlJc w:val="left"/>
      <w:pPr>
        <w:tabs>
          <w:tab w:val="num" w:pos="0"/>
        </w:tabs>
        <w:ind w:left="6120" w:hanging="360"/>
      </w:pPr>
      <w:rPr>
        <w:rFonts w:ascii="Courier New" w:hAnsi="Courier New" w:cs="Courier New" w:hint="default"/>
      </w:rPr>
    </w:lvl>
    <w:lvl w:ilvl="8">
      <w:start w:val="1"/>
      <w:numFmt w:val="bullet"/>
      <w:lvlText w:val=""/>
      <w:lvlJc w:val="left"/>
      <w:pPr>
        <w:tabs>
          <w:tab w:val="num" w:pos="0"/>
        </w:tabs>
        <w:ind w:left="6840" w:hanging="360"/>
      </w:pPr>
      <w:rPr>
        <w:rFonts w:ascii="Wingdings" w:hAnsi="Wingdings" w:cs="Wingdings" w:hint="default"/>
      </w:rPr>
    </w:lvl>
  </w:abstractNum>
  <w:abstractNum w:abstractNumId="137" w15:restartNumberingAfterBreak="0">
    <w:nsid w:val="5F1D3065"/>
    <w:multiLevelType w:val="hybridMultilevel"/>
    <w:tmpl w:val="BE0A300A"/>
    <w:lvl w:ilvl="0" w:tplc="3FDAE65C">
      <w:start w:val="1"/>
      <w:numFmt w:val="lowerRoman"/>
      <w:lvlText w:val="%1)"/>
      <w:lvlJc w:val="left"/>
      <w:pPr>
        <w:ind w:left="952" w:hanging="360"/>
      </w:pPr>
      <w:rPr>
        <w:rFonts w:hint="default"/>
        <w:b/>
        <w:bCs/>
        <w:color w:val="0B769F"/>
      </w:rPr>
    </w:lvl>
    <w:lvl w:ilvl="1" w:tplc="04100019" w:tentative="1">
      <w:start w:val="1"/>
      <w:numFmt w:val="lowerLetter"/>
      <w:lvlText w:val="%2."/>
      <w:lvlJc w:val="left"/>
      <w:pPr>
        <w:ind w:left="1672" w:hanging="360"/>
      </w:pPr>
    </w:lvl>
    <w:lvl w:ilvl="2" w:tplc="0410001B" w:tentative="1">
      <w:start w:val="1"/>
      <w:numFmt w:val="lowerRoman"/>
      <w:lvlText w:val="%3."/>
      <w:lvlJc w:val="right"/>
      <w:pPr>
        <w:ind w:left="2392" w:hanging="180"/>
      </w:pPr>
    </w:lvl>
    <w:lvl w:ilvl="3" w:tplc="0410000F" w:tentative="1">
      <w:start w:val="1"/>
      <w:numFmt w:val="decimal"/>
      <w:lvlText w:val="%4."/>
      <w:lvlJc w:val="left"/>
      <w:pPr>
        <w:ind w:left="3112" w:hanging="360"/>
      </w:pPr>
    </w:lvl>
    <w:lvl w:ilvl="4" w:tplc="04100019" w:tentative="1">
      <w:start w:val="1"/>
      <w:numFmt w:val="lowerLetter"/>
      <w:lvlText w:val="%5."/>
      <w:lvlJc w:val="left"/>
      <w:pPr>
        <w:ind w:left="3832" w:hanging="360"/>
      </w:pPr>
    </w:lvl>
    <w:lvl w:ilvl="5" w:tplc="0410001B" w:tentative="1">
      <w:start w:val="1"/>
      <w:numFmt w:val="lowerRoman"/>
      <w:lvlText w:val="%6."/>
      <w:lvlJc w:val="right"/>
      <w:pPr>
        <w:ind w:left="4552" w:hanging="180"/>
      </w:pPr>
    </w:lvl>
    <w:lvl w:ilvl="6" w:tplc="0410000F" w:tentative="1">
      <w:start w:val="1"/>
      <w:numFmt w:val="decimal"/>
      <w:lvlText w:val="%7."/>
      <w:lvlJc w:val="left"/>
      <w:pPr>
        <w:ind w:left="5272" w:hanging="360"/>
      </w:pPr>
    </w:lvl>
    <w:lvl w:ilvl="7" w:tplc="04100019" w:tentative="1">
      <w:start w:val="1"/>
      <w:numFmt w:val="lowerLetter"/>
      <w:lvlText w:val="%8."/>
      <w:lvlJc w:val="left"/>
      <w:pPr>
        <w:ind w:left="5992" w:hanging="360"/>
      </w:pPr>
    </w:lvl>
    <w:lvl w:ilvl="8" w:tplc="0410001B" w:tentative="1">
      <w:start w:val="1"/>
      <w:numFmt w:val="lowerRoman"/>
      <w:lvlText w:val="%9."/>
      <w:lvlJc w:val="right"/>
      <w:pPr>
        <w:ind w:left="6712" w:hanging="180"/>
      </w:pPr>
    </w:lvl>
  </w:abstractNum>
  <w:abstractNum w:abstractNumId="138" w15:restartNumberingAfterBreak="0">
    <w:nsid w:val="6087628B"/>
    <w:multiLevelType w:val="multilevel"/>
    <w:tmpl w:val="262AA3C8"/>
    <w:lvl w:ilvl="0">
      <w:start w:val="2"/>
      <w:numFmt w:val="upperLetter"/>
      <w:lvlText w:val="%1."/>
      <w:lvlJc w:val="left"/>
      <w:pPr>
        <w:tabs>
          <w:tab w:val="num" w:pos="0"/>
        </w:tabs>
        <w:ind w:left="10707" w:hanging="360"/>
      </w:pPr>
      <w:rPr>
        <w:rFonts w:ascii="Calibri" w:hAnsi="Calibri"/>
        <w:b/>
        <w:i w:val="0"/>
        <w:color w:val="024E7A" w:themeColor="accent2" w:themeShade="BF"/>
        <w:sz w:val="24"/>
        <w:szCs w:val="36"/>
      </w:rPr>
    </w:lvl>
    <w:lvl w:ilvl="1">
      <w:start w:val="1"/>
      <w:numFmt w:val="lowerLetter"/>
      <w:lvlText w:val="%2."/>
      <w:lvlJc w:val="left"/>
      <w:pPr>
        <w:tabs>
          <w:tab w:val="num" w:pos="0"/>
        </w:tabs>
        <w:ind w:left="11427" w:hanging="360"/>
      </w:pPr>
    </w:lvl>
    <w:lvl w:ilvl="2">
      <w:start w:val="1"/>
      <w:numFmt w:val="lowerRoman"/>
      <w:lvlText w:val="%3."/>
      <w:lvlJc w:val="right"/>
      <w:pPr>
        <w:tabs>
          <w:tab w:val="num" w:pos="0"/>
        </w:tabs>
        <w:ind w:left="12147" w:hanging="180"/>
      </w:pPr>
    </w:lvl>
    <w:lvl w:ilvl="3">
      <w:start w:val="1"/>
      <w:numFmt w:val="decimal"/>
      <w:lvlText w:val="%4."/>
      <w:lvlJc w:val="left"/>
      <w:pPr>
        <w:tabs>
          <w:tab w:val="num" w:pos="0"/>
        </w:tabs>
        <w:ind w:left="12867" w:hanging="360"/>
      </w:pPr>
    </w:lvl>
    <w:lvl w:ilvl="4">
      <w:start w:val="1"/>
      <w:numFmt w:val="lowerLetter"/>
      <w:lvlText w:val="%5."/>
      <w:lvlJc w:val="left"/>
      <w:pPr>
        <w:tabs>
          <w:tab w:val="num" w:pos="0"/>
        </w:tabs>
        <w:ind w:left="13587" w:hanging="360"/>
      </w:pPr>
    </w:lvl>
    <w:lvl w:ilvl="5">
      <w:start w:val="1"/>
      <w:numFmt w:val="lowerRoman"/>
      <w:lvlText w:val="%6."/>
      <w:lvlJc w:val="right"/>
      <w:pPr>
        <w:tabs>
          <w:tab w:val="num" w:pos="0"/>
        </w:tabs>
        <w:ind w:left="14307" w:hanging="180"/>
      </w:pPr>
    </w:lvl>
    <w:lvl w:ilvl="6">
      <w:start w:val="1"/>
      <w:numFmt w:val="decimal"/>
      <w:lvlText w:val="%7."/>
      <w:lvlJc w:val="left"/>
      <w:pPr>
        <w:tabs>
          <w:tab w:val="num" w:pos="0"/>
        </w:tabs>
        <w:ind w:left="15027" w:hanging="360"/>
      </w:pPr>
    </w:lvl>
    <w:lvl w:ilvl="7">
      <w:start w:val="1"/>
      <w:numFmt w:val="lowerLetter"/>
      <w:lvlText w:val="%8."/>
      <w:lvlJc w:val="left"/>
      <w:pPr>
        <w:tabs>
          <w:tab w:val="num" w:pos="0"/>
        </w:tabs>
        <w:ind w:left="15747" w:hanging="360"/>
      </w:pPr>
    </w:lvl>
    <w:lvl w:ilvl="8">
      <w:start w:val="1"/>
      <w:numFmt w:val="lowerRoman"/>
      <w:lvlText w:val="%9."/>
      <w:lvlJc w:val="right"/>
      <w:pPr>
        <w:tabs>
          <w:tab w:val="num" w:pos="0"/>
        </w:tabs>
        <w:ind w:left="16467" w:hanging="180"/>
      </w:pPr>
    </w:lvl>
  </w:abstractNum>
  <w:abstractNum w:abstractNumId="139" w15:restartNumberingAfterBreak="0">
    <w:nsid w:val="62B0563B"/>
    <w:multiLevelType w:val="multilevel"/>
    <w:tmpl w:val="79AAFE14"/>
    <w:lvl w:ilvl="0">
      <w:start w:val="4"/>
      <w:numFmt w:val="decimal"/>
      <w:lvlText w:val="%1."/>
      <w:lvlJc w:val="left"/>
      <w:pPr>
        <w:tabs>
          <w:tab w:val="num" w:pos="0"/>
        </w:tabs>
        <w:ind w:left="360" w:hanging="360"/>
      </w:pPr>
      <w:rPr>
        <w:rFonts w:hint="default"/>
        <w:b/>
        <w:bCs/>
      </w:rPr>
    </w:lvl>
    <w:lvl w:ilvl="1">
      <w:start w:val="1"/>
      <w:numFmt w:val="bullet"/>
      <w:lvlText w:val="-"/>
      <w:lvlJc w:val="left"/>
      <w:pPr>
        <w:tabs>
          <w:tab w:val="num" w:pos="0"/>
        </w:tabs>
        <w:ind w:left="1080" w:hanging="360"/>
      </w:pPr>
      <w:rPr>
        <w:rFonts w:ascii="Times New Roman" w:hAnsi="Times New Roman" w:cs="Times New Roman" w:hint="default"/>
      </w:rPr>
    </w:lvl>
    <w:lvl w:ilvl="2">
      <w:start w:val="1"/>
      <w:numFmt w:val="decimal"/>
      <w:lvlText w:val="%3."/>
      <w:lvlJc w:val="left"/>
      <w:pPr>
        <w:tabs>
          <w:tab w:val="num" w:pos="0"/>
        </w:tabs>
        <w:ind w:left="1980" w:hanging="360"/>
      </w:pPr>
      <w:rPr>
        <w:rFonts w:hint="default"/>
      </w:rPr>
    </w:lvl>
    <w:lvl w:ilvl="3">
      <w:start w:val="1"/>
      <w:numFmt w:val="decimal"/>
      <w:lvlText w:val="%4."/>
      <w:lvlJc w:val="left"/>
      <w:pPr>
        <w:tabs>
          <w:tab w:val="num" w:pos="0"/>
        </w:tabs>
        <w:ind w:left="2520" w:hanging="360"/>
      </w:pPr>
      <w:rPr>
        <w:rFonts w:hint="default"/>
      </w:rPr>
    </w:lvl>
    <w:lvl w:ilvl="4">
      <w:start w:val="1"/>
      <w:numFmt w:val="lowerLetter"/>
      <w:lvlText w:val="%5."/>
      <w:lvlJc w:val="left"/>
      <w:pPr>
        <w:tabs>
          <w:tab w:val="num" w:pos="0"/>
        </w:tabs>
        <w:ind w:left="3240" w:hanging="360"/>
      </w:pPr>
      <w:rPr>
        <w:rFonts w:hint="default"/>
      </w:rPr>
    </w:lvl>
    <w:lvl w:ilvl="5">
      <w:start w:val="1"/>
      <w:numFmt w:val="lowerRoman"/>
      <w:lvlText w:val="%6."/>
      <w:lvlJc w:val="right"/>
      <w:pPr>
        <w:tabs>
          <w:tab w:val="num" w:pos="0"/>
        </w:tabs>
        <w:ind w:left="3960" w:hanging="180"/>
      </w:pPr>
      <w:rPr>
        <w:rFonts w:hint="default"/>
      </w:rPr>
    </w:lvl>
    <w:lvl w:ilvl="6">
      <w:start w:val="1"/>
      <w:numFmt w:val="decimal"/>
      <w:lvlText w:val="%7."/>
      <w:lvlJc w:val="left"/>
      <w:pPr>
        <w:tabs>
          <w:tab w:val="num" w:pos="0"/>
        </w:tabs>
        <w:ind w:left="4680" w:hanging="360"/>
      </w:pPr>
      <w:rPr>
        <w:rFonts w:hint="default"/>
      </w:rPr>
    </w:lvl>
    <w:lvl w:ilvl="7">
      <w:start w:val="1"/>
      <w:numFmt w:val="lowerLetter"/>
      <w:lvlText w:val="%8."/>
      <w:lvlJc w:val="left"/>
      <w:pPr>
        <w:tabs>
          <w:tab w:val="num" w:pos="0"/>
        </w:tabs>
        <w:ind w:left="5400" w:hanging="360"/>
      </w:pPr>
      <w:rPr>
        <w:rFonts w:hint="default"/>
      </w:rPr>
    </w:lvl>
    <w:lvl w:ilvl="8">
      <w:start w:val="1"/>
      <w:numFmt w:val="lowerRoman"/>
      <w:lvlText w:val="%9."/>
      <w:lvlJc w:val="right"/>
      <w:pPr>
        <w:tabs>
          <w:tab w:val="num" w:pos="0"/>
        </w:tabs>
        <w:ind w:left="6120" w:hanging="180"/>
      </w:pPr>
      <w:rPr>
        <w:rFonts w:hint="default"/>
      </w:rPr>
    </w:lvl>
  </w:abstractNum>
  <w:abstractNum w:abstractNumId="140" w15:restartNumberingAfterBreak="0">
    <w:nsid w:val="62F218CD"/>
    <w:multiLevelType w:val="hybridMultilevel"/>
    <w:tmpl w:val="57B428D2"/>
    <w:lvl w:ilvl="0" w:tplc="0410000B">
      <w:start w:val="1"/>
      <w:numFmt w:val="bullet"/>
      <w:lvlText w:val=""/>
      <w:lvlJc w:val="left"/>
      <w:pPr>
        <w:ind w:left="1080" w:hanging="360"/>
      </w:pPr>
      <w:rPr>
        <w:rFonts w:ascii="Wingdings" w:hAnsi="Wingdings"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41" w15:restartNumberingAfterBreak="0">
    <w:nsid w:val="65426206"/>
    <w:multiLevelType w:val="multilevel"/>
    <w:tmpl w:val="B4D6029A"/>
    <w:lvl w:ilvl="0">
      <w:start w:val="1"/>
      <w:numFmt w:val="decimal"/>
      <w:lvlText w:val="%1."/>
      <w:lvlJc w:val="left"/>
      <w:pPr>
        <w:tabs>
          <w:tab w:val="num" w:pos="0"/>
        </w:tabs>
        <w:ind w:left="1919" w:hanging="360"/>
      </w:pPr>
      <w:rPr>
        <w:b/>
        <w:bCs/>
        <w:i w:val="0"/>
        <w:iCs w:val="0"/>
        <w:sz w:val="32"/>
      </w:rPr>
    </w:lvl>
    <w:lvl w:ilvl="1">
      <w:start w:val="1"/>
      <w:numFmt w:val="decimal"/>
      <w:suff w:val="nothing"/>
      <w:lvlText w:val="%1.%2"/>
      <w:lvlJc w:val="left"/>
      <w:pPr>
        <w:tabs>
          <w:tab w:val="num" w:pos="0"/>
        </w:tabs>
        <w:ind w:left="3553" w:hanging="576"/>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142" w15:restartNumberingAfterBreak="0">
    <w:nsid w:val="65EA1962"/>
    <w:multiLevelType w:val="multilevel"/>
    <w:tmpl w:val="06462268"/>
    <w:lvl w:ilvl="0">
      <w:start w:val="1"/>
      <w:numFmt w:val="decimal"/>
      <w:lvlText w:val="%1."/>
      <w:lvlJc w:val="left"/>
      <w:pPr>
        <w:tabs>
          <w:tab w:val="num" w:pos="0"/>
        </w:tabs>
        <w:ind w:left="360" w:hanging="360"/>
      </w:pPr>
      <w:rPr>
        <w:b/>
        <w:bCs/>
      </w:rPr>
    </w:lvl>
    <w:lvl w:ilvl="1">
      <w:start w:val="2"/>
      <w:numFmt w:val="decimal"/>
      <w:lvlText w:val="%1.%2"/>
      <w:lvlJc w:val="left"/>
      <w:pPr>
        <w:tabs>
          <w:tab w:val="num" w:pos="0"/>
        </w:tabs>
        <w:ind w:left="643" w:hanging="360"/>
      </w:pPr>
      <w:rPr>
        <w:b/>
        <w:i w:val="0"/>
        <w:color w:val="5B9BD5"/>
      </w:rPr>
    </w:lvl>
    <w:lvl w:ilvl="2">
      <w:start w:val="1"/>
      <w:numFmt w:val="decimal"/>
      <w:lvlText w:val="%1.%2.%3"/>
      <w:lvlJc w:val="left"/>
      <w:pPr>
        <w:tabs>
          <w:tab w:val="num" w:pos="0"/>
        </w:tabs>
        <w:ind w:left="720" w:hanging="720"/>
      </w:pPr>
      <w:rPr>
        <w:b/>
        <w:i/>
      </w:rPr>
    </w:lvl>
    <w:lvl w:ilvl="3">
      <w:start w:val="1"/>
      <w:numFmt w:val="decimal"/>
      <w:lvlText w:val="%1.%2.%3.%4"/>
      <w:lvlJc w:val="left"/>
      <w:pPr>
        <w:tabs>
          <w:tab w:val="num" w:pos="0"/>
        </w:tabs>
        <w:ind w:left="720" w:hanging="720"/>
      </w:pPr>
      <w:rPr>
        <w:b/>
        <w:i/>
      </w:rPr>
    </w:lvl>
    <w:lvl w:ilvl="4">
      <w:start w:val="1"/>
      <w:numFmt w:val="decimal"/>
      <w:lvlText w:val="%1.%2.%3.%4.%5"/>
      <w:lvlJc w:val="left"/>
      <w:pPr>
        <w:tabs>
          <w:tab w:val="num" w:pos="0"/>
        </w:tabs>
        <w:ind w:left="1080" w:hanging="1080"/>
      </w:pPr>
      <w:rPr>
        <w:b/>
        <w:i/>
      </w:rPr>
    </w:lvl>
    <w:lvl w:ilvl="5">
      <w:start w:val="1"/>
      <w:numFmt w:val="decimal"/>
      <w:lvlText w:val="%1.%2.%3.%4.%5.%6"/>
      <w:lvlJc w:val="left"/>
      <w:pPr>
        <w:tabs>
          <w:tab w:val="num" w:pos="0"/>
        </w:tabs>
        <w:ind w:left="1080" w:hanging="1080"/>
      </w:pPr>
      <w:rPr>
        <w:b/>
        <w:i/>
      </w:rPr>
    </w:lvl>
    <w:lvl w:ilvl="6">
      <w:start w:val="1"/>
      <w:numFmt w:val="decimal"/>
      <w:lvlText w:val="%1.%2.%3.%4.%5.%6.%7"/>
      <w:lvlJc w:val="left"/>
      <w:pPr>
        <w:tabs>
          <w:tab w:val="num" w:pos="0"/>
        </w:tabs>
        <w:ind w:left="1440" w:hanging="1440"/>
      </w:pPr>
      <w:rPr>
        <w:b/>
        <w:i/>
      </w:rPr>
    </w:lvl>
    <w:lvl w:ilvl="7">
      <w:start w:val="1"/>
      <w:numFmt w:val="decimal"/>
      <w:lvlText w:val="%1.%2.%3.%4.%5.%6.%7.%8"/>
      <w:lvlJc w:val="left"/>
      <w:pPr>
        <w:tabs>
          <w:tab w:val="num" w:pos="0"/>
        </w:tabs>
        <w:ind w:left="1440" w:hanging="1440"/>
      </w:pPr>
      <w:rPr>
        <w:b/>
        <w:i/>
      </w:rPr>
    </w:lvl>
    <w:lvl w:ilvl="8">
      <w:start w:val="1"/>
      <w:numFmt w:val="decimal"/>
      <w:lvlText w:val="%1.%2.%3.%4.%5.%6.%7.%8.%9"/>
      <w:lvlJc w:val="left"/>
      <w:pPr>
        <w:tabs>
          <w:tab w:val="num" w:pos="0"/>
        </w:tabs>
        <w:ind w:left="1800" w:hanging="1800"/>
      </w:pPr>
      <w:rPr>
        <w:b/>
        <w:i/>
      </w:rPr>
    </w:lvl>
  </w:abstractNum>
  <w:abstractNum w:abstractNumId="143" w15:restartNumberingAfterBreak="0">
    <w:nsid w:val="66144C34"/>
    <w:multiLevelType w:val="multilevel"/>
    <w:tmpl w:val="EDA4550A"/>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44" w15:restartNumberingAfterBreak="0">
    <w:nsid w:val="66A523AE"/>
    <w:multiLevelType w:val="multilevel"/>
    <w:tmpl w:val="12BE4328"/>
    <w:lvl w:ilvl="0">
      <w:start w:val="1"/>
      <w:numFmt w:val="decimal"/>
      <w:lvlText w:val="%1."/>
      <w:lvlJc w:val="left"/>
      <w:pPr>
        <w:tabs>
          <w:tab w:val="num" w:pos="0"/>
        </w:tabs>
        <w:ind w:left="360" w:hanging="360"/>
      </w:pPr>
      <w:rPr>
        <w:b/>
        <w:bCs/>
      </w:rPr>
    </w:lvl>
    <w:lvl w:ilvl="1">
      <w:start w:val="1"/>
      <w:numFmt w:val="bullet"/>
      <w:lvlText w:val="-"/>
      <w:lvlJc w:val="left"/>
      <w:pPr>
        <w:tabs>
          <w:tab w:val="num" w:pos="0"/>
        </w:tabs>
        <w:ind w:left="1080" w:hanging="360"/>
      </w:pPr>
      <w:rPr>
        <w:rFonts w:ascii="Times New Roman" w:hAnsi="Times New Roman" w:cs="Times New Roman" w:hint="default"/>
      </w:rPr>
    </w:lvl>
    <w:lvl w:ilvl="2">
      <w:start w:val="1"/>
      <w:numFmt w:val="decimal"/>
      <w:lvlText w:val="%3."/>
      <w:lvlJc w:val="left"/>
      <w:pPr>
        <w:tabs>
          <w:tab w:val="num" w:pos="0"/>
        </w:tabs>
        <w:ind w:left="1980" w:hanging="36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45" w15:restartNumberingAfterBreak="0">
    <w:nsid w:val="687D5715"/>
    <w:multiLevelType w:val="multilevel"/>
    <w:tmpl w:val="022CC1D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3240"/>
        </w:tabs>
        <w:ind w:left="3240" w:hanging="360"/>
      </w:pPr>
      <w:rPr>
        <w:rFonts w:ascii="Symbol" w:hAnsi="Symbol" w:cs="Symbol" w:hint="default"/>
      </w:r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6" w15:restartNumberingAfterBreak="0">
    <w:nsid w:val="68944EE2"/>
    <w:multiLevelType w:val="multilevel"/>
    <w:tmpl w:val="D4462F24"/>
    <w:lvl w:ilvl="0">
      <w:start w:val="1"/>
      <w:numFmt w:val="lowerLetter"/>
      <w:lvlText w:val="%1."/>
      <w:lvlJc w:val="left"/>
      <w:pPr>
        <w:tabs>
          <w:tab w:val="num" w:pos="0"/>
        </w:tabs>
        <w:ind w:left="720" w:hanging="360"/>
      </w:pPr>
      <w:rPr>
        <w:rFonts w:ascii="Calibri" w:hAnsi="Calibri"/>
        <w:caps w:val="0"/>
        <w:smallCaps w:val="0"/>
        <w:strike w:val="0"/>
        <w:dstrike w:val="0"/>
        <w:vanish w:val="0"/>
        <w:color w:val="auto"/>
        <w:position w:val="0"/>
        <w:sz w:val="24"/>
        <w:szCs w:val="10"/>
        <w:vertAlign w:val="baseline"/>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47" w15:restartNumberingAfterBreak="0">
    <w:nsid w:val="68957C63"/>
    <w:multiLevelType w:val="multilevel"/>
    <w:tmpl w:val="90163428"/>
    <w:styleLink w:val="WWNum34"/>
    <w:lvl w:ilvl="0">
      <w:start w:val="1"/>
      <w:numFmt w:val="decimal"/>
      <w:lvlText w:val="%1."/>
      <w:lvlJc w:val="left"/>
      <w:pPr>
        <w:ind w:left="360" w:hanging="360"/>
      </w:pPr>
      <w:rPr>
        <w:b/>
        <w:bCs/>
      </w:rPr>
    </w:lvl>
    <w:lvl w:ilvl="1">
      <w:numFmt w:val="bullet"/>
      <w:lvlText w:val="-"/>
      <w:lvlJc w:val="left"/>
      <w:pPr>
        <w:ind w:left="1080" w:hanging="360"/>
      </w:pPr>
      <w:rPr>
        <w:rFonts w:cs="Calibri"/>
      </w:rPr>
    </w:lvl>
    <w:lvl w:ilvl="2">
      <w:start w:val="1"/>
      <w:numFmt w:val="decimal"/>
      <w:lvlText w:val="%3."/>
      <w:lvlJc w:val="left"/>
      <w:pPr>
        <w:ind w:left="1980" w:hanging="36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48" w15:restartNumberingAfterBreak="0">
    <w:nsid w:val="69E53721"/>
    <w:multiLevelType w:val="multilevel"/>
    <w:tmpl w:val="585C2BF0"/>
    <w:lvl w:ilvl="0">
      <w:start w:val="1"/>
      <w:numFmt w:val="decimal"/>
      <w:lvlText w:val="%1."/>
      <w:lvlJc w:val="left"/>
      <w:pPr>
        <w:tabs>
          <w:tab w:val="num" w:pos="0"/>
        </w:tabs>
        <w:ind w:left="360" w:hanging="360"/>
      </w:pPr>
      <w:rPr>
        <w:b/>
        <w:bCs/>
      </w:rPr>
    </w:lvl>
    <w:lvl w:ilvl="1">
      <w:start w:val="1"/>
      <w:numFmt w:val="bullet"/>
      <w:lvlText w:val="-"/>
      <w:lvlJc w:val="left"/>
      <w:pPr>
        <w:tabs>
          <w:tab w:val="num" w:pos="0"/>
        </w:tabs>
        <w:ind w:left="1080" w:hanging="360"/>
      </w:pPr>
      <w:rPr>
        <w:rFonts w:ascii="Times New Roman" w:hAnsi="Times New Roman" w:cs="Times New Roman" w:hint="default"/>
      </w:rPr>
    </w:lvl>
    <w:lvl w:ilvl="2">
      <w:start w:val="1"/>
      <w:numFmt w:val="decimal"/>
      <w:lvlText w:val="%3."/>
      <w:lvlJc w:val="left"/>
      <w:pPr>
        <w:tabs>
          <w:tab w:val="num" w:pos="0"/>
        </w:tabs>
        <w:ind w:left="1980" w:hanging="36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49" w15:restartNumberingAfterBreak="0">
    <w:nsid w:val="6ADE122B"/>
    <w:multiLevelType w:val="multilevel"/>
    <w:tmpl w:val="50FE75EC"/>
    <w:lvl w:ilvl="0">
      <w:start w:val="1"/>
      <w:numFmt w:val="lowerRoman"/>
      <w:lvlText w:val="%1."/>
      <w:lvlJc w:val="right"/>
      <w:pPr>
        <w:tabs>
          <w:tab w:val="num" w:pos="0"/>
        </w:tabs>
        <w:ind w:left="720" w:hanging="360"/>
      </w:pPr>
      <w:rPr>
        <w:b/>
        <w:bCs/>
      </w:rPr>
    </w:lvl>
    <w:lvl w:ilvl="1">
      <w:start w:val="1"/>
      <w:numFmt w:val="lowerLetter"/>
      <w:lvlText w:val="%2)"/>
      <w:lvlJc w:val="left"/>
      <w:pPr>
        <w:tabs>
          <w:tab w:val="num" w:pos="0"/>
        </w:tabs>
        <w:ind w:left="1080" w:hanging="360"/>
      </w:pPr>
    </w:lvl>
    <w:lvl w:ilvl="2">
      <w:start w:val="1"/>
      <w:numFmt w:val="lowerLetter"/>
      <w:lvlText w:val="%3)"/>
      <w:lvlJc w:val="left"/>
      <w:pPr>
        <w:tabs>
          <w:tab w:val="num" w:pos="0"/>
        </w:tabs>
        <w:ind w:left="1440" w:hanging="360"/>
      </w:pPr>
    </w:lvl>
    <w:lvl w:ilvl="3">
      <w:start w:val="1"/>
      <w:numFmt w:val="lowerLetter"/>
      <w:lvlText w:val="%4)"/>
      <w:lvlJc w:val="left"/>
      <w:pPr>
        <w:tabs>
          <w:tab w:val="num" w:pos="0"/>
        </w:tabs>
        <w:ind w:left="1800" w:hanging="360"/>
      </w:pPr>
    </w:lvl>
    <w:lvl w:ilvl="4">
      <w:start w:val="1"/>
      <w:numFmt w:val="lowerLetter"/>
      <w:lvlText w:val="%5)"/>
      <w:lvlJc w:val="left"/>
      <w:pPr>
        <w:tabs>
          <w:tab w:val="num" w:pos="0"/>
        </w:tabs>
        <w:ind w:left="2160" w:hanging="360"/>
      </w:pPr>
    </w:lvl>
    <w:lvl w:ilvl="5">
      <w:start w:val="1"/>
      <w:numFmt w:val="lowerLetter"/>
      <w:lvlText w:val="%6)"/>
      <w:lvlJc w:val="left"/>
      <w:pPr>
        <w:tabs>
          <w:tab w:val="num" w:pos="0"/>
        </w:tabs>
        <w:ind w:left="2520" w:hanging="360"/>
      </w:pPr>
    </w:lvl>
    <w:lvl w:ilvl="6">
      <w:start w:val="1"/>
      <w:numFmt w:val="lowerLetter"/>
      <w:lvlText w:val="%7)"/>
      <w:lvlJc w:val="left"/>
      <w:pPr>
        <w:tabs>
          <w:tab w:val="num" w:pos="0"/>
        </w:tabs>
        <w:ind w:left="2880" w:hanging="360"/>
      </w:pPr>
    </w:lvl>
    <w:lvl w:ilvl="7">
      <w:start w:val="1"/>
      <w:numFmt w:val="lowerLetter"/>
      <w:lvlText w:val="%8)"/>
      <w:lvlJc w:val="left"/>
      <w:pPr>
        <w:tabs>
          <w:tab w:val="num" w:pos="0"/>
        </w:tabs>
        <w:ind w:left="3240" w:hanging="360"/>
      </w:pPr>
    </w:lvl>
    <w:lvl w:ilvl="8">
      <w:start w:val="1"/>
      <w:numFmt w:val="lowerLetter"/>
      <w:lvlText w:val="%9)"/>
      <w:lvlJc w:val="left"/>
      <w:pPr>
        <w:tabs>
          <w:tab w:val="num" w:pos="0"/>
        </w:tabs>
        <w:ind w:left="3600" w:hanging="360"/>
      </w:pPr>
    </w:lvl>
  </w:abstractNum>
  <w:abstractNum w:abstractNumId="150" w15:restartNumberingAfterBreak="0">
    <w:nsid w:val="6B811060"/>
    <w:multiLevelType w:val="multilevel"/>
    <w:tmpl w:val="AAD8BA04"/>
    <w:lvl w:ilvl="0">
      <w:start w:val="1"/>
      <w:numFmt w:val="lowerRoman"/>
      <w:lvlText w:val="%1."/>
      <w:lvlJc w:val="right"/>
      <w:pPr>
        <w:tabs>
          <w:tab w:val="num" w:pos="0"/>
        </w:tabs>
        <w:ind w:left="720" w:hanging="360"/>
      </w:pPr>
      <w:rPr>
        <w:b/>
        <w:bCs/>
        <w:i w:val="0"/>
      </w:rPr>
    </w:lvl>
    <w:lvl w:ilvl="1">
      <w:start w:val="1"/>
      <w:numFmt w:val="lowerLetter"/>
      <w:lvlText w:val="%2."/>
      <w:lvlJc w:val="left"/>
      <w:pPr>
        <w:tabs>
          <w:tab w:val="num" w:pos="0"/>
        </w:tabs>
        <w:ind w:left="1440" w:hanging="360"/>
      </w:pPr>
    </w:lvl>
    <w:lvl w:ilvl="2">
      <w:start w:val="1"/>
      <w:numFmt w:val="lowerLetter"/>
      <w:lvlText w:val="%3)"/>
      <w:lvlJc w:val="left"/>
      <w:pPr>
        <w:tabs>
          <w:tab w:val="num" w:pos="0"/>
        </w:tabs>
        <w:ind w:left="2340" w:hanging="360"/>
      </w:pPr>
      <w:rPr>
        <w:b/>
        <w:bCs/>
      </w:r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51" w15:restartNumberingAfterBreak="0">
    <w:nsid w:val="6DD67EE1"/>
    <w:multiLevelType w:val="multilevel"/>
    <w:tmpl w:val="BEAC4ECE"/>
    <w:lvl w:ilvl="0">
      <w:start w:val="1"/>
      <w:numFmt w:val="bullet"/>
      <w:lvlText w:val=""/>
      <w:lvlJc w:val="left"/>
      <w:pPr>
        <w:tabs>
          <w:tab w:val="num" w:pos="720"/>
        </w:tabs>
        <w:ind w:left="720" w:hanging="360"/>
      </w:pPr>
      <w:rPr>
        <w:rFonts w:ascii="Wingdings" w:hAnsi="Wingdings" w:cs="Wingdings" w:hint="default"/>
        <w:b w:val="0"/>
        <w:i w:val="0"/>
        <w:sz w:val="28"/>
      </w:rPr>
    </w:lvl>
    <w:lvl w:ilvl="1">
      <w:start w:val="1"/>
      <w:numFmt w:val="decimal"/>
      <w:lvlText w:val="%2."/>
      <w:lvlJc w:val="left"/>
      <w:pPr>
        <w:tabs>
          <w:tab w:val="num" w:pos="0"/>
        </w:tabs>
        <w:ind w:left="1440" w:hanging="360"/>
      </w:pPr>
      <w:rPr>
        <w:b/>
        <w:i w:val="0"/>
      </w:rPr>
    </w:lvl>
    <w:lvl w:ilvl="2">
      <w:start w:val="3"/>
      <w:numFmt w:val="bullet"/>
      <w:lvlText w:val="-"/>
      <w:lvlJc w:val="left"/>
      <w:pPr>
        <w:tabs>
          <w:tab w:val="num" w:pos="0"/>
        </w:tabs>
        <w:ind w:left="2160" w:hanging="360"/>
      </w:pPr>
      <w:rPr>
        <w:rFonts w:ascii="Calibri" w:eastAsiaTheme="minorHAnsi" w:hAnsi="Calibri" w:cs="Calibri" w:hint="default"/>
      </w:rPr>
    </w:lvl>
    <w:lvl w:ilvl="3">
      <w:start w:val="1"/>
      <w:numFmt w:val="lowerRoman"/>
      <w:lvlText w:val="%4."/>
      <w:lvlJc w:val="left"/>
      <w:pPr>
        <w:tabs>
          <w:tab w:val="num" w:pos="0"/>
        </w:tabs>
        <w:ind w:left="3240" w:hanging="720"/>
      </w:pPr>
    </w:lvl>
    <w:lvl w:ilvl="4">
      <w:start w:val="8"/>
      <w:numFmt w:val="upperLetter"/>
      <w:lvlText w:val="%5."/>
      <w:lvlJc w:val="left"/>
      <w:pPr>
        <w:tabs>
          <w:tab w:val="num" w:pos="0"/>
        </w:tabs>
        <w:ind w:left="3600" w:hanging="360"/>
      </w:pPr>
    </w:lvl>
    <w:lvl w:ilvl="5">
      <w:start w:val="1"/>
      <w:numFmt w:val="lowerLetter"/>
      <w:lvlText w:val="%6)"/>
      <w:lvlJc w:val="left"/>
      <w:pPr>
        <w:tabs>
          <w:tab w:val="num" w:pos="0"/>
        </w:tabs>
        <w:ind w:left="4320" w:hanging="360"/>
      </w:p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152" w15:restartNumberingAfterBreak="0">
    <w:nsid w:val="6F915833"/>
    <w:multiLevelType w:val="hybridMultilevel"/>
    <w:tmpl w:val="C2D4D4B4"/>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start w:val="1"/>
      <w:numFmt w:val="decimal"/>
      <w:lvlText w:val="%4."/>
      <w:lvlJc w:val="left"/>
      <w:pPr>
        <w:ind w:left="2520" w:hanging="360"/>
      </w:pPr>
    </w:lvl>
    <w:lvl w:ilvl="4" w:tplc="04100019">
      <w:start w:val="1"/>
      <w:numFmt w:val="lowerLetter"/>
      <w:lvlText w:val="%5."/>
      <w:lvlJc w:val="left"/>
      <w:pPr>
        <w:ind w:left="3240" w:hanging="360"/>
      </w:pPr>
    </w:lvl>
    <w:lvl w:ilvl="5" w:tplc="0410001B">
      <w:start w:val="1"/>
      <w:numFmt w:val="lowerRoman"/>
      <w:lvlText w:val="%6."/>
      <w:lvlJc w:val="right"/>
      <w:pPr>
        <w:ind w:left="3960" w:hanging="180"/>
      </w:pPr>
    </w:lvl>
    <w:lvl w:ilvl="6" w:tplc="0410000F">
      <w:start w:val="1"/>
      <w:numFmt w:val="decimal"/>
      <w:lvlText w:val="%7."/>
      <w:lvlJc w:val="left"/>
      <w:pPr>
        <w:ind w:left="4680" w:hanging="360"/>
      </w:pPr>
    </w:lvl>
    <w:lvl w:ilvl="7" w:tplc="04100019">
      <w:start w:val="1"/>
      <w:numFmt w:val="lowerLetter"/>
      <w:lvlText w:val="%8."/>
      <w:lvlJc w:val="left"/>
      <w:pPr>
        <w:ind w:left="5400" w:hanging="360"/>
      </w:pPr>
    </w:lvl>
    <w:lvl w:ilvl="8" w:tplc="0410001B">
      <w:start w:val="1"/>
      <w:numFmt w:val="lowerRoman"/>
      <w:lvlText w:val="%9."/>
      <w:lvlJc w:val="right"/>
      <w:pPr>
        <w:ind w:left="6120" w:hanging="180"/>
      </w:pPr>
    </w:lvl>
  </w:abstractNum>
  <w:abstractNum w:abstractNumId="153" w15:restartNumberingAfterBreak="0">
    <w:nsid w:val="6FB9634A"/>
    <w:multiLevelType w:val="multilevel"/>
    <w:tmpl w:val="D3B2D446"/>
    <w:lvl w:ilvl="0">
      <w:start w:val="1"/>
      <w:numFmt w:val="bullet"/>
      <w:lvlText w:val=""/>
      <w:lvlJc w:val="left"/>
      <w:pPr>
        <w:tabs>
          <w:tab w:val="num" w:pos="0"/>
        </w:tabs>
        <w:ind w:left="1287" w:hanging="360"/>
      </w:pPr>
      <w:rPr>
        <w:rFonts w:ascii="Times New Roman" w:hAnsi="Times New Roman" w:cs="Times New Roman" w:hint="default"/>
        <w:b w:val="0"/>
        <w:i w:val="0"/>
        <w:sz w:val="28"/>
      </w:rPr>
    </w:lvl>
    <w:lvl w:ilvl="1">
      <w:start w:val="1"/>
      <w:numFmt w:val="bullet"/>
      <w:lvlText w:val="o"/>
      <w:lvlJc w:val="left"/>
      <w:pPr>
        <w:tabs>
          <w:tab w:val="num" w:pos="0"/>
        </w:tabs>
        <w:ind w:left="2007" w:hanging="360"/>
      </w:pPr>
      <w:rPr>
        <w:rFonts w:ascii="Times New Roman" w:hAnsi="Times New Roman" w:cs="Times New Roman" w:hint="default"/>
      </w:rPr>
    </w:lvl>
    <w:lvl w:ilvl="2">
      <w:start w:val="1"/>
      <w:numFmt w:val="bullet"/>
      <w:lvlText w:val=""/>
      <w:lvlJc w:val="left"/>
      <w:pPr>
        <w:tabs>
          <w:tab w:val="num" w:pos="0"/>
        </w:tabs>
        <w:ind w:left="2727" w:hanging="360"/>
      </w:pPr>
      <w:rPr>
        <w:rFonts w:ascii="Times New Roman" w:hAnsi="Times New Roman" w:cs="Times New Roman" w:hint="default"/>
      </w:rPr>
    </w:lvl>
    <w:lvl w:ilvl="3">
      <w:start w:val="1"/>
      <w:numFmt w:val="bullet"/>
      <w:lvlText w:val=""/>
      <w:lvlJc w:val="left"/>
      <w:pPr>
        <w:tabs>
          <w:tab w:val="num" w:pos="0"/>
        </w:tabs>
        <w:ind w:left="3447" w:hanging="360"/>
      </w:pPr>
      <w:rPr>
        <w:rFonts w:ascii="Times New Roman" w:hAnsi="Times New Roman" w:cs="Times New Roman" w:hint="default"/>
      </w:rPr>
    </w:lvl>
    <w:lvl w:ilvl="4">
      <w:start w:val="1"/>
      <w:numFmt w:val="bullet"/>
      <w:lvlText w:val="o"/>
      <w:lvlJc w:val="left"/>
      <w:pPr>
        <w:tabs>
          <w:tab w:val="num" w:pos="0"/>
        </w:tabs>
        <w:ind w:left="4167" w:hanging="360"/>
      </w:pPr>
      <w:rPr>
        <w:rFonts w:ascii="Times New Roman" w:hAnsi="Times New Roman" w:cs="Times New Roman" w:hint="default"/>
      </w:rPr>
    </w:lvl>
    <w:lvl w:ilvl="5">
      <w:start w:val="1"/>
      <w:numFmt w:val="bullet"/>
      <w:lvlText w:val=""/>
      <w:lvlJc w:val="left"/>
      <w:pPr>
        <w:tabs>
          <w:tab w:val="num" w:pos="0"/>
        </w:tabs>
        <w:ind w:left="4887" w:hanging="360"/>
      </w:pPr>
      <w:rPr>
        <w:rFonts w:ascii="Times New Roman" w:hAnsi="Times New Roman" w:cs="Times New Roman" w:hint="default"/>
      </w:rPr>
    </w:lvl>
    <w:lvl w:ilvl="6">
      <w:start w:val="1"/>
      <w:numFmt w:val="bullet"/>
      <w:lvlText w:val=""/>
      <w:lvlJc w:val="left"/>
      <w:pPr>
        <w:tabs>
          <w:tab w:val="num" w:pos="0"/>
        </w:tabs>
        <w:ind w:left="5607" w:hanging="360"/>
      </w:pPr>
      <w:rPr>
        <w:rFonts w:ascii="Times New Roman" w:hAnsi="Times New Roman" w:cs="Times New Roman" w:hint="default"/>
      </w:rPr>
    </w:lvl>
    <w:lvl w:ilvl="7">
      <w:start w:val="1"/>
      <w:numFmt w:val="bullet"/>
      <w:lvlText w:val="o"/>
      <w:lvlJc w:val="left"/>
      <w:pPr>
        <w:tabs>
          <w:tab w:val="num" w:pos="0"/>
        </w:tabs>
        <w:ind w:left="6327" w:hanging="360"/>
      </w:pPr>
      <w:rPr>
        <w:rFonts w:ascii="Times New Roman" w:hAnsi="Times New Roman" w:cs="Times New Roman" w:hint="default"/>
      </w:rPr>
    </w:lvl>
    <w:lvl w:ilvl="8">
      <w:start w:val="1"/>
      <w:numFmt w:val="bullet"/>
      <w:lvlText w:val=""/>
      <w:lvlJc w:val="left"/>
      <w:pPr>
        <w:tabs>
          <w:tab w:val="num" w:pos="0"/>
        </w:tabs>
        <w:ind w:left="7047" w:hanging="360"/>
      </w:pPr>
      <w:rPr>
        <w:rFonts w:ascii="Times New Roman" w:hAnsi="Times New Roman" w:cs="Times New Roman" w:hint="default"/>
      </w:rPr>
    </w:lvl>
  </w:abstractNum>
  <w:abstractNum w:abstractNumId="154" w15:restartNumberingAfterBreak="0">
    <w:nsid w:val="6FBA0669"/>
    <w:multiLevelType w:val="multilevel"/>
    <w:tmpl w:val="4BEE7564"/>
    <w:lvl w:ilvl="0">
      <w:start w:val="1"/>
      <w:numFmt w:val="decimal"/>
      <w:lvlText w:val="%1."/>
      <w:lvlJc w:val="left"/>
      <w:pPr>
        <w:tabs>
          <w:tab w:val="num" w:pos="0"/>
        </w:tabs>
        <w:ind w:left="360" w:hanging="360"/>
      </w:pPr>
      <w:rPr>
        <w:b/>
        <w:bCs/>
      </w:rPr>
    </w:lvl>
    <w:lvl w:ilvl="1">
      <w:start w:val="1"/>
      <w:numFmt w:val="bullet"/>
      <w:lvlText w:val="-"/>
      <w:lvlJc w:val="left"/>
      <w:pPr>
        <w:tabs>
          <w:tab w:val="num" w:pos="0"/>
        </w:tabs>
        <w:ind w:left="1080" w:hanging="360"/>
      </w:pPr>
      <w:rPr>
        <w:rFonts w:ascii="Times New Roman" w:hAnsi="Times New Roman" w:cs="Times New Roman" w:hint="default"/>
      </w:rPr>
    </w:lvl>
    <w:lvl w:ilvl="2">
      <w:start w:val="1"/>
      <w:numFmt w:val="decimal"/>
      <w:lvlText w:val="%3."/>
      <w:lvlJc w:val="left"/>
      <w:pPr>
        <w:tabs>
          <w:tab w:val="num" w:pos="0"/>
        </w:tabs>
        <w:ind w:left="1980" w:hanging="36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55" w15:restartNumberingAfterBreak="0">
    <w:nsid w:val="6FED2DA7"/>
    <w:multiLevelType w:val="multilevel"/>
    <w:tmpl w:val="24AC475A"/>
    <w:lvl w:ilvl="0">
      <w:start w:val="1"/>
      <w:numFmt w:val="lowerLetter"/>
      <w:lvlText w:val="%1)"/>
      <w:lvlJc w:val="left"/>
      <w:pPr>
        <w:tabs>
          <w:tab w:val="num" w:pos="0"/>
        </w:tabs>
        <w:ind w:left="360" w:hanging="360"/>
      </w:pPr>
      <w:rPr>
        <w:b/>
        <w:bCs/>
        <w:color w:val="15608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56" w15:restartNumberingAfterBreak="0">
    <w:nsid w:val="70065C11"/>
    <w:multiLevelType w:val="multilevel"/>
    <w:tmpl w:val="5E86D75A"/>
    <w:lvl w:ilvl="0">
      <w:start w:val="1"/>
      <w:numFmt w:val="decimal"/>
      <w:lvlText w:val="%1."/>
      <w:lvlJc w:val="left"/>
      <w:pPr>
        <w:tabs>
          <w:tab w:val="num" w:pos="0"/>
        </w:tabs>
        <w:ind w:left="1146" w:hanging="360"/>
      </w:pPr>
    </w:lvl>
    <w:lvl w:ilvl="1">
      <w:start w:val="1"/>
      <w:numFmt w:val="bullet"/>
      <w:lvlText w:val="»"/>
      <w:lvlJc w:val="left"/>
      <w:pPr>
        <w:tabs>
          <w:tab w:val="num" w:pos="0"/>
        </w:tabs>
        <w:ind w:left="1866" w:hanging="360"/>
      </w:pPr>
      <w:rPr>
        <w:rFonts w:ascii="Calibri Light" w:hAnsi="Calibri Light" w:cs="Calibri Light" w:hint="default"/>
      </w:rPr>
    </w:lvl>
    <w:lvl w:ilvl="2">
      <w:start w:val="1"/>
      <w:numFmt w:val="lowerRoman"/>
      <w:lvlText w:val="%3."/>
      <w:lvlJc w:val="right"/>
      <w:pPr>
        <w:tabs>
          <w:tab w:val="num" w:pos="0"/>
        </w:tabs>
        <w:ind w:left="2586" w:hanging="180"/>
      </w:pPr>
    </w:lvl>
    <w:lvl w:ilvl="3">
      <w:start w:val="1"/>
      <w:numFmt w:val="decimal"/>
      <w:lvlText w:val="%4."/>
      <w:lvlJc w:val="left"/>
      <w:pPr>
        <w:tabs>
          <w:tab w:val="num" w:pos="0"/>
        </w:tabs>
        <w:ind w:left="3306" w:hanging="360"/>
      </w:pPr>
    </w:lvl>
    <w:lvl w:ilvl="4">
      <w:start w:val="1"/>
      <w:numFmt w:val="lowerLetter"/>
      <w:lvlText w:val="%5."/>
      <w:lvlJc w:val="left"/>
      <w:pPr>
        <w:tabs>
          <w:tab w:val="num" w:pos="0"/>
        </w:tabs>
        <w:ind w:left="4026" w:hanging="360"/>
      </w:pPr>
    </w:lvl>
    <w:lvl w:ilvl="5">
      <w:start w:val="1"/>
      <w:numFmt w:val="lowerRoman"/>
      <w:lvlText w:val="%6."/>
      <w:lvlJc w:val="right"/>
      <w:pPr>
        <w:tabs>
          <w:tab w:val="num" w:pos="0"/>
        </w:tabs>
        <w:ind w:left="4746" w:hanging="180"/>
      </w:pPr>
    </w:lvl>
    <w:lvl w:ilvl="6">
      <w:start w:val="1"/>
      <w:numFmt w:val="decimal"/>
      <w:lvlText w:val="%7."/>
      <w:lvlJc w:val="left"/>
      <w:pPr>
        <w:tabs>
          <w:tab w:val="num" w:pos="0"/>
        </w:tabs>
        <w:ind w:left="5466" w:hanging="360"/>
      </w:pPr>
    </w:lvl>
    <w:lvl w:ilvl="7">
      <w:start w:val="1"/>
      <w:numFmt w:val="lowerLetter"/>
      <w:lvlText w:val="%8."/>
      <w:lvlJc w:val="left"/>
      <w:pPr>
        <w:tabs>
          <w:tab w:val="num" w:pos="0"/>
        </w:tabs>
        <w:ind w:left="6186" w:hanging="360"/>
      </w:pPr>
    </w:lvl>
    <w:lvl w:ilvl="8">
      <w:start w:val="1"/>
      <w:numFmt w:val="lowerRoman"/>
      <w:lvlText w:val="%9."/>
      <w:lvlJc w:val="right"/>
      <w:pPr>
        <w:tabs>
          <w:tab w:val="num" w:pos="0"/>
        </w:tabs>
        <w:ind w:left="6906" w:hanging="180"/>
      </w:pPr>
    </w:lvl>
  </w:abstractNum>
  <w:abstractNum w:abstractNumId="157" w15:restartNumberingAfterBreak="0">
    <w:nsid w:val="706F25E9"/>
    <w:multiLevelType w:val="hybridMultilevel"/>
    <w:tmpl w:val="F6B628BE"/>
    <w:lvl w:ilvl="0" w:tplc="0410000B">
      <w:start w:val="1"/>
      <w:numFmt w:val="bullet"/>
      <w:lvlText w:val=""/>
      <w:lvlJc w:val="left"/>
      <w:pPr>
        <w:ind w:left="458" w:hanging="360"/>
      </w:pPr>
      <w:rPr>
        <w:rFonts w:ascii="Wingdings" w:hAnsi="Wingdings" w:hint="default"/>
        <w:color w:val="1F1F1F"/>
        <w:sz w:val="19"/>
        <w:szCs w:val="19"/>
        <w:lang w:eastAsia="en-US"/>
      </w:rPr>
    </w:lvl>
    <w:lvl w:ilvl="1" w:tplc="FFFFFFFF" w:tentative="1">
      <w:start w:val="1"/>
      <w:numFmt w:val="bullet"/>
      <w:lvlText w:val="o"/>
      <w:lvlJc w:val="left"/>
      <w:pPr>
        <w:ind w:left="1178" w:hanging="360"/>
      </w:pPr>
      <w:rPr>
        <w:rFonts w:ascii="Courier New" w:hAnsi="Courier New" w:cs="Courier New" w:hint="default"/>
      </w:rPr>
    </w:lvl>
    <w:lvl w:ilvl="2" w:tplc="FFFFFFFF" w:tentative="1">
      <w:start w:val="1"/>
      <w:numFmt w:val="bullet"/>
      <w:lvlText w:val=""/>
      <w:lvlJc w:val="left"/>
      <w:pPr>
        <w:ind w:left="1898" w:hanging="360"/>
      </w:pPr>
      <w:rPr>
        <w:rFonts w:ascii="Wingdings" w:hAnsi="Wingdings" w:hint="default"/>
      </w:rPr>
    </w:lvl>
    <w:lvl w:ilvl="3" w:tplc="FFFFFFFF" w:tentative="1">
      <w:start w:val="1"/>
      <w:numFmt w:val="bullet"/>
      <w:lvlText w:val=""/>
      <w:lvlJc w:val="left"/>
      <w:pPr>
        <w:ind w:left="2618" w:hanging="360"/>
      </w:pPr>
      <w:rPr>
        <w:rFonts w:ascii="Symbol" w:hAnsi="Symbol" w:hint="default"/>
      </w:rPr>
    </w:lvl>
    <w:lvl w:ilvl="4" w:tplc="FFFFFFFF" w:tentative="1">
      <w:start w:val="1"/>
      <w:numFmt w:val="bullet"/>
      <w:lvlText w:val="o"/>
      <w:lvlJc w:val="left"/>
      <w:pPr>
        <w:ind w:left="3338" w:hanging="360"/>
      </w:pPr>
      <w:rPr>
        <w:rFonts w:ascii="Courier New" w:hAnsi="Courier New" w:cs="Courier New" w:hint="default"/>
      </w:rPr>
    </w:lvl>
    <w:lvl w:ilvl="5" w:tplc="FFFFFFFF" w:tentative="1">
      <w:start w:val="1"/>
      <w:numFmt w:val="bullet"/>
      <w:lvlText w:val=""/>
      <w:lvlJc w:val="left"/>
      <w:pPr>
        <w:ind w:left="4058" w:hanging="360"/>
      </w:pPr>
      <w:rPr>
        <w:rFonts w:ascii="Wingdings" w:hAnsi="Wingdings" w:hint="default"/>
      </w:rPr>
    </w:lvl>
    <w:lvl w:ilvl="6" w:tplc="FFFFFFFF" w:tentative="1">
      <w:start w:val="1"/>
      <w:numFmt w:val="bullet"/>
      <w:lvlText w:val=""/>
      <w:lvlJc w:val="left"/>
      <w:pPr>
        <w:ind w:left="4778" w:hanging="360"/>
      </w:pPr>
      <w:rPr>
        <w:rFonts w:ascii="Symbol" w:hAnsi="Symbol" w:hint="default"/>
      </w:rPr>
    </w:lvl>
    <w:lvl w:ilvl="7" w:tplc="FFFFFFFF" w:tentative="1">
      <w:start w:val="1"/>
      <w:numFmt w:val="bullet"/>
      <w:lvlText w:val="o"/>
      <w:lvlJc w:val="left"/>
      <w:pPr>
        <w:ind w:left="5498" w:hanging="360"/>
      </w:pPr>
      <w:rPr>
        <w:rFonts w:ascii="Courier New" w:hAnsi="Courier New" w:cs="Courier New" w:hint="default"/>
      </w:rPr>
    </w:lvl>
    <w:lvl w:ilvl="8" w:tplc="FFFFFFFF" w:tentative="1">
      <w:start w:val="1"/>
      <w:numFmt w:val="bullet"/>
      <w:lvlText w:val=""/>
      <w:lvlJc w:val="left"/>
      <w:pPr>
        <w:ind w:left="6218" w:hanging="360"/>
      </w:pPr>
      <w:rPr>
        <w:rFonts w:ascii="Wingdings" w:hAnsi="Wingdings" w:hint="default"/>
      </w:rPr>
    </w:lvl>
  </w:abstractNum>
  <w:abstractNum w:abstractNumId="158" w15:restartNumberingAfterBreak="0">
    <w:nsid w:val="70AE21BC"/>
    <w:multiLevelType w:val="multilevel"/>
    <w:tmpl w:val="C45462CC"/>
    <w:lvl w:ilvl="0">
      <w:start w:val="1"/>
      <w:numFmt w:val="lowerLetter"/>
      <w:lvlText w:val="%1)"/>
      <w:lvlJc w:val="left"/>
      <w:pPr>
        <w:tabs>
          <w:tab w:val="num" w:pos="0"/>
        </w:tabs>
        <w:ind w:left="720" w:hanging="360"/>
      </w:pPr>
      <w:rPr>
        <w:b/>
        <w:bCs/>
        <w:color w:val="15608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59" w15:restartNumberingAfterBreak="0">
    <w:nsid w:val="70C17DAC"/>
    <w:multiLevelType w:val="multilevel"/>
    <w:tmpl w:val="41E6943C"/>
    <w:name w:val="WW8Num72"/>
    <w:lvl w:ilvl="0">
      <w:start w:val="1"/>
      <w:numFmt w:val="decimal"/>
      <w:pStyle w:val="Titolo1"/>
      <w:lvlText w:val="%1"/>
      <w:lvlJc w:val="left"/>
      <w:pPr>
        <w:ind w:left="3693" w:hanging="432"/>
      </w:pPr>
    </w:lvl>
    <w:lvl w:ilvl="1">
      <w:start w:val="1"/>
      <w:numFmt w:val="decimal"/>
      <w:pStyle w:val="Titolo2"/>
      <w:lvlText w:val="%1.%2"/>
      <w:lvlJc w:val="left"/>
      <w:pPr>
        <w:ind w:left="576" w:hanging="576"/>
      </w:pPr>
    </w:lvl>
    <w:lvl w:ilvl="2">
      <w:start w:val="1"/>
      <w:numFmt w:val="decimal"/>
      <w:pStyle w:val="Titolo3"/>
      <w:lvlText w:val="%1.%2.%3"/>
      <w:lvlJc w:val="left"/>
      <w:pPr>
        <w:ind w:left="720" w:hanging="720"/>
      </w:pPr>
    </w:lvl>
    <w:lvl w:ilvl="3">
      <w:start w:val="1"/>
      <w:numFmt w:val="decimal"/>
      <w:pStyle w:val="Titolo4"/>
      <w:lvlText w:val="%1.%2.%3.%4"/>
      <w:lvlJc w:val="left"/>
      <w:pPr>
        <w:ind w:left="864" w:hanging="864"/>
      </w:pPr>
    </w:lvl>
    <w:lvl w:ilvl="4">
      <w:start w:val="1"/>
      <w:numFmt w:val="decimal"/>
      <w:pStyle w:val="Titolo5"/>
      <w:lvlText w:val="%1.%2.%3.%4.%5"/>
      <w:lvlJc w:val="left"/>
      <w:pPr>
        <w:ind w:left="1008" w:hanging="1008"/>
      </w:pPr>
    </w:lvl>
    <w:lvl w:ilvl="5">
      <w:start w:val="1"/>
      <w:numFmt w:val="decimal"/>
      <w:pStyle w:val="Titolo6"/>
      <w:lvlText w:val="%1.%2.%3.%4.%5.%6"/>
      <w:lvlJc w:val="left"/>
      <w:pPr>
        <w:ind w:left="1152" w:hanging="1152"/>
      </w:pPr>
    </w:lvl>
    <w:lvl w:ilvl="6">
      <w:start w:val="1"/>
      <w:numFmt w:val="decimal"/>
      <w:pStyle w:val="Titolo7"/>
      <w:lvlText w:val="%1.%2.%3.%4.%5.%6.%7"/>
      <w:lvlJc w:val="left"/>
      <w:pPr>
        <w:ind w:left="1296" w:hanging="1296"/>
      </w:pPr>
    </w:lvl>
    <w:lvl w:ilvl="7">
      <w:start w:val="1"/>
      <w:numFmt w:val="decimal"/>
      <w:pStyle w:val="Titolo8"/>
      <w:lvlText w:val="%1.%2.%3.%4.%5.%6.%7.%8"/>
      <w:lvlJc w:val="left"/>
      <w:pPr>
        <w:ind w:left="1440" w:hanging="1440"/>
      </w:pPr>
    </w:lvl>
    <w:lvl w:ilvl="8">
      <w:start w:val="1"/>
      <w:numFmt w:val="decimal"/>
      <w:pStyle w:val="Titolo9"/>
      <w:lvlText w:val="%1.%2.%3.%4.%5.%6.%7.%8.%9"/>
      <w:lvlJc w:val="left"/>
      <w:pPr>
        <w:ind w:left="1584" w:hanging="1584"/>
      </w:pPr>
    </w:lvl>
  </w:abstractNum>
  <w:abstractNum w:abstractNumId="160" w15:restartNumberingAfterBreak="0">
    <w:nsid w:val="71F74F75"/>
    <w:multiLevelType w:val="multilevel"/>
    <w:tmpl w:val="07827ACC"/>
    <w:lvl w:ilvl="0">
      <w:start w:val="1"/>
      <w:numFmt w:val="bullet"/>
      <w:lvlText w:val="-"/>
      <w:lvlJc w:val="left"/>
      <w:pPr>
        <w:tabs>
          <w:tab w:val="num" w:pos="0"/>
        </w:tabs>
        <w:ind w:left="1080" w:hanging="360"/>
      </w:pPr>
      <w:rPr>
        <w:rFonts w:ascii="Times New Roman" w:hAnsi="Times New Roman" w:cs="Times New Roman" w:hint="default"/>
      </w:rPr>
    </w:lvl>
    <w:lvl w:ilvl="1">
      <w:start w:val="1"/>
      <w:numFmt w:val="bullet"/>
      <w:lvlText w:val="o"/>
      <w:lvlJc w:val="left"/>
      <w:pPr>
        <w:tabs>
          <w:tab w:val="num" w:pos="0"/>
        </w:tabs>
        <w:ind w:left="1800" w:hanging="360"/>
      </w:pPr>
      <w:rPr>
        <w:rFonts w:ascii="Times New Roman" w:hAnsi="Times New Roman" w:cs="Times New Roman" w:hint="default"/>
      </w:rPr>
    </w:lvl>
    <w:lvl w:ilvl="2">
      <w:start w:val="1"/>
      <w:numFmt w:val="bullet"/>
      <w:lvlText w:val=""/>
      <w:lvlJc w:val="left"/>
      <w:pPr>
        <w:tabs>
          <w:tab w:val="num" w:pos="0"/>
        </w:tabs>
        <w:ind w:left="2520" w:hanging="360"/>
      </w:pPr>
      <w:rPr>
        <w:rFonts w:ascii="Times New Roman" w:hAnsi="Times New Roman" w:cs="Times New Roman" w:hint="default"/>
      </w:rPr>
    </w:lvl>
    <w:lvl w:ilvl="3">
      <w:start w:val="1"/>
      <w:numFmt w:val="bullet"/>
      <w:lvlText w:val=""/>
      <w:lvlJc w:val="left"/>
      <w:pPr>
        <w:tabs>
          <w:tab w:val="num" w:pos="0"/>
        </w:tabs>
        <w:ind w:left="3240" w:hanging="360"/>
      </w:pPr>
      <w:rPr>
        <w:rFonts w:ascii="Times New Roman" w:hAnsi="Times New Roman" w:cs="Times New Roman" w:hint="default"/>
      </w:rPr>
    </w:lvl>
    <w:lvl w:ilvl="4">
      <w:start w:val="1"/>
      <w:numFmt w:val="bullet"/>
      <w:lvlText w:val="o"/>
      <w:lvlJc w:val="left"/>
      <w:pPr>
        <w:tabs>
          <w:tab w:val="num" w:pos="0"/>
        </w:tabs>
        <w:ind w:left="3960" w:hanging="360"/>
      </w:pPr>
      <w:rPr>
        <w:rFonts w:ascii="Times New Roman" w:hAnsi="Times New Roman" w:cs="Times New Roman" w:hint="default"/>
      </w:rPr>
    </w:lvl>
    <w:lvl w:ilvl="5">
      <w:start w:val="1"/>
      <w:numFmt w:val="bullet"/>
      <w:lvlText w:val=""/>
      <w:lvlJc w:val="left"/>
      <w:pPr>
        <w:tabs>
          <w:tab w:val="num" w:pos="0"/>
        </w:tabs>
        <w:ind w:left="4680" w:hanging="360"/>
      </w:pPr>
      <w:rPr>
        <w:rFonts w:ascii="Times New Roman" w:hAnsi="Times New Roman" w:cs="Times New Roman" w:hint="default"/>
      </w:rPr>
    </w:lvl>
    <w:lvl w:ilvl="6">
      <w:start w:val="1"/>
      <w:numFmt w:val="bullet"/>
      <w:lvlText w:val=""/>
      <w:lvlJc w:val="left"/>
      <w:pPr>
        <w:tabs>
          <w:tab w:val="num" w:pos="0"/>
        </w:tabs>
        <w:ind w:left="5400" w:hanging="360"/>
      </w:pPr>
      <w:rPr>
        <w:rFonts w:ascii="Times New Roman" w:hAnsi="Times New Roman" w:cs="Times New Roman" w:hint="default"/>
      </w:rPr>
    </w:lvl>
    <w:lvl w:ilvl="7">
      <w:start w:val="1"/>
      <w:numFmt w:val="bullet"/>
      <w:lvlText w:val="o"/>
      <w:lvlJc w:val="left"/>
      <w:pPr>
        <w:tabs>
          <w:tab w:val="num" w:pos="0"/>
        </w:tabs>
        <w:ind w:left="6120" w:hanging="360"/>
      </w:pPr>
      <w:rPr>
        <w:rFonts w:ascii="Times New Roman" w:hAnsi="Times New Roman" w:cs="Times New Roman" w:hint="default"/>
      </w:rPr>
    </w:lvl>
    <w:lvl w:ilvl="8">
      <w:start w:val="1"/>
      <w:numFmt w:val="bullet"/>
      <w:lvlText w:val=""/>
      <w:lvlJc w:val="left"/>
      <w:pPr>
        <w:tabs>
          <w:tab w:val="num" w:pos="0"/>
        </w:tabs>
        <w:ind w:left="6840" w:hanging="360"/>
      </w:pPr>
      <w:rPr>
        <w:rFonts w:ascii="Times New Roman" w:hAnsi="Times New Roman" w:cs="Times New Roman" w:hint="default"/>
      </w:rPr>
    </w:lvl>
  </w:abstractNum>
  <w:abstractNum w:abstractNumId="161" w15:restartNumberingAfterBreak="0">
    <w:nsid w:val="7553380D"/>
    <w:multiLevelType w:val="multilevel"/>
    <w:tmpl w:val="D284A30A"/>
    <w:lvl w:ilvl="0">
      <w:start w:val="1"/>
      <w:numFmt w:val="bullet"/>
      <w:lvlText w:val="»"/>
      <w:lvlJc w:val="left"/>
      <w:pPr>
        <w:tabs>
          <w:tab w:val="num" w:pos="0"/>
        </w:tabs>
        <w:ind w:left="1038" w:hanging="360"/>
      </w:pPr>
      <w:rPr>
        <w:rFonts w:ascii="Calibri Light" w:hAnsi="Calibri Light" w:cs="Calibri Light" w:hint="default"/>
        <w:sz w:val="28"/>
        <w:szCs w:val="22"/>
      </w:rPr>
    </w:lvl>
    <w:lvl w:ilvl="1">
      <w:start w:val="1"/>
      <w:numFmt w:val="bullet"/>
      <w:lvlText w:val="o"/>
      <w:lvlJc w:val="left"/>
      <w:pPr>
        <w:tabs>
          <w:tab w:val="num" w:pos="0"/>
        </w:tabs>
        <w:ind w:left="1758" w:hanging="360"/>
      </w:pPr>
      <w:rPr>
        <w:rFonts w:ascii="Courier New" w:hAnsi="Courier New" w:cs="Courier New" w:hint="default"/>
      </w:rPr>
    </w:lvl>
    <w:lvl w:ilvl="2">
      <w:start w:val="1"/>
      <w:numFmt w:val="bullet"/>
      <w:lvlText w:val=""/>
      <w:lvlJc w:val="left"/>
      <w:pPr>
        <w:tabs>
          <w:tab w:val="num" w:pos="0"/>
        </w:tabs>
        <w:ind w:left="2478" w:hanging="360"/>
      </w:pPr>
      <w:rPr>
        <w:rFonts w:ascii="Wingdings" w:hAnsi="Wingdings" w:cs="Wingdings" w:hint="default"/>
      </w:rPr>
    </w:lvl>
    <w:lvl w:ilvl="3">
      <w:start w:val="1"/>
      <w:numFmt w:val="bullet"/>
      <w:lvlText w:val=""/>
      <w:lvlJc w:val="left"/>
      <w:pPr>
        <w:tabs>
          <w:tab w:val="num" w:pos="0"/>
        </w:tabs>
        <w:ind w:left="3198" w:hanging="360"/>
      </w:pPr>
      <w:rPr>
        <w:rFonts w:ascii="Symbol" w:hAnsi="Symbol" w:cs="Symbol" w:hint="default"/>
      </w:rPr>
    </w:lvl>
    <w:lvl w:ilvl="4">
      <w:start w:val="1"/>
      <w:numFmt w:val="bullet"/>
      <w:lvlText w:val="o"/>
      <w:lvlJc w:val="left"/>
      <w:pPr>
        <w:tabs>
          <w:tab w:val="num" w:pos="0"/>
        </w:tabs>
        <w:ind w:left="3918" w:hanging="360"/>
      </w:pPr>
      <w:rPr>
        <w:rFonts w:ascii="Courier New" w:hAnsi="Courier New" w:cs="Courier New" w:hint="default"/>
      </w:rPr>
    </w:lvl>
    <w:lvl w:ilvl="5">
      <w:start w:val="1"/>
      <w:numFmt w:val="bullet"/>
      <w:lvlText w:val=""/>
      <w:lvlJc w:val="left"/>
      <w:pPr>
        <w:tabs>
          <w:tab w:val="num" w:pos="0"/>
        </w:tabs>
        <w:ind w:left="4638" w:hanging="360"/>
      </w:pPr>
      <w:rPr>
        <w:rFonts w:ascii="Wingdings" w:hAnsi="Wingdings" w:cs="Wingdings" w:hint="default"/>
      </w:rPr>
    </w:lvl>
    <w:lvl w:ilvl="6">
      <w:start w:val="1"/>
      <w:numFmt w:val="bullet"/>
      <w:lvlText w:val=""/>
      <w:lvlJc w:val="left"/>
      <w:pPr>
        <w:tabs>
          <w:tab w:val="num" w:pos="0"/>
        </w:tabs>
        <w:ind w:left="5358" w:hanging="360"/>
      </w:pPr>
      <w:rPr>
        <w:rFonts w:ascii="Symbol" w:hAnsi="Symbol" w:cs="Symbol" w:hint="default"/>
      </w:rPr>
    </w:lvl>
    <w:lvl w:ilvl="7">
      <w:start w:val="1"/>
      <w:numFmt w:val="bullet"/>
      <w:lvlText w:val="o"/>
      <w:lvlJc w:val="left"/>
      <w:pPr>
        <w:tabs>
          <w:tab w:val="num" w:pos="0"/>
        </w:tabs>
        <w:ind w:left="6078" w:hanging="360"/>
      </w:pPr>
      <w:rPr>
        <w:rFonts w:ascii="Courier New" w:hAnsi="Courier New" w:cs="Courier New" w:hint="default"/>
      </w:rPr>
    </w:lvl>
    <w:lvl w:ilvl="8">
      <w:start w:val="1"/>
      <w:numFmt w:val="bullet"/>
      <w:lvlText w:val=""/>
      <w:lvlJc w:val="left"/>
      <w:pPr>
        <w:tabs>
          <w:tab w:val="num" w:pos="0"/>
        </w:tabs>
        <w:ind w:left="6798" w:hanging="360"/>
      </w:pPr>
      <w:rPr>
        <w:rFonts w:ascii="Wingdings" w:hAnsi="Wingdings" w:cs="Wingdings" w:hint="default"/>
      </w:rPr>
    </w:lvl>
  </w:abstractNum>
  <w:abstractNum w:abstractNumId="162" w15:restartNumberingAfterBreak="0">
    <w:nsid w:val="77000E95"/>
    <w:multiLevelType w:val="multilevel"/>
    <w:tmpl w:val="2DBCE87C"/>
    <w:lvl w:ilvl="0">
      <w:start w:val="1"/>
      <w:numFmt w:val="decimal"/>
      <w:lvlText w:val="%1."/>
      <w:lvlJc w:val="left"/>
      <w:pPr>
        <w:tabs>
          <w:tab w:val="num" w:pos="0"/>
        </w:tabs>
        <w:ind w:left="360" w:hanging="360"/>
      </w:pPr>
      <w:rPr>
        <w:b/>
        <w:bCs/>
      </w:rPr>
    </w:lvl>
    <w:lvl w:ilvl="1">
      <w:start w:val="2"/>
      <w:numFmt w:val="decimal"/>
      <w:lvlText w:val="%1.%2"/>
      <w:lvlJc w:val="left"/>
      <w:pPr>
        <w:tabs>
          <w:tab w:val="num" w:pos="0"/>
        </w:tabs>
        <w:ind w:left="643" w:hanging="360"/>
      </w:pPr>
      <w:rPr>
        <w:b/>
        <w:i w:val="0"/>
        <w:color w:val="5B9BD5"/>
      </w:rPr>
    </w:lvl>
    <w:lvl w:ilvl="2">
      <w:start w:val="1"/>
      <w:numFmt w:val="decimal"/>
      <w:lvlText w:val="%1.%2.%3"/>
      <w:lvlJc w:val="left"/>
      <w:pPr>
        <w:tabs>
          <w:tab w:val="num" w:pos="0"/>
        </w:tabs>
        <w:ind w:left="720" w:hanging="720"/>
      </w:pPr>
      <w:rPr>
        <w:b/>
        <w:i/>
      </w:rPr>
    </w:lvl>
    <w:lvl w:ilvl="3">
      <w:start w:val="1"/>
      <w:numFmt w:val="decimal"/>
      <w:lvlText w:val="%1.%2.%3.%4"/>
      <w:lvlJc w:val="left"/>
      <w:pPr>
        <w:tabs>
          <w:tab w:val="num" w:pos="0"/>
        </w:tabs>
        <w:ind w:left="720" w:hanging="720"/>
      </w:pPr>
      <w:rPr>
        <w:b/>
        <w:i/>
      </w:rPr>
    </w:lvl>
    <w:lvl w:ilvl="4">
      <w:start w:val="1"/>
      <w:numFmt w:val="decimal"/>
      <w:lvlText w:val="%1.%2.%3.%4.%5"/>
      <w:lvlJc w:val="left"/>
      <w:pPr>
        <w:tabs>
          <w:tab w:val="num" w:pos="0"/>
        </w:tabs>
        <w:ind w:left="1080" w:hanging="1080"/>
      </w:pPr>
      <w:rPr>
        <w:b/>
        <w:i/>
      </w:rPr>
    </w:lvl>
    <w:lvl w:ilvl="5">
      <w:start w:val="1"/>
      <w:numFmt w:val="decimal"/>
      <w:lvlText w:val="%1.%2.%3.%4.%5.%6"/>
      <w:lvlJc w:val="left"/>
      <w:pPr>
        <w:tabs>
          <w:tab w:val="num" w:pos="0"/>
        </w:tabs>
        <w:ind w:left="1080" w:hanging="1080"/>
      </w:pPr>
      <w:rPr>
        <w:b/>
        <w:i/>
      </w:rPr>
    </w:lvl>
    <w:lvl w:ilvl="6">
      <w:start w:val="1"/>
      <w:numFmt w:val="decimal"/>
      <w:lvlText w:val="%1.%2.%3.%4.%5.%6.%7"/>
      <w:lvlJc w:val="left"/>
      <w:pPr>
        <w:tabs>
          <w:tab w:val="num" w:pos="0"/>
        </w:tabs>
        <w:ind w:left="1440" w:hanging="1440"/>
      </w:pPr>
      <w:rPr>
        <w:b/>
        <w:i/>
      </w:rPr>
    </w:lvl>
    <w:lvl w:ilvl="7">
      <w:start w:val="1"/>
      <w:numFmt w:val="decimal"/>
      <w:lvlText w:val="%1.%2.%3.%4.%5.%6.%7.%8"/>
      <w:lvlJc w:val="left"/>
      <w:pPr>
        <w:tabs>
          <w:tab w:val="num" w:pos="0"/>
        </w:tabs>
        <w:ind w:left="1440" w:hanging="1440"/>
      </w:pPr>
      <w:rPr>
        <w:b/>
        <w:i/>
      </w:rPr>
    </w:lvl>
    <w:lvl w:ilvl="8">
      <w:start w:val="1"/>
      <w:numFmt w:val="decimal"/>
      <w:lvlText w:val="%1.%2.%3.%4.%5.%6.%7.%8.%9"/>
      <w:lvlJc w:val="left"/>
      <w:pPr>
        <w:tabs>
          <w:tab w:val="num" w:pos="0"/>
        </w:tabs>
        <w:ind w:left="1800" w:hanging="1800"/>
      </w:pPr>
      <w:rPr>
        <w:b/>
        <w:i/>
      </w:rPr>
    </w:lvl>
  </w:abstractNum>
  <w:abstractNum w:abstractNumId="163" w15:restartNumberingAfterBreak="0">
    <w:nsid w:val="779616CE"/>
    <w:multiLevelType w:val="hybridMultilevel"/>
    <w:tmpl w:val="0CB286B0"/>
    <w:lvl w:ilvl="0" w:tplc="76B2EAF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4" w15:restartNumberingAfterBreak="0">
    <w:nsid w:val="77B94CC6"/>
    <w:multiLevelType w:val="multilevel"/>
    <w:tmpl w:val="00DEC2C8"/>
    <w:lvl w:ilvl="0">
      <w:start w:val="1"/>
      <w:numFmt w:val="lowerRoman"/>
      <w:lvlText w:val="%1."/>
      <w:lvlJc w:val="right"/>
      <w:pPr>
        <w:tabs>
          <w:tab w:val="num" w:pos="0"/>
        </w:tabs>
        <w:ind w:left="4933" w:hanging="180"/>
      </w:pPr>
      <w:rPr>
        <w:b/>
        <w:bCs/>
        <w:color w:val="156082"/>
        <w:position w:val="0"/>
        <w:sz w:val="20"/>
        <w:vertAlign w:val="baseline"/>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65" w15:restartNumberingAfterBreak="0">
    <w:nsid w:val="7850701A"/>
    <w:multiLevelType w:val="multilevel"/>
    <w:tmpl w:val="C2582E42"/>
    <w:lvl w:ilvl="0">
      <w:start w:val="1"/>
      <w:numFmt w:val="bullet"/>
      <w:lvlText w:val="»"/>
      <w:lvlJc w:val="left"/>
      <w:pPr>
        <w:tabs>
          <w:tab w:val="num" w:pos="0"/>
        </w:tabs>
        <w:ind w:left="720" w:hanging="360"/>
      </w:pPr>
      <w:rPr>
        <w:rFonts w:ascii="Calibri Light" w:hAnsi="Calibri Light" w:cs="Calibri Light" w:hint="default"/>
        <w:sz w:val="20"/>
      </w:rPr>
    </w:lvl>
    <w:lvl w:ilvl="1">
      <w:start w:val="1"/>
      <w:numFmt w:val="bullet"/>
      <w:lvlText w:val="o"/>
      <w:lvlJc w:val="left"/>
      <w:pPr>
        <w:tabs>
          <w:tab w:val="num" w:pos="0"/>
        </w:tabs>
        <w:ind w:left="1440" w:hanging="360"/>
      </w:pPr>
      <w:rPr>
        <w:rFonts w:ascii="Times New Roman" w:hAnsi="Times New Roman" w:cs="Times New Roman" w:hint="default"/>
        <w:sz w:val="20"/>
      </w:rPr>
    </w:lvl>
    <w:lvl w:ilvl="2">
      <w:start w:val="1"/>
      <w:numFmt w:val="bullet"/>
      <w:lvlText w:val=""/>
      <w:lvlJc w:val="left"/>
      <w:pPr>
        <w:tabs>
          <w:tab w:val="num" w:pos="0"/>
        </w:tabs>
        <w:ind w:left="2160" w:hanging="360"/>
      </w:pPr>
      <w:rPr>
        <w:rFonts w:ascii="Times New Roman" w:hAnsi="Times New Roman" w:cs="Times New Roman" w:hint="default"/>
        <w:sz w:val="20"/>
      </w:rPr>
    </w:lvl>
    <w:lvl w:ilvl="3">
      <w:start w:val="1"/>
      <w:numFmt w:val="bullet"/>
      <w:lvlText w:val=""/>
      <w:lvlJc w:val="left"/>
      <w:pPr>
        <w:tabs>
          <w:tab w:val="num" w:pos="0"/>
        </w:tabs>
        <w:ind w:left="2880" w:hanging="360"/>
      </w:pPr>
      <w:rPr>
        <w:rFonts w:ascii="Times New Roman" w:hAnsi="Times New Roman" w:cs="Times New Roman" w:hint="default"/>
        <w:sz w:val="20"/>
      </w:rPr>
    </w:lvl>
    <w:lvl w:ilvl="4">
      <w:start w:val="1"/>
      <w:numFmt w:val="bullet"/>
      <w:lvlText w:val=""/>
      <w:lvlJc w:val="left"/>
      <w:pPr>
        <w:tabs>
          <w:tab w:val="num" w:pos="0"/>
        </w:tabs>
        <w:ind w:left="3600" w:hanging="360"/>
      </w:pPr>
      <w:rPr>
        <w:rFonts w:ascii="Times New Roman" w:hAnsi="Times New Roman" w:cs="Times New Roman" w:hint="default"/>
        <w:sz w:val="20"/>
      </w:rPr>
    </w:lvl>
    <w:lvl w:ilvl="5">
      <w:start w:val="1"/>
      <w:numFmt w:val="bullet"/>
      <w:lvlText w:val=""/>
      <w:lvlJc w:val="left"/>
      <w:pPr>
        <w:tabs>
          <w:tab w:val="num" w:pos="0"/>
        </w:tabs>
        <w:ind w:left="4320" w:hanging="360"/>
      </w:pPr>
      <w:rPr>
        <w:rFonts w:ascii="Times New Roman" w:hAnsi="Times New Roman" w:cs="Times New Roman" w:hint="default"/>
        <w:sz w:val="20"/>
      </w:rPr>
    </w:lvl>
    <w:lvl w:ilvl="6">
      <w:start w:val="1"/>
      <w:numFmt w:val="bullet"/>
      <w:lvlText w:val=""/>
      <w:lvlJc w:val="left"/>
      <w:pPr>
        <w:tabs>
          <w:tab w:val="num" w:pos="0"/>
        </w:tabs>
        <w:ind w:left="5040" w:hanging="360"/>
      </w:pPr>
      <w:rPr>
        <w:rFonts w:ascii="Times New Roman" w:hAnsi="Times New Roman" w:cs="Times New Roman" w:hint="default"/>
        <w:sz w:val="20"/>
      </w:rPr>
    </w:lvl>
    <w:lvl w:ilvl="7">
      <w:start w:val="1"/>
      <w:numFmt w:val="bullet"/>
      <w:lvlText w:val=""/>
      <w:lvlJc w:val="left"/>
      <w:pPr>
        <w:tabs>
          <w:tab w:val="num" w:pos="0"/>
        </w:tabs>
        <w:ind w:left="5760" w:hanging="360"/>
      </w:pPr>
      <w:rPr>
        <w:rFonts w:ascii="Times New Roman" w:hAnsi="Times New Roman" w:cs="Times New Roman" w:hint="default"/>
        <w:sz w:val="20"/>
      </w:rPr>
    </w:lvl>
    <w:lvl w:ilvl="8">
      <w:start w:val="1"/>
      <w:numFmt w:val="bullet"/>
      <w:lvlText w:val=""/>
      <w:lvlJc w:val="left"/>
      <w:pPr>
        <w:tabs>
          <w:tab w:val="num" w:pos="0"/>
        </w:tabs>
        <w:ind w:left="6480" w:hanging="360"/>
      </w:pPr>
      <w:rPr>
        <w:rFonts w:ascii="Times New Roman" w:hAnsi="Times New Roman" w:cs="Times New Roman" w:hint="default"/>
        <w:sz w:val="20"/>
      </w:rPr>
    </w:lvl>
  </w:abstractNum>
  <w:abstractNum w:abstractNumId="166" w15:restartNumberingAfterBreak="0">
    <w:nsid w:val="79C1262C"/>
    <w:multiLevelType w:val="multilevel"/>
    <w:tmpl w:val="5DB8F770"/>
    <w:lvl w:ilvl="0">
      <w:start w:val="1"/>
      <w:numFmt w:val="decimal"/>
      <w:lvlText w:val="%1."/>
      <w:lvlJc w:val="left"/>
      <w:pPr>
        <w:tabs>
          <w:tab w:val="num" w:pos="810"/>
        </w:tabs>
        <w:ind w:left="81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67" w15:restartNumberingAfterBreak="0">
    <w:nsid w:val="79F03D0B"/>
    <w:multiLevelType w:val="multilevel"/>
    <w:tmpl w:val="44468C5C"/>
    <w:lvl w:ilvl="0">
      <w:start w:val="1"/>
      <w:numFmt w:val="decimal"/>
      <w:lvlText w:val="%1)"/>
      <w:lvlJc w:val="left"/>
      <w:pPr>
        <w:tabs>
          <w:tab w:val="num" w:pos="0"/>
        </w:tabs>
        <w:ind w:left="1146" w:hanging="360"/>
      </w:pPr>
      <w:rPr>
        <w:b/>
        <w:bCs/>
      </w:rPr>
    </w:lvl>
    <w:lvl w:ilvl="1">
      <w:start w:val="1"/>
      <w:numFmt w:val="decimal"/>
      <w:lvlText w:val="%2)"/>
      <w:lvlJc w:val="left"/>
      <w:pPr>
        <w:tabs>
          <w:tab w:val="num" w:pos="0"/>
        </w:tabs>
        <w:ind w:left="1146" w:hanging="360"/>
      </w:pPr>
      <w:rPr>
        <w:b/>
        <w:bCs/>
      </w:rPr>
    </w:lvl>
    <w:lvl w:ilvl="2">
      <w:start w:val="1"/>
      <w:numFmt w:val="lowerLetter"/>
      <w:lvlText w:val="%3)"/>
      <w:lvlJc w:val="left"/>
      <w:pPr>
        <w:tabs>
          <w:tab w:val="num" w:pos="0"/>
        </w:tabs>
        <w:ind w:left="2766" w:hanging="360"/>
      </w:pPr>
    </w:lvl>
    <w:lvl w:ilvl="3">
      <w:start w:val="1"/>
      <w:numFmt w:val="decimal"/>
      <w:lvlText w:val="%4."/>
      <w:lvlJc w:val="left"/>
      <w:pPr>
        <w:tabs>
          <w:tab w:val="num" w:pos="0"/>
        </w:tabs>
        <w:ind w:left="3306" w:hanging="360"/>
      </w:pPr>
    </w:lvl>
    <w:lvl w:ilvl="4">
      <w:start w:val="1"/>
      <w:numFmt w:val="lowerLetter"/>
      <w:lvlText w:val="%5."/>
      <w:lvlJc w:val="left"/>
      <w:pPr>
        <w:tabs>
          <w:tab w:val="num" w:pos="0"/>
        </w:tabs>
        <w:ind w:left="4026" w:hanging="360"/>
      </w:pPr>
    </w:lvl>
    <w:lvl w:ilvl="5">
      <w:start w:val="1"/>
      <w:numFmt w:val="lowerRoman"/>
      <w:lvlText w:val="%6."/>
      <w:lvlJc w:val="right"/>
      <w:pPr>
        <w:tabs>
          <w:tab w:val="num" w:pos="0"/>
        </w:tabs>
        <w:ind w:left="4746" w:hanging="180"/>
      </w:pPr>
    </w:lvl>
    <w:lvl w:ilvl="6">
      <w:start w:val="1"/>
      <w:numFmt w:val="decimal"/>
      <w:lvlText w:val="%7."/>
      <w:lvlJc w:val="left"/>
      <w:pPr>
        <w:tabs>
          <w:tab w:val="num" w:pos="0"/>
        </w:tabs>
        <w:ind w:left="5466" w:hanging="360"/>
      </w:pPr>
    </w:lvl>
    <w:lvl w:ilvl="7">
      <w:start w:val="1"/>
      <w:numFmt w:val="lowerLetter"/>
      <w:lvlText w:val="%8."/>
      <w:lvlJc w:val="left"/>
      <w:pPr>
        <w:tabs>
          <w:tab w:val="num" w:pos="0"/>
        </w:tabs>
        <w:ind w:left="6186" w:hanging="360"/>
      </w:pPr>
    </w:lvl>
    <w:lvl w:ilvl="8">
      <w:start w:val="1"/>
      <w:numFmt w:val="lowerRoman"/>
      <w:lvlText w:val="%9."/>
      <w:lvlJc w:val="right"/>
      <w:pPr>
        <w:tabs>
          <w:tab w:val="num" w:pos="0"/>
        </w:tabs>
        <w:ind w:left="6906" w:hanging="180"/>
      </w:pPr>
    </w:lvl>
  </w:abstractNum>
  <w:abstractNum w:abstractNumId="168" w15:restartNumberingAfterBreak="0">
    <w:nsid w:val="7CE22BC7"/>
    <w:multiLevelType w:val="multilevel"/>
    <w:tmpl w:val="4156076E"/>
    <w:lvl w:ilvl="0">
      <w:start w:val="1"/>
      <w:numFmt w:val="decimal"/>
      <w:lvlText w:val="%1."/>
      <w:lvlJc w:val="left"/>
      <w:pPr>
        <w:tabs>
          <w:tab w:val="num" w:pos="0"/>
        </w:tabs>
        <w:ind w:left="360" w:hanging="360"/>
      </w:pPr>
      <w:rPr>
        <w:b/>
        <w:bCs/>
      </w:rPr>
    </w:lvl>
    <w:lvl w:ilvl="1">
      <w:start w:val="1"/>
      <w:numFmt w:val="bullet"/>
      <w:lvlText w:val="-"/>
      <w:lvlJc w:val="left"/>
      <w:pPr>
        <w:tabs>
          <w:tab w:val="num" w:pos="0"/>
        </w:tabs>
        <w:ind w:left="1080" w:hanging="360"/>
      </w:pPr>
      <w:rPr>
        <w:rFonts w:ascii="Times New Roman" w:hAnsi="Times New Roman" w:cs="Times New Roman" w:hint="default"/>
      </w:rPr>
    </w:lvl>
    <w:lvl w:ilvl="2">
      <w:start w:val="1"/>
      <w:numFmt w:val="decimal"/>
      <w:lvlText w:val="%3."/>
      <w:lvlJc w:val="left"/>
      <w:pPr>
        <w:tabs>
          <w:tab w:val="num" w:pos="0"/>
        </w:tabs>
        <w:ind w:left="1980" w:hanging="36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69" w15:restartNumberingAfterBreak="0">
    <w:nsid w:val="7DE6333B"/>
    <w:multiLevelType w:val="multilevel"/>
    <w:tmpl w:val="286E55DE"/>
    <w:lvl w:ilvl="0">
      <w:start w:val="1"/>
      <w:numFmt w:val="bullet"/>
      <w:lvlText w:val="»"/>
      <w:lvlJc w:val="left"/>
      <w:pPr>
        <w:tabs>
          <w:tab w:val="num" w:pos="0"/>
        </w:tabs>
        <w:ind w:left="720" w:hanging="360"/>
      </w:pPr>
      <w:rPr>
        <w:rFonts w:ascii="Calibri Light" w:hAnsi="Calibri Light" w:cs="Calibri Light"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70" w15:restartNumberingAfterBreak="0">
    <w:nsid w:val="7EA25004"/>
    <w:multiLevelType w:val="multilevel"/>
    <w:tmpl w:val="44468C5C"/>
    <w:lvl w:ilvl="0">
      <w:start w:val="1"/>
      <w:numFmt w:val="decimal"/>
      <w:lvlText w:val="%1)"/>
      <w:lvlJc w:val="left"/>
      <w:pPr>
        <w:tabs>
          <w:tab w:val="num" w:pos="0"/>
        </w:tabs>
        <w:ind w:left="1146" w:hanging="360"/>
      </w:pPr>
      <w:rPr>
        <w:b/>
        <w:bCs/>
      </w:rPr>
    </w:lvl>
    <w:lvl w:ilvl="1">
      <w:start w:val="1"/>
      <w:numFmt w:val="decimal"/>
      <w:lvlText w:val="%2)"/>
      <w:lvlJc w:val="left"/>
      <w:pPr>
        <w:tabs>
          <w:tab w:val="num" w:pos="0"/>
        </w:tabs>
        <w:ind w:left="1146" w:hanging="360"/>
      </w:pPr>
      <w:rPr>
        <w:b/>
        <w:bCs/>
      </w:rPr>
    </w:lvl>
    <w:lvl w:ilvl="2">
      <w:start w:val="1"/>
      <w:numFmt w:val="lowerLetter"/>
      <w:lvlText w:val="%3)"/>
      <w:lvlJc w:val="left"/>
      <w:pPr>
        <w:tabs>
          <w:tab w:val="num" w:pos="0"/>
        </w:tabs>
        <w:ind w:left="2766" w:hanging="360"/>
      </w:pPr>
    </w:lvl>
    <w:lvl w:ilvl="3">
      <w:start w:val="1"/>
      <w:numFmt w:val="decimal"/>
      <w:lvlText w:val="%4."/>
      <w:lvlJc w:val="left"/>
      <w:pPr>
        <w:tabs>
          <w:tab w:val="num" w:pos="0"/>
        </w:tabs>
        <w:ind w:left="3306" w:hanging="360"/>
      </w:pPr>
    </w:lvl>
    <w:lvl w:ilvl="4">
      <w:start w:val="1"/>
      <w:numFmt w:val="lowerLetter"/>
      <w:lvlText w:val="%5."/>
      <w:lvlJc w:val="left"/>
      <w:pPr>
        <w:tabs>
          <w:tab w:val="num" w:pos="0"/>
        </w:tabs>
        <w:ind w:left="4026" w:hanging="360"/>
      </w:pPr>
    </w:lvl>
    <w:lvl w:ilvl="5">
      <w:start w:val="1"/>
      <w:numFmt w:val="lowerRoman"/>
      <w:lvlText w:val="%6."/>
      <w:lvlJc w:val="right"/>
      <w:pPr>
        <w:tabs>
          <w:tab w:val="num" w:pos="0"/>
        </w:tabs>
        <w:ind w:left="4746" w:hanging="180"/>
      </w:pPr>
    </w:lvl>
    <w:lvl w:ilvl="6">
      <w:start w:val="1"/>
      <w:numFmt w:val="decimal"/>
      <w:lvlText w:val="%7."/>
      <w:lvlJc w:val="left"/>
      <w:pPr>
        <w:tabs>
          <w:tab w:val="num" w:pos="0"/>
        </w:tabs>
        <w:ind w:left="5466" w:hanging="360"/>
      </w:pPr>
    </w:lvl>
    <w:lvl w:ilvl="7">
      <w:start w:val="1"/>
      <w:numFmt w:val="lowerLetter"/>
      <w:lvlText w:val="%8."/>
      <w:lvlJc w:val="left"/>
      <w:pPr>
        <w:tabs>
          <w:tab w:val="num" w:pos="0"/>
        </w:tabs>
        <w:ind w:left="6186" w:hanging="360"/>
      </w:pPr>
    </w:lvl>
    <w:lvl w:ilvl="8">
      <w:start w:val="1"/>
      <w:numFmt w:val="lowerRoman"/>
      <w:lvlText w:val="%9."/>
      <w:lvlJc w:val="right"/>
      <w:pPr>
        <w:tabs>
          <w:tab w:val="num" w:pos="0"/>
        </w:tabs>
        <w:ind w:left="6906" w:hanging="180"/>
      </w:pPr>
    </w:lvl>
  </w:abstractNum>
  <w:abstractNum w:abstractNumId="171" w15:restartNumberingAfterBreak="0">
    <w:nsid w:val="7ED32A7F"/>
    <w:multiLevelType w:val="multilevel"/>
    <w:tmpl w:val="F14203E2"/>
    <w:lvl w:ilvl="0">
      <w:start w:val="1"/>
      <w:numFmt w:val="bullet"/>
      <w:lvlText w:val="»"/>
      <w:lvlJc w:val="left"/>
      <w:pPr>
        <w:tabs>
          <w:tab w:val="num" w:pos="0"/>
        </w:tabs>
        <w:ind w:left="934" w:hanging="360"/>
      </w:pPr>
      <w:rPr>
        <w:rFonts w:ascii="Times New Roman" w:hAnsi="Times New Roman" w:cs="Times New Roman" w:hint="default"/>
      </w:rPr>
    </w:lvl>
    <w:lvl w:ilvl="1">
      <w:start w:val="1"/>
      <w:numFmt w:val="bullet"/>
      <w:lvlText w:val="o"/>
      <w:lvlJc w:val="left"/>
      <w:pPr>
        <w:tabs>
          <w:tab w:val="num" w:pos="0"/>
        </w:tabs>
        <w:ind w:left="1654" w:hanging="360"/>
      </w:pPr>
      <w:rPr>
        <w:rFonts w:ascii="Times New Roman" w:hAnsi="Times New Roman" w:cs="Times New Roman" w:hint="default"/>
      </w:rPr>
    </w:lvl>
    <w:lvl w:ilvl="2">
      <w:start w:val="1"/>
      <w:numFmt w:val="bullet"/>
      <w:lvlText w:val=""/>
      <w:lvlJc w:val="left"/>
      <w:pPr>
        <w:tabs>
          <w:tab w:val="num" w:pos="0"/>
        </w:tabs>
        <w:ind w:left="2374" w:hanging="360"/>
      </w:pPr>
      <w:rPr>
        <w:rFonts w:ascii="Times New Roman" w:hAnsi="Times New Roman" w:cs="Times New Roman" w:hint="default"/>
      </w:rPr>
    </w:lvl>
    <w:lvl w:ilvl="3">
      <w:start w:val="1"/>
      <w:numFmt w:val="bullet"/>
      <w:lvlText w:val=""/>
      <w:lvlJc w:val="left"/>
      <w:pPr>
        <w:tabs>
          <w:tab w:val="num" w:pos="0"/>
        </w:tabs>
        <w:ind w:left="3094" w:hanging="360"/>
      </w:pPr>
      <w:rPr>
        <w:rFonts w:ascii="Times New Roman" w:hAnsi="Times New Roman" w:cs="Times New Roman" w:hint="default"/>
      </w:rPr>
    </w:lvl>
    <w:lvl w:ilvl="4">
      <w:start w:val="1"/>
      <w:numFmt w:val="bullet"/>
      <w:lvlText w:val="o"/>
      <w:lvlJc w:val="left"/>
      <w:pPr>
        <w:tabs>
          <w:tab w:val="num" w:pos="0"/>
        </w:tabs>
        <w:ind w:left="3814" w:hanging="360"/>
      </w:pPr>
      <w:rPr>
        <w:rFonts w:ascii="Times New Roman" w:hAnsi="Times New Roman" w:cs="Times New Roman" w:hint="default"/>
      </w:rPr>
    </w:lvl>
    <w:lvl w:ilvl="5">
      <w:start w:val="1"/>
      <w:numFmt w:val="bullet"/>
      <w:lvlText w:val=""/>
      <w:lvlJc w:val="left"/>
      <w:pPr>
        <w:tabs>
          <w:tab w:val="num" w:pos="0"/>
        </w:tabs>
        <w:ind w:left="4534" w:hanging="360"/>
      </w:pPr>
      <w:rPr>
        <w:rFonts w:ascii="Times New Roman" w:hAnsi="Times New Roman" w:cs="Times New Roman" w:hint="default"/>
      </w:rPr>
    </w:lvl>
    <w:lvl w:ilvl="6">
      <w:start w:val="1"/>
      <w:numFmt w:val="bullet"/>
      <w:lvlText w:val=""/>
      <w:lvlJc w:val="left"/>
      <w:pPr>
        <w:tabs>
          <w:tab w:val="num" w:pos="0"/>
        </w:tabs>
        <w:ind w:left="5254" w:hanging="360"/>
      </w:pPr>
      <w:rPr>
        <w:rFonts w:ascii="Times New Roman" w:hAnsi="Times New Roman" w:cs="Times New Roman" w:hint="default"/>
      </w:rPr>
    </w:lvl>
    <w:lvl w:ilvl="7">
      <w:start w:val="1"/>
      <w:numFmt w:val="bullet"/>
      <w:lvlText w:val="o"/>
      <w:lvlJc w:val="left"/>
      <w:pPr>
        <w:tabs>
          <w:tab w:val="num" w:pos="0"/>
        </w:tabs>
        <w:ind w:left="5974" w:hanging="360"/>
      </w:pPr>
      <w:rPr>
        <w:rFonts w:ascii="Times New Roman" w:hAnsi="Times New Roman" w:cs="Times New Roman" w:hint="default"/>
      </w:rPr>
    </w:lvl>
    <w:lvl w:ilvl="8">
      <w:start w:val="1"/>
      <w:numFmt w:val="bullet"/>
      <w:lvlText w:val=""/>
      <w:lvlJc w:val="left"/>
      <w:pPr>
        <w:tabs>
          <w:tab w:val="num" w:pos="0"/>
        </w:tabs>
        <w:ind w:left="6694" w:hanging="360"/>
      </w:pPr>
      <w:rPr>
        <w:rFonts w:ascii="Times New Roman" w:hAnsi="Times New Roman" w:cs="Times New Roman" w:hint="default"/>
      </w:rPr>
    </w:lvl>
  </w:abstractNum>
  <w:abstractNum w:abstractNumId="172" w15:restartNumberingAfterBreak="0">
    <w:nsid w:val="7EDA3E74"/>
    <w:multiLevelType w:val="multilevel"/>
    <w:tmpl w:val="742E6FEE"/>
    <w:lvl w:ilvl="0">
      <w:start w:val="1"/>
      <w:numFmt w:val="lowerRoman"/>
      <w:lvlText w:val="%1."/>
      <w:lvlJc w:val="right"/>
      <w:pPr>
        <w:tabs>
          <w:tab w:val="num" w:pos="0"/>
        </w:tabs>
        <w:ind w:left="4933" w:hanging="180"/>
      </w:pPr>
      <w:rPr>
        <w:color w:val="15608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73" w15:restartNumberingAfterBreak="0">
    <w:nsid w:val="7FE555DF"/>
    <w:multiLevelType w:val="multilevel"/>
    <w:tmpl w:val="07ACBF02"/>
    <w:styleLink w:val="WWNum14"/>
    <w:lvl w:ilvl="0">
      <w:numFmt w:val="bullet"/>
      <w:lvlText w:val="»"/>
      <w:lvlJc w:val="left"/>
      <w:pPr>
        <w:ind w:left="578" w:hanging="360"/>
      </w:pPr>
      <w:rPr>
        <w:rFonts w:cs="Calibri Light"/>
      </w:rPr>
    </w:lvl>
    <w:lvl w:ilvl="1">
      <w:numFmt w:val="bullet"/>
      <w:lvlText w:val="-"/>
      <w:lvlJc w:val="left"/>
      <w:pPr>
        <w:ind w:left="1298" w:hanging="360"/>
      </w:pPr>
      <w:rPr>
        <w:rFonts w:cs="Aptos"/>
        <w:b/>
      </w:rPr>
    </w:lvl>
    <w:lvl w:ilvl="2">
      <w:numFmt w:val="bullet"/>
      <w:lvlText w:val="»"/>
      <w:lvlJc w:val="left"/>
      <w:pPr>
        <w:ind w:left="928" w:hanging="360"/>
      </w:pPr>
      <w:rPr>
        <w:rFonts w:cs="Calibri Light"/>
        <w:b/>
        <w:bCs/>
        <w:color w:val="156082"/>
        <w:sz w:val="32"/>
        <w:szCs w:val="32"/>
        <w:lang w:eastAsia="en-US"/>
      </w:rPr>
    </w:lvl>
    <w:lvl w:ilvl="3">
      <w:numFmt w:val="bullet"/>
      <w:lvlText w:val=""/>
      <w:lvlJc w:val="left"/>
      <w:pPr>
        <w:ind w:left="2738" w:hanging="360"/>
      </w:pPr>
      <w:rPr>
        <w:rFonts w:cs="Symbol"/>
      </w:rPr>
    </w:lvl>
    <w:lvl w:ilvl="4">
      <w:numFmt w:val="bullet"/>
      <w:lvlText w:val="o"/>
      <w:lvlJc w:val="left"/>
      <w:pPr>
        <w:ind w:left="3458" w:hanging="360"/>
      </w:pPr>
      <w:rPr>
        <w:rFonts w:cs="Courier New"/>
      </w:rPr>
    </w:lvl>
    <w:lvl w:ilvl="5">
      <w:numFmt w:val="bullet"/>
      <w:lvlText w:val=""/>
      <w:lvlJc w:val="left"/>
      <w:pPr>
        <w:ind w:left="4178" w:hanging="360"/>
      </w:pPr>
      <w:rPr>
        <w:rFonts w:cs="Wingdings"/>
        <w:strike/>
        <w:color w:val="1F1F1F"/>
        <w:sz w:val="19"/>
        <w:szCs w:val="19"/>
        <w:lang w:eastAsia="it-IT"/>
      </w:rPr>
    </w:lvl>
    <w:lvl w:ilvl="6">
      <w:numFmt w:val="bullet"/>
      <w:lvlText w:val=""/>
      <w:lvlJc w:val="left"/>
      <w:pPr>
        <w:ind w:left="4898" w:hanging="360"/>
      </w:pPr>
      <w:rPr>
        <w:rFonts w:cs="Symbol"/>
      </w:rPr>
    </w:lvl>
    <w:lvl w:ilvl="7">
      <w:numFmt w:val="bullet"/>
      <w:lvlText w:val="o"/>
      <w:lvlJc w:val="left"/>
      <w:pPr>
        <w:ind w:left="5618" w:hanging="360"/>
      </w:pPr>
      <w:rPr>
        <w:rFonts w:cs="Courier New"/>
      </w:rPr>
    </w:lvl>
    <w:lvl w:ilvl="8">
      <w:numFmt w:val="bullet"/>
      <w:lvlText w:val=""/>
      <w:lvlJc w:val="left"/>
      <w:pPr>
        <w:ind w:left="6338" w:hanging="360"/>
      </w:pPr>
      <w:rPr>
        <w:rFonts w:cs="Wingdings"/>
        <w:strike/>
        <w:color w:val="1F1F1F"/>
        <w:sz w:val="19"/>
        <w:szCs w:val="19"/>
        <w:lang w:eastAsia="it-IT"/>
      </w:rPr>
    </w:lvl>
  </w:abstractNum>
  <w:abstractNum w:abstractNumId="174" w15:restartNumberingAfterBreak="0">
    <w:nsid w:val="7FF35881"/>
    <w:multiLevelType w:val="multilevel"/>
    <w:tmpl w:val="2FF4002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16cid:durableId="1833058773">
    <w:abstractNumId w:val="91"/>
  </w:num>
  <w:num w:numId="2" w16cid:durableId="1302466778">
    <w:abstractNumId w:val="20"/>
  </w:num>
  <w:num w:numId="3" w16cid:durableId="1830704953">
    <w:abstractNumId w:val="124"/>
  </w:num>
  <w:num w:numId="4" w16cid:durableId="2147156773">
    <w:abstractNumId w:val="35"/>
  </w:num>
  <w:num w:numId="5" w16cid:durableId="1126660787">
    <w:abstractNumId w:val="68"/>
  </w:num>
  <w:num w:numId="6" w16cid:durableId="668797467">
    <w:abstractNumId w:val="150"/>
  </w:num>
  <w:num w:numId="7" w16cid:durableId="1457068883">
    <w:abstractNumId w:val="107"/>
  </w:num>
  <w:num w:numId="8" w16cid:durableId="2030837001">
    <w:abstractNumId w:val="134"/>
  </w:num>
  <w:num w:numId="9" w16cid:durableId="737362664">
    <w:abstractNumId w:val="64"/>
  </w:num>
  <w:num w:numId="10" w16cid:durableId="1436708598">
    <w:abstractNumId w:val="133"/>
  </w:num>
  <w:num w:numId="11" w16cid:durableId="434833070">
    <w:abstractNumId w:val="25"/>
  </w:num>
  <w:num w:numId="12" w16cid:durableId="2091073376">
    <w:abstractNumId w:val="15"/>
  </w:num>
  <w:num w:numId="13" w16cid:durableId="936249590">
    <w:abstractNumId w:val="23"/>
  </w:num>
  <w:num w:numId="14" w16cid:durableId="2030989886">
    <w:abstractNumId w:val="108"/>
  </w:num>
  <w:num w:numId="15" w16cid:durableId="1675380975">
    <w:abstractNumId w:val="71"/>
  </w:num>
  <w:num w:numId="16" w16cid:durableId="1051996020">
    <w:abstractNumId w:val="162"/>
  </w:num>
  <w:num w:numId="17" w16cid:durableId="1269704453">
    <w:abstractNumId w:val="29"/>
  </w:num>
  <w:num w:numId="18" w16cid:durableId="1590582369">
    <w:abstractNumId w:val="40"/>
  </w:num>
  <w:num w:numId="19" w16cid:durableId="1793472562">
    <w:abstractNumId w:val="164"/>
  </w:num>
  <w:num w:numId="20" w16cid:durableId="1258909710">
    <w:abstractNumId w:val="154"/>
  </w:num>
  <w:num w:numId="21" w16cid:durableId="302009181">
    <w:abstractNumId w:val="148"/>
  </w:num>
  <w:num w:numId="22" w16cid:durableId="2029132711">
    <w:abstractNumId w:val="48"/>
  </w:num>
  <w:num w:numId="23" w16cid:durableId="1081409631">
    <w:abstractNumId w:val="62"/>
  </w:num>
  <w:num w:numId="24" w16cid:durableId="1474643281">
    <w:abstractNumId w:val="97"/>
  </w:num>
  <w:num w:numId="25" w16cid:durableId="1491408285">
    <w:abstractNumId w:val="14"/>
  </w:num>
  <w:num w:numId="26" w16cid:durableId="558327064">
    <w:abstractNumId w:val="110"/>
  </w:num>
  <w:num w:numId="27" w16cid:durableId="269553470">
    <w:abstractNumId w:val="79"/>
  </w:num>
  <w:num w:numId="28" w16cid:durableId="763111870">
    <w:abstractNumId w:val="158"/>
  </w:num>
  <w:num w:numId="29" w16cid:durableId="1968468288">
    <w:abstractNumId w:val="119"/>
  </w:num>
  <w:num w:numId="30" w16cid:durableId="1535189131">
    <w:abstractNumId w:val="80"/>
  </w:num>
  <w:num w:numId="31" w16cid:durableId="1427994399">
    <w:abstractNumId w:val="172"/>
  </w:num>
  <w:num w:numId="32" w16cid:durableId="414940156">
    <w:abstractNumId w:val="112"/>
  </w:num>
  <w:num w:numId="33" w16cid:durableId="1654405651">
    <w:abstractNumId w:val="87"/>
  </w:num>
  <w:num w:numId="34" w16cid:durableId="1348092687">
    <w:abstractNumId w:val="47"/>
  </w:num>
  <w:num w:numId="35" w16cid:durableId="1393457288">
    <w:abstractNumId w:val="83"/>
  </w:num>
  <w:num w:numId="36" w16cid:durableId="1788043495">
    <w:abstractNumId w:val="39"/>
  </w:num>
  <w:num w:numId="37" w16cid:durableId="1799758067">
    <w:abstractNumId w:val="93"/>
  </w:num>
  <w:num w:numId="38" w16cid:durableId="1640497875">
    <w:abstractNumId w:val="17"/>
  </w:num>
  <w:num w:numId="39" w16cid:durableId="2070879477">
    <w:abstractNumId w:val="116"/>
  </w:num>
  <w:num w:numId="40" w16cid:durableId="1105226771">
    <w:abstractNumId w:val="155"/>
  </w:num>
  <w:num w:numId="41" w16cid:durableId="271209278">
    <w:abstractNumId w:val="52"/>
  </w:num>
  <w:num w:numId="42" w16cid:durableId="264583697">
    <w:abstractNumId w:val="135"/>
  </w:num>
  <w:num w:numId="43" w16cid:durableId="889655136">
    <w:abstractNumId w:val="58"/>
  </w:num>
  <w:num w:numId="44" w16cid:durableId="269239761">
    <w:abstractNumId w:val="167"/>
  </w:num>
  <w:num w:numId="45" w16cid:durableId="711616669">
    <w:abstractNumId w:val="72"/>
  </w:num>
  <w:num w:numId="46" w16cid:durableId="293675592">
    <w:abstractNumId w:val="18"/>
  </w:num>
  <w:num w:numId="47" w16cid:durableId="1389525880">
    <w:abstractNumId w:val="153"/>
  </w:num>
  <w:num w:numId="48" w16cid:durableId="766581393">
    <w:abstractNumId w:val="160"/>
  </w:num>
  <w:num w:numId="49" w16cid:durableId="1350832512">
    <w:abstractNumId w:val="70"/>
  </w:num>
  <w:num w:numId="50" w16cid:durableId="2072844235">
    <w:abstractNumId w:val="69"/>
  </w:num>
  <w:num w:numId="51" w16cid:durableId="1885752200">
    <w:abstractNumId w:val="122"/>
  </w:num>
  <w:num w:numId="52" w16cid:durableId="1510561476">
    <w:abstractNumId w:val="73"/>
  </w:num>
  <w:num w:numId="53" w16cid:durableId="1841893848">
    <w:abstractNumId w:val="51"/>
  </w:num>
  <w:num w:numId="54" w16cid:durableId="1413701551">
    <w:abstractNumId w:val="131"/>
  </w:num>
  <w:num w:numId="55" w16cid:durableId="1162551830">
    <w:abstractNumId w:val="34"/>
  </w:num>
  <w:num w:numId="56" w16cid:durableId="2055499795">
    <w:abstractNumId w:val="66"/>
  </w:num>
  <w:num w:numId="57" w16cid:durableId="746460377">
    <w:abstractNumId w:val="59"/>
  </w:num>
  <w:num w:numId="58" w16cid:durableId="845631465">
    <w:abstractNumId w:val="165"/>
  </w:num>
  <w:num w:numId="59" w16cid:durableId="404378439">
    <w:abstractNumId w:val="63"/>
  </w:num>
  <w:num w:numId="60" w16cid:durableId="473913406">
    <w:abstractNumId w:val="106"/>
  </w:num>
  <w:num w:numId="61" w16cid:durableId="1465348490">
    <w:abstractNumId w:val="24"/>
  </w:num>
  <w:num w:numId="62" w16cid:durableId="780761875">
    <w:abstractNumId w:val="115"/>
  </w:num>
  <w:num w:numId="63" w16cid:durableId="2086217824">
    <w:abstractNumId w:val="149"/>
  </w:num>
  <w:num w:numId="64" w16cid:durableId="1134831132">
    <w:abstractNumId w:val="41"/>
  </w:num>
  <w:num w:numId="65" w16cid:durableId="2060856654">
    <w:abstractNumId w:val="117"/>
  </w:num>
  <w:num w:numId="66" w16cid:durableId="1885630565">
    <w:abstractNumId w:val="89"/>
  </w:num>
  <w:num w:numId="67" w16cid:durableId="119803428">
    <w:abstractNumId w:val="127"/>
  </w:num>
  <w:num w:numId="68" w16cid:durableId="737870096">
    <w:abstractNumId w:val="126"/>
  </w:num>
  <w:num w:numId="69" w16cid:durableId="1548254961">
    <w:abstractNumId w:val="120"/>
  </w:num>
  <w:num w:numId="70" w16cid:durableId="1400591590">
    <w:abstractNumId w:val="144"/>
  </w:num>
  <w:num w:numId="71" w16cid:durableId="129446721">
    <w:abstractNumId w:val="42"/>
  </w:num>
  <w:num w:numId="72" w16cid:durableId="394012916">
    <w:abstractNumId w:val="30"/>
  </w:num>
  <w:num w:numId="73" w16cid:durableId="1883709856">
    <w:abstractNumId w:val="74"/>
  </w:num>
  <w:num w:numId="74" w16cid:durableId="2122914060">
    <w:abstractNumId w:val="156"/>
  </w:num>
  <w:num w:numId="75" w16cid:durableId="1552957765">
    <w:abstractNumId w:val="103"/>
  </w:num>
  <w:num w:numId="76" w16cid:durableId="1499299321">
    <w:abstractNumId w:val="75"/>
  </w:num>
  <w:num w:numId="77" w16cid:durableId="1820226329">
    <w:abstractNumId w:val="82"/>
  </w:num>
  <w:num w:numId="78" w16cid:durableId="1768816949">
    <w:abstractNumId w:val="169"/>
  </w:num>
  <w:num w:numId="79" w16cid:durableId="2089227968">
    <w:abstractNumId w:val="91"/>
    <w:lvlOverride w:ilvl="0">
      <w:startOverride w:val="1"/>
    </w:lvlOverride>
  </w:num>
  <w:num w:numId="80" w16cid:durableId="289481380">
    <w:abstractNumId w:val="68"/>
    <w:lvlOverride w:ilvl="0">
      <w:startOverride w:val="1"/>
    </w:lvlOverride>
  </w:num>
  <w:num w:numId="81" w16cid:durableId="1126236635">
    <w:abstractNumId w:val="49"/>
    <w:lvlOverride w:ilvl="0">
      <w:startOverride w:val="1"/>
    </w:lvlOverride>
  </w:num>
  <w:num w:numId="82" w16cid:durableId="1542399716">
    <w:abstractNumId w:val="150"/>
    <w:lvlOverride w:ilvl="0">
      <w:startOverride w:val="1"/>
    </w:lvlOverride>
  </w:num>
  <w:num w:numId="83" w16cid:durableId="1325860893">
    <w:abstractNumId w:val="73"/>
    <w:lvlOverride w:ilvl="0">
      <w:startOverride w:val="1"/>
    </w:lvlOverride>
  </w:num>
  <w:num w:numId="84" w16cid:durableId="1682245524">
    <w:abstractNumId w:val="107"/>
    <w:lvlOverride w:ilvl="0">
      <w:startOverride w:val="1"/>
    </w:lvlOverride>
  </w:num>
  <w:num w:numId="85" w16cid:durableId="642391129">
    <w:abstractNumId w:val="133"/>
    <w:lvlOverride w:ilvl="0">
      <w:startOverride w:val="1"/>
    </w:lvlOverride>
  </w:num>
  <w:num w:numId="86" w16cid:durableId="437990368">
    <w:abstractNumId w:val="141"/>
    <w:lvlOverride w:ilvl="0">
      <w:startOverride w:val="1"/>
    </w:lvlOverride>
  </w:num>
  <w:num w:numId="87" w16cid:durableId="2142307749">
    <w:abstractNumId w:val="108"/>
    <w:lvlOverride w:ilvl="0">
      <w:startOverride w:val="1"/>
    </w:lvlOverride>
  </w:num>
  <w:num w:numId="88" w16cid:durableId="1485858830">
    <w:abstractNumId w:val="129"/>
    <w:lvlOverride w:ilvl="0">
      <w:startOverride w:val="1"/>
    </w:lvlOverride>
  </w:num>
  <w:num w:numId="89" w16cid:durableId="120341642">
    <w:abstractNumId w:val="51"/>
  </w:num>
  <w:num w:numId="90" w16cid:durableId="795638039">
    <w:abstractNumId w:val="130"/>
  </w:num>
  <w:num w:numId="91" w16cid:durableId="1388531851">
    <w:abstractNumId w:val="138"/>
  </w:num>
  <w:num w:numId="92" w16cid:durableId="475491737">
    <w:abstractNumId w:val="23"/>
  </w:num>
  <w:num w:numId="93" w16cid:durableId="1027215175">
    <w:abstractNumId w:val="142"/>
  </w:num>
  <w:num w:numId="94" w16cid:durableId="1022707945">
    <w:abstractNumId w:val="35"/>
    <w:lvlOverride w:ilvl="0">
      <w:startOverride w:val="1"/>
    </w:lvlOverride>
  </w:num>
  <w:num w:numId="95" w16cid:durableId="1814561527">
    <w:abstractNumId w:val="71"/>
    <w:lvlOverride w:ilvl="0">
      <w:startOverride w:val="1"/>
    </w:lvlOverride>
  </w:num>
  <w:num w:numId="96" w16cid:durableId="1575123238">
    <w:abstractNumId w:val="50"/>
  </w:num>
  <w:num w:numId="97" w16cid:durableId="2038770634">
    <w:abstractNumId w:val="50"/>
    <w:lvlOverride w:ilvl="0">
      <w:startOverride w:val="1"/>
    </w:lvlOverride>
  </w:num>
  <w:num w:numId="98" w16cid:durableId="1455826078">
    <w:abstractNumId w:val="90"/>
  </w:num>
  <w:num w:numId="99" w16cid:durableId="1445613384">
    <w:abstractNumId w:val="90"/>
    <w:lvlOverride w:ilvl="0">
      <w:startOverride w:val="1"/>
    </w:lvlOverride>
  </w:num>
  <w:num w:numId="100" w16cid:durableId="696085348">
    <w:abstractNumId w:val="121"/>
    <w:lvlOverride w:ilvl="0">
      <w:startOverride w:val="1"/>
    </w:lvlOverride>
  </w:num>
  <w:num w:numId="101" w16cid:durableId="881140163">
    <w:abstractNumId w:val="60"/>
  </w:num>
  <w:num w:numId="102" w16cid:durableId="728116503">
    <w:abstractNumId w:val="60"/>
    <w:lvlOverride w:ilvl="0">
      <w:startOverride w:val="1"/>
    </w:lvlOverride>
  </w:num>
  <w:num w:numId="103" w16cid:durableId="1593665514">
    <w:abstractNumId w:val="29"/>
    <w:lvlOverride w:ilvl="0">
      <w:startOverride w:val="1"/>
    </w:lvlOverride>
  </w:num>
  <w:num w:numId="104" w16cid:durableId="52704638">
    <w:abstractNumId w:val="40"/>
    <w:lvlOverride w:ilvl="0">
      <w:startOverride w:val="1"/>
    </w:lvlOverride>
  </w:num>
  <w:num w:numId="105" w16cid:durableId="1514301926">
    <w:abstractNumId w:val="168"/>
    <w:lvlOverride w:ilvl="0">
      <w:startOverride w:val="1"/>
    </w:lvlOverride>
  </w:num>
  <w:num w:numId="106" w16cid:durableId="835144694">
    <w:abstractNumId w:val="164"/>
    <w:lvlOverride w:ilvl="0">
      <w:startOverride w:val="1"/>
    </w:lvlOverride>
  </w:num>
  <w:num w:numId="107" w16cid:durableId="986204275">
    <w:abstractNumId w:val="125"/>
  </w:num>
  <w:num w:numId="108" w16cid:durableId="1695883783">
    <w:abstractNumId w:val="125"/>
    <w:lvlOverride w:ilvl="0">
      <w:startOverride w:val="1"/>
    </w:lvlOverride>
  </w:num>
  <w:num w:numId="109" w16cid:durableId="1252659174">
    <w:abstractNumId w:val="88"/>
  </w:num>
  <w:num w:numId="110" w16cid:durableId="348145353">
    <w:abstractNumId w:val="160"/>
  </w:num>
  <w:num w:numId="111" w16cid:durableId="1446005210">
    <w:abstractNumId w:val="48"/>
    <w:lvlOverride w:ilvl="0">
      <w:startOverride w:val="1"/>
    </w:lvlOverride>
  </w:num>
  <w:num w:numId="112" w16cid:durableId="2074154351">
    <w:abstractNumId w:val="55"/>
  </w:num>
  <w:num w:numId="113" w16cid:durableId="655719739">
    <w:abstractNumId w:val="55"/>
    <w:lvlOverride w:ilvl="0">
      <w:startOverride w:val="1"/>
    </w:lvlOverride>
  </w:num>
  <w:num w:numId="114" w16cid:durableId="441536997">
    <w:abstractNumId w:val="62"/>
    <w:lvlOverride w:ilvl="0">
      <w:startOverride w:val="1"/>
    </w:lvlOverride>
  </w:num>
  <w:num w:numId="115" w16cid:durableId="859664026">
    <w:abstractNumId w:val="55"/>
    <w:lvlOverride w:ilvl="0">
      <w:startOverride w:val="1"/>
    </w:lvlOverride>
  </w:num>
  <w:num w:numId="116" w16cid:durableId="1304316246">
    <w:abstractNumId w:val="114"/>
    <w:lvlOverride w:ilvl="0">
      <w:startOverride w:val="1"/>
    </w:lvlOverride>
  </w:num>
  <w:num w:numId="117" w16cid:durableId="1131554663">
    <w:abstractNumId w:val="32"/>
  </w:num>
  <w:num w:numId="118" w16cid:durableId="986594998">
    <w:abstractNumId w:val="123"/>
  </w:num>
  <w:num w:numId="119" w16cid:durableId="1139301281">
    <w:abstractNumId w:val="55"/>
    <w:lvlOverride w:ilvl="0">
      <w:startOverride w:val="1"/>
    </w:lvlOverride>
  </w:num>
  <w:num w:numId="120" w16cid:durableId="1763723812">
    <w:abstractNumId w:val="13"/>
  </w:num>
  <w:num w:numId="121" w16cid:durableId="668219063">
    <w:abstractNumId w:val="13"/>
  </w:num>
  <w:num w:numId="122" w16cid:durableId="1098332084">
    <w:abstractNumId w:val="55"/>
    <w:lvlOverride w:ilvl="0">
      <w:startOverride w:val="1"/>
    </w:lvlOverride>
  </w:num>
  <w:num w:numId="123" w16cid:durableId="2106220846">
    <w:abstractNumId w:val="55"/>
    <w:lvlOverride w:ilvl="0">
      <w:startOverride w:val="1"/>
    </w:lvlOverride>
  </w:num>
  <w:num w:numId="124" w16cid:durableId="507525222">
    <w:abstractNumId w:val="53"/>
  </w:num>
  <w:num w:numId="125" w16cid:durableId="933049141">
    <w:abstractNumId w:val="53"/>
  </w:num>
  <w:num w:numId="126" w16cid:durableId="1845045514">
    <w:abstractNumId w:val="55"/>
    <w:lvlOverride w:ilvl="0">
      <w:startOverride w:val="1"/>
    </w:lvlOverride>
  </w:num>
  <w:num w:numId="127" w16cid:durableId="1913391294">
    <w:abstractNumId w:val="132"/>
  </w:num>
  <w:num w:numId="128" w16cid:durableId="1039088724">
    <w:abstractNumId w:val="132"/>
  </w:num>
  <w:num w:numId="129" w16cid:durableId="1318653981">
    <w:abstractNumId w:val="43"/>
  </w:num>
  <w:num w:numId="130" w16cid:durableId="1431005675">
    <w:abstractNumId w:val="43"/>
  </w:num>
  <w:num w:numId="131" w16cid:durableId="1068958516">
    <w:abstractNumId w:val="55"/>
    <w:lvlOverride w:ilvl="0">
      <w:startOverride w:val="1"/>
    </w:lvlOverride>
  </w:num>
  <w:num w:numId="132" w16cid:durableId="1627002028">
    <w:abstractNumId w:val="55"/>
    <w:lvlOverride w:ilvl="0">
      <w:startOverride w:val="1"/>
    </w:lvlOverride>
  </w:num>
  <w:num w:numId="133" w16cid:durableId="640961399">
    <w:abstractNumId w:val="55"/>
    <w:lvlOverride w:ilvl="0">
      <w:startOverride w:val="1"/>
    </w:lvlOverride>
  </w:num>
  <w:num w:numId="134" w16cid:durableId="404959759">
    <w:abstractNumId w:val="110"/>
    <w:lvlOverride w:ilvl="0">
      <w:startOverride w:val="1"/>
    </w:lvlOverride>
  </w:num>
  <w:num w:numId="135" w16cid:durableId="1859076110">
    <w:abstractNumId w:val="14"/>
    <w:lvlOverride w:ilvl="0">
      <w:startOverride w:val="1"/>
    </w:lvlOverride>
  </w:num>
  <w:num w:numId="136" w16cid:durableId="2037777819">
    <w:abstractNumId w:val="79"/>
    <w:lvlOverride w:ilvl="0">
      <w:startOverride w:val="1"/>
    </w:lvlOverride>
  </w:num>
  <w:num w:numId="137" w16cid:durableId="1813323325">
    <w:abstractNumId w:val="158"/>
    <w:lvlOverride w:ilvl="0">
      <w:startOverride w:val="1"/>
    </w:lvlOverride>
  </w:num>
  <w:num w:numId="138" w16cid:durableId="898440095">
    <w:abstractNumId w:val="80"/>
    <w:lvlOverride w:ilvl="0">
      <w:startOverride w:val="1"/>
    </w:lvlOverride>
  </w:num>
  <w:num w:numId="139" w16cid:durableId="1626501958">
    <w:abstractNumId w:val="119"/>
    <w:lvlOverride w:ilvl="0">
      <w:startOverride w:val="1"/>
    </w:lvlOverride>
  </w:num>
  <w:num w:numId="140" w16cid:durableId="1443723405">
    <w:abstractNumId w:val="172"/>
    <w:lvlOverride w:ilvl="0">
      <w:startOverride w:val="1"/>
    </w:lvlOverride>
  </w:num>
  <w:num w:numId="141" w16cid:durableId="1380280824">
    <w:abstractNumId w:val="172"/>
    <w:lvlOverride w:ilvl="0">
      <w:startOverride w:val="1"/>
    </w:lvlOverride>
  </w:num>
  <w:num w:numId="142" w16cid:durableId="1732771864">
    <w:abstractNumId w:val="55"/>
    <w:lvlOverride w:ilvl="0">
      <w:startOverride w:val="1"/>
    </w:lvlOverride>
  </w:num>
  <w:num w:numId="143" w16cid:durableId="1383361137">
    <w:abstractNumId w:val="112"/>
    <w:lvlOverride w:ilvl="0">
      <w:startOverride w:val="1"/>
    </w:lvlOverride>
  </w:num>
  <w:num w:numId="144" w16cid:durableId="236743087">
    <w:abstractNumId w:val="55"/>
    <w:lvlOverride w:ilvl="0">
      <w:startOverride w:val="1"/>
    </w:lvlOverride>
  </w:num>
  <w:num w:numId="145" w16cid:durableId="585768496">
    <w:abstractNumId w:val="111"/>
    <w:lvlOverride w:ilvl="0">
      <w:startOverride w:val="1"/>
    </w:lvlOverride>
  </w:num>
  <w:num w:numId="146" w16cid:durableId="1148472204">
    <w:abstractNumId w:val="55"/>
    <w:lvlOverride w:ilvl="0">
      <w:startOverride w:val="1"/>
    </w:lvlOverride>
  </w:num>
  <w:num w:numId="147" w16cid:durableId="644312965">
    <w:abstractNumId w:val="87"/>
    <w:lvlOverride w:ilvl="0">
      <w:startOverride w:val="1"/>
    </w:lvlOverride>
  </w:num>
  <w:num w:numId="148" w16cid:durableId="65346483">
    <w:abstractNumId w:val="55"/>
    <w:lvlOverride w:ilvl="0">
      <w:startOverride w:val="1"/>
    </w:lvlOverride>
  </w:num>
  <w:num w:numId="149" w16cid:durableId="881330326">
    <w:abstractNumId w:val="83"/>
    <w:lvlOverride w:ilvl="0">
      <w:startOverride w:val="1"/>
    </w:lvlOverride>
  </w:num>
  <w:num w:numId="150" w16cid:durableId="1440297576">
    <w:abstractNumId w:val="39"/>
    <w:lvlOverride w:ilvl="0">
      <w:startOverride w:val="1"/>
    </w:lvlOverride>
  </w:num>
  <w:num w:numId="151" w16cid:durableId="462619863">
    <w:abstractNumId w:val="47"/>
    <w:lvlOverride w:ilvl="0">
      <w:startOverride w:val="1"/>
    </w:lvlOverride>
  </w:num>
  <w:num w:numId="152" w16cid:durableId="972905133">
    <w:abstractNumId w:val="93"/>
    <w:lvlOverride w:ilvl="0">
      <w:startOverride w:val="1"/>
    </w:lvlOverride>
  </w:num>
  <w:num w:numId="153" w16cid:durableId="1745486562">
    <w:abstractNumId w:val="47"/>
    <w:lvlOverride w:ilvl="0">
      <w:startOverride w:val="1"/>
    </w:lvlOverride>
  </w:num>
  <w:num w:numId="154" w16cid:durableId="1065374655">
    <w:abstractNumId w:val="70"/>
    <w:lvlOverride w:ilvl="0">
      <w:startOverride w:val="1"/>
    </w:lvlOverride>
  </w:num>
  <w:num w:numId="155" w16cid:durableId="1567955794">
    <w:abstractNumId w:val="47"/>
    <w:lvlOverride w:ilvl="0">
      <w:startOverride w:val="1"/>
    </w:lvlOverride>
  </w:num>
  <w:num w:numId="156" w16cid:durableId="783420597">
    <w:abstractNumId w:val="124"/>
    <w:lvlOverride w:ilvl="0">
      <w:startOverride w:val="1"/>
    </w:lvlOverride>
  </w:num>
  <w:num w:numId="157" w16cid:durableId="32704374">
    <w:abstractNumId w:val="155"/>
    <w:lvlOverride w:ilvl="0">
      <w:startOverride w:val="1"/>
    </w:lvlOverride>
  </w:num>
  <w:num w:numId="158" w16cid:durableId="605045362">
    <w:abstractNumId w:val="34"/>
  </w:num>
  <w:num w:numId="159" w16cid:durableId="630214880">
    <w:abstractNumId w:val="171"/>
  </w:num>
  <w:num w:numId="160" w16cid:durableId="1815566773">
    <w:abstractNumId w:val="171"/>
  </w:num>
  <w:num w:numId="161" w16cid:durableId="777215796">
    <w:abstractNumId w:val="171"/>
  </w:num>
  <w:num w:numId="162" w16cid:durableId="917447372">
    <w:abstractNumId w:val="171"/>
  </w:num>
  <w:num w:numId="163" w16cid:durableId="1377852077">
    <w:abstractNumId w:val="171"/>
  </w:num>
  <w:num w:numId="164" w16cid:durableId="474370548">
    <w:abstractNumId w:val="67"/>
  </w:num>
  <w:num w:numId="165" w16cid:durableId="2108308881">
    <w:abstractNumId w:val="131"/>
  </w:num>
  <w:num w:numId="166" w16cid:durableId="1501919779">
    <w:abstractNumId w:val="37"/>
  </w:num>
  <w:num w:numId="167" w16cid:durableId="1260871409">
    <w:abstractNumId w:val="113"/>
  </w:num>
  <w:num w:numId="168" w16cid:durableId="459497543">
    <w:abstractNumId w:val="99"/>
  </w:num>
  <w:num w:numId="169" w16cid:durableId="2084715964">
    <w:abstractNumId w:val="44"/>
  </w:num>
  <w:num w:numId="170" w16cid:durableId="293415198">
    <w:abstractNumId w:val="135"/>
  </w:num>
  <w:num w:numId="171" w16cid:durableId="1214386693">
    <w:abstractNumId w:val="113"/>
  </w:num>
  <w:num w:numId="172" w16cid:durableId="1573156667">
    <w:abstractNumId w:val="27"/>
  </w:num>
  <w:num w:numId="173" w16cid:durableId="1269892319">
    <w:abstractNumId w:val="27"/>
  </w:num>
  <w:num w:numId="174" w16cid:durableId="729690159">
    <w:abstractNumId w:val="27"/>
  </w:num>
  <w:num w:numId="175" w16cid:durableId="1212960881">
    <w:abstractNumId w:val="27"/>
  </w:num>
  <w:num w:numId="176" w16cid:durableId="1075473207">
    <w:abstractNumId w:val="27"/>
  </w:num>
  <w:num w:numId="177" w16cid:durableId="141386023">
    <w:abstractNumId w:val="27"/>
  </w:num>
  <w:num w:numId="178" w16cid:durableId="857888870">
    <w:abstractNumId w:val="27"/>
  </w:num>
  <w:num w:numId="179" w16cid:durableId="1222520659">
    <w:abstractNumId w:val="27"/>
  </w:num>
  <w:num w:numId="180" w16cid:durableId="625084902">
    <w:abstractNumId w:val="27"/>
  </w:num>
  <w:num w:numId="181" w16cid:durableId="134378755">
    <w:abstractNumId w:val="27"/>
  </w:num>
  <w:num w:numId="182" w16cid:durableId="1606687892">
    <w:abstractNumId w:val="27"/>
  </w:num>
  <w:num w:numId="183" w16cid:durableId="1489051176">
    <w:abstractNumId w:val="27"/>
  </w:num>
  <w:num w:numId="184" w16cid:durableId="1249850348">
    <w:abstractNumId w:val="27"/>
  </w:num>
  <w:num w:numId="185" w16cid:durableId="473763479">
    <w:abstractNumId w:val="69"/>
    <w:lvlOverride w:ilvl="0">
      <w:startOverride w:val="1"/>
    </w:lvlOverride>
  </w:num>
  <w:num w:numId="186" w16cid:durableId="1973947323">
    <w:abstractNumId w:val="27"/>
  </w:num>
  <w:num w:numId="187" w16cid:durableId="143160361">
    <w:abstractNumId w:val="27"/>
  </w:num>
  <w:num w:numId="188" w16cid:durableId="443959916">
    <w:abstractNumId w:val="27"/>
  </w:num>
  <w:num w:numId="189" w16cid:durableId="1252620354">
    <w:abstractNumId w:val="27"/>
  </w:num>
  <w:num w:numId="190" w16cid:durableId="1733311439">
    <w:abstractNumId w:val="27"/>
  </w:num>
  <w:num w:numId="191" w16cid:durableId="1283538471">
    <w:abstractNumId w:val="27"/>
  </w:num>
  <w:num w:numId="192" w16cid:durableId="1528299673">
    <w:abstractNumId w:val="58"/>
  </w:num>
  <w:num w:numId="193" w16cid:durableId="1609391468">
    <w:abstractNumId w:val="27"/>
  </w:num>
  <w:num w:numId="194" w16cid:durableId="493687628">
    <w:abstractNumId w:val="27"/>
  </w:num>
  <w:num w:numId="195" w16cid:durableId="99571164">
    <w:abstractNumId w:val="27"/>
  </w:num>
  <w:num w:numId="196" w16cid:durableId="683557038">
    <w:abstractNumId w:val="27"/>
  </w:num>
  <w:num w:numId="197" w16cid:durableId="933784335">
    <w:abstractNumId w:val="27"/>
  </w:num>
  <w:num w:numId="198" w16cid:durableId="747118504">
    <w:abstractNumId w:val="12"/>
    <w:lvlOverride w:ilvl="0">
      <w:startOverride w:val="2"/>
    </w:lvlOverride>
  </w:num>
  <w:num w:numId="199" w16cid:durableId="1417559929">
    <w:abstractNumId w:val="27"/>
  </w:num>
  <w:num w:numId="200" w16cid:durableId="1605309015">
    <w:abstractNumId w:val="98"/>
  </w:num>
  <w:num w:numId="201" w16cid:durableId="264653764">
    <w:abstractNumId w:val="27"/>
  </w:num>
  <w:num w:numId="202" w16cid:durableId="211311587">
    <w:abstractNumId w:val="27"/>
  </w:num>
  <w:num w:numId="203" w16cid:durableId="1295212765">
    <w:abstractNumId w:val="27"/>
  </w:num>
  <w:num w:numId="204" w16cid:durableId="340937913">
    <w:abstractNumId w:val="27"/>
  </w:num>
  <w:num w:numId="205" w16cid:durableId="2134908507">
    <w:abstractNumId w:val="27"/>
  </w:num>
  <w:num w:numId="206" w16cid:durableId="1958023656">
    <w:abstractNumId w:val="27"/>
  </w:num>
  <w:num w:numId="207" w16cid:durableId="1374383821">
    <w:abstractNumId w:val="27"/>
  </w:num>
  <w:num w:numId="208" w16cid:durableId="2117483952">
    <w:abstractNumId w:val="27"/>
  </w:num>
  <w:num w:numId="209" w16cid:durableId="413355560">
    <w:abstractNumId w:val="28"/>
  </w:num>
  <w:num w:numId="210" w16cid:durableId="473452032">
    <w:abstractNumId w:val="28"/>
    <w:lvlOverride w:ilvl="0">
      <w:startOverride w:val="1"/>
    </w:lvlOverride>
  </w:num>
  <w:num w:numId="211" w16cid:durableId="2142720481">
    <w:abstractNumId w:val="27"/>
  </w:num>
  <w:num w:numId="212" w16cid:durableId="538593190">
    <w:abstractNumId w:val="27"/>
  </w:num>
  <w:num w:numId="213" w16cid:durableId="46730401">
    <w:abstractNumId w:val="27"/>
  </w:num>
  <w:num w:numId="214" w16cid:durableId="754669169">
    <w:abstractNumId w:val="27"/>
  </w:num>
  <w:num w:numId="215" w16cid:durableId="55588061">
    <w:abstractNumId w:val="27"/>
  </w:num>
  <w:num w:numId="216" w16cid:durableId="90859921">
    <w:abstractNumId w:val="44"/>
  </w:num>
  <w:num w:numId="217" w16cid:durableId="110786709">
    <w:abstractNumId w:val="31"/>
  </w:num>
  <w:num w:numId="218" w16cid:durableId="262763437">
    <w:abstractNumId w:val="31"/>
  </w:num>
  <w:num w:numId="219" w16cid:durableId="1142189798">
    <w:abstractNumId w:val="52"/>
    <w:lvlOverride w:ilvl="0">
      <w:startOverride w:val="1"/>
    </w:lvlOverride>
  </w:num>
  <w:num w:numId="220" w16cid:durableId="803620945">
    <w:abstractNumId w:val="122"/>
  </w:num>
  <w:num w:numId="221" w16cid:durableId="1631934176">
    <w:abstractNumId w:val="86"/>
  </w:num>
  <w:num w:numId="222" w16cid:durableId="1163819003">
    <w:abstractNumId w:val="153"/>
  </w:num>
  <w:num w:numId="223" w16cid:durableId="872379639">
    <w:abstractNumId w:val="104"/>
  </w:num>
  <w:num w:numId="224" w16cid:durableId="139353044">
    <w:abstractNumId w:val="26"/>
  </w:num>
  <w:num w:numId="225" w16cid:durableId="1172910826">
    <w:abstractNumId w:val="96"/>
  </w:num>
  <w:num w:numId="226" w16cid:durableId="1685934041">
    <w:abstractNumId w:val="54"/>
  </w:num>
  <w:num w:numId="227" w16cid:durableId="1312752818">
    <w:abstractNumId w:val="94"/>
  </w:num>
  <w:num w:numId="228" w16cid:durableId="248539235">
    <w:abstractNumId w:val="102"/>
  </w:num>
  <w:num w:numId="229" w16cid:durableId="547643387">
    <w:abstractNumId w:val="140"/>
  </w:num>
  <w:num w:numId="230" w16cid:durableId="824011560">
    <w:abstractNumId w:val="6"/>
  </w:num>
  <w:num w:numId="231" w16cid:durableId="640892672">
    <w:abstractNumId w:val="7"/>
  </w:num>
  <w:num w:numId="232" w16cid:durableId="589122869">
    <w:abstractNumId w:val="8"/>
  </w:num>
  <w:num w:numId="233" w16cid:durableId="530847067">
    <w:abstractNumId w:val="9"/>
  </w:num>
  <w:num w:numId="234" w16cid:durableId="1070735173">
    <w:abstractNumId w:val="145"/>
  </w:num>
  <w:num w:numId="235" w16cid:durableId="1459647672">
    <w:abstractNumId w:val="56"/>
  </w:num>
  <w:num w:numId="236" w16cid:durableId="1432092972">
    <w:abstractNumId w:val="146"/>
  </w:num>
  <w:num w:numId="237" w16cid:durableId="965623275">
    <w:abstractNumId w:val="166"/>
  </w:num>
  <w:num w:numId="238" w16cid:durableId="703411024">
    <w:abstractNumId w:val="85"/>
  </w:num>
  <w:num w:numId="239" w16cid:durableId="1562519941">
    <w:abstractNumId w:val="77"/>
  </w:num>
  <w:num w:numId="240" w16cid:durableId="570425436">
    <w:abstractNumId w:val="81"/>
  </w:num>
  <w:num w:numId="241" w16cid:durableId="1185099570">
    <w:abstractNumId w:val="11"/>
  </w:num>
  <w:num w:numId="242" w16cid:durableId="1702515897">
    <w:abstractNumId w:val="92"/>
  </w:num>
  <w:num w:numId="243" w16cid:durableId="634529975">
    <w:abstractNumId w:val="105"/>
  </w:num>
  <w:num w:numId="244" w16cid:durableId="1811168871">
    <w:abstractNumId w:val="136"/>
  </w:num>
  <w:num w:numId="245" w16cid:durableId="1031876382">
    <w:abstractNumId w:val="21"/>
  </w:num>
  <w:num w:numId="246" w16cid:durableId="1139763497">
    <w:abstractNumId w:val="84"/>
  </w:num>
  <w:num w:numId="247" w16cid:durableId="1615480213">
    <w:abstractNumId w:val="174"/>
  </w:num>
  <w:num w:numId="248" w16cid:durableId="615332854">
    <w:abstractNumId w:val="33"/>
  </w:num>
  <w:num w:numId="249" w16cid:durableId="327516055">
    <w:abstractNumId w:val="95"/>
  </w:num>
  <w:num w:numId="250" w16cid:durableId="1928345587">
    <w:abstractNumId w:val="5"/>
  </w:num>
  <w:num w:numId="251" w16cid:durableId="1476920327">
    <w:abstractNumId w:val="3"/>
  </w:num>
  <w:num w:numId="252" w16cid:durableId="1895118132">
    <w:abstractNumId w:val="2"/>
  </w:num>
  <w:num w:numId="253" w16cid:durableId="414665207">
    <w:abstractNumId w:val="4"/>
  </w:num>
  <w:num w:numId="254" w16cid:durableId="1399208399">
    <w:abstractNumId w:val="1"/>
  </w:num>
  <w:num w:numId="255" w16cid:durableId="1160736583">
    <w:abstractNumId w:val="0"/>
  </w:num>
  <w:num w:numId="256" w16cid:durableId="1874536617">
    <w:abstractNumId w:val="78"/>
  </w:num>
  <w:num w:numId="257" w16cid:durableId="864487438">
    <w:abstractNumId w:val="173"/>
  </w:num>
  <w:num w:numId="258" w16cid:durableId="425729962">
    <w:abstractNumId w:val="147"/>
  </w:num>
  <w:num w:numId="259" w16cid:durableId="428429949">
    <w:abstractNumId w:val="101"/>
  </w:num>
  <w:num w:numId="260" w16cid:durableId="1960065942">
    <w:abstractNumId w:val="16"/>
  </w:num>
  <w:num w:numId="261" w16cid:durableId="1963027543">
    <w:abstractNumId w:val="151"/>
  </w:num>
  <w:num w:numId="262" w16cid:durableId="1300769256">
    <w:abstractNumId w:val="61"/>
  </w:num>
  <w:num w:numId="263" w16cid:durableId="1012413588">
    <w:abstractNumId w:val="161"/>
  </w:num>
  <w:num w:numId="264" w16cid:durableId="828979146">
    <w:abstractNumId w:val="109"/>
  </w:num>
  <w:num w:numId="265" w16cid:durableId="634068899">
    <w:abstractNumId w:val="157"/>
  </w:num>
  <w:num w:numId="266" w16cid:durableId="344476546">
    <w:abstractNumId w:val="22"/>
  </w:num>
  <w:num w:numId="267" w16cid:durableId="233635931">
    <w:abstractNumId w:val="1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8" w16cid:durableId="1867475699">
    <w:abstractNumId w:val="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9" w16cid:durableId="1408380933">
    <w:abstractNumId w:val="19"/>
  </w:num>
  <w:num w:numId="270" w16cid:durableId="2021470809">
    <w:abstractNumId w:val="57"/>
  </w:num>
  <w:num w:numId="271" w16cid:durableId="2006466966">
    <w:abstractNumId w:val="38"/>
  </w:num>
  <w:num w:numId="272" w16cid:durableId="837694692">
    <w:abstractNumId w:val="36"/>
  </w:num>
  <w:num w:numId="273" w16cid:durableId="873345191">
    <w:abstractNumId w:val="143"/>
  </w:num>
  <w:num w:numId="274" w16cid:durableId="1694727835">
    <w:abstractNumId w:val="170"/>
  </w:num>
  <w:num w:numId="275" w16cid:durableId="831484699">
    <w:abstractNumId w:val="65"/>
  </w:num>
  <w:num w:numId="276" w16cid:durableId="1373773006">
    <w:abstractNumId w:val="118"/>
  </w:num>
  <w:num w:numId="277" w16cid:durableId="470908262">
    <w:abstractNumId w:val="46"/>
  </w:num>
  <w:num w:numId="278" w16cid:durableId="1502770492">
    <w:abstractNumId w:val="139"/>
  </w:num>
  <w:num w:numId="279" w16cid:durableId="463893305">
    <w:abstractNumId w:val="163"/>
  </w:num>
  <w:num w:numId="280" w16cid:durableId="1588925416">
    <w:abstractNumId w:val="163"/>
  </w:num>
  <w:num w:numId="281" w16cid:durableId="653026832">
    <w:abstractNumId w:val="76"/>
  </w:num>
  <w:num w:numId="282" w16cid:durableId="1852720618">
    <w:abstractNumId w:val="137"/>
  </w:num>
  <w:num w:numId="283" w16cid:durableId="893665926">
    <w:abstractNumId w:val="128"/>
  </w:num>
  <w:num w:numId="284" w16cid:durableId="29303532">
    <w:abstractNumId w:val="159"/>
  </w:num>
  <w:num w:numId="285" w16cid:durableId="812598012">
    <w:abstractNumId w:val="45"/>
  </w:num>
  <w:num w:numId="286" w16cid:durableId="402219016">
    <w:abstractNumId w:val="100"/>
  </w:num>
  <w:numIdMacAtCleanup w:val="27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attachedTemplate r:id="rId1"/>
  <w:defaultTabStop w:val="709"/>
  <w:autoHyphenation/>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2588"/>
    <w:rsid w:val="000000E9"/>
    <w:rsid w:val="00003030"/>
    <w:rsid w:val="00004360"/>
    <w:rsid w:val="0000669F"/>
    <w:rsid w:val="000112D4"/>
    <w:rsid w:val="00011990"/>
    <w:rsid w:val="00012860"/>
    <w:rsid w:val="00013323"/>
    <w:rsid w:val="00015DFE"/>
    <w:rsid w:val="000172F5"/>
    <w:rsid w:val="00021E6D"/>
    <w:rsid w:val="00022657"/>
    <w:rsid w:val="000242A4"/>
    <w:rsid w:val="000273DF"/>
    <w:rsid w:val="0002767C"/>
    <w:rsid w:val="00033BC0"/>
    <w:rsid w:val="00033E3F"/>
    <w:rsid w:val="00035CD2"/>
    <w:rsid w:val="000401FD"/>
    <w:rsid w:val="0004100A"/>
    <w:rsid w:val="00046668"/>
    <w:rsid w:val="0004683A"/>
    <w:rsid w:val="0005047F"/>
    <w:rsid w:val="00062B38"/>
    <w:rsid w:val="000724F7"/>
    <w:rsid w:val="00072FAA"/>
    <w:rsid w:val="00076443"/>
    <w:rsid w:val="00080267"/>
    <w:rsid w:val="00081798"/>
    <w:rsid w:val="0008436E"/>
    <w:rsid w:val="000915EE"/>
    <w:rsid w:val="000959E4"/>
    <w:rsid w:val="000A1D90"/>
    <w:rsid w:val="000A29B6"/>
    <w:rsid w:val="000A7F6E"/>
    <w:rsid w:val="000B00BD"/>
    <w:rsid w:val="000B1415"/>
    <w:rsid w:val="000B49E6"/>
    <w:rsid w:val="000C0D20"/>
    <w:rsid w:val="000C1B8F"/>
    <w:rsid w:val="000D15FA"/>
    <w:rsid w:val="000D3C5D"/>
    <w:rsid w:val="000E249B"/>
    <w:rsid w:val="000E267E"/>
    <w:rsid w:val="000E339D"/>
    <w:rsid w:val="000E3F48"/>
    <w:rsid w:val="000E59CF"/>
    <w:rsid w:val="000E63B1"/>
    <w:rsid w:val="000F192C"/>
    <w:rsid w:val="000F3926"/>
    <w:rsid w:val="000F7E95"/>
    <w:rsid w:val="0010044E"/>
    <w:rsid w:val="001008CB"/>
    <w:rsid w:val="00100D7A"/>
    <w:rsid w:val="00101DB7"/>
    <w:rsid w:val="001040B9"/>
    <w:rsid w:val="00105D50"/>
    <w:rsid w:val="0010764B"/>
    <w:rsid w:val="0010774D"/>
    <w:rsid w:val="00107B54"/>
    <w:rsid w:val="00111D91"/>
    <w:rsid w:val="00111E28"/>
    <w:rsid w:val="00111E95"/>
    <w:rsid w:val="00112200"/>
    <w:rsid w:val="00117799"/>
    <w:rsid w:val="00117F7F"/>
    <w:rsid w:val="001217B6"/>
    <w:rsid w:val="00122120"/>
    <w:rsid w:val="00122C19"/>
    <w:rsid w:val="00122C64"/>
    <w:rsid w:val="001236E1"/>
    <w:rsid w:val="00126B4D"/>
    <w:rsid w:val="001274FD"/>
    <w:rsid w:val="0014283B"/>
    <w:rsid w:val="00143FE0"/>
    <w:rsid w:val="0014478B"/>
    <w:rsid w:val="00146472"/>
    <w:rsid w:val="0014678E"/>
    <w:rsid w:val="00153BF5"/>
    <w:rsid w:val="00157D21"/>
    <w:rsid w:val="0016073A"/>
    <w:rsid w:val="00160ED0"/>
    <w:rsid w:val="00161544"/>
    <w:rsid w:val="001672A4"/>
    <w:rsid w:val="00172595"/>
    <w:rsid w:val="00177D52"/>
    <w:rsid w:val="00181A22"/>
    <w:rsid w:val="001821A1"/>
    <w:rsid w:val="001845FA"/>
    <w:rsid w:val="00184AED"/>
    <w:rsid w:val="00184C95"/>
    <w:rsid w:val="001853BD"/>
    <w:rsid w:val="00186DF8"/>
    <w:rsid w:val="0018774F"/>
    <w:rsid w:val="001A326D"/>
    <w:rsid w:val="001A44A7"/>
    <w:rsid w:val="001B3295"/>
    <w:rsid w:val="001B32E5"/>
    <w:rsid w:val="001C1667"/>
    <w:rsid w:val="001C234D"/>
    <w:rsid w:val="001C27A6"/>
    <w:rsid w:val="001C2D5D"/>
    <w:rsid w:val="001C7359"/>
    <w:rsid w:val="001D3C02"/>
    <w:rsid w:val="001D3D93"/>
    <w:rsid w:val="001D4B23"/>
    <w:rsid w:val="001E15E3"/>
    <w:rsid w:val="001E67E5"/>
    <w:rsid w:val="001F5E17"/>
    <w:rsid w:val="001F6201"/>
    <w:rsid w:val="00205F05"/>
    <w:rsid w:val="002106CD"/>
    <w:rsid w:val="00211C2B"/>
    <w:rsid w:val="00213BC3"/>
    <w:rsid w:val="0021493E"/>
    <w:rsid w:val="00215E1E"/>
    <w:rsid w:val="00221B91"/>
    <w:rsid w:val="00223CDB"/>
    <w:rsid w:val="00224A07"/>
    <w:rsid w:val="0023288B"/>
    <w:rsid w:val="00233CAD"/>
    <w:rsid w:val="00235CF6"/>
    <w:rsid w:val="00252DFA"/>
    <w:rsid w:val="00254665"/>
    <w:rsid w:val="0025624F"/>
    <w:rsid w:val="00257513"/>
    <w:rsid w:val="00257715"/>
    <w:rsid w:val="00261811"/>
    <w:rsid w:val="00263229"/>
    <w:rsid w:val="002644CF"/>
    <w:rsid w:val="00265165"/>
    <w:rsid w:val="00271411"/>
    <w:rsid w:val="002754C2"/>
    <w:rsid w:val="00275F0F"/>
    <w:rsid w:val="00282588"/>
    <w:rsid w:val="00290246"/>
    <w:rsid w:val="0029310A"/>
    <w:rsid w:val="002A02F2"/>
    <w:rsid w:val="002A0712"/>
    <w:rsid w:val="002A24D7"/>
    <w:rsid w:val="002A640A"/>
    <w:rsid w:val="002B4FA1"/>
    <w:rsid w:val="002B6E44"/>
    <w:rsid w:val="002C4475"/>
    <w:rsid w:val="002C480A"/>
    <w:rsid w:val="002C4C13"/>
    <w:rsid w:val="002C4D08"/>
    <w:rsid w:val="002C52BB"/>
    <w:rsid w:val="002C5811"/>
    <w:rsid w:val="002D243D"/>
    <w:rsid w:val="002D29ED"/>
    <w:rsid w:val="002D3404"/>
    <w:rsid w:val="002D6EE8"/>
    <w:rsid w:val="002E05E5"/>
    <w:rsid w:val="002F33EF"/>
    <w:rsid w:val="002F39B2"/>
    <w:rsid w:val="002F4F8A"/>
    <w:rsid w:val="002F5FA5"/>
    <w:rsid w:val="002F748B"/>
    <w:rsid w:val="00303A61"/>
    <w:rsid w:val="003121D2"/>
    <w:rsid w:val="003134A0"/>
    <w:rsid w:val="00313846"/>
    <w:rsid w:val="003140FC"/>
    <w:rsid w:val="00315018"/>
    <w:rsid w:val="00315C17"/>
    <w:rsid w:val="00316941"/>
    <w:rsid w:val="00320506"/>
    <w:rsid w:val="00322D14"/>
    <w:rsid w:val="00324BB3"/>
    <w:rsid w:val="0032541D"/>
    <w:rsid w:val="003272B4"/>
    <w:rsid w:val="00327EED"/>
    <w:rsid w:val="00333908"/>
    <w:rsid w:val="0033487B"/>
    <w:rsid w:val="0034389E"/>
    <w:rsid w:val="00350454"/>
    <w:rsid w:val="00357C7C"/>
    <w:rsid w:val="00364A0A"/>
    <w:rsid w:val="00365AB7"/>
    <w:rsid w:val="00366599"/>
    <w:rsid w:val="00373724"/>
    <w:rsid w:val="00375630"/>
    <w:rsid w:val="003764E6"/>
    <w:rsid w:val="00385612"/>
    <w:rsid w:val="00385866"/>
    <w:rsid w:val="003866AE"/>
    <w:rsid w:val="00390464"/>
    <w:rsid w:val="003965A9"/>
    <w:rsid w:val="003A19B4"/>
    <w:rsid w:val="003A2086"/>
    <w:rsid w:val="003A5643"/>
    <w:rsid w:val="003A5DD5"/>
    <w:rsid w:val="003B22C7"/>
    <w:rsid w:val="003B5689"/>
    <w:rsid w:val="003B6B29"/>
    <w:rsid w:val="003B6CE5"/>
    <w:rsid w:val="003C01CF"/>
    <w:rsid w:val="003C668A"/>
    <w:rsid w:val="003D12C8"/>
    <w:rsid w:val="003D2A89"/>
    <w:rsid w:val="003D55B0"/>
    <w:rsid w:val="003E655C"/>
    <w:rsid w:val="003F39C4"/>
    <w:rsid w:val="00400A1F"/>
    <w:rsid w:val="00401F78"/>
    <w:rsid w:val="00402F96"/>
    <w:rsid w:val="004060BD"/>
    <w:rsid w:val="00406CC8"/>
    <w:rsid w:val="00411041"/>
    <w:rsid w:val="00413B73"/>
    <w:rsid w:val="00424DB2"/>
    <w:rsid w:val="00427FCF"/>
    <w:rsid w:val="0043084B"/>
    <w:rsid w:val="00435C62"/>
    <w:rsid w:val="0043611D"/>
    <w:rsid w:val="00436A0C"/>
    <w:rsid w:val="004444F5"/>
    <w:rsid w:val="00444796"/>
    <w:rsid w:val="00444AA3"/>
    <w:rsid w:val="00450102"/>
    <w:rsid w:val="00456EB5"/>
    <w:rsid w:val="00457578"/>
    <w:rsid w:val="004609F9"/>
    <w:rsid w:val="00465728"/>
    <w:rsid w:val="0046601E"/>
    <w:rsid w:val="00466556"/>
    <w:rsid w:val="00471645"/>
    <w:rsid w:val="0047318E"/>
    <w:rsid w:val="004749BA"/>
    <w:rsid w:val="00477D9F"/>
    <w:rsid w:val="00480050"/>
    <w:rsid w:val="00482D11"/>
    <w:rsid w:val="00482FC8"/>
    <w:rsid w:val="0048334D"/>
    <w:rsid w:val="004854EA"/>
    <w:rsid w:val="00485EF1"/>
    <w:rsid w:val="004876C3"/>
    <w:rsid w:val="0049278F"/>
    <w:rsid w:val="004A00EE"/>
    <w:rsid w:val="004C049B"/>
    <w:rsid w:val="004C081B"/>
    <w:rsid w:val="004C0AE9"/>
    <w:rsid w:val="004C36F3"/>
    <w:rsid w:val="004C3792"/>
    <w:rsid w:val="004C65B1"/>
    <w:rsid w:val="004D12D6"/>
    <w:rsid w:val="004D5AC5"/>
    <w:rsid w:val="004E7C4E"/>
    <w:rsid w:val="004F0838"/>
    <w:rsid w:val="004F08C5"/>
    <w:rsid w:val="004F28AF"/>
    <w:rsid w:val="004F31A3"/>
    <w:rsid w:val="004F73A5"/>
    <w:rsid w:val="004F7AEE"/>
    <w:rsid w:val="00500417"/>
    <w:rsid w:val="00502784"/>
    <w:rsid w:val="0051227C"/>
    <w:rsid w:val="00514E38"/>
    <w:rsid w:val="0051580A"/>
    <w:rsid w:val="00515FB7"/>
    <w:rsid w:val="0052315A"/>
    <w:rsid w:val="00525174"/>
    <w:rsid w:val="00525C2E"/>
    <w:rsid w:val="005321AC"/>
    <w:rsid w:val="0053229C"/>
    <w:rsid w:val="00534007"/>
    <w:rsid w:val="00534384"/>
    <w:rsid w:val="0053589B"/>
    <w:rsid w:val="00536106"/>
    <w:rsid w:val="0054256C"/>
    <w:rsid w:val="00542820"/>
    <w:rsid w:val="005455EC"/>
    <w:rsid w:val="00545F77"/>
    <w:rsid w:val="005509E3"/>
    <w:rsid w:val="005542D6"/>
    <w:rsid w:val="005608B3"/>
    <w:rsid w:val="00561314"/>
    <w:rsid w:val="00561EBA"/>
    <w:rsid w:val="00565424"/>
    <w:rsid w:val="0056566E"/>
    <w:rsid w:val="00565CA8"/>
    <w:rsid w:val="00571D65"/>
    <w:rsid w:val="005720BE"/>
    <w:rsid w:val="005726F0"/>
    <w:rsid w:val="00572C51"/>
    <w:rsid w:val="00574C4D"/>
    <w:rsid w:val="005756A8"/>
    <w:rsid w:val="00576233"/>
    <w:rsid w:val="0058072B"/>
    <w:rsid w:val="00580ACE"/>
    <w:rsid w:val="005818B2"/>
    <w:rsid w:val="00583073"/>
    <w:rsid w:val="005859FD"/>
    <w:rsid w:val="00585CF6"/>
    <w:rsid w:val="005873BA"/>
    <w:rsid w:val="00594B0B"/>
    <w:rsid w:val="00597E41"/>
    <w:rsid w:val="005A3B5F"/>
    <w:rsid w:val="005A4A57"/>
    <w:rsid w:val="005B2125"/>
    <w:rsid w:val="005B2128"/>
    <w:rsid w:val="005B2959"/>
    <w:rsid w:val="005B2B65"/>
    <w:rsid w:val="005B5935"/>
    <w:rsid w:val="005C29C8"/>
    <w:rsid w:val="005C305E"/>
    <w:rsid w:val="005C3D2E"/>
    <w:rsid w:val="005D147A"/>
    <w:rsid w:val="005D20E9"/>
    <w:rsid w:val="005D6209"/>
    <w:rsid w:val="005E0A00"/>
    <w:rsid w:val="005E1E54"/>
    <w:rsid w:val="005E2722"/>
    <w:rsid w:val="005E31D7"/>
    <w:rsid w:val="005F4E2D"/>
    <w:rsid w:val="005F5F5E"/>
    <w:rsid w:val="005F6D85"/>
    <w:rsid w:val="005F6E22"/>
    <w:rsid w:val="005F75D6"/>
    <w:rsid w:val="006027FB"/>
    <w:rsid w:val="006113B9"/>
    <w:rsid w:val="0061278B"/>
    <w:rsid w:val="006133C7"/>
    <w:rsid w:val="00613683"/>
    <w:rsid w:val="00615A3A"/>
    <w:rsid w:val="00617998"/>
    <w:rsid w:val="00623EFB"/>
    <w:rsid w:val="00625DF5"/>
    <w:rsid w:val="00626EDC"/>
    <w:rsid w:val="00627D4E"/>
    <w:rsid w:val="0063321A"/>
    <w:rsid w:val="0064071C"/>
    <w:rsid w:val="00641A7F"/>
    <w:rsid w:val="00641E8B"/>
    <w:rsid w:val="006545C2"/>
    <w:rsid w:val="006560B9"/>
    <w:rsid w:val="00656CBE"/>
    <w:rsid w:val="00657D48"/>
    <w:rsid w:val="00661374"/>
    <w:rsid w:val="006637E4"/>
    <w:rsid w:val="006655F3"/>
    <w:rsid w:val="00680831"/>
    <w:rsid w:val="006814E6"/>
    <w:rsid w:val="0068474E"/>
    <w:rsid w:val="00687F41"/>
    <w:rsid w:val="00691362"/>
    <w:rsid w:val="006924FB"/>
    <w:rsid w:val="006A08E0"/>
    <w:rsid w:val="006A3077"/>
    <w:rsid w:val="006A547A"/>
    <w:rsid w:val="006A745B"/>
    <w:rsid w:val="006A7D6E"/>
    <w:rsid w:val="006B4C11"/>
    <w:rsid w:val="006C2A17"/>
    <w:rsid w:val="006C55E5"/>
    <w:rsid w:val="006C5D86"/>
    <w:rsid w:val="006D3C16"/>
    <w:rsid w:val="006D3C17"/>
    <w:rsid w:val="006D6309"/>
    <w:rsid w:val="006E0F25"/>
    <w:rsid w:val="006E13C0"/>
    <w:rsid w:val="006E743D"/>
    <w:rsid w:val="006F1B36"/>
    <w:rsid w:val="006F273E"/>
    <w:rsid w:val="006F4454"/>
    <w:rsid w:val="006F58C8"/>
    <w:rsid w:val="006F5AEB"/>
    <w:rsid w:val="006F737A"/>
    <w:rsid w:val="00707617"/>
    <w:rsid w:val="0071053B"/>
    <w:rsid w:val="00713147"/>
    <w:rsid w:val="0072247D"/>
    <w:rsid w:val="007229FD"/>
    <w:rsid w:val="007235EA"/>
    <w:rsid w:val="00724AEC"/>
    <w:rsid w:val="00725CB6"/>
    <w:rsid w:val="00735B39"/>
    <w:rsid w:val="00736585"/>
    <w:rsid w:val="0073659B"/>
    <w:rsid w:val="00736611"/>
    <w:rsid w:val="0073732C"/>
    <w:rsid w:val="00737879"/>
    <w:rsid w:val="007405E8"/>
    <w:rsid w:val="0074536D"/>
    <w:rsid w:val="00745645"/>
    <w:rsid w:val="007459C9"/>
    <w:rsid w:val="00746535"/>
    <w:rsid w:val="00754AB1"/>
    <w:rsid w:val="0075713D"/>
    <w:rsid w:val="00757462"/>
    <w:rsid w:val="00757945"/>
    <w:rsid w:val="00760833"/>
    <w:rsid w:val="00761806"/>
    <w:rsid w:val="0077348C"/>
    <w:rsid w:val="00775F9A"/>
    <w:rsid w:val="007760CC"/>
    <w:rsid w:val="0077614B"/>
    <w:rsid w:val="00783DFE"/>
    <w:rsid w:val="0079020D"/>
    <w:rsid w:val="00793AEA"/>
    <w:rsid w:val="00795285"/>
    <w:rsid w:val="007A0314"/>
    <w:rsid w:val="007A2168"/>
    <w:rsid w:val="007A38B5"/>
    <w:rsid w:val="007A5A79"/>
    <w:rsid w:val="007B13EA"/>
    <w:rsid w:val="007B1A09"/>
    <w:rsid w:val="007B3D73"/>
    <w:rsid w:val="007B534B"/>
    <w:rsid w:val="007B59B7"/>
    <w:rsid w:val="007B7703"/>
    <w:rsid w:val="007C16FA"/>
    <w:rsid w:val="007D0059"/>
    <w:rsid w:val="007D55CA"/>
    <w:rsid w:val="007D6CAE"/>
    <w:rsid w:val="007E1E00"/>
    <w:rsid w:val="007E2940"/>
    <w:rsid w:val="007E55AC"/>
    <w:rsid w:val="007E6E31"/>
    <w:rsid w:val="007F117F"/>
    <w:rsid w:val="007F431C"/>
    <w:rsid w:val="007F5186"/>
    <w:rsid w:val="007F6E01"/>
    <w:rsid w:val="0080126B"/>
    <w:rsid w:val="00805C6F"/>
    <w:rsid w:val="00806A60"/>
    <w:rsid w:val="00806B56"/>
    <w:rsid w:val="00807A14"/>
    <w:rsid w:val="00811CC8"/>
    <w:rsid w:val="00813A63"/>
    <w:rsid w:val="00813C33"/>
    <w:rsid w:val="00815D0E"/>
    <w:rsid w:val="00820C0D"/>
    <w:rsid w:val="00823365"/>
    <w:rsid w:val="00825B29"/>
    <w:rsid w:val="00831A8F"/>
    <w:rsid w:val="00831FDE"/>
    <w:rsid w:val="008329DC"/>
    <w:rsid w:val="00833B09"/>
    <w:rsid w:val="00837AA7"/>
    <w:rsid w:val="0084029F"/>
    <w:rsid w:val="00844078"/>
    <w:rsid w:val="00844B70"/>
    <w:rsid w:val="008470BD"/>
    <w:rsid w:val="00847990"/>
    <w:rsid w:val="008501D8"/>
    <w:rsid w:val="008510C5"/>
    <w:rsid w:val="008539B1"/>
    <w:rsid w:val="00853ABF"/>
    <w:rsid w:val="00861AFD"/>
    <w:rsid w:val="008625D5"/>
    <w:rsid w:val="0086478D"/>
    <w:rsid w:val="00864A05"/>
    <w:rsid w:val="00867F08"/>
    <w:rsid w:val="008708DE"/>
    <w:rsid w:val="00873986"/>
    <w:rsid w:val="00873B24"/>
    <w:rsid w:val="00880569"/>
    <w:rsid w:val="0088088D"/>
    <w:rsid w:val="008823EE"/>
    <w:rsid w:val="00885400"/>
    <w:rsid w:val="008857EA"/>
    <w:rsid w:val="008879D2"/>
    <w:rsid w:val="00892A38"/>
    <w:rsid w:val="00892D96"/>
    <w:rsid w:val="0089430B"/>
    <w:rsid w:val="00894AF6"/>
    <w:rsid w:val="00897F29"/>
    <w:rsid w:val="008A2814"/>
    <w:rsid w:val="008A3B68"/>
    <w:rsid w:val="008A4369"/>
    <w:rsid w:val="008B0786"/>
    <w:rsid w:val="008B0F2C"/>
    <w:rsid w:val="008B28B7"/>
    <w:rsid w:val="008B437B"/>
    <w:rsid w:val="008B5051"/>
    <w:rsid w:val="008C03C0"/>
    <w:rsid w:val="008C0A9C"/>
    <w:rsid w:val="008C28EC"/>
    <w:rsid w:val="008C5993"/>
    <w:rsid w:val="008C7549"/>
    <w:rsid w:val="008D34F0"/>
    <w:rsid w:val="008E6121"/>
    <w:rsid w:val="008F1B4D"/>
    <w:rsid w:val="008F1E9D"/>
    <w:rsid w:val="008F2E80"/>
    <w:rsid w:val="008F4C5E"/>
    <w:rsid w:val="00900EAB"/>
    <w:rsid w:val="00907671"/>
    <w:rsid w:val="00910C21"/>
    <w:rsid w:val="00914474"/>
    <w:rsid w:val="00914DC9"/>
    <w:rsid w:val="0092107A"/>
    <w:rsid w:val="009239EA"/>
    <w:rsid w:val="00923D6A"/>
    <w:rsid w:val="00924666"/>
    <w:rsid w:val="00926D2B"/>
    <w:rsid w:val="009316BC"/>
    <w:rsid w:val="00935740"/>
    <w:rsid w:val="00936195"/>
    <w:rsid w:val="00936C48"/>
    <w:rsid w:val="00944781"/>
    <w:rsid w:val="0094709A"/>
    <w:rsid w:val="009571DC"/>
    <w:rsid w:val="00963285"/>
    <w:rsid w:val="009642D4"/>
    <w:rsid w:val="00964929"/>
    <w:rsid w:val="009656B8"/>
    <w:rsid w:val="00970181"/>
    <w:rsid w:val="00972E33"/>
    <w:rsid w:val="00977BB7"/>
    <w:rsid w:val="00982687"/>
    <w:rsid w:val="0098513A"/>
    <w:rsid w:val="0099202F"/>
    <w:rsid w:val="009A03CA"/>
    <w:rsid w:val="009A0EBC"/>
    <w:rsid w:val="009A162C"/>
    <w:rsid w:val="009A1BD2"/>
    <w:rsid w:val="009A1F71"/>
    <w:rsid w:val="009A32A4"/>
    <w:rsid w:val="009A35ED"/>
    <w:rsid w:val="009A3889"/>
    <w:rsid w:val="009A6F35"/>
    <w:rsid w:val="009A7F34"/>
    <w:rsid w:val="009B1683"/>
    <w:rsid w:val="009B48A6"/>
    <w:rsid w:val="009B7E45"/>
    <w:rsid w:val="009C0E3D"/>
    <w:rsid w:val="009C3982"/>
    <w:rsid w:val="009C4811"/>
    <w:rsid w:val="009C53A0"/>
    <w:rsid w:val="009C5A30"/>
    <w:rsid w:val="009D038F"/>
    <w:rsid w:val="009D08BA"/>
    <w:rsid w:val="009D4675"/>
    <w:rsid w:val="009D5084"/>
    <w:rsid w:val="009E08D8"/>
    <w:rsid w:val="009E57EF"/>
    <w:rsid w:val="009E65A1"/>
    <w:rsid w:val="009F03E2"/>
    <w:rsid w:val="009F207D"/>
    <w:rsid w:val="009F25CC"/>
    <w:rsid w:val="009F272D"/>
    <w:rsid w:val="009F4358"/>
    <w:rsid w:val="009F7AB6"/>
    <w:rsid w:val="00A01A4C"/>
    <w:rsid w:val="00A02407"/>
    <w:rsid w:val="00A04B46"/>
    <w:rsid w:val="00A07D08"/>
    <w:rsid w:val="00A11B49"/>
    <w:rsid w:val="00A15D0E"/>
    <w:rsid w:val="00A27993"/>
    <w:rsid w:val="00A32053"/>
    <w:rsid w:val="00A339A6"/>
    <w:rsid w:val="00A36B86"/>
    <w:rsid w:val="00A44837"/>
    <w:rsid w:val="00A47459"/>
    <w:rsid w:val="00A50A34"/>
    <w:rsid w:val="00A522A7"/>
    <w:rsid w:val="00A540B4"/>
    <w:rsid w:val="00A55A06"/>
    <w:rsid w:val="00A60CDE"/>
    <w:rsid w:val="00A61F3F"/>
    <w:rsid w:val="00A624D0"/>
    <w:rsid w:val="00A64B7E"/>
    <w:rsid w:val="00A67E96"/>
    <w:rsid w:val="00A71E21"/>
    <w:rsid w:val="00A71EB5"/>
    <w:rsid w:val="00A75DEF"/>
    <w:rsid w:val="00A77A80"/>
    <w:rsid w:val="00A80B85"/>
    <w:rsid w:val="00A81DEA"/>
    <w:rsid w:val="00A87042"/>
    <w:rsid w:val="00A91EE5"/>
    <w:rsid w:val="00A92C16"/>
    <w:rsid w:val="00A952E1"/>
    <w:rsid w:val="00A954A2"/>
    <w:rsid w:val="00A96A31"/>
    <w:rsid w:val="00AA06FA"/>
    <w:rsid w:val="00AA1D43"/>
    <w:rsid w:val="00AA2C70"/>
    <w:rsid w:val="00AA5FF9"/>
    <w:rsid w:val="00AB2B87"/>
    <w:rsid w:val="00AB3457"/>
    <w:rsid w:val="00AC018F"/>
    <w:rsid w:val="00AC0BCB"/>
    <w:rsid w:val="00AC1ACF"/>
    <w:rsid w:val="00AC1CCB"/>
    <w:rsid w:val="00AC4628"/>
    <w:rsid w:val="00AC6CED"/>
    <w:rsid w:val="00AC7906"/>
    <w:rsid w:val="00AD308C"/>
    <w:rsid w:val="00AD3214"/>
    <w:rsid w:val="00AD5ABD"/>
    <w:rsid w:val="00AE42AD"/>
    <w:rsid w:val="00AE522C"/>
    <w:rsid w:val="00AE70EA"/>
    <w:rsid w:val="00AE7C03"/>
    <w:rsid w:val="00AF357F"/>
    <w:rsid w:val="00AF39F4"/>
    <w:rsid w:val="00AF739C"/>
    <w:rsid w:val="00B014A4"/>
    <w:rsid w:val="00B0387A"/>
    <w:rsid w:val="00B04AFE"/>
    <w:rsid w:val="00B06FFE"/>
    <w:rsid w:val="00B10335"/>
    <w:rsid w:val="00B115BF"/>
    <w:rsid w:val="00B11A03"/>
    <w:rsid w:val="00B15648"/>
    <w:rsid w:val="00B15846"/>
    <w:rsid w:val="00B17F89"/>
    <w:rsid w:val="00B20E02"/>
    <w:rsid w:val="00B21CC1"/>
    <w:rsid w:val="00B234B3"/>
    <w:rsid w:val="00B3040B"/>
    <w:rsid w:val="00B3134A"/>
    <w:rsid w:val="00B343F1"/>
    <w:rsid w:val="00B34FEA"/>
    <w:rsid w:val="00B4149B"/>
    <w:rsid w:val="00B41841"/>
    <w:rsid w:val="00B42942"/>
    <w:rsid w:val="00B5083D"/>
    <w:rsid w:val="00B51692"/>
    <w:rsid w:val="00B534C9"/>
    <w:rsid w:val="00B54925"/>
    <w:rsid w:val="00B61C75"/>
    <w:rsid w:val="00B64067"/>
    <w:rsid w:val="00B6455D"/>
    <w:rsid w:val="00B650D3"/>
    <w:rsid w:val="00B65DF8"/>
    <w:rsid w:val="00B66CD8"/>
    <w:rsid w:val="00B70B49"/>
    <w:rsid w:val="00B722A9"/>
    <w:rsid w:val="00B7372A"/>
    <w:rsid w:val="00B80C51"/>
    <w:rsid w:val="00B83890"/>
    <w:rsid w:val="00B8456C"/>
    <w:rsid w:val="00B90D18"/>
    <w:rsid w:val="00BA0A53"/>
    <w:rsid w:val="00BA1F0D"/>
    <w:rsid w:val="00BA6B8A"/>
    <w:rsid w:val="00BB0225"/>
    <w:rsid w:val="00BB25DF"/>
    <w:rsid w:val="00BB3357"/>
    <w:rsid w:val="00BB4FA8"/>
    <w:rsid w:val="00BB5B4F"/>
    <w:rsid w:val="00BB6DD1"/>
    <w:rsid w:val="00BC1A11"/>
    <w:rsid w:val="00BC264B"/>
    <w:rsid w:val="00BC5730"/>
    <w:rsid w:val="00BC6B82"/>
    <w:rsid w:val="00BD12B4"/>
    <w:rsid w:val="00BD2267"/>
    <w:rsid w:val="00BD579D"/>
    <w:rsid w:val="00BD76E1"/>
    <w:rsid w:val="00BE0114"/>
    <w:rsid w:val="00BE2901"/>
    <w:rsid w:val="00BE3A89"/>
    <w:rsid w:val="00BE3D76"/>
    <w:rsid w:val="00BF08F7"/>
    <w:rsid w:val="00BF266C"/>
    <w:rsid w:val="00C0063E"/>
    <w:rsid w:val="00C01B8A"/>
    <w:rsid w:val="00C01C36"/>
    <w:rsid w:val="00C03941"/>
    <w:rsid w:val="00C1290D"/>
    <w:rsid w:val="00C15F04"/>
    <w:rsid w:val="00C206D8"/>
    <w:rsid w:val="00C241DB"/>
    <w:rsid w:val="00C2610E"/>
    <w:rsid w:val="00C31C22"/>
    <w:rsid w:val="00C33311"/>
    <w:rsid w:val="00C3511B"/>
    <w:rsid w:val="00C40516"/>
    <w:rsid w:val="00C41DB8"/>
    <w:rsid w:val="00C46A90"/>
    <w:rsid w:val="00C53339"/>
    <w:rsid w:val="00C56161"/>
    <w:rsid w:val="00C57A5F"/>
    <w:rsid w:val="00C61C36"/>
    <w:rsid w:val="00C6274D"/>
    <w:rsid w:val="00C6348C"/>
    <w:rsid w:val="00C64EB7"/>
    <w:rsid w:val="00C71160"/>
    <w:rsid w:val="00C8006D"/>
    <w:rsid w:val="00C80FD4"/>
    <w:rsid w:val="00C82A65"/>
    <w:rsid w:val="00C83937"/>
    <w:rsid w:val="00C9216F"/>
    <w:rsid w:val="00C92508"/>
    <w:rsid w:val="00C93200"/>
    <w:rsid w:val="00C95085"/>
    <w:rsid w:val="00C95AE8"/>
    <w:rsid w:val="00CA03E2"/>
    <w:rsid w:val="00CA36F8"/>
    <w:rsid w:val="00CA5ECE"/>
    <w:rsid w:val="00CA6F4C"/>
    <w:rsid w:val="00CA7C15"/>
    <w:rsid w:val="00CB2B00"/>
    <w:rsid w:val="00CB35DF"/>
    <w:rsid w:val="00CB7522"/>
    <w:rsid w:val="00CC749B"/>
    <w:rsid w:val="00CD092B"/>
    <w:rsid w:val="00CD100D"/>
    <w:rsid w:val="00CD503B"/>
    <w:rsid w:val="00CE03F2"/>
    <w:rsid w:val="00CE0A21"/>
    <w:rsid w:val="00CE2383"/>
    <w:rsid w:val="00CE2A11"/>
    <w:rsid w:val="00CE6645"/>
    <w:rsid w:val="00CE709D"/>
    <w:rsid w:val="00CE7FAF"/>
    <w:rsid w:val="00CF0951"/>
    <w:rsid w:val="00CF4FE6"/>
    <w:rsid w:val="00CF606F"/>
    <w:rsid w:val="00CF76FB"/>
    <w:rsid w:val="00D02ED2"/>
    <w:rsid w:val="00D053B7"/>
    <w:rsid w:val="00D067E9"/>
    <w:rsid w:val="00D140CD"/>
    <w:rsid w:val="00D14D17"/>
    <w:rsid w:val="00D1688D"/>
    <w:rsid w:val="00D16D08"/>
    <w:rsid w:val="00D179C8"/>
    <w:rsid w:val="00D208D6"/>
    <w:rsid w:val="00D22F0B"/>
    <w:rsid w:val="00D236F8"/>
    <w:rsid w:val="00D300EC"/>
    <w:rsid w:val="00D30801"/>
    <w:rsid w:val="00D34246"/>
    <w:rsid w:val="00D35386"/>
    <w:rsid w:val="00D40E3B"/>
    <w:rsid w:val="00D43B3D"/>
    <w:rsid w:val="00D506FF"/>
    <w:rsid w:val="00D515DB"/>
    <w:rsid w:val="00D519B5"/>
    <w:rsid w:val="00D53001"/>
    <w:rsid w:val="00D53761"/>
    <w:rsid w:val="00D54FF4"/>
    <w:rsid w:val="00D5543C"/>
    <w:rsid w:val="00D60399"/>
    <w:rsid w:val="00D616C3"/>
    <w:rsid w:val="00D64A54"/>
    <w:rsid w:val="00D664D5"/>
    <w:rsid w:val="00D66F8F"/>
    <w:rsid w:val="00D67CB4"/>
    <w:rsid w:val="00D72607"/>
    <w:rsid w:val="00D768CD"/>
    <w:rsid w:val="00D774B4"/>
    <w:rsid w:val="00D774F9"/>
    <w:rsid w:val="00D802AE"/>
    <w:rsid w:val="00D82E9E"/>
    <w:rsid w:val="00D83171"/>
    <w:rsid w:val="00D852F7"/>
    <w:rsid w:val="00D86DEF"/>
    <w:rsid w:val="00D876B6"/>
    <w:rsid w:val="00D91136"/>
    <w:rsid w:val="00D9487F"/>
    <w:rsid w:val="00D971B0"/>
    <w:rsid w:val="00DA0258"/>
    <w:rsid w:val="00DA095D"/>
    <w:rsid w:val="00DA1B19"/>
    <w:rsid w:val="00DA4FA1"/>
    <w:rsid w:val="00DA64ED"/>
    <w:rsid w:val="00DB3FD1"/>
    <w:rsid w:val="00DC2770"/>
    <w:rsid w:val="00DC3CFB"/>
    <w:rsid w:val="00DC3DE3"/>
    <w:rsid w:val="00DC46F1"/>
    <w:rsid w:val="00DD52FD"/>
    <w:rsid w:val="00DD6FC5"/>
    <w:rsid w:val="00DE0BE2"/>
    <w:rsid w:val="00DE1C67"/>
    <w:rsid w:val="00DE227B"/>
    <w:rsid w:val="00DE75D0"/>
    <w:rsid w:val="00DF0AC4"/>
    <w:rsid w:val="00DF0D6A"/>
    <w:rsid w:val="00DF1411"/>
    <w:rsid w:val="00DF56EF"/>
    <w:rsid w:val="00DF613E"/>
    <w:rsid w:val="00E01843"/>
    <w:rsid w:val="00E04BF3"/>
    <w:rsid w:val="00E06263"/>
    <w:rsid w:val="00E1039F"/>
    <w:rsid w:val="00E12A87"/>
    <w:rsid w:val="00E12B20"/>
    <w:rsid w:val="00E16744"/>
    <w:rsid w:val="00E200EC"/>
    <w:rsid w:val="00E213A4"/>
    <w:rsid w:val="00E21BBA"/>
    <w:rsid w:val="00E22B92"/>
    <w:rsid w:val="00E23094"/>
    <w:rsid w:val="00E25104"/>
    <w:rsid w:val="00E266E0"/>
    <w:rsid w:val="00E3217F"/>
    <w:rsid w:val="00E330DF"/>
    <w:rsid w:val="00E34632"/>
    <w:rsid w:val="00E37F86"/>
    <w:rsid w:val="00E44A05"/>
    <w:rsid w:val="00E45046"/>
    <w:rsid w:val="00E4605B"/>
    <w:rsid w:val="00E4767D"/>
    <w:rsid w:val="00E4771F"/>
    <w:rsid w:val="00E50EDD"/>
    <w:rsid w:val="00E52899"/>
    <w:rsid w:val="00E541CA"/>
    <w:rsid w:val="00E57716"/>
    <w:rsid w:val="00E63EA1"/>
    <w:rsid w:val="00E66EF6"/>
    <w:rsid w:val="00E7793D"/>
    <w:rsid w:val="00E813EC"/>
    <w:rsid w:val="00E8689D"/>
    <w:rsid w:val="00E937C0"/>
    <w:rsid w:val="00E9673C"/>
    <w:rsid w:val="00E96EE5"/>
    <w:rsid w:val="00EA25EF"/>
    <w:rsid w:val="00EB128C"/>
    <w:rsid w:val="00EB6276"/>
    <w:rsid w:val="00EB7198"/>
    <w:rsid w:val="00EC15D6"/>
    <w:rsid w:val="00EC2E8E"/>
    <w:rsid w:val="00ED0305"/>
    <w:rsid w:val="00ED0A42"/>
    <w:rsid w:val="00ED1DF8"/>
    <w:rsid w:val="00ED416B"/>
    <w:rsid w:val="00ED67A1"/>
    <w:rsid w:val="00EE3C11"/>
    <w:rsid w:val="00EE4675"/>
    <w:rsid w:val="00EE4992"/>
    <w:rsid w:val="00EE58C3"/>
    <w:rsid w:val="00EE7A39"/>
    <w:rsid w:val="00EE7FA6"/>
    <w:rsid w:val="00EF03FC"/>
    <w:rsid w:val="00EF11FA"/>
    <w:rsid w:val="00F03E48"/>
    <w:rsid w:val="00F05EC8"/>
    <w:rsid w:val="00F078B5"/>
    <w:rsid w:val="00F109A8"/>
    <w:rsid w:val="00F12C54"/>
    <w:rsid w:val="00F1300A"/>
    <w:rsid w:val="00F16C62"/>
    <w:rsid w:val="00F16E3D"/>
    <w:rsid w:val="00F254E7"/>
    <w:rsid w:val="00F26538"/>
    <w:rsid w:val="00F265C7"/>
    <w:rsid w:val="00F30509"/>
    <w:rsid w:val="00F334BC"/>
    <w:rsid w:val="00F352DA"/>
    <w:rsid w:val="00F35BA6"/>
    <w:rsid w:val="00F42530"/>
    <w:rsid w:val="00F427DE"/>
    <w:rsid w:val="00F44038"/>
    <w:rsid w:val="00F523E1"/>
    <w:rsid w:val="00F53D16"/>
    <w:rsid w:val="00F54204"/>
    <w:rsid w:val="00F5422B"/>
    <w:rsid w:val="00F56FC7"/>
    <w:rsid w:val="00F62C28"/>
    <w:rsid w:val="00F633B9"/>
    <w:rsid w:val="00F635AC"/>
    <w:rsid w:val="00F771C7"/>
    <w:rsid w:val="00F80B99"/>
    <w:rsid w:val="00F87DD8"/>
    <w:rsid w:val="00F92F37"/>
    <w:rsid w:val="00F94A6C"/>
    <w:rsid w:val="00FA326D"/>
    <w:rsid w:val="00FA32F8"/>
    <w:rsid w:val="00FA4954"/>
    <w:rsid w:val="00FA59E7"/>
    <w:rsid w:val="00FA72F1"/>
    <w:rsid w:val="00FB04B5"/>
    <w:rsid w:val="00FB6403"/>
    <w:rsid w:val="00FC0C00"/>
    <w:rsid w:val="00FC2C18"/>
    <w:rsid w:val="00FC577E"/>
    <w:rsid w:val="00FC7481"/>
    <w:rsid w:val="00FD51A3"/>
    <w:rsid w:val="00FE298F"/>
    <w:rsid w:val="00FE2B8E"/>
    <w:rsid w:val="00FE46C0"/>
    <w:rsid w:val="00FE64C2"/>
    <w:rsid w:val="00FF069E"/>
    <w:rsid w:val="00FF13BE"/>
    <w:rsid w:val="00FF3828"/>
    <w:rsid w:val="00FF39C1"/>
    <w:rsid w:val="00FF486C"/>
    <w:rsid w:val="00FF69E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2B0BCF2"/>
  <w15:docId w15:val="{2C12296C-7D9E-4FA9-AAB6-3FC171768A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ptos" w:eastAsia="Times New Roman" w:hAnsi="Aptos" w:cs="Times New Roman"/>
        <w:sz w:val="22"/>
        <w:szCs w:val="22"/>
        <w:lang w:val="it-IT" w:eastAsia="it-IT" w:bidi="ar-SA"/>
      </w:rPr>
    </w:rPrDefault>
    <w:pPrDefault>
      <w:pPr>
        <w:spacing w:line="24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spacing w:after="160"/>
    </w:pPr>
  </w:style>
  <w:style w:type="paragraph" w:styleId="Titolo1">
    <w:name w:val="heading 1"/>
    <w:basedOn w:val="Normale"/>
    <w:next w:val="Normale"/>
    <w:uiPriority w:val="9"/>
    <w:qFormat/>
    <w:rsid w:val="004C049B"/>
    <w:pPr>
      <w:keepNext/>
      <w:keepLines/>
      <w:numPr>
        <w:numId w:val="284"/>
      </w:numPr>
      <w:pBdr>
        <w:bottom w:val="single" w:sz="4" w:space="1" w:color="595959"/>
      </w:pBdr>
      <w:spacing w:before="360" w:line="250" w:lineRule="auto"/>
      <w:ind w:left="426" w:hanging="426"/>
      <w:jc w:val="both"/>
      <w:outlineLvl w:val="0"/>
    </w:pPr>
    <w:rPr>
      <w:rFonts w:ascii="Aptos Display" w:eastAsia="Aptos Display" w:hAnsi="Aptos Display" w:cs="Aptos Display"/>
      <w:b/>
      <w:bCs/>
      <w:i/>
      <w:iCs/>
      <w:smallCaps/>
      <w:color w:val="0369A3" w:themeColor="accent2"/>
      <w:sz w:val="32"/>
      <w:szCs w:val="32"/>
    </w:rPr>
  </w:style>
  <w:style w:type="paragraph" w:styleId="Titolo2">
    <w:name w:val="heading 2"/>
    <w:basedOn w:val="Normale"/>
    <w:next w:val="Normale"/>
    <w:autoRedefine/>
    <w:uiPriority w:val="9"/>
    <w:unhideWhenUsed/>
    <w:qFormat/>
    <w:rsid w:val="004C049B"/>
    <w:pPr>
      <w:keepNext/>
      <w:keepLines/>
      <w:numPr>
        <w:ilvl w:val="1"/>
        <w:numId w:val="284"/>
      </w:numPr>
      <w:spacing w:before="360" w:line="250" w:lineRule="auto"/>
      <w:ind w:left="426" w:hanging="426"/>
      <w:outlineLvl w:val="1"/>
    </w:pPr>
    <w:rPr>
      <w:rFonts w:ascii="Aptos Display" w:eastAsia="Aptos Display" w:hAnsi="Aptos Display" w:cs="Aptos Display"/>
      <w:b/>
      <w:bCs/>
      <w:smallCaps/>
      <w:color w:val="000000"/>
    </w:rPr>
  </w:style>
  <w:style w:type="paragraph" w:styleId="Titolo3">
    <w:name w:val="heading 3"/>
    <w:basedOn w:val="Normale"/>
    <w:next w:val="Normale"/>
    <w:uiPriority w:val="9"/>
    <w:unhideWhenUsed/>
    <w:qFormat/>
    <w:pPr>
      <w:keepNext/>
      <w:keepLines/>
      <w:numPr>
        <w:ilvl w:val="2"/>
        <w:numId w:val="284"/>
      </w:numPr>
      <w:spacing w:before="200" w:after="0"/>
      <w:outlineLvl w:val="2"/>
    </w:pPr>
    <w:rPr>
      <w:rFonts w:ascii="Aptos Display" w:eastAsia="Aptos Display" w:hAnsi="Aptos Display" w:cs="Aptos Display"/>
      <w:b/>
      <w:bCs/>
      <w:color w:val="000000"/>
    </w:rPr>
  </w:style>
  <w:style w:type="paragraph" w:styleId="Titolo4">
    <w:name w:val="heading 4"/>
    <w:basedOn w:val="Normale"/>
    <w:next w:val="Normale"/>
    <w:uiPriority w:val="9"/>
    <w:unhideWhenUsed/>
    <w:qFormat/>
    <w:pPr>
      <w:keepNext/>
      <w:keepLines/>
      <w:numPr>
        <w:ilvl w:val="3"/>
        <w:numId w:val="284"/>
      </w:numPr>
      <w:spacing w:before="200" w:after="0"/>
      <w:outlineLvl w:val="3"/>
    </w:pPr>
    <w:rPr>
      <w:rFonts w:ascii="Aptos Display" w:eastAsia="Aptos Display" w:hAnsi="Aptos Display" w:cs="Aptos Display"/>
      <w:b/>
      <w:bCs/>
      <w:i/>
      <w:iCs/>
      <w:color w:val="000000"/>
    </w:rPr>
  </w:style>
  <w:style w:type="paragraph" w:styleId="Titolo5">
    <w:name w:val="heading 5"/>
    <w:basedOn w:val="Normale"/>
    <w:next w:val="Normale"/>
    <w:uiPriority w:val="9"/>
    <w:semiHidden/>
    <w:unhideWhenUsed/>
    <w:qFormat/>
    <w:pPr>
      <w:keepNext/>
      <w:keepLines/>
      <w:numPr>
        <w:ilvl w:val="4"/>
        <w:numId w:val="284"/>
      </w:numPr>
      <w:spacing w:before="200" w:after="0"/>
      <w:outlineLvl w:val="4"/>
    </w:pPr>
    <w:rPr>
      <w:rFonts w:ascii="Aptos Display" w:eastAsia="Aptos Display" w:hAnsi="Aptos Display" w:cs="Aptos Display"/>
      <w:color w:val="0A1D30"/>
    </w:rPr>
  </w:style>
  <w:style w:type="paragraph" w:styleId="Titolo6">
    <w:name w:val="heading 6"/>
    <w:basedOn w:val="Normale"/>
    <w:next w:val="Normale"/>
    <w:uiPriority w:val="9"/>
    <w:semiHidden/>
    <w:unhideWhenUsed/>
    <w:qFormat/>
    <w:pPr>
      <w:keepNext/>
      <w:keepLines/>
      <w:numPr>
        <w:ilvl w:val="5"/>
        <w:numId w:val="284"/>
      </w:numPr>
      <w:spacing w:before="200" w:after="0"/>
      <w:outlineLvl w:val="5"/>
    </w:pPr>
    <w:rPr>
      <w:rFonts w:ascii="Aptos Display" w:eastAsia="Aptos Display" w:hAnsi="Aptos Display" w:cs="Aptos Display"/>
      <w:i/>
      <w:iCs/>
      <w:color w:val="0A1D30"/>
    </w:rPr>
  </w:style>
  <w:style w:type="paragraph" w:styleId="Titolo7">
    <w:name w:val="heading 7"/>
    <w:basedOn w:val="Normale"/>
    <w:next w:val="Normale"/>
    <w:uiPriority w:val="9"/>
    <w:qFormat/>
    <w:pPr>
      <w:keepNext/>
      <w:keepLines/>
      <w:numPr>
        <w:ilvl w:val="6"/>
        <w:numId w:val="284"/>
      </w:numPr>
      <w:spacing w:before="200" w:after="0"/>
      <w:outlineLvl w:val="6"/>
    </w:pPr>
    <w:rPr>
      <w:rFonts w:ascii="Aptos Display" w:eastAsia="Aptos Display" w:hAnsi="Aptos Display" w:cs="Aptos Display"/>
      <w:i/>
      <w:iCs/>
      <w:color w:val="404040"/>
    </w:rPr>
  </w:style>
  <w:style w:type="paragraph" w:styleId="Titolo8">
    <w:name w:val="heading 8"/>
    <w:basedOn w:val="Normale"/>
    <w:next w:val="Normale"/>
    <w:uiPriority w:val="9"/>
    <w:qFormat/>
    <w:pPr>
      <w:keepNext/>
      <w:keepLines/>
      <w:numPr>
        <w:ilvl w:val="7"/>
        <w:numId w:val="284"/>
      </w:numPr>
      <w:spacing w:before="200" w:after="0"/>
      <w:outlineLvl w:val="7"/>
    </w:pPr>
    <w:rPr>
      <w:rFonts w:ascii="Aptos Display" w:eastAsia="Aptos Display" w:hAnsi="Aptos Display" w:cs="Aptos Display"/>
      <w:color w:val="404040"/>
      <w:sz w:val="20"/>
      <w:szCs w:val="20"/>
    </w:rPr>
  </w:style>
  <w:style w:type="paragraph" w:styleId="Titolo9">
    <w:name w:val="heading 9"/>
    <w:basedOn w:val="Normale"/>
    <w:next w:val="Normale"/>
    <w:uiPriority w:val="9"/>
    <w:qFormat/>
    <w:pPr>
      <w:keepNext/>
      <w:keepLines/>
      <w:numPr>
        <w:ilvl w:val="8"/>
        <w:numId w:val="284"/>
      </w:numPr>
      <w:spacing w:before="200" w:after="0"/>
      <w:outlineLvl w:val="8"/>
    </w:pPr>
    <w:rPr>
      <w:rFonts w:ascii="Aptos Display" w:eastAsia="Aptos Display" w:hAnsi="Aptos Display" w:cs="Aptos Display"/>
      <w:i/>
      <w:iCs/>
      <w:color w:val="404040"/>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CharLFO1LVL1">
    <w:name w:val="WW_CharLFO1LVL1"/>
    <w:qFormat/>
    <w:rPr>
      <w:color w:val="0E2841"/>
    </w:rPr>
  </w:style>
  <w:style w:type="character" w:customStyle="1" w:styleId="WWCharLFO1LVL2">
    <w:name w:val="WW_CharLFO1LVL2"/>
    <w:qFormat/>
    <w:rPr>
      <w:sz w:val="24"/>
      <w:szCs w:val="24"/>
    </w:rPr>
  </w:style>
  <w:style w:type="character" w:styleId="Enfasicorsivo">
    <w:name w:val="Emphasis"/>
    <w:basedOn w:val="Carpredefinitoparagrafo"/>
    <w:uiPriority w:val="20"/>
    <w:qFormat/>
    <w:rPr>
      <w:i/>
      <w:iCs/>
      <w:color w:val="auto"/>
    </w:rPr>
  </w:style>
  <w:style w:type="character" w:customStyle="1" w:styleId="Titolo2Carattere">
    <w:name w:val="Titolo 2 Carattere"/>
    <w:basedOn w:val="Carpredefinitoparagrafo"/>
    <w:uiPriority w:val="9"/>
    <w:qFormat/>
    <w:rPr>
      <w:rFonts w:ascii="Aptos Display" w:eastAsia="Times New Roman" w:hAnsi="Aptos Display" w:cs="Times New Roman"/>
      <w:b/>
      <w:bCs/>
      <w:smallCaps/>
      <w:color w:val="000000"/>
      <w:sz w:val="28"/>
      <w:szCs w:val="28"/>
    </w:rPr>
  </w:style>
  <w:style w:type="character" w:customStyle="1" w:styleId="Titolo3Carattere">
    <w:name w:val="Titolo 3 Carattere"/>
    <w:basedOn w:val="Carpredefinitoparagrafo"/>
    <w:uiPriority w:val="9"/>
    <w:qFormat/>
    <w:rPr>
      <w:rFonts w:ascii="Aptos Display" w:eastAsia="Times New Roman" w:hAnsi="Aptos Display" w:cs="Times New Roman"/>
      <w:b/>
      <w:bCs/>
      <w:color w:val="000000"/>
    </w:rPr>
  </w:style>
  <w:style w:type="character" w:customStyle="1" w:styleId="IntestazioneCarattere">
    <w:name w:val="Intestazione Carattere"/>
    <w:basedOn w:val="Carpredefinitoparagrafo"/>
    <w:uiPriority w:val="99"/>
    <w:qFormat/>
  </w:style>
  <w:style w:type="character" w:customStyle="1" w:styleId="PidipaginaCarattere">
    <w:name w:val="Piè di pagina Carattere"/>
    <w:basedOn w:val="Carpredefinitoparagrafo"/>
    <w:uiPriority w:val="99"/>
    <w:qFormat/>
  </w:style>
  <w:style w:type="character" w:customStyle="1" w:styleId="TestonotaapidipaginaCarattere">
    <w:name w:val="Testo nota a piè di pagina Carattere"/>
    <w:qFormat/>
    <w:rPr>
      <w:rFonts w:ascii="Calibri" w:eastAsia="Calibri" w:hAnsi="Calibri" w:cs="Calibri"/>
      <w:sz w:val="16"/>
      <w:szCs w:val="20"/>
    </w:rPr>
  </w:style>
  <w:style w:type="character" w:customStyle="1" w:styleId="Richiamoallanotaapidipagina">
    <w:name w:val="Richiamo alla nota a piè di pagina"/>
    <w:qFormat/>
    <w:rPr>
      <w:vertAlign w:val="superscript"/>
    </w:rPr>
  </w:style>
  <w:style w:type="character" w:customStyle="1" w:styleId="FootnoteCharacters">
    <w:name w:val="Footnote Characters"/>
    <w:qFormat/>
    <w:rPr>
      <w:vertAlign w:val="superscript"/>
    </w:rPr>
  </w:style>
  <w:style w:type="character" w:customStyle="1" w:styleId="Titolo1Carattere">
    <w:name w:val="Titolo 1 Carattere"/>
    <w:basedOn w:val="Carpredefinitoparagrafo"/>
    <w:uiPriority w:val="9"/>
    <w:qFormat/>
    <w:rPr>
      <w:rFonts w:ascii="Aptos Display" w:eastAsia="Times New Roman" w:hAnsi="Aptos Display" w:cs="Times New Roman"/>
      <w:b/>
      <w:bCs/>
      <w:smallCaps/>
      <w:color w:val="000000"/>
      <w:sz w:val="36"/>
      <w:szCs w:val="36"/>
    </w:rPr>
  </w:style>
  <w:style w:type="character" w:customStyle="1" w:styleId="Titolo4Carattere">
    <w:name w:val="Titolo 4 Carattere"/>
    <w:basedOn w:val="Carpredefinitoparagrafo"/>
    <w:uiPriority w:val="9"/>
    <w:qFormat/>
    <w:rPr>
      <w:rFonts w:ascii="Aptos Display" w:eastAsia="Times New Roman" w:hAnsi="Aptos Display" w:cs="Times New Roman"/>
      <w:b/>
      <w:bCs/>
      <w:i/>
      <w:iCs/>
      <w:color w:val="000000"/>
    </w:rPr>
  </w:style>
  <w:style w:type="character" w:customStyle="1" w:styleId="Titolo5Carattere">
    <w:name w:val="Titolo 5 Carattere"/>
    <w:basedOn w:val="Carpredefinitoparagrafo"/>
    <w:uiPriority w:val="9"/>
    <w:qFormat/>
    <w:rPr>
      <w:rFonts w:ascii="Aptos Display" w:eastAsia="Times New Roman" w:hAnsi="Aptos Display" w:cs="Times New Roman"/>
      <w:color w:val="0A1D30"/>
    </w:rPr>
  </w:style>
  <w:style w:type="character" w:customStyle="1" w:styleId="Titolo6Carattere">
    <w:name w:val="Titolo 6 Carattere"/>
    <w:basedOn w:val="Carpredefinitoparagrafo"/>
    <w:uiPriority w:val="9"/>
    <w:qFormat/>
    <w:rPr>
      <w:rFonts w:ascii="Aptos Display" w:eastAsia="Times New Roman" w:hAnsi="Aptos Display" w:cs="Times New Roman"/>
      <w:i/>
      <w:iCs/>
      <w:color w:val="0A1D30"/>
    </w:rPr>
  </w:style>
  <w:style w:type="character" w:customStyle="1" w:styleId="Titolo7Carattere">
    <w:name w:val="Titolo 7 Carattere"/>
    <w:basedOn w:val="Carpredefinitoparagrafo"/>
    <w:uiPriority w:val="9"/>
    <w:qFormat/>
    <w:rPr>
      <w:rFonts w:ascii="Aptos Display" w:eastAsia="Times New Roman" w:hAnsi="Aptos Display" w:cs="Times New Roman"/>
      <w:i/>
      <w:iCs/>
      <w:color w:val="404040"/>
    </w:rPr>
  </w:style>
  <w:style w:type="character" w:customStyle="1" w:styleId="Titolo8Carattere">
    <w:name w:val="Titolo 8 Carattere"/>
    <w:basedOn w:val="Carpredefinitoparagrafo"/>
    <w:uiPriority w:val="9"/>
    <w:qFormat/>
    <w:rPr>
      <w:rFonts w:ascii="Aptos Display" w:eastAsia="Times New Roman" w:hAnsi="Aptos Display" w:cs="Times New Roman"/>
      <w:color w:val="404040"/>
      <w:sz w:val="20"/>
      <w:szCs w:val="20"/>
    </w:rPr>
  </w:style>
  <w:style w:type="character" w:customStyle="1" w:styleId="Titolo9Carattere">
    <w:name w:val="Titolo 9 Carattere"/>
    <w:basedOn w:val="Carpredefinitoparagrafo"/>
    <w:uiPriority w:val="9"/>
    <w:qFormat/>
    <w:rPr>
      <w:rFonts w:ascii="Aptos Display" w:eastAsia="Times New Roman" w:hAnsi="Aptos Display" w:cs="Times New Roman"/>
      <w:i/>
      <w:iCs/>
      <w:color w:val="404040"/>
      <w:sz w:val="20"/>
      <w:szCs w:val="20"/>
    </w:rPr>
  </w:style>
  <w:style w:type="character" w:customStyle="1" w:styleId="MappadocumentoCarattere">
    <w:name w:val="Mappa documento Carattere"/>
    <w:qFormat/>
    <w:rPr>
      <w:rFonts w:ascii="Times New Roman" w:eastAsia="Times New Roman" w:hAnsi="Times New Roman" w:cs="Times New Roman"/>
      <w:sz w:val="24"/>
      <w:szCs w:val="24"/>
    </w:rPr>
  </w:style>
  <w:style w:type="character" w:styleId="Numeropagina">
    <w:name w:val="page number"/>
    <w:basedOn w:val="Carpredefinitoparagrafo"/>
    <w:qFormat/>
  </w:style>
  <w:style w:type="character" w:customStyle="1" w:styleId="TestofumettoCarattere">
    <w:name w:val="Testo fumetto Carattere"/>
    <w:qFormat/>
    <w:rPr>
      <w:rFonts w:ascii="Segoe UI" w:eastAsia="Segoe UI" w:hAnsi="Segoe UI" w:cs="Segoe UI"/>
      <w:sz w:val="18"/>
      <w:szCs w:val="18"/>
    </w:rPr>
  </w:style>
  <w:style w:type="character" w:styleId="Rimandocommento">
    <w:name w:val="annotation reference"/>
    <w:uiPriority w:val="99"/>
    <w:qFormat/>
    <w:rPr>
      <w:sz w:val="16"/>
      <w:szCs w:val="16"/>
    </w:rPr>
  </w:style>
  <w:style w:type="character" w:customStyle="1" w:styleId="TestocommentoCarattere">
    <w:name w:val="Testo commento Carattere"/>
    <w:uiPriority w:val="99"/>
    <w:qFormat/>
    <w:rPr>
      <w:sz w:val="20"/>
      <w:szCs w:val="20"/>
    </w:rPr>
  </w:style>
  <w:style w:type="character" w:customStyle="1" w:styleId="SoggettocommentoCarattere">
    <w:name w:val="Soggetto commento Carattere"/>
    <w:uiPriority w:val="99"/>
    <w:qFormat/>
    <w:rPr>
      <w:b/>
      <w:bCs/>
      <w:sz w:val="20"/>
      <w:szCs w:val="20"/>
    </w:rPr>
  </w:style>
  <w:style w:type="character" w:styleId="Collegamentoipertestuale">
    <w:name w:val="Hyperlink"/>
    <w:basedOn w:val="Carpredefinitoparagrafo"/>
    <w:uiPriority w:val="99"/>
    <w:qFormat/>
    <w:rPr>
      <w:color w:val="7AB6BA"/>
      <w:u w:val="single"/>
    </w:rPr>
  </w:style>
  <w:style w:type="character" w:customStyle="1" w:styleId="ParagrafoelencoCarattere">
    <w:name w:val="Paragrafo elenco Carattere"/>
    <w:aliases w:val="Numbered List Carattere,1st level - Bullet List Paragraph Carattere,Lettre d'introduction Carattere,Paragraph Carattere,Bullet EY Carattere,Bullet point 1 Carattere,DE_HEADING3 Carattere,Bullets Carattere,Elenco_2 Carattere"/>
    <w:uiPriority w:val="1"/>
    <w:qFormat/>
    <w:rPr>
      <w:sz w:val="24"/>
    </w:rPr>
  </w:style>
  <w:style w:type="character" w:customStyle="1" w:styleId="Enfasigrassetto1">
    <w:name w:val="Enfasi (grassetto)1"/>
    <w:qFormat/>
    <w:rPr>
      <w:b/>
    </w:rPr>
  </w:style>
  <w:style w:type="character" w:customStyle="1" w:styleId="Numerato1Carattere">
    <w:name w:val="Numerato 1 Carattere"/>
    <w:qFormat/>
    <w:rPr>
      <w:rFonts w:ascii="Arial" w:eastAsia="Times New Roman" w:hAnsi="Arial" w:cs="Arial"/>
    </w:rPr>
  </w:style>
  <w:style w:type="character" w:customStyle="1" w:styleId="Caratteredellanota">
    <w:name w:val="Carattere della nota"/>
    <w:qFormat/>
    <w:rPr>
      <w:vertAlign w:val="superscript"/>
    </w:rPr>
  </w:style>
  <w:style w:type="character" w:customStyle="1" w:styleId="dossier-scheda-title-it">
    <w:name w:val="dossier-scheda-title-it"/>
    <w:basedOn w:val="Carpredefinitoparagrafo"/>
    <w:qFormat/>
  </w:style>
  <w:style w:type="character" w:customStyle="1" w:styleId="normaltextrun">
    <w:name w:val="normaltextrun"/>
    <w:basedOn w:val="Carpredefinitoparagrafo"/>
    <w:qFormat/>
  </w:style>
  <w:style w:type="character" w:customStyle="1" w:styleId="CorpotestoCarattere">
    <w:name w:val="Corpo testo Carattere"/>
    <w:uiPriority w:val="99"/>
    <w:qFormat/>
    <w:rPr>
      <w:rFonts w:cs="Calibri"/>
      <w:sz w:val="22"/>
      <w:szCs w:val="22"/>
      <w:lang w:eastAsia="en-US"/>
    </w:rPr>
  </w:style>
  <w:style w:type="character" w:customStyle="1" w:styleId="Caratterinotaapidipagina">
    <w:name w:val="Caratteri nota a piè di pagina"/>
    <w:basedOn w:val="Carpredefinitoparagrafo"/>
    <w:qFormat/>
    <w:rPr>
      <w:vertAlign w:val="superscript"/>
    </w:rPr>
  </w:style>
  <w:style w:type="character" w:customStyle="1" w:styleId="cf01">
    <w:name w:val="cf01"/>
    <w:qFormat/>
    <w:rPr>
      <w:rFonts w:ascii="Segoe UI" w:eastAsia="Segoe UI" w:hAnsi="Segoe UI" w:cs="Segoe UI"/>
      <w:color w:val="1F1F1F"/>
      <w:sz w:val="18"/>
      <w:szCs w:val="18"/>
    </w:rPr>
  </w:style>
  <w:style w:type="character" w:styleId="Menzionenonrisolta">
    <w:name w:val="Unresolved Mention"/>
    <w:qFormat/>
    <w:rPr>
      <w:color w:val="605E5C"/>
      <w:shd w:val="clear" w:color="auto" w:fill="E1DFDD"/>
    </w:rPr>
  </w:style>
  <w:style w:type="character" w:customStyle="1" w:styleId="TitoloCarattere">
    <w:name w:val="Titolo Carattere"/>
    <w:basedOn w:val="Carpredefinitoparagrafo"/>
    <w:uiPriority w:val="10"/>
    <w:qFormat/>
    <w:rPr>
      <w:rFonts w:ascii="Aptos Display" w:eastAsia="Times New Roman" w:hAnsi="Aptos Display" w:cs="Times New Roman"/>
      <w:color w:val="000000"/>
      <w:sz w:val="56"/>
      <w:szCs w:val="56"/>
    </w:rPr>
  </w:style>
  <w:style w:type="character" w:customStyle="1" w:styleId="SottotitoloCarattere">
    <w:name w:val="Sottotitolo Carattere"/>
    <w:basedOn w:val="Carpredefinitoparagrafo"/>
    <w:uiPriority w:val="11"/>
    <w:qFormat/>
    <w:rPr>
      <w:color w:val="5A5A5A"/>
      <w:spacing w:val="10"/>
    </w:rPr>
  </w:style>
  <w:style w:type="character" w:styleId="Enfasiintensa">
    <w:name w:val="Intense Emphasis"/>
    <w:basedOn w:val="Carpredefinitoparagrafo"/>
    <w:uiPriority w:val="21"/>
    <w:qFormat/>
    <w:rPr>
      <w:b/>
      <w:bCs/>
      <w:i/>
      <w:iCs/>
      <w:caps/>
    </w:rPr>
  </w:style>
  <w:style w:type="character" w:customStyle="1" w:styleId="CitazioneCarattere">
    <w:name w:val="Citazione Carattere"/>
    <w:basedOn w:val="Carpredefinitoparagrafo"/>
    <w:uiPriority w:val="29"/>
    <w:qFormat/>
    <w:rPr>
      <w:i/>
      <w:iCs/>
      <w:color w:val="000000"/>
    </w:rPr>
  </w:style>
  <w:style w:type="character" w:styleId="Titolodellibro">
    <w:name w:val="Book Title"/>
    <w:basedOn w:val="Carpredefinitoparagrafo"/>
    <w:uiPriority w:val="33"/>
    <w:qFormat/>
    <w:rPr>
      <w:b w:val="0"/>
      <w:bCs w:val="0"/>
      <w:smallCaps/>
      <w:spacing w:val="5"/>
    </w:rPr>
  </w:style>
  <w:style w:type="character" w:styleId="Enfasigrassetto">
    <w:name w:val="Strong"/>
    <w:basedOn w:val="Carpredefinitoparagrafo"/>
    <w:uiPriority w:val="22"/>
    <w:qFormat/>
    <w:rPr>
      <w:b/>
      <w:bCs/>
      <w:color w:val="000000"/>
    </w:rPr>
  </w:style>
  <w:style w:type="character" w:styleId="Rimandonotadichiusura">
    <w:name w:val="endnote reference"/>
    <w:rPr>
      <w:vertAlign w:val="superscript"/>
    </w:rPr>
  </w:style>
  <w:style w:type="character" w:customStyle="1" w:styleId="EndnoteCharacters">
    <w:name w:val="Endnote Characters"/>
    <w:qFormat/>
    <w:rPr>
      <w:vertAlign w:val="superscript"/>
    </w:rPr>
  </w:style>
  <w:style w:type="character" w:customStyle="1" w:styleId="Caratterinotadichiusura">
    <w:name w:val="Caratteri nota di chiusura"/>
    <w:qFormat/>
  </w:style>
  <w:style w:type="character" w:customStyle="1" w:styleId="Saltoaindice">
    <w:name w:val="Salto a indice"/>
    <w:qFormat/>
  </w:style>
  <w:style w:type="character" w:customStyle="1" w:styleId="Punti">
    <w:name w:val="Punti"/>
    <w:qFormat/>
    <w:rPr>
      <w:rFonts w:ascii="OpenSymbol" w:eastAsia="OpenSymbol" w:hAnsi="OpenSymbol" w:cs="OpenSymbol"/>
    </w:rPr>
  </w:style>
  <w:style w:type="character" w:customStyle="1" w:styleId="TestocommentoCarattere1">
    <w:name w:val="Testo commento Carattere1"/>
    <w:qFormat/>
    <w:rPr>
      <w:rFonts w:ascii="Calibri" w:eastAsia="Calibri" w:hAnsi="Calibri" w:cs="Calibri"/>
      <w:lang w:eastAsia="zh-CN"/>
    </w:rPr>
  </w:style>
  <w:style w:type="character" w:styleId="Numeroriga">
    <w:name w:val="line number"/>
  </w:style>
  <w:style w:type="character" w:customStyle="1" w:styleId="Caratteridinumerazione">
    <w:name w:val="Caratteri di numerazione"/>
    <w:qFormat/>
  </w:style>
  <w:style w:type="character" w:customStyle="1" w:styleId="CitazioneintensaCarattere">
    <w:name w:val="Citazione intensa Carattere"/>
    <w:basedOn w:val="Carpredefinitoparagrafo"/>
    <w:uiPriority w:val="30"/>
    <w:qFormat/>
    <w:rPr>
      <w:color w:val="000000"/>
      <w:shd w:val="clear" w:color="auto" w:fill="F2F2F2"/>
    </w:rPr>
  </w:style>
  <w:style w:type="character" w:styleId="Enfasidelicata">
    <w:name w:val="Subtle Emphasis"/>
    <w:basedOn w:val="Carpredefinitoparagrafo"/>
    <w:uiPriority w:val="19"/>
    <w:qFormat/>
    <w:rPr>
      <w:i/>
      <w:iCs/>
      <w:color w:val="404040"/>
    </w:rPr>
  </w:style>
  <w:style w:type="character" w:styleId="Riferimentodelicato">
    <w:name w:val="Subtle Reference"/>
    <w:basedOn w:val="Carpredefinitoparagrafo"/>
    <w:uiPriority w:val="31"/>
    <w:qFormat/>
    <w:rPr>
      <w:smallCaps/>
      <w:color w:val="404040"/>
      <w:u w:val="single" w:color="7F7F7F"/>
    </w:rPr>
  </w:style>
  <w:style w:type="character" w:styleId="Riferimentointenso">
    <w:name w:val="Intense Reference"/>
    <w:basedOn w:val="Carpredefinitoparagrafo"/>
    <w:uiPriority w:val="32"/>
    <w:qFormat/>
    <w:rPr>
      <w:b/>
      <w:bCs/>
      <w:smallCaps/>
      <w:u w:val="single"/>
    </w:rPr>
  </w:style>
  <w:style w:type="character" w:styleId="Rimandonotaapidipagina">
    <w:name w:val="footnote reference"/>
    <w:aliases w:val="Footnote symbol"/>
    <w:basedOn w:val="Carpredefinitoparagrafo"/>
    <w:rPr>
      <w:vertAlign w:val="superscript"/>
    </w:rPr>
  </w:style>
  <w:style w:type="character" w:styleId="Collegamentovisitato">
    <w:name w:val="FollowedHyperlink"/>
    <w:rPr>
      <w:color w:val="800000"/>
      <w:u w:val="single"/>
    </w:rPr>
  </w:style>
  <w:style w:type="character" w:customStyle="1" w:styleId="WWCharLFO2LVL1">
    <w:name w:val="WW_CharLFO2LVL1"/>
    <w:qFormat/>
    <w:rPr>
      <w:color w:val="0E2841"/>
    </w:rPr>
  </w:style>
  <w:style w:type="character" w:customStyle="1" w:styleId="WWCharLFO2LVL2">
    <w:name w:val="WW_CharLFO2LVL2"/>
    <w:qFormat/>
    <w:rPr>
      <w:sz w:val="24"/>
      <w:szCs w:val="24"/>
    </w:rPr>
  </w:style>
  <w:style w:type="character" w:customStyle="1" w:styleId="WWCharLFO3LVL1">
    <w:name w:val="WW_CharLFO3LVL1"/>
    <w:qFormat/>
    <w:rPr>
      <w:color w:val="0E2841"/>
    </w:rPr>
  </w:style>
  <w:style w:type="character" w:customStyle="1" w:styleId="WWCharLFO3LVL2">
    <w:name w:val="WW_CharLFO3LVL2"/>
    <w:qFormat/>
    <w:rPr>
      <w:sz w:val="24"/>
      <w:szCs w:val="24"/>
    </w:rPr>
  </w:style>
  <w:style w:type="character" w:customStyle="1" w:styleId="WWCharLFO4LVL1">
    <w:name w:val="WW_CharLFO4LVL1"/>
    <w:qFormat/>
    <w:rPr>
      <w:b/>
      <w:bCs/>
      <w:i w:val="0"/>
      <w:iCs w:val="0"/>
      <w:sz w:val="32"/>
      <w:szCs w:val="32"/>
    </w:rPr>
  </w:style>
  <w:style w:type="character" w:customStyle="1" w:styleId="WWCharLFO5LVL1">
    <w:name w:val="WW_CharLFO5LVL1"/>
    <w:qFormat/>
    <w:rPr>
      <w:b/>
      <w:bCs/>
      <w:i w:val="0"/>
      <w:iCs w:val="0"/>
      <w:sz w:val="32"/>
    </w:rPr>
  </w:style>
  <w:style w:type="character" w:customStyle="1" w:styleId="WWCharLFO6LVL1">
    <w:name w:val="WW_CharLFO6LVL1"/>
    <w:qFormat/>
    <w:rPr>
      <w:b/>
      <w:bCs/>
    </w:rPr>
  </w:style>
  <w:style w:type="character" w:customStyle="1" w:styleId="WWCharLFO6LVL2">
    <w:name w:val="WW_CharLFO6LVL2"/>
    <w:qFormat/>
    <w:rPr>
      <w:b/>
      <w:i w:val="0"/>
      <w:color w:val="5B9BD5"/>
    </w:rPr>
  </w:style>
  <w:style w:type="character" w:customStyle="1" w:styleId="WWCharLFO6LVL3">
    <w:name w:val="WW_CharLFO6LVL3"/>
    <w:qFormat/>
    <w:rPr>
      <w:b/>
      <w:i/>
    </w:rPr>
  </w:style>
  <w:style w:type="character" w:customStyle="1" w:styleId="WWCharLFO6LVL4">
    <w:name w:val="WW_CharLFO6LVL4"/>
    <w:qFormat/>
    <w:rPr>
      <w:b/>
      <w:i/>
    </w:rPr>
  </w:style>
  <w:style w:type="character" w:customStyle="1" w:styleId="WWCharLFO6LVL5">
    <w:name w:val="WW_CharLFO6LVL5"/>
    <w:qFormat/>
    <w:rPr>
      <w:b/>
      <w:i/>
    </w:rPr>
  </w:style>
  <w:style w:type="character" w:customStyle="1" w:styleId="WWCharLFO6LVL6">
    <w:name w:val="WW_CharLFO6LVL6"/>
    <w:qFormat/>
    <w:rPr>
      <w:b/>
      <w:i/>
    </w:rPr>
  </w:style>
  <w:style w:type="character" w:customStyle="1" w:styleId="WWCharLFO6LVL7">
    <w:name w:val="WW_CharLFO6LVL7"/>
    <w:qFormat/>
    <w:rPr>
      <w:b/>
      <w:i/>
    </w:rPr>
  </w:style>
  <w:style w:type="character" w:customStyle="1" w:styleId="WWCharLFO6LVL8">
    <w:name w:val="WW_CharLFO6LVL8"/>
    <w:qFormat/>
    <w:rPr>
      <w:b/>
      <w:i/>
    </w:rPr>
  </w:style>
  <w:style w:type="character" w:customStyle="1" w:styleId="WWCharLFO6LVL9">
    <w:name w:val="WW_CharLFO6LVL9"/>
    <w:qFormat/>
    <w:rPr>
      <w:b/>
      <w:i/>
    </w:rPr>
  </w:style>
  <w:style w:type="character" w:customStyle="1" w:styleId="WWCharLFO7LVL1">
    <w:name w:val="WW_CharLFO7LVL1"/>
    <w:qFormat/>
    <w:rPr>
      <w:b/>
      <w:bCs/>
      <w:color w:val="156082"/>
    </w:rPr>
  </w:style>
  <w:style w:type="character" w:customStyle="1" w:styleId="WWCharLFO8LVL1">
    <w:name w:val="WW_CharLFO8LVL1"/>
    <w:qFormat/>
    <w:rPr>
      <w:b/>
      <w:bCs/>
      <w:color w:val="0E2841"/>
    </w:rPr>
  </w:style>
  <w:style w:type="character" w:customStyle="1" w:styleId="WWCharLFO8LVL2">
    <w:name w:val="WW_CharLFO8LVL2"/>
    <w:qFormat/>
    <w:rPr>
      <w:rFonts w:ascii="Calibri Light" w:eastAsia="Calibri" w:hAnsi="Calibri Light" w:cs="Calibri Light"/>
    </w:rPr>
  </w:style>
  <w:style w:type="character" w:customStyle="1" w:styleId="WWCharLFO9LVL1">
    <w:name w:val="WW_CharLFO9LVL1"/>
    <w:qFormat/>
    <w:rPr>
      <w:b/>
      <w:bCs/>
    </w:rPr>
  </w:style>
  <w:style w:type="character" w:customStyle="1" w:styleId="WWCharLFO10LVL1">
    <w:name w:val="WW_CharLFO10LVL1"/>
    <w:qFormat/>
    <w:rPr>
      <w:b/>
      <w:bCs/>
    </w:rPr>
  </w:style>
  <w:style w:type="character" w:customStyle="1" w:styleId="WWCharLFO10LVL2">
    <w:name w:val="WW_CharLFO10LVL2"/>
    <w:qFormat/>
    <w:rPr>
      <w:rFonts w:ascii="Times New Roman" w:hAnsi="Times New Roman" w:cs="Calibri"/>
    </w:rPr>
  </w:style>
  <w:style w:type="character" w:customStyle="1" w:styleId="WWCharLFO11LVL1">
    <w:name w:val="WW_CharLFO11LVL1"/>
    <w:qFormat/>
    <w:rPr>
      <w:rFonts w:ascii="Calibri" w:hAnsi="Calibri"/>
      <w:b/>
      <w:bCs/>
      <w:color w:val="auto"/>
      <w:sz w:val="22"/>
      <w:szCs w:val="22"/>
    </w:rPr>
  </w:style>
  <w:style w:type="character" w:customStyle="1" w:styleId="WWCharLFO12LVL1">
    <w:name w:val="WW_CharLFO12LVL1"/>
    <w:qFormat/>
    <w:rPr>
      <w:b/>
      <w:bCs/>
    </w:rPr>
  </w:style>
  <w:style w:type="character" w:customStyle="1" w:styleId="WWCharLFO12LVL2">
    <w:name w:val="WW_CharLFO12LVL2"/>
    <w:qFormat/>
    <w:rPr>
      <w:b/>
      <w:i w:val="0"/>
      <w:color w:val="5B9BD5"/>
    </w:rPr>
  </w:style>
  <w:style w:type="character" w:customStyle="1" w:styleId="WWCharLFO12LVL3">
    <w:name w:val="WW_CharLFO12LVL3"/>
    <w:qFormat/>
    <w:rPr>
      <w:b/>
      <w:i/>
    </w:rPr>
  </w:style>
  <w:style w:type="character" w:customStyle="1" w:styleId="WWCharLFO12LVL4">
    <w:name w:val="WW_CharLFO12LVL4"/>
    <w:qFormat/>
    <w:rPr>
      <w:b/>
      <w:i/>
    </w:rPr>
  </w:style>
  <w:style w:type="character" w:customStyle="1" w:styleId="WWCharLFO12LVL5">
    <w:name w:val="WW_CharLFO12LVL5"/>
    <w:qFormat/>
    <w:rPr>
      <w:b/>
      <w:i/>
    </w:rPr>
  </w:style>
  <w:style w:type="character" w:customStyle="1" w:styleId="WWCharLFO12LVL6">
    <w:name w:val="WW_CharLFO12LVL6"/>
    <w:qFormat/>
    <w:rPr>
      <w:b/>
      <w:i/>
    </w:rPr>
  </w:style>
  <w:style w:type="character" w:customStyle="1" w:styleId="WWCharLFO12LVL7">
    <w:name w:val="WW_CharLFO12LVL7"/>
    <w:qFormat/>
    <w:rPr>
      <w:b/>
      <w:i/>
    </w:rPr>
  </w:style>
  <w:style w:type="character" w:customStyle="1" w:styleId="WWCharLFO12LVL8">
    <w:name w:val="WW_CharLFO12LVL8"/>
    <w:qFormat/>
    <w:rPr>
      <w:b/>
      <w:i/>
    </w:rPr>
  </w:style>
  <w:style w:type="character" w:customStyle="1" w:styleId="WWCharLFO12LVL9">
    <w:name w:val="WW_CharLFO12LVL9"/>
    <w:qFormat/>
    <w:rPr>
      <w:b/>
      <w:i/>
    </w:rPr>
  </w:style>
  <w:style w:type="character" w:customStyle="1" w:styleId="WWCharLFO13LVL1">
    <w:name w:val="WW_CharLFO13LVL1"/>
    <w:qFormat/>
    <w:rPr>
      <w:b/>
      <w:bCs/>
    </w:rPr>
  </w:style>
  <w:style w:type="character" w:customStyle="1" w:styleId="WWCharLFO13LVL2">
    <w:name w:val="WW_CharLFO13LVL2"/>
    <w:qFormat/>
    <w:rPr>
      <w:b/>
      <w:i w:val="0"/>
      <w:color w:val="5B9BD5"/>
    </w:rPr>
  </w:style>
  <w:style w:type="character" w:customStyle="1" w:styleId="WWCharLFO13LVL3">
    <w:name w:val="WW_CharLFO13LVL3"/>
    <w:qFormat/>
    <w:rPr>
      <w:b/>
      <w:i/>
    </w:rPr>
  </w:style>
  <w:style w:type="character" w:customStyle="1" w:styleId="WWCharLFO13LVL4">
    <w:name w:val="WW_CharLFO13LVL4"/>
    <w:qFormat/>
    <w:rPr>
      <w:b/>
      <w:i/>
    </w:rPr>
  </w:style>
  <w:style w:type="character" w:customStyle="1" w:styleId="WWCharLFO13LVL5">
    <w:name w:val="WW_CharLFO13LVL5"/>
    <w:qFormat/>
    <w:rPr>
      <w:b/>
      <w:i/>
    </w:rPr>
  </w:style>
  <w:style w:type="character" w:customStyle="1" w:styleId="WWCharLFO13LVL6">
    <w:name w:val="WW_CharLFO13LVL6"/>
    <w:qFormat/>
    <w:rPr>
      <w:b/>
      <w:i/>
    </w:rPr>
  </w:style>
  <w:style w:type="character" w:customStyle="1" w:styleId="WWCharLFO13LVL7">
    <w:name w:val="WW_CharLFO13LVL7"/>
    <w:qFormat/>
    <w:rPr>
      <w:b/>
      <w:i/>
    </w:rPr>
  </w:style>
  <w:style w:type="character" w:customStyle="1" w:styleId="WWCharLFO13LVL8">
    <w:name w:val="WW_CharLFO13LVL8"/>
    <w:qFormat/>
    <w:rPr>
      <w:b/>
      <w:i/>
    </w:rPr>
  </w:style>
  <w:style w:type="character" w:customStyle="1" w:styleId="WWCharLFO13LVL9">
    <w:name w:val="WW_CharLFO13LVL9"/>
    <w:qFormat/>
    <w:rPr>
      <w:b/>
      <w:i/>
    </w:rPr>
  </w:style>
  <w:style w:type="character" w:customStyle="1" w:styleId="WWCharLFO14LVL1">
    <w:name w:val="WW_CharLFO14LVL1"/>
    <w:qFormat/>
    <w:rPr>
      <w:b/>
      <w:bCs/>
      <w:i w:val="0"/>
    </w:rPr>
  </w:style>
  <w:style w:type="character" w:customStyle="1" w:styleId="WWCharLFO14LVL3">
    <w:name w:val="WW_CharLFO14LVL3"/>
    <w:qFormat/>
    <w:rPr>
      <w:b/>
      <w:bCs/>
    </w:rPr>
  </w:style>
  <w:style w:type="character" w:customStyle="1" w:styleId="WWCharLFO15LVL1">
    <w:name w:val="WW_CharLFO15LVL1"/>
    <w:qFormat/>
    <w:rPr>
      <w:b/>
      <w:bCs/>
      <w:i w:val="0"/>
    </w:rPr>
  </w:style>
  <w:style w:type="character" w:customStyle="1" w:styleId="WWCharLFO15LVL3">
    <w:name w:val="WW_CharLFO15LVL3"/>
    <w:qFormat/>
    <w:rPr>
      <w:b/>
      <w:bCs/>
    </w:rPr>
  </w:style>
  <w:style w:type="character" w:customStyle="1" w:styleId="WWCharLFO16LVL2">
    <w:name w:val="WW_CharLFO16LVL2"/>
    <w:qFormat/>
    <w:rPr>
      <w:rFonts w:eastAsia="Times New Roman"/>
      <w:b/>
      <w:color w:val="1F1F1F"/>
    </w:rPr>
  </w:style>
  <w:style w:type="character" w:customStyle="1" w:styleId="WWCharLFO16LVL3">
    <w:name w:val="WW_CharLFO16LVL3"/>
    <w:qFormat/>
    <w:rPr>
      <w:rFonts w:ascii="Times New Roman" w:hAnsi="Times New Roman" w:cs="Calibri Light"/>
      <w:b/>
      <w:bCs/>
      <w:sz w:val="24"/>
      <w:szCs w:val="24"/>
    </w:rPr>
  </w:style>
  <w:style w:type="character" w:customStyle="1" w:styleId="WWCharLFO16LVL4">
    <w:name w:val="WW_CharLFO16LVL4"/>
    <w:qFormat/>
    <w:rPr>
      <w:b/>
      <w:bCs/>
      <w:color w:val="0B769F"/>
    </w:rPr>
  </w:style>
  <w:style w:type="character" w:customStyle="1" w:styleId="WWCharLFO17LVL1">
    <w:name w:val="WW_CharLFO17LVL1"/>
    <w:qFormat/>
    <w:rPr>
      <w:i w:val="0"/>
      <w:color w:val="156082"/>
    </w:rPr>
  </w:style>
  <w:style w:type="character" w:customStyle="1" w:styleId="WWCharLFO17LVL3">
    <w:name w:val="WW_CharLFO17LVL3"/>
    <w:qFormat/>
    <w:rPr>
      <w:b w:val="0"/>
      <w:bCs w:val="0"/>
    </w:rPr>
  </w:style>
  <w:style w:type="character" w:customStyle="1" w:styleId="WWCharLFO17LVL4">
    <w:name w:val="WW_CharLFO17LVL4"/>
    <w:qFormat/>
    <w:rPr>
      <w:sz w:val="18"/>
    </w:rPr>
  </w:style>
  <w:style w:type="character" w:customStyle="1" w:styleId="WWCharLFO18LVL1">
    <w:name w:val="WW_CharLFO18LVL1"/>
    <w:qFormat/>
    <w:rPr>
      <w:rFonts w:ascii="Times New Roman" w:hAnsi="Times New Roman" w:cs="Calibri Light"/>
    </w:rPr>
  </w:style>
  <w:style w:type="character" w:customStyle="1" w:styleId="WWCharLFO18LVL2">
    <w:name w:val="WW_CharLFO18LVL2"/>
    <w:qFormat/>
    <w:rPr>
      <w:rFonts w:ascii="Times New Roman" w:hAnsi="Times New Roman" w:cs="Aptos"/>
      <w:b/>
    </w:rPr>
  </w:style>
  <w:style w:type="character" w:customStyle="1" w:styleId="WWCharLFO18LVL3">
    <w:name w:val="WW_CharLFO18LVL3"/>
    <w:qFormat/>
    <w:rPr>
      <w:rFonts w:ascii="Times New Roman" w:hAnsi="Times New Roman" w:cs="Calibri Light"/>
      <w:b/>
      <w:bCs/>
      <w:color w:val="156082"/>
      <w:sz w:val="32"/>
      <w:szCs w:val="32"/>
      <w:lang w:eastAsia="en-US"/>
    </w:rPr>
  </w:style>
  <w:style w:type="character" w:customStyle="1" w:styleId="WWCharLFO18LVL4">
    <w:name w:val="WW_CharLFO18LVL4"/>
    <w:qFormat/>
    <w:rPr>
      <w:rFonts w:ascii="Times New Roman" w:hAnsi="Times New Roman" w:cs="Symbol"/>
    </w:rPr>
  </w:style>
  <w:style w:type="character" w:customStyle="1" w:styleId="WWCharLFO18LVL5">
    <w:name w:val="WW_CharLFO18LVL5"/>
    <w:qFormat/>
    <w:rPr>
      <w:rFonts w:ascii="Times New Roman" w:hAnsi="Times New Roman" w:cs="Courier New"/>
    </w:rPr>
  </w:style>
  <w:style w:type="character" w:customStyle="1" w:styleId="WWCharLFO18LVL6">
    <w:name w:val="WW_CharLFO18LVL6"/>
    <w:qFormat/>
    <w:rPr>
      <w:rFonts w:ascii="Times New Roman" w:hAnsi="Times New Roman" w:cs="Wingdings"/>
      <w:strike/>
      <w:color w:val="1F1F1F"/>
      <w:sz w:val="19"/>
      <w:szCs w:val="19"/>
      <w:lang w:eastAsia="it-IT"/>
    </w:rPr>
  </w:style>
  <w:style w:type="character" w:customStyle="1" w:styleId="WWCharLFO18LVL7">
    <w:name w:val="WW_CharLFO18LVL7"/>
    <w:qFormat/>
    <w:rPr>
      <w:rFonts w:ascii="Times New Roman" w:hAnsi="Times New Roman" w:cs="Symbol"/>
    </w:rPr>
  </w:style>
  <w:style w:type="character" w:customStyle="1" w:styleId="WWCharLFO18LVL8">
    <w:name w:val="WW_CharLFO18LVL8"/>
    <w:qFormat/>
    <w:rPr>
      <w:rFonts w:ascii="Times New Roman" w:hAnsi="Times New Roman" w:cs="Courier New"/>
    </w:rPr>
  </w:style>
  <w:style w:type="character" w:customStyle="1" w:styleId="WWCharLFO18LVL9">
    <w:name w:val="WW_CharLFO18LVL9"/>
    <w:qFormat/>
    <w:rPr>
      <w:rFonts w:ascii="Times New Roman" w:hAnsi="Times New Roman" w:cs="Wingdings"/>
      <w:strike/>
      <w:color w:val="1F1F1F"/>
      <w:sz w:val="19"/>
      <w:szCs w:val="19"/>
      <w:lang w:eastAsia="it-IT"/>
    </w:rPr>
  </w:style>
  <w:style w:type="character" w:customStyle="1" w:styleId="WWCharLFO19LVL2">
    <w:name w:val="WW_CharLFO19LVL2"/>
    <w:qFormat/>
    <w:rPr>
      <w:rFonts w:eastAsia="Times New Roman"/>
      <w:b/>
      <w:color w:val="1F1F1F"/>
    </w:rPr>
  </w:style>
  <w:style w:type="character" w:customStyle="1" w:styleId="WWCharLFO19LVL3">
    <w:name w:val="WW_CharLFO19LVL3"/>
    <w:qFormat/>
    <w:rPr>
      <w:rFonts w:ascii="Times New Roman" w:hAnsi="Times New Roman" w:cs="Calibri Light"/>
      <w:b/>
      <w:bCs/>
      <w:sz w:val="24"/>
      <w:szCs w:val="24"/>
    </w:rPr>
  </w:style>
  <w:style w:type="character" w:customStyle="1" w:styleId="WWCharLFO19LVL4">
    <w:name w:val="WW_CharLFO19LVL4"/>
    <w:qFormat/>
    <w:rPr>
      <w:b/>
      <w:bCs/>
      <w:color w:val="0B769F"/>
    </w:rPr>
  </w:style>
  <w:style w:type="character" w:customStyle="1" w:styleId="WWCharLFO20LVL1">
    <w:name w:val="WW_CharLFO20LVL1"/>
    <w:qFormat/>
    <w:rPr>
      <w:b/>
      <w:bCs/>
      <w:i w:val="0"/>
    </w:rPr>
  </w:style>
  <w:style w:type="character" w:customStyle="1" w:styleId="WWCharLFO20LVL3">
    <w:name w:val="WW_CharLFO20LVL3"/>
    <w:qFormat/>
    <w:rPr>
      <w:b/>
      <w:bCs/>
    </w:rPr>
  </w:style>
  <w:style w:type="character" w:customStyle="1" w:styleId="WWCharLFO21LVL1">
    <w:name w:val="WW_CharLFO21LVL1"/>
    <w:qFormat/>
    <w:rPr>
      <w:b/>
      <w:bCs/>
      <w:i w:val="0"/>
      <w:color w:val="auto"/>
      <w:sz w:val="24"/>
      <w:szCs w:val="24"/>
    </w:rPr>
  </w:style>
  <w:style w:type="character" w:customStyle="1" w:styleId="WWCharLFO21LVL3">
    <w:name w:val="WW_CharLFO21LVL3"/>
    <w:qFormat/>
    <w:rPr>
      <w:b/>
      <w:bCs/>
    </w:rPr>
  </w:style>
  <w:style w:type="character" w:customStyle="1" w:styleId="WWCharLFO22LVL1">
    <w:name w:val="WW_CharLFO22LVL1"/>
    <w:qFormat/>
    <w:rPr>
      <w:rFonts w:ascii="Calibri" w:hAnsi="Calibri"/>
      <w:b/>
      <w:i w:val="0"/>
      <w:color w:val="0F9ED5"/>
      <w:sz w:val="24"/>
      <w:szCs w:val="36"/>
    </w:rPr>
  </w:style>
  <w:style w:type="character" w:customStyle="1" w:styleId="WWCharLFO23LVL1">
    <w:name w:val="WW_CharLFO23LVL1"/>
    <w:qFormat/>
    <w:rPr>
      <w:rFonts w:ascii="Calibri" w:hAnsi="Calibri"/>
      <w:b/>
      <w:bCs/>
      <w:color w:val="auto"/>
      <w:sz w:val="24"/>
      <w:szCs w:val="22"/>
    </w:rPr>
  </w:style>
  <w:style w:type="character" w:customStyle="1" w:styleId="WWCharLFO24LVL1">
    <w:name w:val="WW_CharLFO24LVL1"/>
    <w:qFormat/>
    <w:rPr>
      <w:rFonts w:ascii="Times New Roman" w:hAnsi="Times New Roman" w:cs="Symbol"/>
    </w:rPr>
  </w:style>
  <w:style w:type="character" w:customStyle="1" w:styleId="WWCharLFO24LVL2">
    <w:name w:val="WW_CharLFO24LVL2"/>
    <w:qFormat/>
    <w:rPr>
      <w:rFonts w:ascii="Times New Roman" w:hAnsi="Times New Roman" w:cs="Courier New"/>
    </w:rPr>
  </w:style>
  <w:style w:type="character" w:customStyle="1" w:styleId="WWCharLFO24LVL3">
    <w:name w:val="WW_CharLFO24LVL3"/>
    <w:qFormat/>
    <w:rPr>
      <w:rFonts w:ascii="Times New Roman" w:hAnsi="Times New Roman" w:cs="Wingdings"/>
    </w:rPr>
  </w:style>
  <w:style w:type="character" w:customStyle="1" w:styleId="WWCharLFO24LVL4">
    <w:name w:val="WW_CharLFO24LVL4"/>
    <w:qFormat/>
    <w:rPr>
      <w:rFonts w:ascii="Times New Roman" w:hAnsi="Times New Roman" w:cs="Symbol"/>
    </w:rPr>
  </w:style>
  <w:style w:type="character" w:customStyle="1" w:styleId="WWCharLFO24LVL5">
    <w:name w:val="WW_CharLFO24LVL5"/>
    <w:qFormat/>
    <w:rPr>
      <w:rFonts w:ascii="Times New Roman" w:hAnsi="Times New Roman" w:cs="Courier New"/>
    </w:rPr>
  </w:style>
  <w:style w:type="character" w:customStyle="1" w:styleId="WWCharLFO24LVL6">
    <w:name w:val="WW_CharLFO24LVL6"/>
    <w:qFormat/>
    <w:rPr>
      <w:rFonts w:ascii="Times New Roman" w:hAnsi="Times New Roman" w:cs="Wingdings"/>
    </w:rPr>
  </w:style>
  <w:style w:type="character" w:customStyle="1" w:styleId="WWCharLFO24LVL7">
    <w:name w:val="WW_CharLFO24LVL7"/>
    <w:qFormat/>
    <w:rPr>
      <w:rFonts w:ascii="Times New Roman" w:hAnsi="Times New Roman" w:cs="Symbol"/>
    </w:rPr>
  </w:style>
  <w:style w:type="character" w:customStyle="1" w:styleId="WWCharLFO24LVL8">
    <w:name w:val="WW_CharLFO24LVL8"/>
    <w:qFormat/>
    <w:rPr>
      <w:rFonts w:ascii="Times New Roman" w:hAnsi="Times New Roman" w:cs="Courier New"/>
    </w:rPr>
  </w:style>
  <w:style w:type="character" w:customStyle="1" w:styleId="WWCharLFO24LVL9">
    <w:name w:val="WW_CharLFO24LVL9"/>
    <w:qFormat/>
    <w:rPr>
      <w:rFonts w:ascii="Times New Roman" w:hAnsi="Times New Roman" w:cs="Wingdings"/>
    </w:rPr>
  </w:style>
  <w:style w:type="character" w:customStyle="1" w:styleId="WWCharLFO25LVL1">
    <w:name w:val="WW_CharLFO25LVL1"/>
    <w:qFormat/>
    <w:rPr>
      <w:rFonts w:ascii="Times New Roman" w:hAnsi="Times New Roman" w:cs="Calibri Light"/>
      <w:b/>
      <w:bCs/>
      <w:sz w:val="24"/>
      <w:szCs w:val="24"/>
    </w:rPr>
  </w:style>
  <w:style w:type="character" w:customStyle="1" w:styleId="WWCharLFO25LVL2">
    <w:name w:val="WW_CharLFO25LVL2"/>
    <w:qFormat/>
    <w:rPr>
      <w:b/>
      <w:bCs/>
      <w:color w:val="156082"/>
    </w:rPr>
  </w:style>
  <w:style w:type="character" w:customStyle="1" w:styleId="WWCharLFO26LVL1">
    <w:name w:val="WW_CharLFO26LVL1"/>
    <w:qFormat/>
    <w:rPr>
      <w:rFonts w:ascii="Calibri" w:hAnsi="Calibri"/>
      <w:color w:val="auto"/>
      <w:sz w:val="24"/>
    </w:rPr>
  </w:style>
  <w:style w:type="character" w:customStyle="1" w:styleId="WWCharLFO26LVL6">
    <w:name w:val="WW_CharLFO26LVL6"/>
    <w:qFormat/>
    <w:rPr>
      <w:color w:val="156082"/>
    </w:rPr>
  </w:style>
  <w:style w:type="character" w:customStyle="1" w:styleId="WWCharLFO27LVL1">
    <w:name w:val="WW_CharLFO27LVL1"/>
    <w:qFormat/>
    <w:rPr>
      <w:b/>
      <w:bCs/>
    </w:rPr>
  </w:style>
  <w:style w:type="character" w:customStyle="1" w:styleId="WWCharLFO27LVL2">
    <w:name w:val="WW_CharLFO27LVL2"/>
    <w:qFormat/>
    <w:rPr>
      <w:b/>
      <w:i w:val="0"/>
      <w:color w:val="5B9BD5"/>
    </w:rPr>
  </w:style>
  <w:style w:type="character" w:customStyle="1" w:styleId="WWCharLFO27LVL3">
    <w:name w:val="WW_CharLFO27LVL3"/>
    <w:qFormat/>
    <w:rPr>
      <w:b/>
      <w:i/>
    </w:rPr>
  </w:style>
  <w:style w:type="character" w:customStyle="1" w:styleId="WWCharLFO27LVL4">
    <w:name w:val="WW_CharLFO27LVL4"/>
    <w:qFormat/>
    <w:rPr>
      <w:b/>
      <w:i/>
    </w:rPr>
  </w:style>
  <w:style w:type="character" w:customStyle="1" w:styleId="WWCharLFO27LVL5">
    <w:name w:val="WW_CharLFO27LVL5"/>
    <w:qFormat/>
    <w:rPr>
      <w:b/>
      <w:i/>
    </w:rPr>
  </w:style>
  <w:style w:type="character" w:customStyle="1" w:styleId="WWCharLFO27LVL6">
    <w:name w:val="WW_CharLFO27LVL6"/>
    <w:qFormat/>
    <w:rPr>
      <w:b/>
      <w:i/>
    </w:rPr>
  </w:style>
  <w:style w:type="character" w:customStyle="1" w:styleId="WWCharLFO27LVL7">
    <w:name w:val="WW_CharLFO27LVL7"/>
    <w:qFormat/>
    <w:rPr>
      <w:b/>
      <w:i/>
    </w:rPr>
  </w:style>
  <w:style w:type="character" w:customStyle="1" w:styleId="WWCharLFO27LVL8">
    <w:name w:val="WW_CharLFO27LVL8"/>
    <w:qFormat/>
    <w:rPr>
      <w:b/>
      <w:i/>
    </w:rPr>
  </w:style>
  <w:style w:type="character" w:customStyle="1" w:styleId="WWCharLFO27LVL9">
    <w:name w:val="WW_CharLFO27LVL9"/>
    <w:qFormat/>
    <w:rPr>
      <w:b/>
      <w:i/>
    </w:rPr>
  </w:style>
  <w:style w:type="character" w:customStyle="1" w:styleId="WWCharLFO28LVL1">
    <w:name w:val="WW_CharLFO28LVL1"/>
    <w:qFormat/>
    <w:rPr>
      <w:b/>
      <w:bCs/>
    </w:rPr>
  </w:style>
  <w:style w:type="character" w:customStyle="1" w:styleId="WWCharLFO28LVL2">
    <w:name w:val="WW_CharLFO28LVL2"/>
    <w:qFormat/>
    <w:rPr>
      <w:b/>
      <w:i w:val="0"/>
      <w:color w:val="5B9BD5"/>
    </w:rPr>
  </w:style>
  <w:style w:type="character" w:customStyle="1" w:styleId="WWCharLFO28LVL3">
    <w:name w:val="WW_CharLFO28LVL3"/>
    <w:qFormat/>
    <w:rPr>
      <w:b/>
      <w:i/>
    </w:rPr>
  </w:style>
  <w:style w:type="character" w:customStyle="1" w:styleId="WWCharLFO28LVL4">
    <w:name w:val="WW_CharLFO28LVL4"/>
    <w:qFormat/>
    <w:rPr>
      <w:b/>
      <w:i/>
    </w:rPr>
  </w:style>
  <w:style w:type="character" w:customStyle="1" w:styleId="WWCharLFO28LVL5">
    <w:name w:val="WW_CharLFO28LVL5"/>
    <w:qFormat/>
    <w:rPr>
      <w:b/>
      <w:i/>
    </w:rPr>
  </w:style>
  <w:style w:type="character" w:customStyle="1" w:styleId="WWCharLFO28LVL6">
    <w:name w:val="WW_CharLFO28LVL6"/>
    <w:qFormat/>
    <w:rPr>
      <w:b/>
      <w:i/>
    </w:rPr>
  </w:style>
  <w:style w:type="character" w:customStyle="1" w:styleId="WWCharLFO28LVL7">
    <w:name w:val="WW_CharLFO28LVL7"/>
    <w:qFormat/>
    <w:rPr>
      <w:b/>
      <w:i/>
    </w:rPr>
  </w:style>
  <w:style w:type="character" w:customStyle="1" w:styleId="WWCharLFO28LVL8">
    <w:name w:val="WW_CharLFO28LVL8"/>
    <w:qFormat/>
    <w:rPr>
      <w:b/>
      <w:i/>
    </w:rPr>
  </w:style>
  <w:style w:type="character" w:customStyle="1" w:styleId="WWCharLFO28LVL9">
    <w:name w:val="WW_CharLFO28LVL9"/>
    <w:qFormat/>
    <w:rPr>
      <w:b/>
      <w:i/>
    </w:rPr>
  </w:style>
  <w:style w:type="character" w:customStyle="1" w:styleId="WWCharLFO29LVL2">
    <w:name w:val="WW_CharLFO29LVL2"/>
    <w:qFormat/>
    <w:rPr>
      <w:b/>
      <w:bCs/>
      <w:color w:val="0F4761"/>
    </w:rPr>
  </w:style>
  <w:style w:type="character" w:customStyle="1" w:styleId="WWCharLFO30LVL1">
    <w:name w:val="WW_CharLFO30LVL1"/>
    <w:qFormat/>
    <w:rPr>
      <w:b/>
      <w:bCs/>
    </w:rPr>
  </w:style>
  <w:style w:type="character" w:customStyle="1" w:styleId="WWCharLFO30LVL2">
    <w:name w:val="WW_CharLFO30LVL2"/>
    <w:qFormat/>
    <w:rPr>
      <w:b/>
      <w:i w:val="0"/>
      <w:color w:val="5B9BD5"/>
    </w:rPr>
  </w:style>
  <w:style w:type="character" w:customStyle="1" w:styleId="WWCharLFO30LVL3">
    <w:name w:val="WW_CharLFO30LVL3"/>
    <w:qFormat/>
    <w:rPr>
      <w:b/>
      <w:i/>
    </w:rPr>
  </w:style>
  <w:style w:type="character" w:customStyle="1" w:styleId="WWCharLFO30LVL4">
    <w:name w:val="WW_CharLFO30LVL4"/>
    <w:qFormat/>
    <w:rPr>
      <w:b/>
      <w:i/>
    </w:rPr>
  </w:style>
  <w:style w:type="character" w:customStyle="1" w:styleId="WWCharLFO30LVL5">
    <w:name w:val="WW_CharLFO30LVL5"/>
    <w:qFormat/>
    <w:rPr>
      <w:b/>
      <w:i/>
    </w:rPr>
  </w:style>
  <w:style w:type="character" w:customStyle="1" w:styleId="WWCharLFO30LVL6">
    <w:name w:val="WW_CharLFO30LVL6"/>
    <w:qFormat/>
    <w:rPr>
      <w:b/>
      <w:i/>
    </w:rPr>
  </w:style>
  <w:style w:type="character" w:customStyle="1" w:styleId="WWCharLFO30LVL7">
    <w:name w:val="WW_CharLFO30LVL7"/>
    <w:qFormat/>
    <w:rPr>
      <w:b/>
      <w:i/>
    </w:rPr>
  </w:style>
  <w:style w:type="character" w:customStyle="1" w:styleId="WWCharLFO30LVL8">
    <w:name w:val="WW_CharLFO30LVL8"/>
    <w:qFormat/>
    <w:rPr>
      <w:b/>
      <w:i/>
    </w:rPr>
  </w:style>
  <w:style w:type="character" w:customStyle="1" w:styleId="WWCharLFO30LVL9">
    <w:name w:val="WW_CharLFO30LVL9"/>
    <w:qFormat/>
    <w:rPr>
      <w:b/>
      <w:i/>
    </w:rPr>
  </w:style>
  <w:style w:type="character" w:customStyle="1" w:styleId="WWCharLFO31LVL1">
    <w:name w:val="WW_CharLFO31LVL1"/>
    <w:qFormat/>
    <w:rPr>
      <w:b w:val="0"/>
      <w:bCs w:val="0"/>
      <w:color w:val="0F4761"/>
    </w:rPr>
  </w:style>
  <w:style w:type="character" w:customStyle="1" w:styleId="WWCharLFO32LVL1">
    <w:name w:val="WW_CharLFO32LVL1"/>
    <w:qFormat/>
    <w:rPr>
      <w:b w:val="0"/>
      <w:bCs w:val="0"/>
      <w:color w:val="0F4761"/>
    </w:rPr>
  </w:style>
  <w:style w:type="character" w:customStyle="1" w:styleId="WWCharLFO33LVL1">
    <w:name w:val="WW_CharLFO33LVL1"/>
    <w:qFormat/>
    <w:rPr>
      <w:b/>
      <w:bCs/>
    </w:rPr>
  </w:style>
  <w:style w:type="character" w:customStyle="1" w:styleId="WWCharLFO33LVL2">
    <w:name w:val="WW_CharLFO33LVL2"/>
    <w:qFormat/>
    <w:rPr>
      <w:b/>
      <w:i w:val="0"/>
      <w:color w:val="5B9BD5"/>
    </w:rPr>
  </w:style>
  <w:style w:type="character" w:customStyle="1" w:styleId="WWCharLFO33LVL3">
    <w:name w:val="WW_CharLFO33LVL3"/>
    <w:qFormat/>
    <w:rPr>
      <w:b/>
      <w:i/>
    </w:rPr>
  </w:style>
  <w:style w:type="character" w:customStyle="1" w:styleId="WWCharLFO33LVL4">
    <w:name w:val="WW_CharLFO33LVL4"/>
    <w:qFormat/>
    <w:rPr>
      <w:b/>
      <w:i/>
    </w:rPr>
  </w:style>
  <w:style w:type="character" w:customStyle="1" w:styleId="WWCharLFO33LVL5">
    <w:name w:val="WW_CharLFO33LVL5"/>
    <w:qFormat/>
    <w:rPr>
      <w:b/>
      <w:i/>
    </w:rPr>
  </w:style>
  <w:style w:type="character" w:customStyle="1" w:styleId="WWCharLFO33LVL6">
    <w:name w:val="WW_CharLFO33LVL6"/>
    <w:qFormat/>
    <w:rPr>
      <w:b/>
      <w:i/>
    </w:rPr>
  </w:style>
  <w:style w:type="character" w:customStyle="1" w:styleId="WWCharLFO33LVL7">
    <w:name w:val="WW_CharLFO33LVL7"/>
    <w:qFormat/>
    <w:rPr>
      <w:b/>
      <w:i/>
    </w:rPr>
  </w:style>
  <w:style w:type="character" w:customStyle="1" w:styleId="WWCharLFO33LVL8">
    <w:name w:val="WW_CharLFO33LVL8"/>
    <w:qFormat/>
    <w:rPr>
      <w:b/>
      <w:i/>
    </w:rPr>
  </w:style>
  <w:style w:type="character" w:customStyle="1" w:styleId="WWCharLFO33LVL9">
    <w:name w:val="WW_CharLFO33LVL9"/>
    <w:qFormat/>
    <w:rPr>
      <w:b/>
      <w:i/>
    </w:rPr>
  </w:style>
  <w:style w:type="character" w:customStyle="1" w:styleId="WWCharLFO34LVL1">
    <w:name w:val="WW_CharLFO34LVL1"/>
    <w:qFormat/>
    <w:rPr>
      <w:rFonts w:ascii="Calibri" w:hAnsi="Calibri"/>
      <w:b/>
      <w:bCs/>
      <w:color w:val="auto"/>
      <w:sz w:val="24"/>
      <w:szCs w:val="22"/>
    </w:rPr>
  </w:style>
  <w:style w:type="character" w:customStyle="1" w:styleId="WWCharLFO35LVL1">
    <w:name w:val="WW_CharLFO35LVL1"/>
    <w:qFormat/>
    <w:rPr>
      <w:b/>
      <w:bCs/>
    </w:rPr>
  </w:style>
  <w:style w:type="character" w:customStyle="1" w:styleId="WWCharLFO35LVL2">
    <w:name w:val="WW_CharLFO35LVL2"/>
    <w:qFormat/>
    <w:rPr>
      <w:b/>
      <w:i w:val="0"/>
      <w:color w:val="5B9BD5"/>
    </w:rPr>
  </w:style>
  <w:style w:type="character" w:customStyle="1" w:styleId="WWCharLFO35LVL3">
    <w:name w:val="WW_CharLFO35LVL3"/>
    <w:qFormat/>
    <w:rPr>
      <w:b/>
      <w:i/>
    </w:rPr>
  </w:style>
  <w:style w:type="character" w:customStyle="1" w:styleId="WWCharLFO35LVL4">
    <w:name w:val="WW_CharLFO35LVL4"/>
    <w:qFormat/>
    <w:rPr>
      <w:b/>
      <w:i/>
    </w:rPr>
  </w:style>
  <w:style w:type="character" w:customStyle="1" w:styleId="WWCharLFO35LVL5">
    <w:name w:val="WW_CharLFO35LVL5"/>
    <w:qFormat/>
    <w:rPr>
      <w:b/>
      <w:i/>
    </w:rPr>
  </w:style>
  <w:style w:type="character" w:customStyle="1" w:styleId="WWCharLFO35LVL6">
    <w:name w:val="WW_CharLFO35LVL6"/>
    <w:qFormat/>
    <w:rPr>
      <w:b/>
      <w:i/>
    </w:rPr>
  </w:style>
  <w:style w:type="character" w:customStyle="1" w:styleId="WWCharLFO35LVL7">
    <w:name w:val="WW_CharLFO35LVL7"/>
    <w:qFormat/>
    <w:rPr>
      <w:b/>
      <w:i/>
    </w:rPr>
  </w:style>
  <w:style w:type="character" w:customStyle="1" w:styleId="WWCharLFO35LVL8">
    <w:name w:val="WW_CharLFO35LVL8"/>
    <w:qFormat/>
    <w:rPr>
      <w:b/>
      <w:i/>
    </w:rPr>
  </w:style>
  <w:style w:type="character" w:customStyle="1" w:styleId="WWCharLFO35LVL9">
    <w:name w:val="WW_CharLFO35LVL9"/>
    <w:qFormat/>
    <w:rPr>
      <w:b/>
      <w:i/>
    </w:rPr>
  </w:style>
  <w:style w:type="character" w:customStyle="1" w:styleId="WWCharLFO36LVL1">
    <w:name w:val="WW_CharLFO36LVL1"/>
    <w:qFormat/>
    <w:rPr>
      <w:b w:val="0"/>
      <w:bCs w:val="0"/>
      <w:color w:val="0F4761"/>
    </w:rPr>
  </w:style>
  <w:style w:type="character" w:customStyle="1" w:styleId="WWCharLFO37LVL1">
    <w:name w:val="WW_CharLFO37LVL1"/>
    <w:qFormat/>
    <w:rPr>
      <w:b/>
      <w:bCs/>
    </w:rPr>
  </w:style>
  <w:style w:type="character" w:customStyle="1" w:styleId="WWCharLFO37LVL2">
    <w:name w:val="WW_CharLFO37LVL2"/>
    <w:qFormat/>
    <w:rPr>
      <w:b/>
      <w:i w:val="0"/>
      <w:color w:val="5B9BD5"/>
    </w:rPr>
  </w:style>
  <w:style w:type="character" w:customStyle="1" w:styleId="WWCharLFO37LVL3">
    <w:name w:val="WW_CharLFO37LVL3"/>
    <w:qFormat/>
    <w:rPr>
      <w:b/>
      <w:i/>
    </w:rPr>
  </w:style>
  <w:style w:type="character" w:customStyle="1" w:styleId="WWCharLFO37LVL4">
    <w:name w:val="WW_CharLFO37LVL4"/>
    <w:qFormat/>
    <w:rPr>
      <w:b/>
      <w:i/>
    </w:rPr>
  </w:style>
  <w:style w:type="character" w:customStyle="1" w:styleId="WWCharLFO37LVL5">
    <w:name w:val="WW_CharLFO37LVL5"/>
    <w:qFormat/>
    <w:rPr>
      <w:b/>
      <w:i/>
    </w:rPr>
  </w:style>
  <w:style w:type="character" w:customStyle="1" w:styleId="WWCharLFO37LVL6">
    <w:name w:val="WW_CharLFO37LVL6"/>
    <w:qFormat/>
    <w:rPr>
      <w:b/>
      <w:i/>
    </w:rPr>
  </w:style>
  <w:style w:type="character" w:customStyle="1" w:styleId="WWCharLFO37LVL7">
    <w:name w:val="WW_CharLFO37LVL7"/>
    <w:qFormat/>
    <w:rPr>
      <w:b/>
      <w:i/>
    </w:rPr>
  </w:style>
  <w:style w:type="character" w:customStyle="1" w:styleId="WWCharLFO37LVL8">
    <w:name w:val="WW_CharLFO37LVL8"/>
    <w:qFormat/>
    <w:rPr>
      <w:b/>
      <w:i/>
    </w:rPr>
  </w:style>
  <w:style w:type="character" w:customStyle="1" w:styleId="WWCharLFO37LVL9">
    <w:name w:val="WW_CharLFO37LVL9"/>
    <w:qFormat/>
    <w:rPr>
      <w:b/>
      <w:i/>
    </w:rPr>
  </w:style>
  <w:style w:type="character" w:customStyle="1" w:styleId="WWCharLFO38LVL1">
    <w:name w:val="WW_CharLFO38LVL1"/>
    <w:qFormat/>
    <w:rPr>
      <w:b/>
      <w:bCs/>
    </w:rPr>
  </w:style>
  <w:style w:type="character" w:customStyle="1" w:styleId="WWCharLFO38LVL2">
    <w:name w:val="WW_CharLFO38LVL2"/>
    <w:qFormat/>
    <w:rPr>
      <w:rFonts w:ascii="Times New Roman" w:hAnsi="Times New Roman" w:cs="Calibri"/>
    </w:rPr>
  </w:style>
  <w:style w:type="character" w:customStyle="1" w:styleId="WWCharLFO39LVL1">
    <w:name w:val="WW_CharLFO39LVL1"/>
    <w:qFormat/>
    <w:rPr>
      <w:b/>
      <w:bCs/>
      <w:color w:val="156082"/>
      <w:position w:val="0"/>
      <w:sz w:val="20"/>
      <w:vertAlign w:val="baseline"/>
    </w:rPr>
  </w:style>
  <w:style w:type="character" w:customStyle="1" w:styleId="WWCharLFO40LVL1">
    <w:name w:val="WW_CharLFO40LVL1"/>
    <w:qFormat/>
    <w:rPr>
      <w:rFonts w:ascii="Times New Roman" w:hAnsi="Times New Roman" w:cs="Calibri Light"/>
      <w:b/>
      <w:bCs/>
      <w:color w:val="156082"/>
      <w:sz w:val="24"/>
      <w:szCs w:val="24"/>
    </w:rPr>
  </w:style>
  <w:style w:type="character" w:customStyle="1" w:styleId="WWCharLFO41LVL1">
    <w:name w:val="WW_CharLFO41LVL1"/>
    <w:qFormat/>
    <w:rPr>
      <w:b/>
      <w:bCs/>
    </w:rPr>
  </w:style>
  <w:style w:type="character" w:customStyle="1" w:styleId="WWCharLFO41LVL2">
    <w:name w:val="WW_CharLFO41LVL2"/>
    <w:qFormat/>
    <w:rPr>
      <w:rFonts w:ascii="Times New Roman" w:hAnsi="Times New Roman" w:cs="Calibri"/>
    </w:rPr>
  </w:style>
  <w:style w:type="character" w:customStyle="1" w:styleId="WWCharLFO42LVL1">
    <w:name w:val="WW_CharLFO42LVL1"/>
    <w:qFormat/>
    <w:rPr>
      <w:b/>
      <w:bCs/>
    </w:rPr>
  </w:style>
  <w:style w:type="character" w:customStyle="1" w:styleId="WWCharLFO42LVL2">
    <w:name w:val="WW_CharLFO42LVL2"/>
    <w:qFormat/>
    <w:rPr>
      <w:rFonts w:ascii="Times New Roman" w:hAnsi="Times New Roman" w:cs="Calibri"/>
    </w:rPr>
  </w:style>
  <w:style w:type="character" w:customStyle="1" w:styleId="WWCharLFO43LVL1">
    <w:name w:val="WW_CharLFO43LVL1"/>
    <w:qFormat/>
    <w:rPr>
      <w:b/>
      <w:bCs/>
    </w:rPr>
  </w:style>
  <w:style w:type="character" w:customStyle="1" w:styleId="WWCharLFO43LVL2">
    <w:name w:val="WW_CharLFO43LVL2"/>
    <w:qFormat/>
    <w:rPr>
      <w:rFonts w:ascii="Times New Roman" w:hAnsi="Times New Roman" w:cs="Calibri"/>
    </w:rPr>
  </w:style>
  <w:style w:type="character" w:customStyle="1" w:styleId="WWCharLFO44LVL1">
    <w:name w:val="WW_CharLFO44LVL1"/>
    <w:qFormat/>
    <w:rPr>
      <w:b/>
      <w:bCs/>
    </w:rPr>
  </w:style>
  <w:style w:type="character" w:customStyle="1" w:styleId="WWCharLFO44LVL2">
    <w:name w:val="WW_CharLFO44LVL2"/>
    <w:qFormat/>
    <w:rPr>
      <w:rFonts w:ascii="Times New Roman" w:hAnsi="Times New Roman" w:cs="Calibri"/>
    </w:rPr>
  </w:style>
  <w:style w:type="character" w:customStyle="1" w:styleId="WWCharLFO45LVL1">
    <w:name w:val="WW_CharLFO45LVL1"/>
    <w:qFormat/>
    <w:rPr>
      <w:rFonts w:ascii="Calibri" w:hAnsi="Calibri"/>
      <w:b/>
      <w:bCs/>
      <w:color w:val="156082"/>
      <w:sz w:val="24"/>
      <w:szCs w:val="22"/>
    </w:rPr>
  </w:style>
  <w:style w:type="character" w:customStyle="1" w:styleId="WWCharLFO46LVL1">
    <w:name w:val="WW_CharLFO46LVL1"/>
    <w:qFormat/>
    <w:rPr>
      <w:b/>
      <w:bCs/>
    </w:rPr>
  </w:style>
  <w:style w:type="character" w:customStyle="1" w:styleId="WWCharLFO46LVL2">
    <w:name w:val="WW_CharLFO46LVL2"/>
    <w:qFormat/>
    <w:rPr>
      <w:rFonts w:ascii="Times New Roman" w:hAnsi="Times New Roman" w:cs="Calibri"/>
    </w:rPr>
  </w:style>
  <w:style w:type="character" w:customStyle="1" w:styleId="WWCharLFO47LVL1">
    <w:name w:val="WW_CharLFO47LVL1"/>
    <w:qFormat/>
    <w:rPr>
      <w:b/>
      <w:bCs/>
    </w:rPr>
  </w:style>
  <w:style w:type="character" w:customStyle="1" w:styleId="WWCharLFO47LVL2">
    <w:name w:val="WW_CharLFO47LVL2"/>
    <w:qFormat/>
    <w:rPr>
      <w:rFonts w:ascii="Times New Roman" w:hAnsi="Times New Roman" w:cs="Calibri"/>
    </w:rPr>
  </w:style>
  <w:style w:type="character" w:customStyle="1" w:styleId="WWCharLFO48LVL1">
    <w:name w:val="WW_CharLFO48LVL1"/>
    <w:qFormat/>
    <w:rPr>
      <w:b/>
      <w:bCs/>
      <w:color w:val="156082"/>
    </w:rPr>
  </w:style>
  <w:style w:type="character" w:customStyle="1" w:styleId="WWCharLFO49LVL1">
    <w:name w:val="WW_CharLFO49LVL1"/>
    <w:qFormat/>
    <w:rPr>
      <w:b/>
      <w:bCs/>
    </w:rPr>
  </w:style>
  <w:style w:type="character" w:customStyle="1" w:styleId="WWCharLFO49LVL2">
    <w:name w:val="WW_CharLFO49LVL2"/>
    <w:qFormat/>
    <w:rPr>
      <w:rFonts w:ascii="Times New Roman" w:hAnsi="Times New Roman" w:cs="Calibri"/>
    </w:rPr>
  </w:style>
  <w:style w:type="character" w:customStyle="1" w:styleId="WWCharLFO50LVL1">
    <w:name w:val="WW_CharLFO50LVL1"/>
    <w:qFormat/>
    <w:rPr>
      <w:rFonts w:ascii="Times New Roman" w:hAnsi="Times New Roman" w:cs="Wingdings"/>
    </w:rPr>
  </w:style>
  <w:style w:type="character" w:customStyle="1" w:styleId="WWCharLFO50LVL2">
    <w:name w:val="WW_CharLFO50LVL2"/>
    <w:qFormat/>
    <w:rPr>
      <w:rFonts w:ascii="Times New Roman" w:hAnsi="Times New Roman" w:cs="Courier New"/>
    </w:rPr>
  </w:style>
  <w:style w:type="character" w:customStyle="1" w:styleId="WWCharLFO50LVL3">
    <w:name w:val="WW_CharLFO50LVL3"/>
    <w:qFormat/>
    <w:rPr>
      <w:rFonts w:ascii="Times New Roman" w:hAnsi="Times New Roman" w:cs="Wingdings"/>
    </w:rPr>
  </w:style>
  <w:style w:type="character" w:customStyle="1" w:styleId="WWCharLFO50LVL4">
    <w:name w:val="WW_CharLFO50LVL4"/>
    <w:qFormat/>
    <w:rPr>
      <w:rFonts w:ascii="Times New Roman" w:hAnsi="Times New Roman" w:cs="Symbol"/>
    </w:rPr>
  </w:style>
  <w:style w:type="character" w:customStyle="1" w:styleId="WWCharLFO50LVL5">
    <w:name w:val="WW_CharLFO50LVL5"/>
    <w:qFormat/>
    <w:rPr>
      <w:rFonts w:ascii="Times New Roman" w:hAnsi="Times New Roman" w:cs="Courier New"/>
    </w:rPr>
  </w:style>
  <w:style w:type="character" w:customStyle="1" w:styleId="WWCharLFO50LVL6">
    <w:name w:val="WW_CharLFO50LVL6"/>
    <w:qFormat/>
    <w:rPr>
      <w:rFonts w:ascii="Times New Roman" w:hAnsi="Times New Roman" w:cs="Wingdings"/>
    </w:rPr>
  </w:style>
  <w:style w:type="character" w:customStyle="1" w:styleId="WWCharLFO50LVL7">
    <w:name w:val="WW_CharLFO50LVL7"/>
    <w:qFormat/>
    <w:rPr>
      <w:rFonts w:ascii="Times New Roman" w:hAnsi="Times New Roman" w:cs="Symbol"/>
    </w:rPr>
  </w:style>
  <w:style w:type="character" w:customStyle="1" w:styleId="WWCharLFO50LVL8">
    <w:name w:val="WW_CharLFO50LVL8"/>
    <w:qFormat/>
    <w:rPr>
      <w:rFonts w:ascii="Times New Roman" w:hAnsi="Times New Roman" w:cs="Courier New"/>
    </w:rPr>
  </w:style>
  <w:style w:type="character" w:customStyle="1" w:styleId="WWCharLFO50LVL9">
    <w:name w:val="WW_CharLFO50LVL9"/>
    <w:qFormat/>
    <w:rPr>
      <w:rFonts w:ascii="Times New Roman" w:hAnsi="Times New Roman" w:cs="Wingdings"/>
    </w:rPr>
  </w:style>
  <w:style w:type="character" w:customStyle="1" w:styleId="WWCharLFO51LVL1">
    <w:name w:val="WW_CharLFO51LVL1"/>
    <w:qFormat/>
    <w:rPr>
      <w:rFonts w:ascii="Times New Roman" w:hAnsi="Times New Roman" w:cs="Times New Roman"/>
    </w:rPr>
  </w:style>
  <w:style w:type="character" w:customStyle="1" w:styleId="WWCharLFO51LVL2">
    <w:name w:val="WW_CharLFO51LVL2"/>
    <w:qFormat/>
    <w:rPr>
      <w:rFonts w:ascii="Times New Roman" w:hAnsi="Times New Roman" w:cs="Courier New"/>
    </w:rPr>
  </w:style>
  <w:style w:type="character" w:customStyle="1" w:styleId="WWCharLFO51LVL3">
    <w:name w:val="WW_CharLFO51LVL3"/>
    <w:qFormat/>
    <w:rPr>
      <w:rFonts w:ascii="Times New Roman" w:hAnsi="Times New Roman" w:cs="Wingdings"/>
    </w:rPr>
  </w:style>
  <w:style w:type="character" w:customStyle="1" w:styleId="WWCharLFO51LVL4">
    <w:name w:val="WW_CharLFO51LVL4"/>
    <w:qFormat/>
    <w:rPr>
      <w:rFonts w:ascii="Times New Roman" w:hAnsi="Times New Roman" w:cs="Symbol"/>
    </w:rPr>
  </w:style>
  <w:style w:type="character" w:customStyle="1" w:styleId="WWCharLFO51LVL5">
    <w:name w:val="WW_CharLFO51LVL5"/>
    <w:qFormat/>
    <w:rPr>
      <w:rFonts w:ascii="Times New Roman" w:hAnsi="Times New Roman" w:cs="Courier New"/>
    </w:rPr>
  </w:style>
  <w:style w:type="character" w:customStyle="1" w:styleId="WWCharLFO51LVL6">
    <w:name w:val="WW_CharLFO51LVL6"/>
    <w:qFormat/>
    <w:rPr>
      <w:rFonts w:ascii="Times New Roman" w:hAnsi="Times New Roman" w:cs="Wingdings"/>
    </w:rPr>
  </w:style>
  <w:style w:type="character" w:customStyle="1" w:styleId="WWCharLFO51LVL7">
    <w:name w:val="WW_CharLFO51LVL7"/>
    <w:qFormat/>
    <w:rPr>
      <w:rFonts w:ascii="Times New Roman" w:hAnsi="Times New Roman" w:cs="Symbol"/>
    </w:rPr>
  </w:style>
  <w:style w:type="character" w:customStyle="1" w:styleId="WWCharLFO51LVL8">
    <w:name w:val="WW_CharLFO51LVL8"/>
    <w:qFormat/>
    <w:rPr>
      <w:rFonts w:ascii="Times New Roman" w:hAnsi="Times New Roman" w:cs="Courier New"/>
    </w:rPr>
  </w:style>
  <w:style w:type="character" w:customStyle="1" w:styleId="WWCharLFO51LVL9">
    <w:name w:val="WW_CharLFO51LVL9"/>
    <w:qFormat/>
    <w:rPr>
      <w:rFonts w:ascii="Times New Roman" w:hAnsi="Times New Roman" w:cs="Wingdings"/>
    </w:rPr>
  </w:style>
  <w:style w:type="character" w:customStyle="1" w:styleId="WWCharLFO52LVL1">
    <w:name w:val="WW_CharLFO52LVL1"/>
    <w:qFormat/>
    <w:rPr>
      <w:b/>
      <w:bCs/>
    </w:rPr>
  </w:style>
  <w:style w:type="character" w:customStyle="1" w:styleId="WWCharLFO52LVL2">
    <w:name w:val="WW_CharLFO52LVL2"/>
    <w:qFormat/>
    <w:rPr>
      <w:rFonts w:ascii="Times New Roman" w:hAnsi="Times New Roman" w:cs="Calibri"/>
    </w:rPr>
  </w:style>
  <w:style w:type="character" w:customStyle="1" w:styleId="WWCharLFO53LVL1">
    <w:name w:val="WW_CharLFO53LVL1"/>
    <w:qFormat/>
    <w:rPr>
      <w:b/>
      <w:bCs/>
    </w:rPr>
  </w:style>
  <w:style w:type="character" w:customStyle="1" w:styleId="WWCharLFO53LVL2">
    <w:name w:val="WW_CharLFO53LVL2"/>
    <w:qFormat/>
    <w:rPr>
      <w:rFonts w:ascii="Times New Roman" w:hAnsi="Times New Roman" w:cs="Calibri"/>
    </w:rPr>
  </w:style>
  <w:style w:type="character" w:customStyle="1" w:styleId="WWCharLFO54LVL1">
    <w:name w:val="WW_CharLFO54LVL1"/>
    <w:qFormat/>
    <w:rPr>
      <w:b/>
      <w:bCs/>
    </w:rPr>
  </w:style>
  <w:style w:type="character" w:customStyle="1" w:styleId="WWCharLFO54LVL2">
    <w:name w:val="WW_CharLFO54LVL2"/>
    <w:qFormat/>
    <w:rPr>
      <w:rFonts w:ascii="Times New Roman" w:hAnsi="Times New Roman" w:cs="Calibri"/>
    </w:rPr>
  </w:style>
  <w:style w:type="character" w:customStyle="1" w:styleId="WWCharLFO55LVL1">
    <w:name w:val="WW_CharLFO55LVL1"/>
    <w:qFormat/>
    <w:rPr>
      <w:b/>
      <w:bCs/>
    </w:rPr>
  </w:style>
  <w:style w:type="character" w:customStyle="1" w:styleId="WWCharLFO55LVL2">
    <w:name w:val="WW_CharLFO55LVL2"/>
    <w:qFormat/>
    <w:rPr>
      <w:rFonts w:ascii="Times New Roman" w:hAnsi="Times New Roman" w:cs="Calibri"/>
    </w:rPr>
  </w:style>
  <w:style w:type="character" w:customStyle="1" w:styleId="WWCharLFO56LVL1">
    <w:name w:val="WW_CharLFO56LVL1"/>
    <w:qFormat/>
    <w:rPr>
      <w:b/>
      <w:bCs/>
    </w:rPr>
  </w:style>
  <w:style w:type="character" w:customStyle="1" w:styleId="WWCharLFO56LVL2">
    <w:name w:val="WW_CharLFO56LVL2"/>
    <w:qFormat/>
    <w:rPr>
      <w:rFonts w:ascii="Times New Roman" w:hAnsi="Times New Roman" w:cs="Calibri"/>
    </w:rPr>
  </w:style>
  <w:style w:type="character" w:customStyle="1" w:styleId="WWCharLFO57LVL1">
    <w:name w:val="WW_CharLFO57LVL1"/>
    <w:qFormat/>
    <w:rPr>
      <w:b/>
      <w:bCs/>
    </w:rPr>
  </w:style>
  <w:style w:type="character" w:customStyle="1" w:styleId="WWCharLFO57LVL2">
    <w:name w:val="WW_CharLFO57LVL2"/>
    <w:qFormat/>
    <w:rPr>
      <w:rFonts w:ascii="Times New Roman" w:hAnsi="Times New Roman" w:cs="Calibri"/>
    </w:rPr>
  </w:style>
  <w:style w:type="character" w:customStyle="1" w:styleId="WWCharLFO58LVL1">
    <w:name w:val="WW_CharLFO58LVL1"/>
    <w:qFormat/>
    <w:rPr>
      <w:b/>
      <w:bCs/>
      <w:color w:val="156082"/>
    </w:rPr>
  </w:style>
  <w:style w:type="character" w:customStyle="1" w:styleId="WWCharLFO59LVL1">
    <w:name w:val="WW_CharLFO59LVL1"/>
    <w:qFormat/>
    <w:rPr>
      <w:b/>
      <w:bCs/>
      <w:color w:val="156082"/>
    </w:rPr>
  </w:style>
  <w:style w:type="character" w:customStyle="1" w:styleId="WWCharLFO60LVL1">
    <w:name w:val="WW_CharLFO60LVL1"/>
    <w:qFormat/>
    <w:rPr>
      <w:b/>
      <w:bCs/>
      <w:color w:val="156082"/>
    </w:rPr>
  </w:style>
  <w:style w:type="character" w:customStyle="1" w:styleId="WWCharLFO61LVL1">
    <w:name w:val="WW_CharLFO61LVL1"/>
    <w:qFormat/>
    <w:rPr>
      <w:b/>
      <w:bCs/>
      <w:strike w:val="0"/>
      <w:dstrike w:val="0"/>
      <w:color w:val="156082"/>
    </w:rPr>
  </w:style>
  <w:style w:type="character" w:customStyle="1" w:styleId="WWCharLFO62LVL1">
    <w:name w:val="WW_CharLFO62LVL1"/>
    <w:qFormat/>
    <w:rPr>
      <w:color w:val="156082"/>
    </w:rPr>
  </w:style>
  <w:style w:type="character" w:customStyle="1" w:styleId="WWCharLFO63LVL1">
    <w:name w:val="WW_CharLFO63LVL1"/>
    <w:qFormat/>
    <w:rPr>
      <w:color w:val="156082"/>
    </w:rPr>
  </w:style>
  <w:style w:type="character" w:customStyle="1" w:styleId="WWCharLFO64LVL1">
    <w:name w:val="WW_CharLFO64LVL1"/>
    <w:qFormat/>
    <w:rPr>
      <w:b/>
      <w:bCs/>
    </w:rPr>
  </w:style>
  <w:style w:type="character" w:customStyle="1" w:styleId="WWCharLFO64LVL2">
    <w:name w:val="WW_CharLFO64LVL2"/>
    <w:qFormat/>
    <w:rPr>
      <w:rFonts w:ascii="Times New Roman" w:hAnsi="Times New Roman" w:cs="Calibri"/>
    </w:rPr>
  </w:style>
  <w:style w:type="character" w:customStyle="1" w:styleId="WWCharLFO65LVL1">
    <w:name w:val="WW_CharLFO65LVL1"/>
    <w:qFormat/>
    <w:rPr>
      <w:rFonts w:ascii="Times New Roman" w:hAnsi="Times New Roman" w:cs="Wingdings"/>
    </w:rPr>
  </w:style>
  <w:style w:type="character" w:customStyle="1" w:styleId="WWCharLFO65LVL2">
    <w:name w:val="WW_CharLFO65LVL2"/>
    <w:qFormat/>
    <w:rPr>
      <w:rFonts w:ascii="Times New Roman" w:hAnsi="Times New Roman" w:cs="Courier New"/>
    </w:rPr>
  </w:style>
  <w:style w:type="character" w:customStyle="1" w:styleId="WWCharLFO65LVL3">
    <w:name w:val="WW_CharLFO65LVL3"/>
    <w:qFormat/>
    <w:rPr>
      <w:rFonts w:ascii="Times New Roman" w:hAnsi="Times New Roman" w:cs="Wingdings"/>
    </w:rPr>
  </w:style>
  <w:style w:type="character" w:customStyle="1" w:styleId="WWCharLFO65LVL4">
    <w:name w:val="WW_CharLFO65LVL4"/>
    <w:qFormat/>
    <w:rPr>
      <w:rFonts w:ascii="Times New Roman" w:hAnsi="Times New Roman" w:cs="Symbol"/>
    </w:rPr>
  </w:style>
  <w:style w:type="character" w:customStyle="1" w:styleId="WWCharLFO65LVL5">
    <w:name w:val="WW_CharLFO65LVL5"/>
    <w:qFormat/>
    <w:rPr>
      <w:rFonts w:ascii="Times New Roman" w:hAnsi="Times New Roman" w:cs="Courier New"/>
    </w:rPr>
  </w:style>
  <w:style w:type="character" w:customStyle="1" w:styleId="WWCharLFO65LVL6">
    <w:name w:val="WW_CharLFO65LVL6"/>
    <w:qFormat/>
    <w:rPr>
      <w:rFonts w:ascii="Times New Roman" w:hAnsi="Times New Roman" w:cs="Wingdings"/>
    </w:rPr>
  </w:style>
  <w:style w:type="character" w:customStyle="1" w:styleId="WWCharLFO65LVL7">
    <w:name w:val="WW_CharLFO65LVL7"/>
    <w:qFormat/>
    <w:rPr>
      <w:rFonts w:ascii="Times New Roman" w:hAnsi="Times New Roman" w:cs="Symbol"/>
    </w:rPr>
  </w:style>
  <w:style w:type="character" w:customStyle="1" w:styleId="WWCharLFO65LVL8">
    <w:name w:val="WW_CharLFO65LVL8"/>
    <w:qFormat/>
    <w:rPr>
      <w:rFonts w:ascii="Times New Roman" w:hAnsi="Times New Roman" w:cs="Courier New"/>
    </w:rPr>
  </w:style>
  <w:style w:type="character" w:customStyle="1" w:styleId="WWCharLFO65LVL9">
    <w:name w:val="WW_CharLFO65LVL9"/>
    <w:qFormat/>
    <w:rPr>
      <w:rFonts w:ascii="Times New Roman" w:hAnsi="Times New Roman" w:cs="Wingdings"/>
    </w:rPr>
  </w:style>
  <w:style w:type="character" w:customStyle="1" w:styleId="WWCharLFO66LVL1">
    <w:name w:val="WW_CharLFO66LVL1"/>
    <w:qFormat/>
    <w:rPr>
      <w:b/>
      <w:bCs/>
      <w:color w:val="156082"/>
    </w:rPr>
  </w:style>
  <w:style w:type="character" w:customStyle="1" w:styleId="WWCharLFO67LVL1">
    <w:name w:val="WW_CharLFO67LVL1"/>
    <w:qFormat/>
    <w:rPr>
      <w:b/>
      <w:bCs/>
    </w:rPr>
  </w:style>
  <w:style w:type="character" w:customStyle="1" w:styleId="WWCharLFO67LVL2">
    <w:name w:val="WW_CharLFO67LVL2"/>
    <w:qFormat/>
    <w:rPr>
      <w:rFonts w:ascii="Times New Roman" w:hAnsi="Times New Roman" w:cs="Calibri"/>
    </w:rPr>
  </w:style>
  <w:style w:type="character" w:customStyle="1" w:styleId="WWCharLFO68LVL1">
    <w:name w:val="WW_CharLFO68LVL1"/>
    <w:qFormat/>
    <w:rPr>
      <w:b/>
      <w:bCs/>
    </w:rPr>
  </w:style>
  <w:style w:type="character" w:customStyle="1" w:styleId="WWCharLFO68LVL2">
    <w:name w:val="WW_CharLFO68LVL2"/>
    <w:qFormat/>
    <w:rPr>
      <w:rFonts w:ascii="Times New Roman" w:hAnsi="Times New Roman" w:cs="Calibri"/>
    </w:rPr>
  </w:style>
  <w:style w:type="character" w:customStyle="1" w:styleId="WWCharLFO69LVL1">
    <w:name w:val="WW_CharLFO69LVL1"/>
    <w:qFormat/>
    <w:rPr>
      <w:b/>
      <w:bCs/>
      <w:color w:val="156082"/>
    </w:rPr>
  </w:style>
  <w:style w:type="character" w:customStyle="1" w:styleId="WWCharLFO70LVL1">
    <w:name w:val="WW_CharLFO70LVL1"/>
    <w:qFormat/>
    <w:rPr>
      <w:b/>
      <w:bCs/>
    </w:rPr>
  </w:style>
  <w:style w:type="character" w:customStyle="1" w:styleId="WWCharLFO70LVL2">
    <w:name w:val="WW_CharLFO70LVL2"/>
    <w:qFormat/>
    <w:rPr>
      <w:rFonts w:ascii="Times New Roman" w:hAnsi="Times New Roman" w:cs="Calibri"/>
    </w:rPr>
  </w:style>
  <w:style w:type="character" w:customStyle="1" w:styleId="WWCharLFO71LVL1">
    <w:name w:val="WW_CharLFO71LVL1"/>
    <w:qFormat/>
    <w:rPr>
      <w:b/>
      <w:bCs/>
    </w:rPr>
  </w:style>
  <w:style w:type="character" w:customStyle="1" w:styleId="WWCharLFO71LVL2">
    <w:name w:val="WW_CharLFO71LVL2"/>
    <w:qFormat/>
    <w:rPr>
      <w:rFonts w:ascii="Times New Roman" w:hAnsi="Times New Roman" w:cs="Calibri"/>
    </w:rPr>
  </w:style>
  <w:style w:type="character" w:customStyle="1" w:styleId="WWCharLFO72LVL1">
    <w:name w:val="WW_CharLFO72LVL1"/>
    <w:qFormat/>
    <w:rPr>
      <w:b/>
      <w:bCs/>
      <w:color w:val="156082"/>
    </w:rPr>
  </w:style>
  <w:style w:type="character" w:customStyle="1" w:styleId="WWCharLFO73LVL1">
    <w:name w:val="WW_CharLFO73LVL1"/>
    <w:qFormat/>
    <w:rPr>
      <w:b/>
      <w:bCs/>
      <w:color w:val="156082"/>
    </w:rPr>
  </w:style>
  <w:style w:type="character" w:customStyle="1" w:styleId="WWCharLFO74LVL1">
    <w:name w:val="WW_CharLFO74LVL1"/>
    <w:qFormat/>
    <w:rPr>
      <w:b/>
      <w:bCs/>
    </w:rPr>
  </w:style>
  <w:style w:type="character" w:customStyle="1" w:styleId="WWCharLFO74LVL2">
    <w:name w:val="WW_CharLFO74LVL2"/>
    <w:qFormat/>
    <w:rPr>
      <w:rFonts w:ascii="Times New Roman" w:hAnsi="Times New Roman" w:cs="Calibri"/>
    </w:rPr>
  </w:style>
  <w:style w:type="character" w:customStyle="1" w:styleId="WWCharLFO75LVL1">
    <w:name w:val="WW_CharLFO75LVL1"/>
    <w:qFormat/>
    <w:rPr>
      <w:b/>
      <w:bCs/>
      <w:color w:val="156082"/>
    </w:rPr>
  </w:style>
  <w:style w:type="character" w:customStyle="1" w:styleId="WWCharLFO76LVL1">
    <w:name w:val="WW_CharLFO76LVL1"/>
    <w:qFormat/>
    <w:rPr>
      <w:b/>
      <w:bCs/>
    </w:rPr>
  </w:style>
  <w:style w:type="character" w:customStyle="1" w:styleId="WWCharLFO76LVL2">
    <w:name w:val="WW_CharLFO76LVL2"/>
    <w:qFormat/>
    <w:rPr>
      <w:rFonts w:ascii="Times New Roman" w:hAnsi="Times New Roman" w:cs="Calibri"/>
    </w:rPr>
  </w:style>
  <w:style w:type="character" w:customStyle="1" w:styleId="WWCharLFO77LVL1">
    <w:name w:val="WW_CharLFO77LVL1"/>
    <w:qFormat/>
    <w:rPr>
      <w:b/>
      <w:bCs/>
    </w:rPr>
  </w:style>
  <w:style w:type="character" w:customStyle="1" w:styleId="WWCharLFO78LVL1">
    <w:name w:val="WW_CharLFO78LVL1"/>
    <w:qFormat/>
    <w:rPr>
      <w:b/>
      <w:bCs/>
    </w:rPr>
  </w:style>
  <w:style w:type="character" w:customStyle="1" w:styleId="WWCharLFO79LVL1">
    <w:name w:val="WW_CharLFO79LVL1"/>
    <w:qFormat/>
    <w:rPr>
      <w:b/>
      <w:bCs/>
    </w:rPr>
  </w:style>
  <w:style w:type="character" w:customStyle="1" w:styleId="WWCharLFO80LVL1">
    <w:name w:val="WW_CharLFO80LVL1"/>
    <w:qFormat/>
    <w:rPr>
      <w:rFonts w:ascii="Times New Roman" w:hAnsi="Times New Roman" w:cs="Symbol"/>
    </w:rPr>
  </w:style>
  <w:style w:type="character" w:customStyle="1" w:styleId="WWCharLFO80LVL2">
    <w:name w:val="WW_CharLFO80LVL2"/>
    <w:qFormat/>
    <w:rPr>
      <w:rFonts w:ascii="Times New Roman" w:hAnsi="Times New Roman" w:cs="Courier New"/>
    </w:rPr>
  </w:style>
  <w:style w:type="character" w:customStyle="1" w:styleId="WWCharLFO80LVL3">
    <w:name w:val="WW_CharLFO80LVL3"/>
    <w:qFormat/>
    <w:rPr>
      <w:rFonts w:ascii="Times New Roman" w:hAnsi="Times New Roman" w:cs="Wingdings"/>
    </w:rPr>
  </w:style>
  <w:style w:type="character" w:customStyle="1" w:styleId="WWCharLFO80LVL4">
    <w:name w:val="WW_CharLFO80LVL4"/>
    <w:qFormat/>
    <w:rPr>
      <w:rFonts w:ascii="Times New Roman" w:hAnsi="Times New Roman" w:cs="Symbol"/>
    </w:rPr>
  </w:style>
  <w:style w:type="character" w:customStyle="1" w:styleId="WWCharLFO80LVL5">
    <w:name w:val="WW_CharLFO80LVL5"/>
    <w:qFormat/>
    <w:rPr>
      <w:rFonts w:ascii="Times New Roman" w:hAnsi="Times New Roman" w:cs="Courier New"/>
    </w:rPr>
  </w:style>
  <w:style w:type="character" w:customStyle="1" w:styleId="WWCharLFO80LVL6">
    <w:name w:val="WW_CharLFO80LVL6"/>
    <w:qFormat/>
    <w:rPr>
      <w:rFonts w:ascii="Times New Roman" w:hAnsi="Times New Roman" w:cs="Wingdings"/>
    </w:rPr>
  </w:style>
  <w:style w:type="character" w:customStyle="1" w:styleId="WWCharLFO80LVL7">
    <w:name w:val="WW_CharLFO80LVL7"/>
    <w:qFormat/>
    <w:rPr>
      <w:rFonts w:ascii="Times New Roman" w:hAnsi="Times New Roman" w:cs="Symbol"/>
    </w:rPr>
  </w:style>
  <w:style w:type="character" w:customStyle="1" w:styleId="WWCharLFO80LVL8">
    <w:name w:val="WW_CharLFO80LVL8"/>
    <w:qFormat/>
    <w:rPr>
      <w:rFonts w:ascii="Times New Roman" w:hAnsi="Times New Roman" w:cs="Courier New"/>
    </w:rPr>
  </w:style>
  <w:style w:type="character" w:customStyle="1" w:styleId="WWCharLFO80LVL9">
    <w:name w:val="WW_CharLFO80LVL9"/>
    <w:qFormat/>
    <w:rPr>
      <w:rFonts w:ascii="Times New Roman" w:hAnsi="Times New Roman" w:cs="Wingdings"/>
    </w:rPr>
  </w:style>
  <w:style w:type="character" w:customStyle="1" w:styleId="WWCharLFO81LVL1">
    <w:name w:val="WW_CharLFO81LVL1"/>
    <w:qFormat/>
    <w:rPr>
      <w:b/>
      <w:bCs/>
    </w:rPr>
  </w:style>
  <w:style w:type="character" w:customStyle="1" w:styleId="WWCharLFO82LVL1">
    <w:name w:val="WW_CharLFO82LVL1"/>
    <w:qFormat/>
    <w:rPr>
      <w:b/>
      <w:bCs/>
    </w:rPr>
  </w:style>
  <w:style w:type="character" w:customStyle="1" w:styleId="WWCharLFO83LVL1">
    <w:name w:val="WW_CharLFO83LVL1"/>
    <w:qFormat/>
    <w:rPr>
      <w:b/>
      <w:bCs/>
      <w:color w:val="156082"/>
    </w:rPr>
  </w:style>
  <w:style w:type="character" w:customStyle="1" w:styleId="WWCharLFO84LVL1">
    <w:name w:val="WW_CharLFO84LVL1"/>
    <w:qFormat/>
    <w:rPr>
      <w:b/>
      <w:bCs/>
    </w:rPr>
  </w:style>
  <w:style w:type="character" w:customStyle="1" w:styleId="WWCharLFO85LVL1">
    <w:name w:val="WW_CharLFO85LVL1"/>
    <w:qFormat/>
    <w:rPr>
      <w:b/>
      <w:bCs/>
    </w:rPr>
  </w:style>
  <w:style w:type="character" w:customStyle="1" w:styleId="WWCharLFO87LVL1">
    <w:name w:val="WW_CharLFO87LVL1"/>
    <w:qFormat/>
    <w:rPr>
      <w:rFonts w:ascii="Times New Roman" w:hAnsi="Times New Roman" w:cs="Calibri"/>
      <w:b/>
      <w:bCs/>
    </w:rPr>
  </w:style>
  <w:style w:type="character" w:customStyle="1" w:styleId="WWCharLFO87LVL2">
    <w:name w:val="WW_CharLFO87LVL2"/>
    <w:qFormat/>
    <w:rPr>
      <w:rFonts w:ascii="Times New Roman" w:hAnsi="Times New Roman" w:cs="Courier New"/>
    </w:rPr>
  </w:style>
  <w:style w:type="character" w:customStyle="1" w:styleId="WWCharLFO87LVL3">
    <w:name w:val="WW_CharLFO87LVL3"/>
    <w:qFormat/>
    <w:rPr>
      <w:rFonts w:ascii="Times New Roman" w:hAnsi="Times New Roman" w:cs="Wingdings"/>
    </w:rPr>
  </w:style>
  <w:style w:type="character" w:customStyle="1" w:styleId="WWCharLFO87LVL4">
    <w:name w:val="WW_CharLFO87LVL4"/>
    <w:qFormat/>
    <w:rPr>
      <w:rFonts w:ascii="Times New Roman" w:hAnsi="Times New Roman" w:cs="Symbol"/>
    </w:rPr>
  </w:style>
  <w:style w:type="character" w:customStyle="1" w:styleId="WWCharLFO87LVL5">
    <w:name w:val="WW_CharLFO87LVL5"/>
    <w:qFormat/>
    <w:rPr>
      <w:rFonts w:ascii="Times New Roman" w:hAnsi="Times New Roman" w:cs="Courier New"/>
    </w:rPr>
  </w:style>
  <w:style w:type="character" w:customStyle="1" w:styleId="WWCharLFO87LVL6">
    <w:name w:val="WW_CharLFO87LVL6"/>
    <w:qFormat/>
    <w:rPr>
      <w:rFonts w:ascii="Times New Roman" w:hAnsi="Times New Roman" w:cs="Wingdings"/>
    </w:rPr>
  </w:style>
  <w:style w:type="character" w:customStyle="1" w:styleId="WWCharLFO87LVL7">
    <w:name w:val="WW_CharLFO87LVL7"/>
    <w:qFormat/>
    <w:rPr>
      <w:rFonts w:ascii="Times New Roman" w:hAnsi="Times New Roman" w:cs="Symbol"/>
    </w:rPr>
  </w:style>
  <w:style w:type="character" w:customStyle="1" w:styleId="WWCharLFO87LVL8">
    <w:name w:val="WW_CharLFO87LVL8"/>
    <w:qFormat/>
    <w:rPr>
      <w:rFonts w:ascii="Times New Roman" w:hAnsi="Times New Roman" w:cs="Courier New"/>
    </w:rPr>
  </w:style>
  <w:style w:type="character" w:customStyle="1" w:styleId="WWCharLFO87LVL9">
    <w:name w:val="WW_CharLFO87LVL9"/>
    <w:qFormat/>
    <w:rPr>
      <w:rFonts w:ascii="Times New Roman" w:hAnsi="Times New Roman" w:cs="Wingdings"/>
    </w:rPr>
  </w:style>
  <w:style w:type="character" w:customStyle="1" w:styleId="WWCharLFO88LVL1">
    <w:name w:val="WW_CharLFO88LVL1"/>
    <w:qFormat/>
    <w:rPr>
      <w:rFonts w:ascii="Times New Roman" w:hAnsi="Times New Roman" w:cs="Wingdings"/>
      <w:b w:val="0"/>
      <w:i w:val="0"/>
      <w:sz w:val="28"/>
    </w:rPr>
  </w:style>
  <w:style w:type="character" w:customStyle="1" w:styleId="WWCharLFO88LVL2">
    <w:name w:val="WW_CharLFO88LVL2"/>
    <w:qFormat/>
    <w:rPr>
      <w:rFonts w:ascii="Times New Roman" w:hAnsi="Times New Roman" w:cs="Courier New"/>
    </w:rPr>
  </w:style>
  <w:style w:type="character" w:customStyle="1" w:styleId="WWCharLFO88LVL3">
    <w:name w:val="WW_CharLFO88LVL3"/>
    <w:qFormat/>
    <w:rPr>
      <w:rFonts w:ascii="Times New Roman" w:hAnsi="Times New Roman" w:cs="Wingdings"/>
    </w:rPr>
  </w:style>
  <w:style w:type="character" w:customStyle="1" w:styleId="WWCharLFO88LVL4">
    <w:name w:val="WW_CharLFO88LVL4"/>
    <w:qFormat/>
    <w:rPr>
      <w:rFonts w:ascii="Times New Roman" w:hAnsi="Times New Roman" w:cs="Symbol"/>
    </w:rPr>
  </w:style>
  <w:style w:type="character" w:customStyle="1" w:styleId="WWCharLFO88LVL5">
    <w:name w:val="WW_CharLFO88LVL5"/>
    <w:qFormat/>
    <w:rPr>
      <w:rFonts w:ascii="Times New Roman" w:hAnsi="Times New Roman" w:cs="Courier New"/>
    </w:rPr>
  </w:style>
  <w:style w:type="character" w:customStyle="1" w:styleId="WWCharLFO88LVL6">
    <w:name w:val="WW_CharLFO88LVL6"/>
    <w:qFormat/>
    <w:rPr>
      <w:rFonts w:ascii="Times New Roman" w:hAnsi="Times New Roman" w:cs="Wingdings"/>
    </w:rPr>
  </w:style>
  <w:style w:type="character" w:customStyle="1" w:styleId="WWCharLFO88LVL7">
    <w:name w:val="WW_CharLFO88LVL7"/>
    <w:qFormat/>
    <w:rPr>
      <w:rFonts w:ascii="Times New Roman" w:hAnsi="Times New Roman" w:cs="Symbol"/>
    </w:rPr>
  </w:style>
  <w:style w:type="character" w:customStyle="1" w:styleId="WWCharLFO88LVL8">
    <w:name w:val="WW_CharLFO88LVL8"/>
    <w:qFormat/>
    <w:rPr>
      <w:rFonts w:ascii="Times New Roman" w:hAnsi="Times New Roman" w:cs="Courier New"/>
    </w:rPr>
  </w:style>
  <w:style w:type="character" w:customStyle="1" w:styleId="WWCharLFO88LVL9">
    <w:name w:val="WW_CharLFO88LVL9"/>
    <w:qFormat/>
    <w:rPr>
      <w:rFonts w:ascii="Times New Roman" w:hAnsi="Times New Roman" w:cs="Wingdings"/>
    </w:rPr>
  </w:style>
  <w:style w:type="character" w:customStyle="1" w:styleId="WWCharLFO89LVL2">
    <w:name w:val="WW_CharLFO89LVL2"/>
    <w:qFormat/>
    <w:rPr>
      <w:b/>
      <w:bCs/>
    </w:rPr>
  </w:style>
  <w:style w:type="character" w:customStyle="1" w:styleId="WWCharLFO90LVL1">
    <w:name w:val="WW_CharLFO90LVL1"/>
    <w:qFormat/>
    <w:rPr>
      <w:rFonts w:ascii="Times New Roman" w:hAnsi="Times New Roman" w:cs="Wingdings"/>
      <w:b w:val="0"/>
      <w:i w:val="0"/>
      <w:sz w:val="28"/>
    </w:rPr>
  </w:style>
  <w:style w:type="character" w:customStyle="1" w:styleId="WWCharLFO90LVL2">
    <w:name w:val="WW_CharLFO90LVL2"/>
    <w:qFormat/>
    <w:rPr>
      <w:rFonts w:ascii="Times New Roman" w:hAnsi="Times New Roman" w:cs="Courier New"/>
    </w:rPr>
  </w:style>
  <w:style w:type="character" w:customStyle="1" w:styleId="WWCharLFO90LVL3">
    <w:name w:val="WW_CharLFO90LVL3"/>
    <w:qFormat/>
    <w:rPr>
      <w:rFonts w:ascii="Times New Roman" w:hAnsi="Times New Roman" w:cs="Wingdings"/>
    </w:rPr>
  </w:style>
  <w:style w:type="character" w:customStyle="1" w:styleId="WWCharLFO90LVL4">
    <w:name w:val="WW_CharLFO90LVL4"/>
    <w:qFormat/>
    <w:rPr>
      <w:rFonts w:ascii="Times New Roman" w:hAnsi="Times New Roman" w:cs="Symbol"/>
    </w:rPr>
  </w:style>
  <w:style w:type="character" w:customStyle="1" w:styleId="WWCharLFO90LVL5">
    <w:name w:val="WW_CharLFO90LVL5"/>
    <w:qFormat/>
    <w:rPr>
      <w:rFonts w:ascii="Times New Roman" w:hAnsi="Times New Roman" w:cs="Courier New"/>
    </w:rPr>
  </w:style>
  <w:style w:type="character" w:customStyle="1" w:styleId="WWCharLFO90LVL6">
    <w:name w:val="WW_CharLFO90LVL6"/>
    <w:qFormat/>
    <w:rPr>
      <w:rFonts w:ascii="Times New Roman" w:hAnsi="Times New Roman" w:cs="Wingdings"/>
    </w:rPr>
  </w:style>
  <w:style w:type="character" w:customStyle="1" w:styleId="WWCharLFO90LVL7">
    <w:name w:val="WW_CharLFO90LVL7"/>
    <w:qFormat/>
    <w:rPr>
      <w:rFonts w:ascii="Times New Roman" w:hAnsi="Times New Roman" w:cs="Symbol"/>
    </w:rPr>
  </w:style>
  <w:style w:type="character" w:customStyle="1" w:styleId="WWCharLFO90LVL8">
    <w:name w:val="WW_CharLFO90LVL8"/>
    <w:qFormat/>
    <w:rPr>
      <w:rFonts w:ascii="Times New Roman" w:hAnsi="Times New Roman" w:cs="Courier New"/>
    </w:rPr>
  </w:style>
  <w:style w:type="character" w:customStyle="1" w:styleId="WWCharLFO90LVL9">
    <w:name w:val="WW_CharLFO90LVL9"/>
    <w:qFormat/>
    <w:rPr>
      <w:rFonts w:ascii="Times New Roman" w:hAnsi="Times New Roman" w:cs="Wingdings"/>
    </w:rPr>
  </w:style>
  <w:style w:type="character" w:customStyle="1" w:styleId="WWCharLFO91LVL1">
    <w:name w:val="WW_CharLFO91LVL1"/>
    <w:qFormat/>
    <w:rPr>
      <w:b/>
      <w:bCs/>
    </w:rPr>
  </w:style>
  <w:style w:type="character" w:customStyle="1" w:styleId="WWCharLFO91LVL2">
    <w:name w:val="WW_CharLFO91LVL2"/>
    <w:qFormat/>
    <w:rPr>
      <w:b/>
      <w:bCs/>
    </w:rPr>
  </w:style>
  <w:style w:type="character" w:customStyle="1" w:styleId="WWCharLFO92LVL1">
    <w:name w:val="WW_CharLFO92LVL1"/>
    <w:qFormat/>
    <w:rPr>
      <w:b w:val="0"/>
      <w:sz w:val="22"/>
    </w:rPr>
  </w:style>
  <w:style w:type="character" w:customStyle="1" w:styleId="WWCharLFO93LVL1">
    <w:name w:val="WW_CharLFO93LVL1"/>
    <w:qFormat/>
    <w:rPr>
      <w:rFonts w:ascii="Times New Roman" w:hAnsi="Times New Roman" w:cs="Symbol"/>
    </w:rPr>
  </w:style>
  <w:style w:type="character" w:customStyle="1" w:styleId="WWCharLFO93LVL2">
    <w:name w:val="WW_CharLFO93LVL2"/>
    <w:qFormat/>
    <w:rPr>
      <w:rFonts w:ascii="Times New Roman" w:hAnsi="Times New Roman" w:cs="Courier New"/>
    </w:rPr>
  </w:style>
  <w:style w:type="character" w:customStyle="1" w:styleId="WWCharLFO93LVL3">
    <w:name w:val="WW_CharLFO93LVL3"/>
    <w:qFormat/>
    <w:rPr>
      <w:rFonts w:ascii="Times New Roman" w:hAnsi="Times New Roman" w:cs="Wingdings"/>
    </w:rPr>
  </w:style>
  <w:style w:type="character" w:customStyle="1" w:styleId="WWCharLFO93LVL4">
    <w:name w:val="WW_CharLFO93LVL4"/>
    <w:qFormat/>
    <w:rPr>
      <w:rFonts w:ascii="Times New Roman" w:hAnsi="Times New Roman" w:cs="Symbol"/>
    </w:rPr>
  </w:style>
  <w:style w:type="character" w:customStyle="1" w:styleId="WWCharLFO93LVL5">
    <w:name w:val="WW_CharLFO93LVL5"/>
    <w:qFormat/>
    <w:rPr>
      <w:rFonts w:ascii="Times New Roman" w:hAnsi="Times New Roman" w:cs="Courier New"/>
    </w:rPr>
  </w:style>
  <w:style w:type="character" w:customStyle="1" w:styleId="WWCharLFO93LVL6">
    <w:name w:val="WW_CharLFO93LVL6"/>
    <w:qFormat/>
    <w:rPr>
      <w:rFonts w:ascii="Times New Roman" w:hAnsi="Times New Roman" w:cs="Wingdings"/>
    </w:rPr>
  </w:style>
  <w:style w:type="character" w:customStyle="1" w:styleId="WWCharLFO93LVL7">
    <w:name w:val="WW_CharLFO93LVL7"/>
    <w:qFormat/>
    <w:rPr>
      <w:rFonts w:ascii="Times New Roman" w:hAnsi="Times New Roman" w:cs="Symbol"/>
    </w:rPr>
  </w:style>
  <w:style w:type="character" w:customStyle="1" w:styleId="WWCharLFO93LVL8">
    <w:name w:val="WW_CharLFO93LVL8"/>
    <w:qFormat/>
    <w:rPr>
      <w:rFonts w:ascii="Times New Roman" w:hAnsi="Times New Roman" w:cs="Courier New"/>
    </w:rPr>
  </w:style>
  <w:style w:type="character" w:customStyle="1" w:styleId="WWCharLFO93LVL9">
    <w:name w:val="WW_CharLFO93LVL9"/>
    <w:qFormat/>
    <w:rPr>
      <w:rFonts w:ascii="Times New Roman" w:hAnsi="Times New Roman" w:cs="Wingdings"/>
    </w:rPr>
  </w:style>
  <w:style w:type="character" w:customStyle="1" w:styleId="WWCharLFO94LVL1">
    <w:name w:val="WW_CharLFO94LVL1"/>
    <w:qFormat/>
    <w:rPr>
      <w:rFonts w:ascii="Times New Roman" w:hAnsi="Times New Roman" w:cs="Symbol"/>
    </w:rPr>
  </w:style>
  <w:style w:type="character" w:customStyle="1" w:styleId="WWCharLFO94LVL2">
    <w:name w:val="WW_CharLFO94LVL2"/>
    <w:qFormat/>
    <w:rPr>
      <w:rFonts w:ascii="Times New Roman" w:hAnsi="Times New Roman" w:cs="Courier New"/>
    </w:rPr>
  </w:style>
  <w:style w:type="character" w:customStyle="1" w:styleId="WWCharLFO94LVL3">
    <w:name w:val="WW_CharLFO94LVL3"/>
    <w:qFormat/>
    <w:rPr>
      <w:rFonts w:ascii="Times New Roman" w:hAnsi="Times New Roman" w:cs="Wingdings"/>
    </w:rPr>
  </w:style>
  <w:style w:type="character" w:customStyle="1" w:styleId="WWCharLFO94LVL4">
    <w:name w:val="WW_CharLFO94LVL4"/>
    <w:qFormat/>
    <w:rPr>
      <w:rFonts w:ascii="Times New Roman" w:hAnsi="Times New Roman" w:cs="Symbol"/>
    </w:rPr>
  </w:style>
  <w:style w:type="character" w:customStyle="1" w:styleId="WWCharLFO94LVL5">
    <w:name w:val="WW_CharLFO94LVL5"/>
    <w:qFormat/>
    <w:rPr>
      <w:rFonts w:ascii="Times New Roman" w:hAnsi="Times New Roman" w:cs="Courier New"/>
    </w:rPr>
  </w:style>
  <w:style w:type="character" w:customStyle="1" w:styleId="WWCharLFO94LVL6">
    <w:name w:val="WW_CharLFO94LVL6"/>
    <w:qFormat/>
    <w:rPr>
      <w:rFonts w:ascii="Times New Roman" w:hAnsi="Times New Roman" w:cs="Wingdings"/>
    </w:rPr>
  </w:style>
  <w:style w:type="character" w:customStyle="1" w:styleId="WWCharLFO94LVL7">
    <w:name w:val="WW_CharLFO94LVL7"/>
    <w:qFormat/>
    <w:rPr>
      <w:rFonts w:ascii="Times New Roman" w:hAnsi="Times New Roman" w:cs="Symbol"/>
    </w:rPr>
  </w:style>
  <w:style w:type="character" w:customStyle="1" w:styleId="WWCharLFO94LVL8">
    <w:name w:val="WW_CharLFO94LVL8"/>
    <w:qFormat/>
    <w:rPr>
      <w:rFonts w:ascii="Times New Roman" w:hAnsi="Times New Roman" w:cs="Courier New"/>
    </w:rPr>
  </w:style>
  <w:style w:type="character" w:customStyle="1" w:styleId="WWCharLFO94LVL9">
    <w:name w:val="WW_CharLFO94LVL9"/>
    <w:qFormat/>
    <w:rPr>
      <w:rFonts w:ascii="Times New Roman" w:hAnsi="Times New Roman" w:cs="Wingdings"/>
    </w:rPr>
  </w:style>
  <w:style w:type="character" w:customStyle="1" w:styleId="WWCharLFO95LVL1">
    <w:name w:val="WW_CharLFO95LVL1"/>
    <w:qFormat/>
    <w:rPr>
      <w:b/>
      <w:bCs/>
    </w:rPr>
  </w:style>
  <w:style w:type="character" w:customStyle="1" w:styleId="WWCharLFO95LVL2">
    <w:name w:val="WW_CharLFO95LVL2"/>
    <w:qFormat/>
    <w:rPr>
      <w:rFonts w:ascii="Times New Roman" w:hAnsi="Times New Roman" w:cs="Calibri"/>
    </w:rPr>
  </w:style>
  <w:style w:type="character" w:customStyle="1" w:styleId="WWCharLFO96LVL1">
    <w:name w:val="WW_CharLFO96LVL1"/>
    <w:qFormat/>
    <w:rPr>
      <w:sz w:val="21"/>
    </w:rPr>
  </w:style>
  <w:style w:type="character" w:customStyle="1" w:styleId="WWCharLFO98LVL1">
    <w:name w:val="WW_CharLFO98LVL1"/>
    <w:qFormat/>
    <w:rPr>
      <w:rFonts w:ascii="Times New Roman" w:hAnsi="Times New Roman" w:cs="Wingdings"/>
      <w:b w:val="0"/>
      <w:i w:val="0"/>
      <w:sz w:val="28"/>
    </w:rPr>
  </w:style>
  <w:style w:type="character" w:customStyle="1" w:styleId="WWCharLFO98LVL2">
    <w:name w:val="WW_CharLFO98LVL2"/>
    <w:qFormat/>
    <w:rPr>
      <w:rFonts w:ascii="Times New Roman" w:hAnsi="Times New Roman" w:cs="Courier New"/>
    </w:rPr>
  </w:style>
  <w:style w:type="character" w:customStyle="1" w:styleId="WWCharLFO98LVL3">
    <w:name w:val="WW_CharLFO98LVL3"/>
    <w:qFormat/>
    <w:rPr>
      <w:rFonts w:ascii="Times New Roman" w:hAnsi="Times New Roman" w:cs="Wingdings"/>
    </w:rPr>
  </w:style>
  <w:style w:type="character" w:customStyle="1" w:styleId="WWCharLFO98LVL4">
    <w:name w:val="WW_CharLFO98LVL4"/>
    <w:qFormat/>
    <w:rPr>
      <w:rFonts w:ascii="Times New Roman" w:hAnsi="Times New Roman" w:cs="Symbol"/>
    </w:rPr>
  </w:style>
  <w:style w:type="character" w:customStyle="1" w:styleId="WWCharLFO98LVL5">
    <w:name w:val="WW_CharLFO98LVL5"/>
    <w:qFormat/>
    <w:rPr>
      <w:rFonts w:ascii="Times New Roman" w:hAnsi="Times New Roman" w:cs="Courier New"/>
    </w:rPr>
  </w:style>
  <w:style w:type="character" w:customStyle="1" w:styleId="WWCharLFO98LVL6">
    <w:name w:val="WW_CharLFO98LVL6"/>
    <w:qFormat/>
    <w:rPr>
      <w:rFonts w:ascii="Times New Roman" w:hAnsi="Times New Roman" w:cs="Wingdings"/>
    </w:rPr>
  </w:style>
  <w:style w:type="character" w:customStyle="1" w:styleId="WWCharLFO98LVL7">
    <w:name w:val="WW_CharLFO98LVL7"/>
    <w:qFormat/>
    <w:rPr>
      <w:rFonts w:ascii="Times New Roman" w:hAnsi="Times New Roman" w:cs="Symbol"/>
    </w:rPr>
  </w:style>
  <w:style w:type="character" w:customStyle="1" w:styleId="WWCharLFO98LVL8">
    <w:name w:val="WW_CharLFO98LVL8"/>
    <w:qFormat/>
    <w:rPr>
      <w:rFonts w:ascii="Times New Roman" w:hAnsi="Times New Roman" w:cs="Courier New"/>
    </w:rPr>
  </w:style>
  <w:style w:type="character" w:customStyle="1" w:styleId="WWCharLFO98LVL9">
    <w:name w:val="WW_CharLFO98LVL9"/>
    <w:qFormat/>
    <w:rPr>
      <w:rFonts w:ascii="Times New Roman" w:hAnsi="Times New Roman" w:cs="Wingdings"/>
    </w:rPr>
  </w:style>
  <w:style w:type="character" w:customStyle="1" w:styleId="WWCharLFO99LVL1">
    <w:name w:val="WW_CharLFO99LVL1"/>
    <w:qFormat/>
    <w:rPr>
      <w:rFonts w:ascii="Times New Roman" w:hAnsi="Times New Roman" w:cs="Verdana"/>
    </w:rPr>
  </w:style>
  <w:style w:type="character" w:customStyle="1" w:styleId="WWCharLFO99LVL2">
    <w:name w:val="WW_CharLFO99LVL2"/>
    <w:qFormat/>
    <w:rPr>
      <w:rFonts w:ascii="Times New Roman" w:hAnsi="Times New Roman" w:cs="Courier New"/>
    </w:rPr>
  </w:style>
  <w:style w:type="character" w:customStyle="1" w:styleId="WWCharLFO99LVL3">
    <w:name w:val="WW_CharLFO99LVL3"/>
    <w:qFormat/>
    <w:rPr>
      <w:rFonts w:ascii="Times New Roman" w:hAnsi="Times New Roman" w:cs="Wingdings"/>
    </w:rPr>
  </w:style>
  <w:style w:type="character" w:customStyle="1" w:styleId="WWCharLFO99LVL4">
    <w:name w:val="WW_CharLFO99LVL4"/>
    <w:qFormat/>
    <w:rPr>
      <w:rFonts w:ascii="Times New Roman" w:hAnsi="Times New Roman" w:cs="Symbol"/>
    </w:rPr>
  </w:style>
  <w:style w:type="character" w:customStyle="1" w:styleId="WWCharLFO99LVL5">
    <w:name w:val="WW_CharLFO99LVL5"/>
    <w:qFormat/>
    <w:rPr>
      <w:rFonts w:ascii="Times New Roman" w:hAnsi="Times New Roman" w:cs="Courier New"/>
    </w:rPr>
  </w:style>
  <w:style w:type="character" w:customStyle="1" w:styleId="WWCharLFO99LVL6">
    <w:name w:val="WW_CharLFO99LVL6"/>
    <w:qFormat/>
    <w:rPr>
      <w:rFonts w:ascii="Times New Roman" w:hAnsi="Times New Roman" w:cs="Wingdings"/>
    </w:rPr>
  </w:style>
  <w:style w:type="character" w:customStyle="1" w:styleId="WWCharLFO99LVL7">
    <w:name w:val="WW_CharLFO99LVL7"/>
    <w:qFormat/>
    <w:rPr>
      <w:rFonts w:ascii="Times New Roman" w:hAnsi="Times New Roman" w:cs="Symbol"/>
    </w:rPr>
  </w:style>
  <w:style w:type="character" w:customStyle="1" w:styleId="WWCharLFO99LVL8">
    <w:name w:val="WW_CharLFO99LVL8"/>
    <w:qFormat/>
    <w:rPr>
      <w:rFonts w:ascii="Times New Roman" w:hAnsi="Times New Roman" w:cs="Courier New"/>
    </w:rPr>
  </w:style>
  <w:style w:type="character" w:customStyle="1" w:styleId="WWCharLFO99LVL9">
    <w:name w:val="WW_CharLFO99LVL9"/>
    <w:qFormat/>
    <w:rPr>
      <w:rFonts w:ascii="Times New Roman" w:hAnsi="Times New Roman" w:cs="Wingdings"/>
    </w:rPr>
  </w:style>
  <w:style w:type="character" w:customStyle="1" w:styleId="WWCharLFO100LVL1">
    <w:name w:val="WW_CharLFO100LVL1"/>
    <w:qFormat/>
    <w:rPr>
      <w:b/>
      <w:bCs/>
    </w:rPr>
  </w:style>
  <w:style w:type="character" w:customStyle="1" w:styleId="WWCharLFO100LVL2">
    <w:name w:val="WW_CharLFO100LVL2"/>
    <w:qFormat/>
    <w:rPr>
      <w:rFonts w:ascii="Times New Roman" w:hAnsi="Times New Roman" w:cs="Calibri"/>
    </w:rPr>
  </w:style>
  <w:style w:type="character" w:customStyle="1" w:styleId="WWCharLFO101LVL1">
    <w:name w:val="WW_CharLFO101LVL1"/>
    <w:qFormat/>
    <w:rPr>
      <w:rFonts w:ascii="Times New Roman" w:hAnsi="Times New Roman" w:cs="Wingdings"/>
      <w:b w:val="0"/>
      <w:i w:val="0"/>
      <w:sz w:val="28"/>
    </w:rPr>
  </w:style>
  <w:style w:type="character" w:customStyle="1" w:styleId="WWCharLFO101LVL2">
    <w:name w:val="WW_CharLFO101LVL2"/>
    <w:qFormat/>
    <w:rPr>
      <w:rFonts w:ascii="Times New Roman" w:hAnsi="Times New Roman" w:cs="Courier New"/>
    </w:rPr>
  </w:style>
  <w:style w:type="character" w:customStyle="1" w:styleId="WWCharLFO101LVL3">
    <w:name w:val="WW_CharLFO101LVL3"/>
    <w:qFormat/>
    <w:rPr>
      <w:rFonts w:ascii="Times New Roman" w:hAnsi="Times New Roman" w:cs="Wingdings"/>
    </w:rPr>
  </w:style>
  <w:style w:type="character" w:customStyle="1" w:styleId="WWCharLFO101LVL4">
    <w:name w:val="WW_CharLFO101LVL4"/>
    <w:qFormat/>
    <w:rPr>
      <w:rFonts w:ascii="Times New Roman" w:hAnsi="Times New Roman" w:cs="Symbol"/>
    </w:rPr>
  </w:style>
  <w:style w:type="character" w:customStyle="1" w:styleId="WWCharLFO101LVL5">
    <w:name w:val="WW_CharLFO101LVL5"/>
    <w:qFormat/>
    <w:rPr>
      <w:rFonts w:ascii="Times New Roman" w:hAnsi="Times New Roman" w:cs="Courier New"/>
    </w:rPr>
  </w:style>
  <w:style w:type="character" w:customStyle="1" w:styleId="WWCharLFO101LVL6">
    <w:name w:val="WW_CharLFO101LVL6"/>
    <w:qFormat/>
    <w:rPr>
      <w:rFonts w:ascii="Times New Roman" w:hAnsi="Times New Roman" w:cs="Wingdings"/>
    </w:rPr>
  </w:style>
  <w:style w:type="character" w:customStyle="1" w:styleId="WWCharLFO101LVL7">
    <w:name w:val="WW_CharLFO101LVL7"/>
    <w:qFormat/>
    <w:rPr>
      <w:rFonts w:ascii="Times New Roman" w:hAnsi="Times New Roman" w:cs="Symbol"/>
    </w:rPr>
  </w:style>
  <w:style w:type="character" w:customStyle="1" w:styleId="WWCharLFO101LVL8">
    <w:name w:val="WW_CharLFO101LVL8"/>
    <w:qFormat/>
    <w:rPr>
      <w:rFonts w:ascii="Times New Roman" w:hAnsi="Times New Roman" w:cs="Courier New"/>
    </w:rPr>
  </w:style>
  <w:style w:type="character" w:customStyle="1" w:styleId="WWCharLFO101LVL9">
    <w:name w:val="WW_CharLFO101LVL9"/>
    <w:qFormat/>
    <w:rPr>
      <w:rFonts w:ascii="Times New Roman" w:hAnsi="Times New Roman" w:cs="Wingdings"/>
    </w:rPr>
  </w:style>
  <w:style w:type="character" w:customStyle="1" w:styleId="WWCharLFO102LVL1">
    <w:name w:val="WW_CharLFO102LVL1"/>
    <w:qFormat/>
    <w:rPr>
      <w:rFonts w:ascii="Times New Roman" w:hAnsi="Times New Roman" w:cs="Calibri Light"/>
    </w:rPr>
  </w:style>
  <w:style w:type="character" w:customStyle="1" w:styleId="WWCharLFO102LVL2">
    <w:name w:val="WW_CharLFO102LVL2"/>
    <w:qFormat/>
    <w:rPr>
      <w:rFonts w:ascii="Times New Roman" w:hAnsi="Times New Roman" w:cs="Courier New"/>
    </w:rPr>
  </w:style>
  <w:style w:type="character" w:customStyle="1" w:styleId="WWCharLFO102LVL3">
    <w:name w:val="WW_CharLFO102LVL3"/>
    <w:qFormat/>
    <w:rPr>
      <w:rFonts w:ascii="Times New Roman" w:hAnsi="Times New Roman" w:cs="Wingdings"/>
    </w:rPr>
  </w:style>
  <w:style w:type="character" w:customStyle="1" w:styleId="WWCharLFO102LVL4">
    <w:name w:val="WW_CharLFO102LVL4"/>
    <w:qFormat/>
    <w:rPr>
      <w:rFonts w:ascii="Times New Roman" w:hAnsi="Times New Roman" w:cs="Symbol"/>
    </w:rPr>
  </w:style>
  <w:style w:type="character" w:customStyle="1" w:styleId="WWCharLFO102LVL5">
    <w:name w:val="WW_CharLFO102LVL5"/>
    <w:qFormat/>
    <w:rPr>
      <w:rFonts w:ascii="Times New Roman" w:hAnsi="Times New Roman" w:cs="Courier New"/>
    </w:rPr>
  </w:style>
  <w:style w:type="character" w:customStyle="1" w:styleId="WWCharLFO102LVL6">
    <w:name w:val="WW_CharLFO102LVL6"/>
    <w:qFormat/>
    <w:rPr>
      <w:rFonts w:ascii="Times New Roman" w:hAnsi="Times New Roman" w:cs="Wingdings"/>
    </w:rPr>
  </w:style>
  <w:style w:type="character" w:customStyle="1" w:styleId="WWCharLFO102LVL7">
    <w:name w:val="WW_CharLFO102LVL7"/>
    <w:qFormat/>
    <w:rPr>
      <w:rFonts w:ascii="Times New Roman" w:hAnsi="Times New Roman" w:cs="Symbol"/>
    </w:rPr>
  </w:style>
  <w:style w:type="character" w:customStyle="1" w:styleId="WWCharLFO102LVL8">
    <w:name w:val="WW_CharLFO102LVL8"/>
    <w:qFormat/>
    <w:rPr>
      <w:rFonts w:ascii="Times New Roman" w:hAnsi="Times New Roman" w:cs="Courier New"/>
    </w:rPr>
  </w:style>
  <w:style w:type="character" w:customStyle="1" w:styleId="WWCharLFO102LVL9">
    <w:name w:val="WW_CharLFO102LVL9"/>
    <w:qFormat/>
    <w:rPr>
      <w:rFonts w:ascii="Times New Roman" w:hAnsi="Times New Roman" w:cs="Wingdings"/>
    </w:rPr>
  </w:style>
  <w:style w:type="character" w:customStyle="1" w:styleId="WWCharLFO103LVL1">
    <w:name w:val="WW_CharLFO103LVL1"/>
    <w:qFormat/>
    <w:rPr>
      <w:rFonts w:ascii="Times New Roman" w:hAnsi="Times New Roman" w:cs="Calibri Light"/>
    </w:rPr>
  </w:style>
  <w:style w:type="character" w:customStyle="1" w:styleId="WWCharLFO103LVL2">
    <w:name w:val="WW_CharLFO103LVL2"/>
    <w:qFormat/>
    <w:rPr>
      <w:rFonts w:ascii="Times New Roman" w:hAnsi="Times New Roman" w:cs="Courier New"/>
    </w:rPr>
  </w:style>
  <w:style w:type="character" w:customStyle="1" w:styleId="WWCharLFO103LVL3">
    <w:name w:val="WW_CharLFO103LVL3"/>
    <w:qFormat/>
    <w:rPr>
      <w:rFonts w:ascii="Times New Roman" w:hAnsi="Times New Roman" w:cs="Wingdings"/>
    </w:rPr>
  </w:style>
  <w:style w:type="character" w:customStyle="1" w:styleId="WWCharLFO103LVL4">
    <w:name w:val="WW_CharLFO103LVL4"/>
    <w:qFormat/>
    <w:rPr>
      <w:rFonts w:ascii="Times New Roman" w:hAnsi="Times New Roman" w:cs="Symbol"/>
    </w:rPr>
  </w:style>
  <w:style w:type="character" w:customStyle="1" w:styleId="WWCharLFO103LVL5">
    <w:name w:val="WW_CharLFO103LVL5"/>
    <w:qFormat/>
    <w:rPr>
      <w:rFonts w:ascii="Times New Roman" w:hAnsi="Times New Roman" w:cs="Courier New"/>
    </w:rPr>
  </w:style>
  <w:style w:type="character" w:customStyle="1" w:styleId="WWCharLFO103LVL6">
    <w:name w:val="WW_CharLFO103LVL6"/>
    <w:qFormat/>
    <w:rPr>
      <w:rFonts w:ascii="Times New Roman" w:hAnsi="Times New Roman" w:cs="Wingdings"/>
    </w:rPr>
  </w:style>
  <w:style w:type="character" w:customStyle="1" w:styleId="WWCharLFO103LVL7">
    <w:name w:val="WW_CharLFO103LVL7"/>
    <w:qFormat/>
    <w:rPr>
      <w:rFonts w:ascii="Times New Roman" w:hAnsi="Times New Roman" w:cs="Symbol"/>
    </w:rPr>
  </w:style>
  <w:style w:type="character" w:customStyle="1" w:styleId="WWCharLFO103LVL8">
    <w:name w:val="WW_CharLFO103LVL8"/>
    <w:qFormat/>
    <w:rPr>
      <w:rFonts w:ascii="Times New Roman" w:hAnsi="Times New Roman" w:cs="Courier New"/>
    </w:rPr>
  </w:style>
  <w:style w:type="character" w:customStyle="1" w:styleId="WWCharLFO103LVL9">
    <w:name w:val="WW_CharLFO103LVL9"/>
    <w:qFormat/>
    <w:rPr>
      <w:rFonts w:ascii="Times New Roman" w:hAnsi="Times New Roman" w:cs="Wingdings"/>
    </w:rPr>
  </w:style>
  <w:style w:type="character" w:customStyle="1" w:styleId="WWCharLFO104LVL1">
    <w:name w:val="WW_CharLFO104LVL1"/>
    <w:qFormat/>
    <w:rPr>
      <w:b/>
      <w:bCs/>
      <w:color w:val="156082"/>
    </w:rPr>
  </w:style>
  <w:style w:type="character" w:customStyle="1" w:styleId="WWCharLFO105LVL1">
    <w:name w:val="WW_CharLFO105LVL1"/>
    <w:qFormat/>
    <w:rPr>
      <w:b/>
      <w:bCs/>
      <w:color w:val="156082"/>
    </w:rPr>
  </w:style>
  <w:style w:type="character" w:customStyle="1" w:styleId="WWCharLFO106LVL1">
    <w:name w:val="WW_CharLFO106LVL1"/>
    <w:qFormat/>
    <w:rPr>
      <w:b w:val="0"/>
      <w:i w:val="0"/>
      <w:sz w:val="21"/>
    </w:rPr>
  </w:style>
  <w:style w:type="character" w:customStyle="1" w:styleId="WWCharLFO106LVL2">
    <w:name w:val="WW_CharLFO106LVL2"/>
    <w:qFormat/>
    <w:rPr>
      <w:rFonts w:ascii="Times New Roman" w:hAnsi="Times New Roman" w:cs="Courier New"/>
    </w:rPr>
  </w:style>
  <w:style w:type="character" w:customStyle="1" w:styleId="WWCharLFO106LVL3">
    <w:name w:val="WW_CharLFO106LVL3"/>
    <w:qFormat/>
    <w:rPr>
      <w:rFonts w:ascii="Times New Roman" w:hAnsi="Times New Roman" w:cs="Wingdings"/>
    </w:rPr>
  </w:style>
  <w:style w:type="character" w:customStyle="1" w:styleId="WWCharLFO106LVL4">
    <w:name w:val="WW_CharLFO106LVL4"/>
    <w:qFormat/>
    <w:rPr>
      <w:rFonts w:ascii="Times New Roman" w:hAnsi="Times New Roman" w:cs="Symbol"/>
    </w:rPr>
  </w:style>
  <w:style w:type="character" w:customStyle="1" w:styleId="WWCharLFO106LVL5">
    <w:name w:val="WW_CharLFO106LVL5"/>
    <w:qFormat/>
    <w:rPr>
      <w:rFonts w:ascii="Times New Roman" w:hAnsi="Times New Roman" w:cs="Courier New"/>
    </w:rPr>
  </w:style>
  <w:style w:type="character" w:customStyle="1" w:styleId="WWCharLFO106LVL6">
    <w:name w:val="WW_CharLFO106LVL6"/>
    <w:qFormat/>
    <w:rPr>
      <w:rFonts w:ascii="Times New Roman" w:hAnsi="Times New Roman" w:cs="Wingdings"/>
    </w:rPr>
  </w:style>
  <w:style w:type="character" w:customStyle="1" w:styleId="WWCharLFO106LVL7">
    <w:name w:val="WW_CharLFO106LVL7"/>
    <w:qFormat/>
    <w:rPr>
      <w:rFonts w:ascii="Times New Roman" w:hAnsi="Times New Roman" w:cs="Symbol"/>
    </w:rPr>
  </w:style>
  <w:style w:type="character" w:customStyle="1" w:styleId="WWCharLFO106LVL8">
    <w:name w:val="WW_CharLFO106LVL8"/>
    <w:qFormat/>
    <w:rPr>
      <w:rFonts w:ascii="Times New Roman" w:hAnsi="Times New Roman" w:cs="Courier New"/>
    </w:rPr>
  </w:style>
  <w:style w:type="character" w:customStyle="1" w:styleId="WWCharLFO106LVL9">
    <w:name w:val="WW_CharLFO106LVL9"/>
    <w:qFormat/>
    <w:rPr>
      <w:rFonts w:ascii="Times New Roman" w:hAnsi="Times New Roman" w:cs="Wingdings"/>
    </w:rPr>
  </w:style>
  <w:style w:type="character" w:customStyle="1" w:styleId="WWCharLFO107LVL1">
    <w:name w:val="WW_CharLFO107LVL1"/>
    <w:qFormat/>
    <w:rPr>
      <w:rFonts w:ascii="Calibri Light" w:hAnsi="Calibri Light" w:cs="Times New Roman"/>
      <w:b w:val="0"/>
      <w:bCs/>
      <w:i w:val="0"/>
      <w:sz w:val="24"/>
    </w:rPr>
  </w:style>
  <w:style w:type="character" w:customStyle="1" w:styleId="WWCharLFO107LVL2">
    <w:name w:val="WW_CharLFO107LVL2"/>
    <w:qFormat/>
    <w:rPr>
      <w:rFonts w:ascii="Times New Roman" w:hAnsi="Times New Roman" w:cs="Courier New"/>
    </w:rPr>
  </w:style>
  <w:style w:type="character" w:customStyle="1" w:styleId="WWCharLFO107LVL3">
    <w:name w:val="WW_CharLFO107LVL3"/>
    <w:qFormat/>
    <w:rPr>
      <w:rFonts w:ascii="Times New Roman" w:hAnsi="Times New Roman" w:cs="Wingdings"/>
    </w:rPr>
  </w:style>
  <w:style w:type="character" w:customStyle="1" w:styleId="WWCharLFO107LVL4">
    <w:name w:val="WW_CharLFO107LVL4"/>
    <w:qFormat/>
    <w:rPr>
      <w:rFonts w:ascii="Times New Roman" w:hAnsi="Times New Roman" w:cs="Symbol"/>
    </w:rPr>
  </w:style>
  <w:style w:type="character" w:customStyle="1" w:styleId="WWCharLFO107LVL5">
    <w:name w:val="WW_CharLFO107LVL5"/>
    <w:qFormat/>
    <w:rPr>
      <w:rFonts w:ascii="Times New Roman" w:hAnsi="Times New Roman" w:cs="Courier New"/>
    </w:rPr>
  </w:style>
  <w:style w:type="character" w:customStyle="1" w:styleId="WWCharLFO107LVL6">
    <w:name w:val="WW_CharLFO107LVL6"/>
    <w:qFormat/>
    <w:rPr>
      <w:rFonts w:ascii="Times New Roman" w:hAnsi="Times New Roman" w:cs="Wingdings"/>
    </w:rPr>
  </w:style>
  <w:style w:type="character" w:customStyle="1" w:styleId="WWCharLFO107LVL7">
    <w:name w:val="WW_CharLFO107LVL7"/>
    <w:qFormat/>
    <w:rPr>
      <w:rFonts w:ascii="Times New Roman" w:hAnsi="Times New Roman" w:cs="Symbol"/>
    </w:rPr>
  </w:style>
  <w:style w:type="character" w:customStyle="1" w:styleId="WWCharLFO107LVL8">
    <w:name w:val="WW_CharLFO107LVL8"/>
    <w:qFormat/>
    <w:rPr>
      <w:rFonts w:ascii="Times New Roman" w:hAnsi="Times New Roman" w:cs="Courier New"/>
    </w:rPr>
  </w:style>
  <w:style w:type="character" w:customStyle="1" w:styleId="WWCharLFO107LVL9">
    <w:name w:val="WW_CharLFO107LVL9"/>
    <w:qFormat/>
    <w:rPr>
      <w:rFonts w:ascii="Times New Roman" w:hAnsi="Times New Roman" w:cs="Wingdings"/>
    </w:rPr>
  </w:style>
  <w:style w:type="character" w:customStyle="1" w:styleId="WWCharLFO108LVL1">
    <w:name w:val="WW_CharLFO108LVL1"/>
    <w:qFormat/>
    <w:rPr>
      <w:rFonts w:ascii="Times New Roman" w:hAnsi="Times New Roman" w:cs="Courier New"/>
    </w:rPr>
  </w:style>
  <w:style w:type="character" w:customStyle="1" w:styleId="WWCharLFO108LVL2">
    <w:name w:val="WW_CharLFO108LVL2"/>
    <w:qFormat/>
    <w:rPr>
      <w:rFonts w:ascii="Times New Roman" w:hAnsi="Times New Roman" w:cs="Courier New"/>
    </w:rPr>
  </w:style>
  <w:style w:type="character" w:customStyle="1" w:styleId="WWCharLFO108LVL3">
    <w:name w:val="WW_CharLFO108LVL3"/>
    <w:qFormat/>
    <w:rPr>
      <w:rFonts w:ascii="Times New Roman" w:hAnsi="Times New Roman" w:cs="Wingdings"/>
    </w:rPr>
  </w:style>
  <w:style w:type="character" w:customStyle="1" w:styleId="WWCharLFO108LVL4">
    <w:name w:val="WW_CharLFO108LVL4"/>
    <w:qFormat/>
    <w:rPr>
      <w:rFonts w:ascii="Times New Roman" w:hAnsi="Times New Roman" w:cs="Symbol"/>
    </w:rPr>
  </w:style>
  <w:style w:type="character" w:customStyle="1" w:styleId="WWCharLFO108LVL5">
    <w:name w:val="WW_CharLFO108LVL5"/>
    <w:qFormat/>
    <w:rPr>
      <w:rFonts w:ascii="Times New Roman" w:hAnsi="Times New Roman" w:cs="Courier New"/>
    </w:rPr>
  </w:style>
  <w:style w:type="character" w:customStyle="1" w:styleId="WWCharLFO108LVL6">
    <w:name w:val="WW_CharLFO108LVL6"/>
    <w:qFormat/>
    <w:rPr>
      <w:rFonts w:ascii="Times New Roman" w:hAnsi="Times New Roman" w:cs="Wingdings"/>
    </w:rPr>
  </w:style>
  <w:style w:type="character" w:customStyle="1" w:styleId="WWCharLFO108LVL7">
    <w:name w:val="WW_CharLFO108LVL7"/>
    <w:qFormat/>
    <w:rPr>
      <w:rFonts w:ascii="Times New Roman" w:hAnsi="Times New Roman" w:cs="Symbol"/>
    </w:rPr>
  </w:style>
  <w:style w:type="character" w:customStyle="1" w:styleId="WWCharLFO108LVL8">
    <w:name w:val="WW_CharLFO108LVL8"/>
    <w:qFormat/>
    <w:rPr>
      <w:rFonts w:ascii="Times New Roman" w:hAnsi="Times New Roman" w:cs="Courier New"/>
    </w:rPr>
  </w:style>
  <w:style w:type="character" w:customStyle="1" w:styleId="WWCharLFO108LVL9">
    <w:name w:val="WW_CharLFO108LVL9"/>
    <w:qFormat/>
    <w:rPr>
      <w:rFonts w:ascii="Times New Roman" w:hAnsi="Times New Roman" w:cs="Wingdings"/>
    </w:rPr>
  </w:style>
  <w:style w:type="character" w:customStyle="1" w:styleId="WWCharLFO109LVL1">
    <w:name w:val="WW_CharLFO109LVL1"/>
    <w:qFormat/>
    <w:rPr>
      <w:b/>
      <w:bCs/>
      <w:i w:val="0"/>
    </w:rPr>
  </w:style>
  <w:style w:type="character" w:customStyle="1" w:styleId="WWCharLFO109LVL3">
    <w:name w:val="WW_CharLFO109LVL3"/>
    <w:qFormat/>
    <w:rPr>
      <w:b/>
      <w:bCs/>
    </w:rPr>
  </w:style>
  <w:style w:type="character" w:customStyle="1" w:styleId="WWCharLFO110LVL1">
    <w:name w:val="WW_CharLFO110LVL1"/>
    <w:qFormat/>
    <w:rPr>
      <w:rFonts w:ascii="Times New Roman" w:hAnsi="Times New Roman" w:cs="Calibri Light"/>
    </w:rPr>
  </w:style>
  <w:style w:type="character" w:customStyle="1" w:styleId="WWCharLFO110LVL2">
    <w:name w:val="WW_CharLFO110LVL2"/>
    <w:qFormat/>
    <w:rPr>
      <w:rFonts w:ascii="Times New Roman" w:hAnsi="Times New Roman" w:cs="Courier New"/>
    </w:rPr>
  </w:style>
  <w:style w:type="character" w:customStyle="1" w:styleId="WWCharLFO110LVL3">
    <w:name w:val="WW_CharLFO110LVL3"/>
    <w:qFormat/>
    <w:rPr>
      <w:rFonts w:ascii="Times New Roman" w:hAnsi="Times New Roman" w:cs="Wingdings"/>
    </w:rPr>
  </w:style>
  <w:style w:type="character" w:customStyle="1" w:styleId="WWCharLFO110LVL4">
    <w:name w:val="WW_CharLFO110LVL4"/>
    <w:qFormat/>
    <w:rPr>
      <w:rFonts w:ascii="Times New Roman" w:hAnsi="Times New Roman" w:cs="Symbol"/>
    </w:rPr>
  </w:style>
  <w:style w:type="character" w:customStyle="1" w:styleId="WWCharLFO110LVL5">
    <w:name w:val="WW_CharLFO110LVL5"/>
    <w:qFormat/>
    <w:rPr>
      <w:rFonts w:ascii="Times New Roman" w:hAnsi="Times New Roman" w:cs="Courier New"/>
    </w:rPr>
  </w:style>
  <w:style w:type="character" w:customStyle="1" w:styleId="WWCharLFO110LVL6">
    <w:name w:val="WW_CharLFO110LVL6"/>
    <w:qFormat/>
    <w:rPr>
      <w:rFonts w:ascii="Times New Roman" w:hAnsi="Times New Roman" w:cs="Wingdings"/>
    </w:rPr>
  </w:style>
  <w:style w:type="character" w:customStyle="1" w:styleId="WWCharLFO110LVL7">
    <w:name w:val="WW_CharLFO110LVL7"/>
    <w:qFormat/>
    <w:rPr>
      <w:rFonts w:ascii="Times New Roman" w:hAnsi="Times New Roman" w:cs="Symbol"/>
    </w:rPr>
  </w:style>
  <w:style w:type="character" w:customStyle="1" w:styleId="WWCharLFO110LVL8">
    <w:name w:val="WW_CharLFO110LVL8"/>
    <w:qFormat/>
    <w:rPr>
      <w:rFonts w:ascii="Times New Roman" w:hAnsi="Times New Roman" w:cs="Courier New"/>
    </w:rPr>
  </w:style>
  <w:style w:type="character" w:customStyle="1" w:styleId="WWCharLFO110LVL9">
    <w:name w:val="WW_CharLFO110LVL9"/>
    <w:qFormat/>
    <w:rPr>
      <w:rFonts w:ascii="Times New Roman" w:hAnsi="Times New Roman" w:cs="Wingdings"/>
    </w:rPr>
  </w:style>
  <w:style w:type="character" w:customStyle="1" w:styleId="WWCharLFO111LVL1">
    <w:name w:val="WW_CharLFO111LVL1"/>
    <w:qFormat/>
    <w:rPr>
      <w:b/>
      <w:bCs/>
      <w:i w:val="0"/>
      <w:iCs w:val="0"/>
      <w:sz w:val="32"/>
    </w:rPr>
  </w:style>
  <w:style w:type="character" w:customStyle="1" w:styleId="WWCharLFO112LVL1">
    <w:name w:val="WW_CharLFO112LVL1"/>
    <w:qFormat/>
    <w:rPr>
      <w:b/>
      <w:bCs/>
      <w:i w:val="0"/>
      <w:iCs w:val="0"/>
      <w:sz w:val="32"/>
    </w:rPr>
  </w:style>
  <w:style w:type="character" w:customStyle="1" w:styleId="WWCharLFO113LVL1">
    <w:name w:val="WW_CharLFO113LVL1"/>
    <w:qFormat/>
    <w:rPr>
      <w:b/>
      <w:bCs/>
      <w:i w:val="0"/>
      <w:iCs w:val="0"/>
      <w:sz w:val="32"/>
    </w:rPr>
  </w:style>
  <w:style w:type="character" w:customStyle="1" w:styleId="WWCharLFO114LVL1">
    <w:name w:val="WW_CharLFO114LVL1"/>
    <w:qFormat/>
    <w:rPr>
      <w:b/>
      <w:bCs/>
      <w:i w:val="0"/>
      <w:iCs w:val="0"/>
      <w:sz w:val="32"/>
    </w:rPr>
  </w:style>
  <w:style w:type="character" w:customStyle="1" w:styleId="WWCharLFO115LVL1">
    <w:name w:val="WW_CharLFO115LVL1"/>
    <w:qFormat/>
    <w:rPr>
      <w:b/>
      <w:bCs/>
      <w:i w:val="0"/>
      <w:iCs w:val="0"/>
      <w:sz w:val="32"/>
    </w:rPr>
  </w:style>
  <w:style w:type="character" w:customStyle="1" w:styleId="WWCharLFO116LVL1">
    <w:name w:val="WW_CharLFO116LVL1"/>
    <w:qFormat/>
    <w:rPr>
      <w:b/>
      <w:bCs/>
      <w:i w:val="0"/>
      <w:iCs w:val="0"/>
      <w:sz w:val="32"/>
    </w:rPr>
  </w:style>
  <w:style w:type="character" w:customStyle="1" w:styleId="WWCharLFO117LVL1">
    <w:name w:val="WW_CharLFO117LVL1"/>
    <w:qFormat/>
    <w:rPr>
      <w:b/>
      <w:bCs/>
      <w:i w:val="0"/>
      <w:iCs w:val="0"/>
      <w:sz w:val="32"/>
    </w:rPr>
  </w:style>
  <w:style w:type="character" w:customStyle="1" w:styleId="WWCharLFO118LVL1">
    <w:name w:val="WW_CharLFO118LVL1"/>
    <w:qFormat/>
    <w:rPr>
      <w:b/>
      <w:bCs/>
      <w:i w:val="0"/>
      <w:iCs w:val="0"/>
      <w:sz w:val="32"/>
    </w:rPr>
  </w:style>
  <w:style w:type="character" w:customStyle="1" w:styleId="WWCharLFO119LVL1">
    <w:name w:val="WW_CharLFO119LVL1"/>
    <w:qFormat/>
    <w:rPr>
      <w:b/>
      <w:bCs/>
      <w:i w:val="0"/>
      <w:iCs w:val="0"/>
      <w:sz w:val="32"/>
    </w:rPr>
  </w:style>
  <w:style w:type="character" w:customStyle="1" w:styleId="WWCharLFO120LVL1">
    <w:name w:val="WW_CharLFO120LVL1"/>
    <w:qFormat/>
    <w:rPr>
      <w:b/>
      <w:bCs/>
      <w:i w:val="0"/>
      <w:iCs w:val="0"/>
      <w:sz w:val="32"/>
    </w:rPr>
  </w:style>
  <w:style w:type="character" w:customStyle="1" w:styleId="WWCharLFO121LVL1">
    <w:name w:val="WW_CharLFO121LVL1"/>
    <w:qFormat/>
    <w:rPr>
      <w:b/>
      <w:bCs/>
      <w:i w:val="0"/>
      <w:iCs w:val="0"/>
      <w:sz w:val="32"/>
    </w:rPr>
  </w:style>
  <w:style w:type="character" w:customStyle="1" w:styleId="WWCharLFO122LVL1">
    <w:name w:val="WW_CharLFO122LVL1"/>
    <w:qFormat/>
    <w:rPr>
      <w:b/>
      <w:bCs/>
      <w:i w:val="0"/>
      <w:iCs w:val="0"/>
      <w:sz w:val="32"/>
    </w:rPr>
  </w:style>
  <w:style w:type="character" w:customStyle="1" w:styleId="WWCharLFO123LVL1">
    <w:name w:val="WW_CharLFO123LVL1"/>
    <w:qFormat/>
    <w:rPr>
      <w:b/>
      <w:bCs/>
      <w:i w:val="0"/>
      <w:iCs w:val="0"/>
      <w:sz w:val="32"/>
    </w:rPr>
  </w:style>
  <w:style w:type="character" w:customStyle="1" w:styleId="WWCharLFO124LVL1">
    <w:name w:val="WW_CharLFO124LVL1"/>
    <w:qFormat/>
    <w:rPr>
      <w:b/>
      <w:bCs/>
      <w:i w:val="0"/>
      <w:iCs w:val="0"/>
      <w:sz w:val="32"/>
    </w:rPr>
  </w:style>
  <w:style w:type="character" w:customStyle="1" w:styleId="WWCharLFO125LVL1">
    <w:name w:val="WW_CharLFO125LVL1"/>
    <w:qFormat/>
    <w:rPr>
      <w:b/>
      <w:bCs/>
      <w:i w:val="0"/>
      <w:iCs w:val="0"/>
      <w:sz w:val="32"/>
    </w:rPr>
  </w:style>
  <w:style w:type="character" w:customStyle="1" w:styleId="WWCharLFO126LVL1">
    <w:name w:val="WW_CharLFO126LVL1"/>
    <w:qFormat/>
    <w:rPr>
      <w:b/>
      <w:bCs/>
      <w:i w:val="0"/>
      <w:iCs w:val="0"/>
      <w:sz w:val="32"/>
    </w:rPr>
  </w:style>
  <w:style w:type="character" w:customStyle="1" w:styleId="WWCharLFO127LVL1">
    <w:name w:val="WW_CharLFO127LVL1"/>
    <w:qFormat/>
    <w:rPr>
      <w:b/>
      <w:bCs/>
      <w:i w:val="0"/>
      <w:iCs w:val="0"/>
      <w:sz w:val="32"/>
    </w:rPr>
  </w:style>
  <w:style w:type="character" w:customStyle="1" w:styleId="WWCharLFO128LVL1">
    <w:name w:val="WW_CharLFO128LVL1"/>
    <w:qFormat/>
    <w:rPr>
      <w:b/>
      <w:bCs/>
      <w:i w:val="0"/>
      <w:iCs w:val="0"/>
      <w:sz w:val="32"/>
    </w:rPr>
  </w:style>
  <w:style w:type="character" w:customStyle="1" w:styleId="WWCharLFO129LVL1">
    <w:name w:val="WW_CharLFO129LVL1"/>
    <w:qFormat/>
    <w:rPr>
      <w:b/>
      <w:bCs/>
      <w:i w:val="0"/>
      <w:iCs w:val="0"/>
      <w:sz w:val="32"/>
    </w:rPr>
  </w:style>
  <w:style w:type="character" w:customStyle="1" w:styleId="WWCharLFO130LVL1">
    <w:name w:val="WW_CharLFO130LVL1"/>
    <w:qFormat/>
    <w:rPr>
      <w:b/>
      <w:bCs/>
      <w:i w:val="0"/>
      <w:iCs w:val="0"/>
      <w:sz w:val="32"/>
    </w:rPr>
  </w:style>
  <w:style w:type="character" w:customStyle="1" w:styleId="WWCharLFO131LVL1">
    <w:name w:val="WW_CharLFO131LVL1"/>
    <w:qFormat/>
    <w:rPr>
      <w:b/>
      <w:bCs/>
      <w:i w:val="0"/>
      <w:iCs w:val="0"/>
      <w:sz w:val="32"/>
    </w:rPr>
  </w:style>
  <w:style w:type="character" w:customStyle="1" w:styleId="WWCharLFO132LVL1">
    <w:name w:val="WW_CharLFO132LVL1"/>
    <w:qFormat/>
    <w:rPr>
      <w:b/>
      <w:bCs/>
      <w:i w:val="0"/>
      <w:iCs w:val="0"/>
      <w:sz w:val="32"/>
    </w:rPr>
  </w:style>
  <w:style w:type="character" w:customStyle="1" w:styleId="WWCharLFO133LVL1">
    <w:name w:val="WW_CharLFO133LVL1"/>
    <w:qFormat/>
    <w:rPr>
      <w:b/>
      <w:bCs/>
      <w:i w:val="0"/>
      <w:iCs w:val="0"/>
      <w:sz w:val="32"/>
    </w:rPr>
  </w:style>
  <w:style w:type="character" w:customStyle="1" w:styleId="WWCharLFO134LVL1">
    <w:name w:val="WW_CharLFO134LVL1"/>
    <w:qFormat/>
    <w:rPr>
      <w:b/>
      <w:bCs/>
      <w:i w:val="0"/>
      <w:iCs w:val="0"/>
      <w:sz w:val="32"/>
    </w:rPr>
  </w:style>
  <w:style w:type="character" w:customStyle="1" w:styleId="WWCharLFO135LVL1">
    <w:name w:val="WW_CharLFO135LVL1"/>
    <w:qFormat/>
    <w:rPr>
      <w:b/>
      <w:bCs/>
      <w:i w:val="0"/>
      <w:iCs w:val="0"/>
      <w:sz w:val="32"/>
    </w:rPr>
  </w:style>
  <w:style w:type="character" w:customStyle="1" w:styleId="WWCharLFO136LVL1">
    <w:name w:val="WW_CharLFO136LVL1"/>
    <w:qFormat/>
    <w:rPr>
      <w:b/>
      <w:bCs/>
      <w:i w:val="0"/>
      <w:iCs w:val="0"/>
      <w:sz w:val="32"/>
    </w:rPr>
  </w:style>
  <w:style w:type="character" w:customStyle="1" w:styleId="WWCharLFO137LVL1">
    <w:name w:val="WW_CharLFO137LVL1"/>
    <w:qFormat/>
    <w:rPr>
      <w:b/>
      <w:bCs/>
      <w:i w:val="0"/>
      <w:iCs w:val="0"/>
      <w:sz w:val="32"/>
    </w:rPr>
  </w:style>
  <w:style w:type="character" w:customStyle="1" w:styleId="WWCharLFO138LVL1">
    <w:name w:val="WW_CharLFO138LVL1"/>
    <w:qFormat/>
    <w:rPr>
      <w:b/>
      <w:bCs/>
      <w:i w:val="0"/>
      <w:iCs w:val="0"/>
      <w:sz w:val="32"/>
    </w:rPr>
  </w:style>
  <w:style w:type="character" w:customStyle="1" w:styleId="WWCharLFO139LVL1">
    <w:name w:val="WW_CharLFO139LVL1"/>
    <w:qFormat/>
    <w:rPr>
      <w:b/>
      <w:bCs/>
      <w:i w:val="0"/>
      <w:iCs w:val="0"/>
      <w:sz w:val="32"/>
    </w:rPr>
  </w:style>
  <w:style w:type="character" w:customStyle="1" w:styleId="WWCharLFO140LVL1">
    <w:name w:val="WW_CharLFO140LVL1"/>
    <w:qFormat/>
    <w:rPr>
      <w:b/>
      <w:bCs/>
      <w:i w:val="0"/>
      <w:iCs w:val="0"/>
      <w:sz w:val="32"/>
    </w:rPr>
  </w:style>
  <w:style w:type="character" w:customStyle="1" w:styleId="WWCharLFO141LVL1">
    <w:name w:val="WW_CharLFO141LVL1"/>
    <w:qFormat/>
    <w:rPr>
      <w:b/>
      <w:bCs/>
      <w:i w:val="0"/>
      <w:iCs w:val="0"/>
      <w:sz w:val="32"/>
    </w:rPr>
  </w:style>
  <w:style w:type="character" w:customStyle="1" w:styleId="WWCharLFO142LVL1">
    <w:name w:val="WW_CharLFO142LVL1"/>
    <w:qFormat/>
    <w:rPr>
      <w:b/>
      <w:bCs/>
      <w:i w:val="0"/>
      <w:iCs w:val="0"/>
      <w:sz w:val="32"/>
    </w:rPr>
  </w:style>
  <w:style w:type="character" w:customStyle="1" w:styleId="WWCharLFO143LVL1">
    <w:name w:val="WW_CharLFO143LVL1"/>
    <w:qFormat/>
    <w:rPr>
      <w:b/>
      <w:bCs/>
      <w:i w:val="0"/>
      <w:iCs w:val="0"/>
      <w:sz w:val="32"/>
    </w:rPr>
  </w:style>
  <w:style w:type="character" w:customStyle="1" w:styleId="WWCharLFO144LVL1">
    <w:name w:val="WW_CharLFO144LVL1"/>
    <w:qFormat/>
    <w:rPr>
      <w:b/>
      <w:bCs/>
      <w:i w:val="0"/>
      <w:iCs w:val="0"/>
      <w:sz w:val="32"/>
    </w:rPr>
  </w:style>
  <w:style w:type="character" w:customStyle="1" w:styleId="WWCharLFO145LVL1">
    <w:name w:val="WW_CharLFO145LVL1"/>
    <w:qFormat/>
    <w:rPr>
      <w:b/>
      <w:bCs/>
      <w:i w:val="0"/>
      <w:iCs w:val="0"/>
      <w:sz w:val="32"/>
    </w:rPr>
  </w:style>
  <w:style w:type="character" w:customStyle="1" w:styleId="WWCharLFO146LVL1">
    <w:name w:val="WW_CharLFO146LVL1"/>
    <w:qFormat/>
    <w:rPr>
      <w:b/>
      <w:bCs/>
      <w:i w:val="0"/>
      <w:iCs w:val="0"/>
      <w:sz w:val="32"/>
    </w:rPr>
  </w:style>
  <w:style w:type="character" w:customStyle="1" w:styleId="WWCharLFO147LVL1">
    <w:name w:val="WW_CharLFO147LVL1"/>
    <w:qFormat/>
    <w:rPr>
      <w:b/>
      <w:bCs/>
      <w:i w:val="0"/>
      <w:iCs w:val="0"/>
      <w:sz w:val="32"/>
    </w:rPr>
  </w:style>
  <w:style w:type="character" w:customStyle="1" w:styleId="WWCharLFO148LVL1">
    <w:name w:val="WW_CharLFO148LVL1"/>
    <w:qFormat/>
    <w:rPr>
      <w:b/>
      <w:bCs/>
      <w:i w:val="0"/>
      <w:iCs w:val="0"/>
      <w:sz w:val="32"/>
    </w:rPr>
  </w:style>
  <w:style w:type="character" w:customStyle="1" w:styleId="WWCharLFO149LVL1">
    <w:name w:val="WW_CharLFO149LVL1"/>
    <w:qFormat/>
    <w:rPr>
      <w:b/>
      <w:bCs/>
      <w:i w:val="0"/>
      <w:iCs w:val="0"/>
      <w:sz w:val="32"/>
    </w:rPr>
  </w:style>
  <w:style w:type="character" w:customStyle="1" w:styleId="WWCharLFO150LVL1">
    <w:name w:val="WW_CharLFO150LVL1"/>
    <w:qFormat/>
    <w:rPr>
      <w:rFonts w:ascii="Times New Roman" w:hAnsi="Times New Roman" w:cs="Calibri Light"/>
      <w:b/>
      <w:bCs/>
    </w:rPr>
  </w:style>
  <w:style w:type="character" w:customStyle="1" w:styleId="WWCharLFO150LVL2">
    <w:name w:val="WW_CharLFO150LVL2"/>
    <w:qFormat/>
    <w:rPr>
      <w:b/>
      <w:i w:val="0"/>
      <w:color w:val="5B9BD5"/>
    </w:rPr>
  </w:style>
  <w:style w:type="character" w:customStyle="1" w:styleId="WWCharLFO150LVL3">
    <w:name w:val="WW_CharLFO150LVL3"/>
    <w:qFormat/>
    <w:rPr>
      <w:b/>
      <w:i/>
    </w:rPr>
  </w:style>
  <w:style w:type="character" w:customStyle="1" w:styleId="WWCharLFO150LVL4">
    <w:name w:val="WW_CharLFO150LVL4"/>
    <w:qFormat/>
    <w:rPr>
      <w:b/>
      <w:i/>
    </w:rPr>
  </w:style>
  <w:style w:type="character" w:customStyle="1" w:styleId="WWCharLFO150LVL5">
    <w:name w:val="WW_CharLFO150LVL5"/>
    <w:qFormat/>
    <w:rPr>
      <w:b/>
      <w:i/>
    </w:rPr>
  </w:style>
  <w:style w:type="character" w:customStyle="1" w:styleId="WWCharLFO150LVL6">
    <w:name w:val="WW_CharLFO150LVL6"/>
    <w:qFormat/>
    <w:rPr>
      <w:b/>
      <w:i/>
    </w:rPr>
  </w:style>
  <w:style w:type="character" w:customStyle="1" w:styleId="WWCharLFO150LVL7">
    <w:name w:val="WW_CharLFO150LVL7"/>
    <w:qFormat/>
    <w:rPr>
      <w:b/>
      <w:i/>
    </w:rPr>
  </w:style>
  <w:style w:type="character" w:customStyle="1" w:styleId="WWCharLFO150LVL8">
    <w:name w:val="WW_CharLFO150LVL8"/>
    <w:qFormat/>
    <w:rPr>
      <w:b/>
      <w:i/>
    </w:rPr>
  </w:style>
  <w:style w:type="character" w:customStyle="1" w:styleId="WWCharLFO150LVL9">
    <w:name w:val="WW_CharLFO150LVL9"/>
    <w:qFormat/>
    <w:rPr>
      <w:b/>
      <w:i/>
    </w:rPr>
  </w:style>
  <w:style w:type="character" w:customStyle="1" w:styleId="WWCharLFO151LVL1">
    <w:name w:val="WW_CharLFO151LVL1"/>
    <w:qFormat/>
    <w:rPr>
      <w:rFonts w:ascii="Times New Roman" w:hAnsi="Times New Roman" w:cs="Calibri Light"/>
    </w:rPr>
  </w:style>
  <w:style w:type="character" w:customStyle="1" w:styleId="WWCharLFO152LVL1">
    <w:name w:val="WW_CharLFO152LVL1"/>
    <w:qFormat/>
    <w:rPr>
      <w:rFonts w:ascii="Times New Roman" w:hAnsi="Times New Roman" w:cs="Calibri Light"/>
      <w:sz w:val="19"/>
    </w:rPr>
  </w:style>
  <w:style w:type="character" w:customStyle="1" w:styleId="WWCharLFO152LVL2">
    <w:name w:val="WW_CharLFO152LVL2"/>
    <w:qFormat/>
    <w:rPr>
      <w:rFonts w:ascii="Times New Roman" w:hAnsi="Times New Roman" w:cs="Courier New"/>
    </w:rPr>
  </w:style>
  <w:style w:type="character" w:customStyle="1" w:styleId="WWCharLFO152LVL3">
    <w:name w:val="WW_CharLFO152LVL3"/>
    <w:qFormat/>
    <w:rPr>
      <w:rFonts w:ascii="Times New Roman" w:hAnsi="Times New Roman" w:cs="Wingdings"/>
    </w:rPr>
  </w:style>
  <w:style w:type="character" w:customStyle="1" w:styleId="WWCharLFO152LVL4">
    <w:name w:val="WW_CharLFO152LVL4"/>
    <w:qFormat/>
    <w:rPr>
      <w:rFonts w:ascii="Times New Roman" w:hAnsi="Times New Roman" w:cs="Symbol"/>
    </w:rPr>
  </w:style>
  <w:style w:type="character" w:customStyle="1" w:styleId="WWCharLFO152LVL5">
    <w:name w:val="WW_CharLFO152LVL5"/>
    <w:qFormat/>
    <w:rPr>
      <w:rFonts w:ascii="Times New Roman" w:hAnsi="Times New Roman" w:cs="Courier New"/>
    </w:rPr>
  </w:style>
  <w:style w:type="character" w:customStyle="1" w:styleId="WWCharLFO152LVL6">
    <w:name w:val="WW_CharLFO152LVL6"/>
    <w:qFormat/>
    <w:rPr>
      <w:rFonts w:ascii="Times New Roman" w:hAnsi="Times New Roman" w:cs="Wingdings"/>
    </w:rPr>
  </w:style>
  <w:style w:type="character" w:customStyle="1" w:styleId="WWCharLFO152LVL7">
    <w:name w:val="WW_CharLFO152LVL7"/>
    <w:qFormat/>
    <w:rPr>
      <w:rFonts w:ascii="Times New Roman" w:hAnsi="Times New Roman" w:cs="Symbol"/>
    </w:rPr>
  </w:style>
  <w:style w:type="character" w:customStyle="1" w:styleId="WWCharLFO152LVL8">
    <w:name w:val="WW_CharLFO152LVL8"/>
    <w:qFormat/>
    <w:rPr>
      <w:rFonts w:ascii="Times New Roman" w:hAnsi="Times New Roman" w:cs="Courier New"/>
    </w:rPr>
  </w:style>
  <w:style w:type="character" w:customStyle="1" w:styleId="WWCharLFO152LVL9">
    <w:name w:val="WW_CharLFO152LVL9"/>
    <w:qFormat/>
    <w:rPr>
      <w:rFonts w:ascii="Times New Roman" w:hAnsi="Times New Roman" w:cs="Wingdings"/>
    </w:rPr>
  </w:style>
  <w:style w:type="character" w:customStyle="1" w:styleId="WWCharLFO153LVL1">
    <w:name w:val="WW_CharLFO153LVL1"/>
    <w:qFormat/>
    <w:rPr>
      <w:sz w:val="20"/>
    </w:rPr>
  </w:style>
  <w:style w:type="character" w:customStyle="1" w:styleId="WWCharLFO153LVL2">
    <w:name w:val="WW_CharLFO153LVL2"/>
    <w:qFormat/>
    <w:rPr>
      <w:rFonts w:ascii="Times New Roman" w:hAnsi="Times New Roman" w:cs="Courier New"/>
      <w:sz w:val="20"/>
    </w:rPr>
  </w:style>
  <w:style w:type="character" w:customStyle="1" w:styleId="WWCharLFO153LVL3">
    <w:name w:val="WW_CharLFO153LVL3"/>
    <w:qFormat/>
    <w:rPr>
      <w:rFonts w:ascii="Times New Roman" w:hAnsi="Times New Roman" w:cs="Wingdings"/>
      <w:sz w:val="20"/>
    </w:rPr>
  </w:style>
  <w:style w:type="character" w:customStyle="1" w:styleId="WWCharLFO153LVL4">
    <w:name w:val="WW_CharLFO153LVL4"/>
    <w:qFormat/>
    <w:rPr>
      <w:rFonts w:ascii="Times New Roman" w:hAnsi="Times New Roman" w:cs="Wingdings"/>
      <w:sz w:val="20"/>
    </w:rPr>
  </w:style>
  <w:style w:type="character" w:customStyle="1" w:styleId="WWCharLFO153LVL5">
    <w:name w:val="WW_CharLFO153LVL5"/>
    <w:qFormat/>
    <w:rPr>
      <w:rFonts w:ascii="Times New Roman" w:hAnsi="Times New Roman" w:cs="Wingdings"/>
      <w:sz w:val="20"/>
    </w:rPr>
  </w:style>
  <w:style w:type="character" w:customStyle="1" w:styleId="WWCharLFO153LVL6">
    <w:name w:val="WW_CharLFO153LVL6"/>
    <w:qFormat/>
    <w:rPr>
      <w:rFonts w:ascii="Times New Roman" w:hAnsi="Times New Roman" w:cs="Wingdings"/>
      <w:sz w:val="20"/>
    </w:rPr>
  </w:style>
  <w:style w:type="character" w:customStyle="1" w:styleId="WWCharLFO153LVL7">
    <w:name w:val="WW_CharLFO153LVL7"/>
    <w:qFormat/>
    <w:rPr>
      <w:rFonts w:ascii="Times New Roman" w:hAnsi="Times New Roman" w:cs="Wingdings"/>
      <w:sz w:val="20"/>
    </w:rPr>
  </w:style>
  <w:style w:type="character" w:customStyle="1" w:styleId="WWCharLFO153LVL8">
    <w:name w:val="WW_CharLFO153LVL8"/>
    <w:qFormat/>
    <w:rPr>
      <w:rFonts w:ascii="Times New Roman" w:hAnsi="Times New Roman" w:cs="Wingdings"/>
      <w:sz w:val="20"/>
    </w:rPr>
  </w:style>
  <w:style w:type="character" w:customStyle="1" w:styleId="WWCharLFO153LVL9">
    <w:name w:val="WW_CharLFO153LVL9"/>
    <w:qFormat/>
    <w:rPr>
      <w:rFonts w:ascii="Times New Roman" w:hAnsi="Times New Roman" w:cs="Wingdings"/>
      <w:sz w:val="20"/>
    </w:rPr>
  </w:style>
  <w:style w:type="character" w:customStyle="1" w:styleId="WWCharLFO154LVL1">
    <w:name w:val="WW_CharLFO154LVL1"/>
    <w:qFormat/>
    <w:rPr>
      <w:rFonts w:ascii="Aptos Display" w:eastAsia="Calibri" w:hAnsi="Aptos Display" w:cs="Calibri"/>
      <w:b/>
      <w:bCs/>
      <w:color w:val="0E2841"/>
      <w:sz w:val="24"/>
      <w:szCs w:val="24"/>
    </w:rPr>
  </w:style>
  <w:style w:type="character" w:customStyle="1" w:styleId="WWCharLFO154LVL2">
    <w:name w:val="WW_CharLFO154LVL2"/>
    <w:qFormat/>
    <w:rPr>
      <w:rFonts w:ascii="Times New Roman" w:hAnsi="Times New Roman" w:cs="Courier New"/>
      <w:sz w:val="20"/>
    </w:rPr>
  </w:style>
  <w:style w:type="character" w:customStyle="1" w:styleId="WWCharLFO154LVL3">
    <w:name w:val="WW_CharLFO154LVL3"/>
    <w:qFormat/>
    <w:rPr>
      <w:rFonts w:ascii="Times New Roman" w:hAnsi="Times New Roman" w:cs="Wingdings"/>
      <w:sz w:val="20"/>
    </w:rPr>
  </w:style>
  <w:style w:type="character" w:customStyle="1" w:styleId="WWCharLFO154LVL4">
    <w:name w:val="WW_CharLFO154LVL4"/>
    <w:qFormat/>
    <w:rPr>
      <w:rFonts w:ascii="Times New Roman" w:hAnsi="Times New Roman" w:cs="Wingdings"/>
      <w:sz w:val="20"/>
    </w:rPr>
  </w:style>
  <w:style w:type="character" w:customStyle="1" w:styleId="WWCharLFO154LVL5">
    <w:name w:val="WW_CharLFO154LVL5"/>
    <w:qFormat/>
    <w:rPr>
      <w:rFonts w:ascii="Times New Roman" w:hAnsi="Times New Roman" w:cs="Wingdings"/>
      <w:sz w:val="20"/>
    </w:rPr>
  </w:style>
  <w:style w:type="character" w:customStyle="1" w:styleId="WWCharLFO154LVL6">
    <w:name w:val="WW_CharLFO154LVL6"/>
    <w:qFormat/>
    <w:rPr>
      <w:rFonts w:ascii="Times New Roman" w:hAnsi="Times New Roman" w:cs="Wingdings"/>
      <w:sz w:val="20"/>
    </w:rPr>
  </w:style>
  <w:style w:type="character" w:customStyle="1" w:styleId="WWCharLFO154LVL7">
    <w:name w:val="WW_CharLFO154LVL7"/>
    <w:qFormat/>
    <w:rPr>
      <w:rFonts w:ascii="Times New Roman" w:hAnsi="Times New Roman" w:cs="Wingdings"/>
      <w:sz w:val="20"/>
    </w:rPr>
  </w:style>
  <w:style w:type="character" w:customStyle="1" w:styleId="WWCharLFO154LVL8">
    <w:name w:val="WW_CharLFO154LVL8"/>
    <w:qFormat/>
    <w:rPr>
      <w:rFonts w:ascii="Times New Roman" w:hAnsi="Times New Roman" w:cs="Wingdings"/>
      <w:sz w:val="20"/>
    </w:rPr>
  </w:style>
  <w:style w:type="character" w:customStyle="1" w:styleId="WWCharLFO154LVL9">
    <w:name w:val="WW_CharLFO154LVL9"/>
    <w:qFormat/>
    <w:rPr>
      <w:rFonts w:ascii="Times New Roman" w:hAnsi="Times New Roman" w:cs="Wingdings"/>
      <w:sz w:val="20"/>
    </w:rPr>
  </w:style>
  <w:style w:type="character" w:customStyle="1" w:styleId="WWCharLFO155LVL1">
    <w:name w:val="WW_CharLFO155LVL1"/>
    <w:qFormat/>
    <w:rPr>
      <w:rFonts w:ascii="Times New Roman" w:hAnsi="Times New Roman" w:cs="Symbol"/>
      <w:sz w:val="20"/>
    </w:rPr>
  </w:style>
  <w:style w:type="character" w:customStyle="1" w:styleId="WWCharLFO155LVL2">
    <w:name w:val="WW_CharLFO155LVL2"/>
    <w:qFormat/>
    <w:rPr>
      <w:rFonts w:ascii="Times New Roman" w:hAnsi="Times New Roman" w:cs="Courier New"/>
      <w:sz w:val="20"/>
    </w:rPr>
  </w:style>
  <w:style w:type="character" w:customStyle="1" w:styleId="WWCharLFO155LVL3">
    <w:name w:val="WW_CharLFO155LVL3"/>
    <w:qFormat/>
    <w:rPr>
      <w:rFonts w:ascii="Times New Roman" w:hAnsi="Times New Roman" w:cs="Wingdings"/>
      <w:sz w:val="20"/>
    </w:rPr>
  </w:style>
  <w:style w:type="character" w:customStyle="1" w:styleId="WWCharLFO155LVL4">
    <w:name w:val="WW_CharLFO155LVL4"/>
    <w:qFormat/>
    <w:rPr>
      <w:rFonts w:ascii="Times New Roman" w:hAnsi="Times New Roman" w:cs="Wingdings"/>
      <w:sz w:val="20"/>
    </w:rPr>
  </w:style>
  <w:style w:type="character" w:customStyle="1" w:styleId="WWCharLFO155LVL5">
    <w:name w:val="WW_CharLFO155LVL5"/>
    <w:qFormat/>
    <w:rPr>
      <w:rFonts w:ascii="Times New Roman" w:hAnsi="Times New Roman" w:cs="Wingdings"/>
      <w:sz w:val="20"/>
    </w:rPr>
  </w:style>
  <w:style w:type="character" w:customStyle="1" w:styleId="WWCharLFO155LVL6">
    <w:name w:val="WW_CharLFO155LVL6"/>
    <w:qFormat/>
    <w:rPr>
      <w:rFonts w:ascii="Times New Roman" w:hAnsi="Times New Roman" w:cs="Wingdings"/>
      <w:sz w:val="20"/>
    </w:rPr>
  </w:style>
  <w:style w:type="character" w:customStyle="1" w:styleId="WWCharLFO155LVL7">
    <w:name w:val="WW_CharLFO155LVL7"/>
    <w:qFormat/>
    <w:rPr>
      <w:rFonts w:ascii="Times New Roman" w:hAnsi="Times New Roman" w:cs="Wingdings"/>
      <w:sz w:val="20"/>
    </w:rPr>
  </w:style>
  <w:style w:type="character" w:customStyle="1" w:styleId="WWCharLFO155LVL8">
    <w:name w:val="WW_CharLFO155LVL8"/>
    <w:qFormat/>
    <w:rPr>
      <w:rFonts w:ascii="Times New Roman" w:hAnsi="Times New Roman" w:cs="Wingdings"/>
      <w:sz w:val="20"/>
    </w:rPr>
  </w:style>
  <w:style w:type="character" w:customStyle="1" w:styleId="WWCharLFO155LVL9">
    <w:name w:val="WW_CharLFO155LVL9"/>
    <w:qFormat/>
    <w:rPr>
      <w:rFonts w:ascii="Times New Roman" w:hAnsi="Times New Roman" w:cs="Wingdings"/>
      <w:sz w:val="20"/>
    </w:rPr>
  </w:style>
  <w:style w:type="character" w:customStyle="1" w:styleId="WWCharLFO156LVL1">
    <w:name w:val="WW_CharLFO156LVL1"/>
    <w:qFormat/>
    <w:rPr>
      <w:rFonts w:ascii="Times New Roman" w:hAnsi="Times New Roman" w:cs="Calibri Light"/>
    </w:rPr>
  </w:style>
  <w:style w:type="character" w:customStyle="1" w:styleId="WWCharLFO156LVL2">
    <w:name w:val="WW_CharLFO156LVL2"/>
    <w:qFormat/>
    <w:rPr>
      <w:rFonts w:ascii="Times New Roman" w:hAnsi="Times New Roman" w:cs="Calibri Light"/>
    </w:rPr>
  </w:style>
  <w:style w:type="character" w:customStyle="1" w:styleId="WWCharLFO156LVL3">
    <w:name w:val="WW_CharLFO156LVL3"/>
    <w:qFormat/>
    <w:rPr>
      <w:rFonts w:ascii="Times New Roman" w:hAnsi="Times New Roman" w:cs="Wingdings"/>
    </w:rPr>
  </w:style>
  <w:style w:type="character" w:customStyle="1" w:styleId="WWCharLFO156LVL4">
    <w:name w:val="WW_CharLFO156LVL4"/>
    <w:qFormat/>
    <w:rPr>
      <w:rFonts w:ascii="Times New Roman" w:hAnsi="Times New Roman" w:cs="Symbol"/>
    </w:rPr>
  </w:style>
  <w:style w:type="character" w:customStyle="1" w:styleId="WWCharLFO156LVL5">
    <w:name w:val="WW_CharLFO156LVL5"/>
    <w:qFormat/>
    <w:rPr>
      <w:rFonts w:ascii="Times New Roman" w:hAnsi="Times New Roman" w:cs="Courier New"/>
    </w:rPr>
  </w:style>
  <w:style w:type="character" w:customStyle="1" w:styleId="WWCharLFO156LVL6">
    <w:name w:val="WW_CharLFO156LVL6"/>
    <w:qFormat/>
    <w:rPr>
      <w:rFonts w:ascii="Times New Roman" w:hAnsi="Times New Roman" w:cs="Wingdings"/>
    </w:rPr>
  </w:style>
  <w:style w:type="character" w:customStyle="1" w:styleId="WWCharLFO156LVL7">
    <w:name w:val="WW_CharLFO156LVL7"/>
    <w:qFormat/>
    <w:rPr>
      <w:rFonts w:ascii="Times New Roman" w:hAnsi="Times New Roman" w:cs="Symbol"/>
    </w:rPr>
  </w:style>
  <w:style w:type="character" w:customStyle="1" w:styleId="WWCharLFO156LVL8">
    <w:name w:val="WW_CharLFO156LVL8"/>
    <w:qFormat/>
    <w:rPr>
      <w:rFonts w:ascii="Times New Roman" w:hAnsi="Times New Roman" w:cs="Courier New"/>
    </w:rPr>
  </w:style>
  <w:style w:type="character" w:customStyle="1" w:styleId="WWCharLFO156LVL9">
    <w:name w:val="WW_CharLFO156LVL9"/>
    <w:qFormat/>
    <w:rPr>
      <w:rFonts w:ascii="Times New Roman" w:hAnsi="Times New Roman" w:cs="Wingdings"/>
    </w:rPr>
  </w:style>
  <w:style w:type="character" w:customStyle="1" w:styleId="WWCharLFO157LVL1">
    <w:name w:val="WW_CharLFO157LVL1"/>
    <w:qFormat/>
    <w:rPr>
      <w:rFonts w:ascii="Times New Roman" w:hAnsi="Times New Roman" w:cs="Wingdings"/>
      <w:sz w:val="20"/>
    </w:rPr>
  </w:style>
  <w:style w:type="character" w:customStyle="1" w:styleId="WWCharLFO157LVL2">
    <w:name w:val="WW_CharLFO157LVL2"/>
    <w:qFormat/>
    <w:rPr>
      <w:rFonts w:ascii="Times New Roman" w:hAnsi="Times New Roman" w:cs="Courier New"/>
      <w:sz w:val="20"/>
    </w:rPr>
  </w:style>
  <w:style w:type="character" w:customStyle="1" w:styleId="WWCharLFO157LVL3">
    <w:name w:val="WW_CharLFO157LVL3"/>
    <w:qFormat/>
    <w:rPr>
      <w:rFonts w:ascii="Times New Roman" w:hAnsi="Times New Roman" w:cs="Wingdings"/>
      <w:sz w:val="20"/>
    </w:rPr>
  </w:style>
  <w:style w:type="character" w:customStyle="1" w:styleId="WWCharLFO157LVL4">
    <w:name w:val="WW_CharLFO157LVL4"/>
    <w:qFormat/>
    <w:rPr>
      <w:rFonts w:ascii="Times New Roman" w:hAnsi="Times New Roman" w:cs="Wingdings"/>
      <w:sz w:val="20"/>
    </w:rPr>
  </w:style>
  <w:style w:type="character" w:customStyle="1" w:styleId="WWCharLFO157LVL5">
    <w:name w:val="WW_CharLFO157LVL5"/>
    <w:qFormat/>
    <w:rPr>
      <w:rFonts w:ascii="Times New Roman" w:hAnsi="Times New Roman" w:cs="Wingdings"/>
      <w:sz w:val="20"/>
    </w:rPr>
  </w:style>
  <w:style w:type="character" w:customStyle="1" w:styleId="WWCharLFO157LVL6">
    <w:name w:val="WW_CharLFO157LVL6"/>
    <w:qFormat/>
    <w:rPr>
      <w:rFonts w:ascii="Times New Roman" w:hAnsi="Times New Roman" w:cs="Wingdings"/>
      <w:sz w:val="20"/>
    </w:rPr>
  </w:style>
  <w:style w:type="character" w:customStyle="1" w:styleId="WWCharLFO157LVL7">
    <w:name w:val="WW_CharLFO157LVL7"/>
    <w:qFormat/>
    <w:rPr>
      <w:rFonts w:ascii="Times New Roman" w:hAnsi="Times New Roman" w:cs="Wingdings"/>
      <w:sz w:val="20"/>
    </w:rPr>
  </w:style>
  <w:style w:type="character" w:customStyle="1" w:styleId="WWCharLFO157LVL8">
    <w:name w:val="WW_CharLFO157LVL8"/>
    <w:qFormat/>
    <w:rPr>
      <w:rFonts w:ascii="Times New Roman" w:hAnsi="Times New Roman" w:cs="Wingdings"/>
      <w:sz w:val="20"/>
    </w:rPr>
  </w:style>
  <w:style w:type="character" w:customStyle="1" w:styleId="WWCharLFO157LVL9">
    <w:name w:val="WW_CharLFO157LVL9"/>
    <w:qFormat/>
    <w:rPr>
      <w:rFonts w:ascii="Times New Roman" w:hAnsi="Times New Roman" w:cs="Wingdings"/>
      <w:sz w:val="20"/>
    </w:rPr>
  </w:style>
  <w:style w:type="character" w:customStyle="1" w:styleId="WWCharLFO158LVL1">
    <w:name w:val="WW_CharLFO158LVL1"/>
    <w:qFormat/>
    <w:rPr>
      <w:rFonts w:ascii="Times New Roman" w:hAnsi="Times New Roman" w:cs="Calibri Light"/>
    </w:rPr>
  </w:style>
  <w:style w:type="character" w:customStyle="1" w:styleId="WWCharLFO158LVL2">
    <w:name w:val="WW_CharLFO158LVL2"/>
    <w:qFormat/>
    <w:rPr>
      <w:rFonts w:ascii="Times New Roman" w:hAnsi="Times New Roman" w:cs="Courier New"/>
    </w:rPr>
  </w:style>
  <w:style w:type="character" w:customStyle="1" w:styleId="WWCharLFO158LVL3">
    <w:name w:val="WW_CharLFO158LVL3"/>
    <w:qFormat/>
    <w:rPr>
      <w:rFonts w:ascii="Times New Roman" w:hAnsi="Times New Roman" w:cs="Wingdings"/>
    </w:rPr>
  </w:style>
  <w:style w:type="character" w:customStyle="1" w:styleId="WWCharLFO158LVL4">
    <w:name w:val="WW_CharLFO158LVL4"/>
    <w:qFormat/>
    <w:rPr>
      <w:rFonts w:ascii="Times New Roman" w:hAnsi="Times New Roman" w:cs="Symbol"/>
    </w:rPr>
  </w:style>
  <w:style w:type="character" w:customStyle="1" w:styleId="WWCharLFO158LVL5">
    <w:name w:val="WW_CharLFO158LVL5"/>
    <w:qFormat/>
    <w:rPr>
      <w:rFonts w:ascii="Times New Roman" w:hAnsi="Times New Roman" w:cs="Courier New"/>
    </w:rPr>
  </w:style>
  <w:style w:type="character" w:customStyle="1" w:styleId="WWCharLFO158LVL6">
    <w:name w:val="WW_CharLFO158LVL6"/>
    <w:qFormat/>
    <w:rPr>
      <w:rFonts w:ascii="Times New Roman" w:hAnsi="Times New Roman" w:cs="Wingdings"/>
    </w:rPr>
  </w:style>
  <w:style w:type="character" w:customStyle="1" w:styleId="WWCharLFO158LVL7">
    <w:name w:val="WW_CharLFO158LVL7"/>
    <w:qFormat/>
    <w:rPr>
      <w:rFonts w:ascii="Times New Roman" w:hAnsi="Times New Roman" w:cs="Symbol"/>
    </w:rPr>
  </w:style>
  <w:style w:type="character" w:customStyle="1" w:styleId="WWCharLFO158LVL8">
    <w:name w:val="WW_CharLFO158LVL8"/>
    <w:qFormat/>
    <w:rPr>
      <w:rFonts w:ascii="Times New Roman" w:hAnsi="Times New Roman" w:cs="Courier New"/>
    </w:rPr>
  </w:style>
  <w:style w:type="character" w:customStyle="1" w:styleId="WWCharLFO158LVL9">
    <w:name w:val="WW_CharLFO158LVL9"/>
    <w:qFormat/>
    <w:rPr>
      <w:rFonts w:ascii="Times New Roman" w:hAnsi="Times New Roman" w:cs="Wingdings"/>
    </w:rPr>
  </w:style>
  <w:style w:type="character" w:customStyle="1" w:styleId="WWCharLFO159LVL1">
    <w:name w:val="WW_CharLFO159LVL1"/>
    <w:qFormat/>
    <w:rPr>
      <w:rFonts w:ascii="Times New Roman" w:hAnsi="Times New Roman" w:cs="Calibri Light"/>
    </w:rPr>
  </w:style>
  <w:style w:type="character" w:customStyle="1" w:styleId="WWCharLFO159LVL2">
    <w:name w:val="WW_CharLFO159LVL2"/>
    <w:qFormat/>
    <w:rPr>
      <w:rFonts w:ascii="Times New Roman" w:hAnsi="Times New Roman" w:cs="Courier New"/>
    </w:rPr>
  </w:style>
  <w:style w:type="character" w:customStyle="1" w:styleId="WWCharLFO159LVL3">
    <w:name w:val="WW_CharLFO159LVL3"/>
    <w:qFormat/>
    <w:rPr>
      <w:rFonts w:ascii="Times New Roman" w:hAnsi="Times New Roman" w:cs="Wingdings"/>
    </w:rPr>
  </w:style>
  <w:style w:type="character" w:customStyle="1" w:styleId="WWCharLFO159LVL4">
    <w:name w:val="WW_CharLFO159LVL4"/>
    <w:qFormat/>
    <w:rPr>
      <w:rFonts w:ascii="Times New Roman" w:hAnsi="Times New Roman" w:cs="Symbol"/>
    </w:rPr>
  </w:style>
  <w:style w:type="character" w:customStyle="1" w:styleId="WWCharLFO159LVL5">
    <w:name w:val="WW_CharLFO159LVL5"/>
    <w:qFormat/>
    <w:rPr>
      <w:rFonts w:ascii="Times New Roman" w:hAnsi="Times New Roman" w:cs="Courier New"/>
    </w:rPr>
  </w:style>
  <w:style w:type="character" w:customStyle="1" w:styleId="WWCharLFO159LVL6">
    <w:name w:val="WW_CharLFO159LVL6"/>
    <w:qFormat/>
    <w:rPr>
      <w:rFonts w:ascii="Times New Roman" w:hAnsi="Times New Roman" w:cs="Wingdings"/>
    </w:rPr>
  </w:style>
  <w:style w:type="character" w:customStyle="1" w:styleId="WWCharLFO159LVL7">
    <w:name w:val="WW_CharLFO159LVL7"/>
    <w:qFormat/>
    <w:rPr>
      <w:rFonts w:ascii="Times New Roman" w:hAnsi="Times New Roman" w:cs="Symbol"/>
    </w:rPr>
  </w:style>
  <w:style w:type="character" w:customStyle="1" w:styleId="WWCharLFO159LVL8">
    <w:name w:val="WW_CharLFO159LVL8"/>
    <w:qFormat/>
    <w:rPr>
      <w:rFonts w:ascii="Times New Roman" w:hAnsi="Times New Roman" w:cs="Courier New"/>
    </w:rPr>
  </w:style>
  <w:style w:type="character" w:customStyle="1" w:styleId="WWCharLFO159LVL9">
    <w:name w:val="WW_CharLFO159LVL9"/>
    <w:qFormat/>
    <w:rPr>
      <w:rFonts w:ascii="Times New Roman" w:hAnsi="Times New Roman" w:cs="Wingdings"/>
    </w:rPr>
  </w:style>
  <w:style w:type="character" w:customStyle="1" w:styleId="WWCharLFO160LVL1">
    <w:name w:val="WW_CharLFO160LVL1"/>
    <w:qFormat/>
    <w:rPr>
      <w:rFonts w:ascii="Times New Roman" w:hAnsi="Times New Roman" w:cs="Calibri Light"/>
    </w:rPr>
  </w:style>
  <w:style w:type="character" w:customStyle="1" w:styleId="WWCharLFO160LVL2">
    <w:name w:val="WW_CharLFO160LVL2"/>
    <w:qFormat/>
    <w:rPr>
      <w:rFonts w:ascii="Times New Roman" w:hAnsi="Times New Roman" w:cs="Courier New"/>
    </w:rPr>
  </w:style>
  <w:style w:type="character" w:customStyle="1" w:styleId="WWCharLFO160LVL3">
    <w:name w:val="WW_CharLFO160LVL3"/>
    <w:qFormat/>
    <w:rPr>
      <w:rFonts w:ascii="Times New Roman" w:hAnsi="Times New Roman" w:cs="Wingdings"/>
    </w:rPr>
  </w:style>
  <w:style w:type="character" w:customStyle="1" w:styleId="WWCharLFO160LVL4">
    <w:name w:val="WW_CharLFO160LVL4"/>
    <w:qFormat/>
    <w:rPr>
      <w:rFonts w:ascii="Times New Roman" w:hAnsi="Times New Roman" w:cs="Symbol"/>
    </w:rPr>
  </w:style>
  <w:style w:type="character" w:customStyle="1" w:styleId="WWCharLFO160LVL5">
    <w:name w:val="WW_CharLFO160LVL5"/>
    <w:qFormat/>
    <w:rPr>
      <w:rFonts w:ascii="Times New Roman" w:hAnsi="Times New Roman" w:cs="Courier New"/>
    </w:rPr>
  </w:style>
  <w:style w:type="character" w:customStyle="1" w:styleId="WWCharLFO160LVL6">
    <w:name w:val="WW_CharLFO160LVL6"/>
    <w:qFormat/>
    <w:rPr>
      <w:rFonts w:ascii="Times New Roman" w:hAnsi="Times New Roman" w:cs="Wingdings"/>
    </w:rPr>
  </w:style>
  <w:style w:type="character" w:customStyle="1" w:styleId="WWCharLFO160LVL7">
    <w:name w:val="WW_CharLFO160LVL7"/>
    <w:qFormat/>
    <w:rPr>
      <w:rFonts w:ascii="Times New Roman" w:hAnsi="Times New Roman" w:cs="Symbol"/>
    </w:rPr>
  </w:style>
  <w:style w:type="character" w:customStyle="1" w:styleId="WWCharLFO160LVL8">
    <w:name w:val="WW_CharLFO160LVL8"/>
    <w:qFormat/>
    <w:rPr>
      <w:rFonts w:ascii="Times New Roman" w:hAnsi="Times New Roman" w:cs="Courier New"/>
    </w:rPr>
  </w:style>
  <w:style w:type="character" w:customStyle="1" w:styleId="WWCharLFO160LVL9">
    <w:name w:val="WW_CharLFO160LVL9"/>
    <w:qFormat/>
    <w:rPr>
      <w:rFonts w:ascii="Times New Roman" w:hAnsi="Times New Roman" w:cs="Wingdings"/>
    </w:rPr>
  </w:style>
  <w:style w:type="character" w:customStyle="1" w:styleId="WWCharLFO161LVL1">
    <w:name w:val="WW_CharLFO161LVL1"/>
    <w:qFormat/>
    <w:rPr>
      <w:rFonts w:ascii="Times New Roman" w:hAnsi="Times New Roman" w:cs="Wingdings"/>
      <w:b/>
      <w:bCs/>
      <w:color w:val="156082"/>
    </w:rPr>
  </w:style>
  <w:style w:type="character" w:customStyle="1" w:styleId="WWCharLFO161LVL2">
    <w:name w:val="WW_CharLFO161LVL2"/>
    <w:qFormat/>
    <w:rPr>
      <w:rFonts w:ascii="Times New Roman" w:hAnsi="Times New Roman" w:cs="Courier New"/>
    </w:rPr>
  </w:style>
  <w:style w:type="character" w:customStyle="1" w:styleId="WWCharLFO161LVL3">
    <w:name w:val="WW_CharLFO161LVL3"/>
    <w:qFormat/>
    <w:rPr>
      <w:rFonts w:ascii="Times New Roman" w:hAnsi="Times New Roman" w:cs="Wingdings"/>
    </w:rPr>
  </w:style>
  <w:style w:type="character" w:customStyle="1" w:styleId="WWCharLFO161LVL4">
    <w:name w:val="WW_CharLFO161LVL4"/>
    <w:qFormat/>
    <w:rPr>
      <w:rFonts w:ascii="Times New Roman" w:hAnsi="Times New Roman" w:cs="Symbol"/>
    </w:rPr>
  </w:style>
  <w:style w:type="character" w:customStyle="1" w:styleId="WWCharLFO161LVL5">
    <w:name w:val="WW_CharLFO161LVL5"/>
    <w:qFormat/>
    <w:rPr>
      <w:rFonts w:ascii="Times New Roman" w:hAnsi="Times New Roman" w:cs="Courier New"/>
    </w:rPr>
  </w:style>
  <w:style w:type="character" w:customStyle="1" w:styleId="WWCharLFO161LVL6">
    <w:name w:val="WW_CharLFO161LVL6"/>
    <w:qFormat/>
    <w:rPr>
      <w:rFonts w:ascii="Times New Roman" w:hAnsi="Times New Roman" w:cs="Wingdings"/>
    </w:rPr>
  </w:style>
  <w:style w:type="character" w:customStyle="1" w:styleId="WWCharLFO161LVL7">
    <w:name w:val="WW_CharLFO161LVL7"/>
    <w:qFormat/>
    <w:rPr>
      <w:rFonts w:ascii="Times New Roman" w:hAnsi="Times New Roman" w:cs="Symbol"/>
    </w:rPr>
  </w:style>
  <w:style w:type="character" w:customStyle="1" w:styleId="WWCharLFO161LVL8">
    <w:name w:val="WW_CharLFO161LVL8"/>
    <w:qFormat/>
    <w:rPr>
      <w:rFonts w:ascii="Times New Roman" w:hAnsi="Times New Roman" w:cs="Courier New"/>
    </w:rPr>
  </w:style>
  <w:style w:type="character" w:customStyle="1" w:styleId="WWCharLFO161LVL9">
    <w:name w:val="WW_CharLFO161LVL9"/>
    <w:qFormat/>
    <w:rPr>
      <w:rFonts w:ascii="Times New Roman" w:hAnsi="Times New Roman" w:cs="Wingdings"/>
    </w:rPr>
  </w:style>
  <w:style w:type="character" w:customStyle="1" w:styleId="WWCharLFO162LVL1">
    <w:name w:val="WW_CharLFO162LVL1"/>
    <w:qFormat/>
    <w:rPr>
      <w:rFonts w:ascii="Times New Roman" w:hAnsi="Times New Roman" w:cs="Wingdings"/>
      <w:b/>
      <w:bCs/>
      <w:color w:val="156082"/>
    </w:rPr>
  </w:style>
  <w:style w:type="character" w:customStyle="1" w:styleId="WWCharLFO162LVL2">
    <w:name w:val="WW_CharLFO162LVL2"/>
    <w:qFormat/>
    <w:rPr>
      <w:rFonts w:ascii="Times New Roman" w:hAnsi="Times New Roman" w:cs="Courier New"/>
    </w:rPr>
  </w:style>
  <w:style w:type="character" w:customStyle="1" w:styleId="WWCharLFO162LVL3">
    <w:name w:val="WW_CharLFO162LVL3"/>
    <w:qFormat/>
    <w:rPr>
      <w:rFonts w:ascii="Times New Roman" w:hAnsi="Times New Roman" w:cs="Wingdings"/>
    </w:rPr>
  </w:style>
  <w:style w:type="character" w:customStyle="1" w:styleId="WWCharLFO162LVL4">
    <w:name w:val="WW_CharLFO162LVL4"/>
    <w:qFormat/>
    <w:rPr>
      <w:rFonts w:ascii="Times New Roman" w:hAnsi="Times New Roman" w:cs="Symbol"/>
    </w:rPr>
  </w:style>
  <w:style w:type="character" w:customStyle="1" w:styleId="WWCharLFO162LVL5">
    <w:name w:val="WW_CharLFO162LVL5"/>
    <w:qFormat/>
    <w:rPr>
      <w:rFonts w:ascii="Times New Roman" w:hAnsi="Times New Roman" w:cs="Courier New"/>
    </w:rPr>
  </w:style>
  <w:style w:type="character" w:customStyle="1" w:styleId="WWCharLFO162LVL6">
    <w:name w:val="WW_CharLFO162LVL6"/>
    <w:qFormat/>
    <w:rPr>
      <w:rFonts w:ascii="Times New Roman" w:hAnsi="Times New Roman" w:cs="Wingdings"/>
    </w:rPr>
  </w:style>
  <w:style w:type="character" w:customStyle="1" w:styleId="WWCharLFO162LVL7">
    <w:name w:val="WW_CharLFO162LVL7"/>
    <w:qFormat/>
    <w:rPr>
      <w:rFonts w:ascii="Times New Roman" w:hAnsi="Times New Roman" w:cs="Symbol"/>
    </w:rPr>
  </w:style>
  <w:style w:type="character" w:customStyle="1" w:styleId="WWCharLFO162LVL8">
    <w:name w:val="WW_CharLFO162LVL8"/>
    <w:qFormat/>
    <w:rPr>
      <w:rFonts w:ascii="Times New Roman" w:hAnsi="Times New Roman" w:cs="Courier New"/>
    </w:rPr>
  </w:style>
  <w:style w:type="character" w:customStyle="1" w:styleId="WWCharLFO162LVL9">
    <w:name w:val="WW_CharLFO162LVL9"/>
    <w:qFormat/>
    <w:rPr>
      <w:rFonts w:ascii="Times New Roman" w:hAnsi="Times New Roman" w:cs="Wingdings"/>
    </w:rPr>
  </w:style>
  <w:style w:type="character" w:customStyle="1" w:styleId="WWCharLFO163LVL1">
    <w:name w:val="WW_CharLFO163LVL1"/>
    <w:qFormat/>
    <w:rPr>
      <w:rFonts w:ascii="Times New Roman" w:hAnsi="Times New Roman" w:cs="Wingdings"/>
      <w:b/>
      <w:bCs/>
      <w:color w:val="156082"/>
    </w:rPr>
  </w:style>
  <w:style w:type="character" w:customStyle="1" w:styleId="WWCharLFO163LVL2">
    <w:name w:val="WW_CharLFO163LVL2"/>
    <w:qFormat/>
    <w:rPr>
      <w:rFonts w:ascii="Times New Roman" w:hAnsi="Times New Roman" w:cs="Calibri Light"/>
    </w:rPr>
  </w:style>
  <w:style w:type="character" w:customStyle="1" w:styleId="WWCharLFO163LVL3">
    <w:name w:val="WW_CharLFO163LVL3"/>
    <w:qFormat/>
    <w:rPr>
      <w:rFonts w:ascii="Times New Roman" w:hAnsi="Times New Roman" w:cs="Wingdings"/>
    </w:rPr>
  </w:style>
  <w:style w:type="character" w:customStyle="1" w:styleId="WWCharLFO163LVL4">
    <w:name w:val="WW_CharLFO163LVL4"/>
    <w:qFormat/>
    <w:rPr>
      <w:rFonts w:ascii="Times New Roman" w:hAnsi="Times New Roman" w:cs="Symbol"/>
    </w:rPr>
  </w:style>
  <w:style w:type="character" w:customStyle="1" w:styleId="WWCharLFO163LVL5">
    <w:name w:val="WW_CharLFO163LVL5"/>
    <w:qFormat/>
    <w:rPr>
      <w:rFonts w:ascii="Times New Roman" w:hAnsi="Times New Roman" w:cs="Courier New"/>
    </w:rPr>
  </w:style>
  <w:style w:type="character" w:customStyle="1" w:styleId="WWCharLFO163LVL6">
    <w:name w:val="WW_CharLFO163LVL6"/>
    <w:qFormat/>
    <w:rPr>
      <w:rFonts w:ascii="Times New Roman" w:hAnsi="Times New Roman" w:cs="Wingdings"/>
    </w:rPr>
  </w:style>
  <w:style w:type="character" w:customStyle="1" w:styleId="WWCharLFO163LVL7">
    <w:name w:val="WW_CharLFO163LVL7"/>
    <w:qFormat/>
    <w:rPr>
      <w:rFonts w:ascii="Times New Roman" w:hAnsi="Times New Roman" w:cs="Symbol"/>
    </w:rPr>
  </w:style>
  <w:style w:type="character" w:customStyle="1" w:styleId="WWCharLFO163LVL8">
    <w:name w:val="WW_CharLFO163LVL8"/>
    <w:qFormat/>
    <w:rPr>
      <w:rFonts w:ascii="Times New Roman" w:hAnsi="Times New Roman" w:cs="Courier New"/>
    </w:rPr>
  </w:style>
  <w:style w:type="character" w:customStyle="1" w:styleId="WWCharLFO163LVL9">
    <w:name w:val="WW_CharLFO163LVL9"/>
    <w:qFormat/>
    <w:rPr>
      <w:rFonts w:ascii="Times New Roman" w:hAnsi="Times New Roman" w:cs="Wingdings"/>
    </w:rPr>
  </w:style>
  <w:style w:type="character" w:customStyle="1" w:styleId="WWCharLFO164LVL1">
    <w:name w:val="WW_CharLFO164LVL1"/>
    <w:qFormat/>
    <w:rPr>
      <w:rFonts w:ascii="Times New Roman" w:hAnsi="Times New Roman" w:cs="Calibri Light"/>
      <w:b w:val="0"/>
      <w:i w:val="0"/>
      <w:strike w:val="0"/>
      <w:dstrike w:val="0"/>
      <w:color w:val="000000"/>
      <w:position w:val="0"/>
      <w:sz w:val="22"/>
      <w:szCs w:val="22"/>
      <w:u w:val="none"/>
      <w:shd w:val="clear" w:color="auto" w:fill="auto"/>
      <w:vertAlign w:val="baseline"/>
    </w:rPr>
  </w:style>
  <w:style w:type="character" w:customStyle="1" w:styleId="WWCharLFO164LVL2">
    <w:name w:val="WW_CharLFO164LVL2"/>
    <w:qFormat/>
    <w:rPr>
      <w:rFonts w:ascii="Times New Roman" w:hAnsi="Times New Roman" w:cs="Times New Roman"/>
      <w:b w:val="0"/>
      <w:i w:val="0"/>
      <w:strike w:val="0"/>
      <w:dstrike w:val="0"/>
      <w:color w:val="000000"/>
      <w:position w:val="0"/>
      <w:sz w:val="22"/>
      <w:szCs w:val="22"/>
      <w:u w:val="none"/>
      <w:shd w:val="clear" w:color="auto" w:fill="auto"/>
      <w:vertAlign w:val="baseline"/>
    </w:rPr>
  </w:style>
  <w:style w:type="character" w:customStyle="1" w:styleId="WWCharLFO164LVL3">
    <w:name w:val="WW_CharLFO164LVL3"/>
    <w:qFormat/>
    <w:rPr>
      <w:rFonts w:ascii="Times New Roman" w:hAnsi="Times New Roman" w:cs="Times New Roman"/>
      <w:b w:val="0"/>
      <w:i w:val="0"/>
      <w:strike w:val="0"/>
      <w:dstrike w:val="0"/>
      <w:color w:val="000000"/>
      <w:position w:val="0"/>
      <w:sz w:val="22"/>
      <w:szCs w:val="22"/>
      <w:u w:val="none"/>
      <w:shd w:val="clear" w:color="auto" w:fill="auto"/>
      <w:vertAlign w:val="baseline"/>
    </w:rPr>
  </w:style>
  <w:style w:type="character" w:customStyle="1" w:styleId="WWCharLFO164LVL4">
    <w:name w:val="WW_CharLFO164LVL4"/>
    <w:qFormat/>
    <w:rPr>
      <w:rFonts w:ascii="Times New Roman" w:hAnsi="Times New Roman" w:cs="Times New Roman"/>
      <w:b w:val="0"/>
      <w:i w:val="0"/>
      <w:strike w:val="0"/>
      <w:dstrike w:val="0"/>
      <w:color w:val="000000"/>
      <w:position w:val="0"/>
      <w:sz w:val="22"/>
      <w:szCs w:val="22"/>
      <w:u w:val="none"/>
      <w:shd w:val="clear" w:color="auto" w:fill="auto"/>
      <w:vertAlign w:val="baseline"/>
    </w:rPr>
  </w:style>
  <w:style w:type="character" w:customStyle="1" w:styleId="WWCharLFO164LVL5">
    <w:name w:val="WW_CharLFO164LVL5"/>
    <w:qFormat/>
    <w:rPr>
      <w:rFonts w:ascii="Times New Roman" w:hAnsi="Times New Roman" w:cs="Times New Roman"/>
      <w:b w:val="0"/>
      <w:i w:val="0"/>
      <w:strike w:val="0"/>
      <w:dstrike w:val="0"/>
      <w:color w:val="000000"/>
      <w:position w:val="0"/>
      <w:sz w:val="22"/>
      <w:szCs w:val="22"/>
      <w:u w:val="none"/>
      <w:shd w:val="clear" w:color="auto" w:fill="auto"/>
      <w:vertAlign w:val="baseline"/>
    </w:rPr>
  </w:style>
  <w:style w:type="character" w:customStyle="1" w:styleId="WWCharLFO164LVL6">
    <w:name w:val="WW_CharLFO164LVL6"/>
    <w:qFormat/>
    <w:rPr>
      <w:rFonts w:ascii="Times New Roman" w:hAnsi="Times New Roman" w:cs="Times New Roman"/>
      <w:b w:val="0"/>
      <w:i w:val="0"/>
      <w:strike w:val="0"/>
      <w:dstrike w:val="0"/>
      <w:color w:val="000000"/>
      <w:position w:val="0"/>
      <w:sz w:val="22"/>
      <w:szCs w:val="22"/>
      <w:u w:val="none"/>
      <w:shd w:val="clear" w:color="auto" w:fill="auto"/>
      <w:vertAlign w:val="baseline"/>
    </w:rPr>
  </w:style>
  <w:style w:type="character" w:customStyle="1" w:styleId="WWCharLFO164LVL7">
    <w:name w:val="WW_CharLFO164LVL7"/>
    <w:qFormat/>
    <w:rPr>
      <w:rFonts w:ascii="Times New Roman" w:hAnsi="Times New Roman" w:cs="Times New Roman"/>
      <w:b w:val="0"/>
      <w:i w:val="0"/>
      <w:strike w:val="0"/>
      <w:dstrike w:val="0"/>
      <w:color w:val="000000"/>
      <w:position w:val="0"/>
      <w:sz w:val="22"/>
      <w:szCs w:val="22"/>
      <w:u w:val="none"/>
      <w:shd w:val="clear" w:color="auto" w:fill="auto"/>
      <w:vertAlign w:val="baseline"/>
    </w:rPr>
  </w:style>
  <w:style w:type="character" w:customStyle="1" w:styleId="WWCharLFO164LVL8">
    <w:name w:val="WW_CharLFO164LVL8"/>
    <w:qFormat/>
    <w:rPr>
      <w:rFonts w:ascii="Times New Roman" w:hAnsi="Times New Roman" w:cs="Times New Roman"/>
      <w:b w:val="0"/>
      <w:i w:val="0"/>
      <w:strike w:val="0"/>
      <w:dstrike w:val="0"/>
      <w:color w:val="000000"/>
      <w:position w:val="0"/>
      <w:sz w:val="22"/>
      <w:szCs w:val="22"/>
      <w:u w:val="none"/>
      <w:shd w:val="clear" w:color="auto" w:fill="auto"/>
      <w:vertAlign w:val="baseline"/>
    </w:rPr>
  </w:style>
  <w:style w:type="character" w:customStyle="1" w:styleId="WWCharLFO164LVL9">
    <w:name w:val="WW_CharLFO164LVL9"/>
    <w:qFormat/>
    <w:rPr>
      <w:rFonts w:ascii="Times New Roman" w:hAnsi="Times New Roman" w:cs="Times New Roman"/>
      <w:b w:val="0"/>
      <w:i w:val="0"/>
      <w:strike w:val="0"/>
      <w:dstrike w:val="0"/>
      <w:color w:val="000000"/>
      <w:position w:val="0"/>
      <w:sz w:val="22"/>
      <w:szCs w:val="22"/>
      <w:u w:val="none"/>
      <w:shd w:val="clear" w:color="auto" w:fill="auto"/>
      <w:vertAlign w:val="baseline"/>
    </w:rPr>
  </w:style>
  <w:style w:type="character" w:customStyle="1" w:styleId="WWCharLFO165LVL1">
    <w:name w:val="WW_CharLFO165LVL1"/>
    <w:qFormat/>
    <w:rPr>
      <w:b/>
      <w:bCs/>
      <w:i w:val="0"/>
      <w:iCs w:val="0"/>
      <w:sz w:val="32"/>
    </w:rPr>
  </w:style>
  <w:style w:type="character" w:customStyle="1" w:styleId="WWCharLFO166LVL1">
    <w:name w:val="WW_CharLFO166LVL1"/>
    <w:qFormat/>
    <w:rPr>
      <w:b/>
      <w:bCs/>
      <w:i w:val="0"/>
      <w:iCs w:val="0"/>
      <w:sz w:val="32"/>
    </w:rPr>
  </w:style>
  <w:style w:type="character" w:customStyle="1" w:styleId="WWCharLFO167LVL1">
    <w:name w:val="WW_CharLFO167LVL1"/>
    <w:qFormat/>
    <w:rPr>
      <w:b/>
      <w:bCs/>
      <w:i w:val="0"/>
      <w:iCs w:val="0"/>
      <w:sz w:val="32"/>
    </w:rPr>
  </w:style>
  <w:style w:type="character" w:customStyle="1" w:styleId="WWCharLFO168LVL1">
    <w:name w:val="WW_CharLFO168LVL1"/>
    <w:qFormat/>
    <w:rPr>
      <w:b/>
      <w:bCs/>
      <w:i w:val="0"/>
      <w:iCs w:val="0"/>
      <w:sz w:val="32"/>
    </w:rPr>
  </w:style>
  <w:style w:type="character" w:customStyle="1" w:styleId="WWCharLFO169LVL1">
    <w:name w:val="WW_CharLFO169LVL1"/>
    <w:qFormat/>
    <w:rPr>
      <w:b/>
      <w:bCs/>
      <w:i w:val="0"/>
      <w:iCs w:val="0"/>
      <w:sz w:val="32"/>
    </w:rPr>
  </w:style>
  <w:style w:type="character" w:customStyle="1" w:styleId="WWCharLFO170LVL1">
    <w:name w:val="WW_CharLFO170LVL1"/>
    <w:qFormat/>
    <w:rPr>
      <w:b/>
      <w:bCs/>
      <w:i w:val="0"/>
      <w:iCs w:val="0"/>
      <w:sz w:val="32"/>
    </w:rPr>
  </w:style>
  <w:style w:type="character" w:customStyle="1" w:styleId="WWCharLFO171LVL1">
    <w:name w:val="WW_CharLFO171LVL1"/>
    <w:qFormat/>
    <w:rPr>
      <w:b/>
      <w:bCs/>
      <w:i w:val="0"/>
      <w:iCs w:val="0"/>
      <w:sz w:val="32"/>
    </w:rPr>
  </w:style>
  <w:style w:type="character" w:customStyle="1" w:styleId="WWCharLFO172LVL1">
    <w:name w:val="WW_CharLFO172LVL1"/>
    <w:qFormat/>
    <w:rPr>
      <w:b/>
      <w:bCs/>
      <w:i w:val="0"/>
      <w:iCs w:val="0"/>
      <w:sz w:val="32"/>
    </w:rPr>
  </w:style>
  <w:style w:type="character" w:customStyle="1" w:styleId="WWCharLFO173LVL1">
    <w:name w:val="WW_CharLFO173LVL1"/>
    <w:qFormat/>
    <w:rPr>
      <w:b/>
      <w:bCs/>
      <w:i w:val="0"/>
      <w:iCs w:val="0"/>
      <w:sz w:val="32"/>
    </w:rPr>
  </w:style>
  <w:style w:type="character" w:customStyle="1" w:styleId="WWCharLFO174LVL1">
    <w:name w:val="WW_CharLFO174LVL1"/>
    <w:qFormat/>
    <w:rPr>
      <w:b/>
      <w:bCs/>
      <w:i w:val="0"/>
      <w:iCs w:val="0"/>
      <w:sz w:val="32"/>
    </w:rPr>
  </w:style>
  <w:style w:type="character" w:customStyle="1" w:styleId="WWCharLFO175LVL1">
    <w:name w:val="WW_CharLFO175LVL1"/>
    <w:qFormat/>
    <w:rPr>
      <w:b/>
      <w:bCs/>
      <w:i w:val="0"/>
      <w:iCs w:val="0"/>
      <w:sz w:val="32"/>
    </w:rPr>
  </w:style>
  <w:style w:type="character" w:customStyle="1" w:styleId="WWCharLFO176LVL1">
    <w:name w:val="WW_CharLFO176LVL1"/>
    <w:qFormat/>
    <w:rPr>
      <w:b/>
      <w:bCs/>
      <w:i w:val="0"/>
      <w:iCs w:val="0"/>
      <w:sz w:val="32"/>
    </w:rPr>
  </w:style>
  <w:style w:type="character" w:customStyle="1" w:styleId="WWCharLFO177LVL1">
    <w:name w:val="WW_CharLFO177LVL1"/>
    <w:qFormat/>
    <w:rPr>
      <w:b/>
      <w:bCs/>
      <w:i w:val="0"/>
      <w:iCs w:val="0"/>
      <w:sz w:val="32"/>
    </w:rPr>
  </w:style>
  <w:style w:type="character" w:customStyle="1" w:styleId="WWCharLFO178LVL1">
    <w:name w:val="WW_CharLFO178LVL1"/>
    <w:qFormat/>
    <w:rPr>
      <w:b/>
      <w:bCs/>
      <w:i w:val="0"/>
      <w:iCs w:val="0"/>
      <w:sz w:val="32"/>
    </w:rPr>
  </w:style>
  <w:style w:type="character" w:customStyle="1" w:styleId="WWCharLFO179LVL1">
    <w:name w:val="WW_CharLFO179LVL1"/>
    <w:qFormat/>
    <w:rPr>
      <w:b/>
      <w:bCs/>
      <w:i w:val="0"/>
      <w:iCs w:val="0"/>
      <w:sz w:val="32"/>
    </w:rPr>
  </w:style>
  <w:style w:type="character" w:customStyle="1" w:styleId="WWCharLFO180LVL1">
    <w:name w:val="WW_CharLFO180LVL1"/>
    <w:qFormat/>
    <w:rPr>
      <w:b/>
      <w:bCs/>
      <w:i w:val="0"/>
      <w:iCs w:val="0"/>
      <w:sz w:val="32"/>
    </w:rPr>
  </w:style>
  <w:style w:type="character" w:customStyle="1" w:styleId="WWCharLFO181LVL1">
    <w:name w:val="WW_CharLFO181LVL1"/>
    <w:qFormat/>
    <w:rPr>
      <w:b/>
      <w:bCs/>
      <w:i w:val="0"/>
      <w:iCs w:val="0"/>
      <w:sz w:val="32"/>
    </w:rPr>
  </w:style>
  <w:style w:type="character" w:customStyle="1" w:styleId="WWCharLFO182LVL1">
    <w:name w:val="WW_CharLFO182LVL1"/>
    <w:qFormat/>
    <w:rPr>
      <w:b/>
      <w:bCs/>
      <w:i w:val="0"/>
      <w:iCs w:val="0"/>
      <w:sz w:val="32"/>
    </w:rPr>
  </w:style>
  <w:style w:type="character" w:customStyle="1" w:styleId="WWCharLFO183LVL1">
    <w:name w:val="WW_CharLFO183LVL1"/>
    <w:qFormat/>
    <w:rPr>
      <w:b/>
      <w:bCs/>
      <w:i w:val="0"/>
      <w:iCs w:val="0"/>
      <w:sz w:val="32"/>
    </w:rPr>
  </w:style>
  <w:style w:type="character" w:customStyle="1" w:styleId="WWCharLFO184LVL1">
    <w:name w:val="WW_CharLFO184LVL1"/>
    <w:qFormat/>
    <w:rPr>
      <w:b/>
      <w:bCs/>
      <w:i w:val="0"/>
      <w:iCs w:val="0"/>
      <w:sz w:val="32"/>
    </w:rPr>
  </w:style>
  <w:style w:type="character" w:customStyle="1" w:styleId="WWCharLFO185LVL1">
    <w:name w:val="WW_CharLFO185LVL1"/>
    <w:qFormat/>
    <w:rPr>
      <w:b/>
      <w:bCs/>
      <w:i w:val="0"/>
      <w:iCs w:val="0"/>
      <w:sz w:val="32"/>
    </w:rPr>
  </w:style>
  <w:style w:type="character" w:customStyle="1" w:styleId="WWCharLFO186LVL1">
    <w:name w:val="WW_CharLFO186LVL1"/>
    <w:qFormat/>
    <w:rPr>
      <w:b/>
      <w:bCs/>
      <w:i w:val="0"/>
      <w:iCs w:val="0"/>
      <w:sz w:val="32"/>
    </w:rPr>
  </w:style>
  <w:style w:type="character" w:customStyle="1" w:styleId="WWCharLFO187LVL1">
    <w:name w:val="WW_CharLFO187LVL1"/>
    <w:qFormat/>
    <w:rPr>
      <w:b/>
      <w:bCs/>
      <w:i w:val="0"/>
      <w:iCs w:val="0"/>
      <w:sz w:val="32"/>
    </w:rPr>
  </w:style>
  <w:style w:type="character" w:customStyle="1" w:styleId="WWCharLFO188LVL1">
    <w:name w:val="WW_CharLFO188LVL1"/>
    <w:qFormat/>
    <w:rPr>
      <w:b/>
      <w:bCs/>
      <w:i w:val="0"/>
      <w:iCs w:val="0"/>
      <w:sz w:val="32"/>
    </w:rPr>
  </w:style>
  <w:style w:type="character" w:customStyle="1" w:styleId="WWCharLFO189LVL1">
    <w:name w:val="WW_CharLFO189LVL1"/>
    <w:qFormat/>
    <w:rPr>
      <w:b/>
      <w:bCs/>
      <w:i w:val="0"/>
      <w:iCs w:val="0"/>
      <w:sz w:val="32"/>
    </w:rPr>
  </w:style>
  <w:style w:type="character" w:customStyle="1" w:styleId="WWCharLFO190LVL1">
    <w:name w:val="WW_CharLFO190LVL1"/>
    <w:qFormat/>
    <w:rPr>
      <w:b/>
      <w:bCs/>
      <w:i w:val="0"/>
      <w:iCs w:val="0"/>
      <w:sz w:val="32"/>
    </w:rPr>
  </w:style>
  <w:style w:type="character" w:customStyle="1" w:styleId="WWCharLFO191LVL1">
    <w:name w:val="WW_CharLFO191LVL1"/>
    <w:qFormat/>
    <w:rPr>
      <w:b/>
      <w:bCs/>
      <w:i w:val="0"/>
      <w:iCs w:val="0"/>
      <w:sz w:val="32"/>
    </w:rPr>
  </w:style>
  <w:style w:type="character" w:customStyle="1" w:styleId="WWCharLFO192LVL1">
    <w:name w:val="WW_CharLFO192LVL1"/>
    <w:qFormat/>
    <w:rPr>
      <w:b/>
      <w:bCs/>
      <w:i w:val="0"/>
      <w:iCs w:val="0"/>
      <w:sz w:val="32"/>
    </w:rPr>
  </w:style>
  <w:style w:type="character" w:customStyle="1" w:styleId="WWCharLFO193LVL1">
    <w:name w:val="WW_CharLFO193LVL1"/>
    <w:qFormat/>
    <w:rPr>
      <w:b/>
      <w:bCs/>
      <w:i w:val="0"/>
      <w:iCs w:val="0"/>
      <w:sz w:val="32"/>
    </w:rPr>
  </w:style>
  <w:style w:type="character" w:customStyle="1" w:styleId="WWCharLFO194LVL1">
    <w:name w:val="WW_CharLFO194LVL1"/>
    <w:qFormat/>
    <w:rPr>
      <w:b/>
      <w:bCs/>
      <w:i w:val="0"/>
      <w:iCs w:val="0"/>
      <w:sz w:val="32"/>
    </w:rPr>
  </w:style>
  <w:style w:type="character" w:customStyle="1" w:styleId="WWCharLFO195LVL1">
    <w:name w:val="WW_CharLFO195LVL1"/>
    <w:qFormat/>
    <w:rPr>
      <w:b/>
      <w:bCs/>
      <w:i w:val="0"/>
      <w:iCs w:val="0"/>
      <w:sz w:val="32"/>
    </w:rPr>
  </w:style>
  <w:style w:type="character" w:customStyle="1" w:styleId="WWCharLFO196LVL1">
    <w:name w:val="WW_CharLFO196LVL1"/>
    <w:qFormat/>
    <w:rPr>
      <w:b/>
      <w:bCs/>
      <w:i w:val="0"/>
      <w:iCs w:val="0"/>
      <w:sz w:val="32"/>
    </w:rPr>
  </w:style>
  <w:style w:type="character" w:customStyle="1" w:styleId="WWCharLFO197LVL1">
    <w:name w:val="WW_CharLFO197LVL1"/>
    <w:qFormat/>
    <w:rPr>
      <w:b/>
      <w:bCs/>
      <w:i w:val="0"/>
      <w:iCs w:val="0"/>
      <w:sz w:val="32"/>
    </w:rPr>
  </w:style>
  <w:style w:type="character" w:customStyle="1" w:styleId="WWCharLFO198LVL1">
    <w:name w:val="WW_CharLFO198LVL1"/>
    <w:qFormat/>
    <w:rPr>
      <w:b/>
      <w:bCs/>
      <w:i w:val="0"/>
      <w:iCs w:val="0"/>
      <w:sz w:val="32"/>
    </w:rPr>
  </w:style>
  <w:style w:type="character" w:customStyle="1" w:styleId="WWCharLFO199LVL1">
    <w:name w:val="WW_CharLFO199LVL1"/>
    <w:qFormat/>
    <w:rPr>
      <w:b/>
      <w:bCs/>
      <w:i w:val="0"/>
      <w:iCs w:val="0"/>
      <w:sz w:val="32"/>
    </w:rPr>
  </w:style>
  <w:style w:type="character" w:customStyle="1" w:styleId="WWCharLFO200LVL1">
    <w:name w:val="WW_CharLFO200LVL1"/>
    <w:qFormat/>
    <w:rPr>
      <w:b/>
      <w:bCs/>
      <w:i w:val="0"/>
      <w:iCs w:val="0"/>
      <w:sz w:val="32"/>
    </w:rPr>
  </w:style>
  <w:style w:type="character" w:customStyle="1" w:styleId="WWCharLFO201LVL1">
    <w:name w:val="WW_CharLFO201LVL1"/>
    <w:qFormat/>
    <w:rPr>
      <w:b/>
      <w:bCs/>
      <w:i w:val="0"/>
      <w:iCs w:val="0"/>
      <w:sz w:val="32"/>
    </w:rPr>
  </w:style>
  <w:style w:type="character" w:customStyle="1" w:styleId="WWCharLFO202LVL1">
    <w:name w:val="WW_CharLFO202LVL1"/>
    <w:qFormat/>
    <w:rPr>
      <w:b/>
      <w:bCs/>
      <w:i w:val="0"/>
      <w:iCs w:val="0"/>
      <w:sz w:val="32"/>
    </w:rPr>
  </w:style>
  <w:style w:type="character" w:customStyle="1" w:styleId="WWCharLFO203LVL1">
    <w:name w:val="WW_CharLFO203LVL1"/>
    <w:qFormat/>
    <w:rPr>
      <w:b/>
      <w:bCs/>
      <w:i w:val="0"/>
      <w:iCs w:val="0"/>
      <w:sz w:val="32"/>
    </w:rPr>
  </w:style>
  <w:style w:type="character" w:customStyle="1" w:styleId="WWCharLFO204LVL1">
    <w:name w:val="WW_CharLFO204LVL1"/>
    <w:qFormat/>
    <w:rPr>
      <w:color w:val="0E2841"/>
    </w:rPr>
  </w:style>
  <w:style w:type="character" w:customStyle="1" w:styleId="WWCharLFO204LVL2">
    <w:name w:val="WW_CharLFO204LVL2"/>
    <w:qFormat/>
    <w:rPr>
      <w:sz w:val="24"/>
      <w:szCs w:val="24"/>
    </w:rPr>
  </w:style>
  <w:style w:type="character" w:customStyle="1" w:styleId="WWCharOUTLINELVL1">
    <w:name w:val="WW_CharOUTLINELVL1"/>
    <w:qFormat/>
    <w:rPr>
      <w:color w:val="0E2841"/>
    </w:rPr>
  </w:style>
  <w:style w:type="character" w:customStyle="1" w:styleId="WWCharOUTLINELVL2">
    <w:name w:val="WW_CharOUTLINELVL2"/>
    <w:qFormat/>
    <w:rPr>
      <w:sz w:val="24"/>
      <w:szCs w:val="24"/>
    </w:rPr>
  </w:style>
  <w:style w:type="character" w:customStyle="1" w:styleId="WWCharLFO224LVL1">
    <w:name w:val="WW_CharLFO224LVL1"/>
    <w:qFormat/>
    <w:rPr>
      <w:rFonts w:ascii="Calibri Light" w:hAnsi="Calibri Light" w:cs="Calibri Light"/>
      <w:sz w:val="20"/>
    </w:rPr>
  </w:style>
  <w:style w:type="character" w:customStyle="1" w:styleId="WWCharLFO224LVL2">
    <w:name w:val="WW_CharLFO224LVL2"/>
    <w:qFormat/>
    <w:rPr>
      <w:rFonts w:ascii="Times New Roman" w:hAnsi="Times New Roman" w:cs="Courier New"/>
      <w:sz w:val="20"/>
    </w:rPr>
  </w:style>
  <w:style w:type="character" w:customStyle="1" w:styleId="WWCharLFO224LVL3">
    <w:name w:val="WW_CharLFO224LVL3"/>
    <w:qFormat/>
    <w:rPr>
      <w:rFonts w:ascii="Times New Roman" w:hAnsi="Times New Roman" w:cs="Wingdings"/>
      <w:sz w:val="20"/>
    </w:rPr>
  </w:style>
  <w:style w:type="character" w:customStyle="1" w:styleId="WWCharLFO224LVL4">
    <w:name w:val="WW_CharLFO224LVL4"/>
    <w:qFormat/>
    <w:rPr>
      <w:rFonts w:ascii="Times New Roman" w:hAnsi="Times New Roman" w:cs="Wingdings"/>
      <w:sz w:val="20"/>
    </w:rPr>
  </w:style>
  <w:style w:type="character" w:customStyle="1" w:styleId="WWCharLFO224LVL5">
    <w:name w:val="WW_CharLFO224LVL5"/>
    <w:qFormat/>
    <w:rPr>
      <w:rFonts w:ascii="Times New Roman" w:hAnsi="Times New Roman" w:cs="Wingdings"/>
      <w:sz w:val="20"/>
    </w:rPr>
  </w:style>
  <w:style w:type="character" w:customStyle="1" w:styleId="WWCharLFO224LVL6">
    <w:name w:val="WW_CharLFO224LVL6"/>
    <w:qFormat/>
    <w:rPr>
      <w:rFonts w:ascii="Times New Roman" w:hAnsi="Times New Roman" w:cs="Wingdings"/>
      <w:sz w:val="20"/>
    </w:rPr>
  </w:style>
  <w:style w:type="character" w:customStyle="1" w:styleId="WWCharLFO224LVL7">
    <w:name w:val="WW_CharLFO224LVL7"/>
    <w:qFormat/>
    <w:rPr>
      <w:rFonts w:ascii="Times New Roman" w:hAnsi="Times New Roman" w:cs="Wingdings"/>
      <w:sz w:val="20"/>
    </w:rPr>
  </w:style>
  <w:style w:type="character" w:customStyle="1" w:styleId="WWCharLFO224LVL8">
    <w:name w:val="WW_CharLFO224LVL8"/>
    <w:qFormat/>
    <w:rPr>
      <w:rFonts w:ascii="Times New Roman" w:hAnsi="Times New Roman" w:cs="Wingdings"/>
      <w:sz w:val="20"/>
    </w:rPr>
  </w:style>
  <w:style w:type="character" w:customStyle="1" w:styleId="WWCharLFO224LVL9">
    <w:name w:val="WW_CharLFO224LVL9"/>
    <w:qFormat/>
    <w:rPr>
      <w:rFonts w:ascii="Times New Roman" w:hAnsi="Times New Roman" w:cs="Wingdings"/>
      <w:sz w:val="20"/>
    </w:rPr>
  </w:style>
  <w:style w:type="character" w:customStyle="1" w:styleId="WWCharLFO225LVL1">
    <w:name w:val="WW_CharLFO225LVL1"/>
    <w:qFormat/>
    <w:rPr>
      <w:rFonts w:ascii="Calibri Light" w:hAnsi="Calibri Light" w:cs="Calibri Light"/>
      <w:sz w:val="20"/>
    </w:rPr>
  </w:style>
  <w:style w:type="character" w:customStyle="1" w:styleId="WWCharLFO225LVL2">
    <w:name w:val="WW_CharLFO225LVL2"/>
    <w:qFormat/>
    <w:rPr>
      <w:rFonts w:ascii="Times New Roman" w:hAnsi="Times New Roman" w:cs="Courier New"/>
      <w:sz w:val="20"/>
    </w:rPr>
  </w:style>
  <w:style w:type="character" w:customStyle="1" w:styleId="WWCharLFO225LVL3">
    <w:name w:val="WW_CharLFO225LVL3"/>
    <w:qFormat/>
    <w:rPr>
      <w:rFonts w:ascii="Times New Roman" w:hAnsi="Times New Roman" w:cs="Wingdings"/>
      <w:sz w:val="20"/>
    </w:rPr>
  </w:style>
  <w:style w:type="character" w:customStyle="1" w:styleId="WWCharLFO225LVL4">
    <w:name w:val="WW_CharLFO225LVL4"/>
    <w:qFormat/>
    <w:rPr>
      <w:rFonts w:ascii="Times New Roman" w:hAnsi="Times New Roman" w:cs="Wingdings"/>
      <w:sz w:val="20"/>
    </w:rPr>
  </w:style>
  <w:style w:type="character" w:customStyle="1" w:styleId="WWCharLFO225LVL5">
    <w:name w:val="WW_CharLFO225LVL5"/>
    <w:qFormat/>
    <w:rPr>
      <w:rFonts w:ascii="Times New Roman" w:hAnsi="Times New Roman" w:cs="Wingdings"/>
      <w:sz w:val="20"/>
    </w:rPr>
  </w:style>
  <w:style w:type="character" w:customStyle="1" w:styleId="WWCharLFO225LVL6">
    <w:name w:val="WW_CharLFO225LVL6"/>
    <w:qFormat/>
    <w:rPr>
      <w:rFonts w:ascii="Times New Roman" w:hAnsi="Times New Roman" w:cs="Wingdings"/>
      <w:sz w:val="20"/>
    </w:rPr>
  </w:style>
  <w:style w:type="character" w:customStyle="1" w:styleId="WWCharLFO225LVL7">
    <w:name w:val="WW_CharLFO225LVL7"/>
    <w:qFormat/>
    <w:rPr>
      <w:rFonts w:ascii="Times New Roman" w:hAnsi="Times New Roman" w:cs="Wingdings"/>
      <w:sz w:val="20"/>
    </w:rPr>
  </w:style>
  <w:style w:type="character" w:customStyle="1" w:styleId="WWCharLFO225LVL8">
    <w:name w:val="WW_CharLFO225LVL8"/>
    <w:qFormat/>
    <w:rPr>
      <w:rFonts w:ascii="Times New Roman" w:hAnsi="Times New Roman" w:cs="Wingdings"/>
      <w:sz w:val="20"/>
    </w:rPr>
  </w:style>
  <w:style w:type="character" w:customStyle="1" w:styleId="WWCharLFO225LVL9">
    <w:name w:val="WW_CharLFO225LVL9"/>
    <w:qFormat/>
    <w:rPr>
      <w:rFonts w:ascii="Times New Roman" w:hAnsi="Times New Roman" w:cs="Wingdings"/>
      <w:sz w:val="20"/>
    </w:rPr>
  </w:style>
  <w:style w:type="character" w:customStyle="1" w:styleId="WWCharLFO227LVL1">
    <w:name w:val="WW_CharLFO227LVL1"/>
    <w:qFormat/>
    <w:rPr>
      <w:rFonts w:ascii="Wingdings" w:hAnsi="Wingdings"/>
    </w:rPr>
  </w:style>
  <w:style w:type="character" w:customStyle="1" w:styleId="WWCharLFO227LVL2">
    <w:name w:val="WW_CharLFO227LVL2"/>
    <w:qFormat/>
    <w:rPr>
      <w:rFonts w:ascii="Courier New" w:hAnsi="Courier New" w:cs="Courier New"/>
    </w:rPr>
  </w:style>
  <w:style w:type="character" w:customStyle="1" w:styleId="WWCharLFO227LVL3">
    <w:name w:val="WW_CharLFO227LVL3"/>
    <w:qFormat/>
    <w:rPr>
      <w:rFonts w:ascii="Wingdings" w:hAnsi="Wingdings"/>
    </w:rPr>
  </w:style>
  <w:style w:type="character" w:customStyle="1" w:styleId="WWCharLFO227LVL4">
    <w:name w:val="WW_CharLFO227LVL4"/>
    <w:qFormat/>
    <w:rPr>
      <w:rFonts w:ascii="Symbol" w:hAnsi="Symbol"/>
    </w:rPr>
  </w:style>
  <w:style w:type="character" w:customStyle="1" w:styleId="WWCharLFO227LVL5">
    <w:name w:val="WW_CharLFO227LVL5"/>
    <w:qFormat/>
    <w:rPr>
      <w:rFonts w:ascii="Courier New" w:hAnsi="Courier New" w:cs="Courier New"/>
    </w:rPr>
  </w:style>
  <w:style w:type="character" w:customStyle="1" w:styleId="WWCharLFO227LVL6">
    <w:name w:val="WW_CharLFO227LVL6"/>
    <w:qFormat/>
    <w:rPr>
      <w:rFonts w:ascii="Wingdings" w:hAnsi="Wingdings"/>
    </w:rPr>
  </w:style>
  <w:style w:type="character" w:customStyle="1" w:styleId="WWCharLFO227LVL7">
    <w:name w:val="WW_CharLFO227LVL7"/>
    <w:qFormat/>
    <w:rPr>
      <w:rFonts w:ascii="Symbol" w:hAnsi="Symbol"/>
    </w:rPr>
  </w:style>
  <w:style w:type="character" w:customStyle="1" w:styleId="WWCharLFO227LVL8">
    <w:name w:val="WW_CharLFO227LVL8"/>
    <w:qFormat/>
    <w:rPr>
      <w:rFonts w:ascii="Courier New" w:hAnsi="Courier New" w:cs="Courier New"/>
    </w:rPr>
  </w:style>
  <w:style w:type="character" w:customStyle="1" w:styleId="WWCharLFO227LVL9">
    <w:name w:val="WW_CharLFO227LVL9"/>
    <w:qFormat/>
    <w:rPr>
      <w:rFonts w:ascii="Wingdings" w:hAnsi="Wingdings"/>
    </w:rPr>
  </w:style>
  <w:style w:type="character" w:customStyle="1" w:styleId="WWCharLFO232LVL2">
    <w:name w:val="WW_CharLFO232LVL2"/>
    <w:qFormat/>
    <w:rPr>
      <w:rFonts w:eastAsia="Times New Roman"/>
      <w:b/>
      <w:color w:val="1F1F1F"/>
    </w:rPr>
  </w:style>
  <w:style w:type="character" w:customStyle="1" w:styleId="WWCharLFO232LVL3">
    <w:name w:val="WW_CharLFO232LVL3"/>
    <w:qFormat/>
    <w:rPr>
      <w:rFonts w:ascii="Times New Roman" w:hAnsi="Times New Roman" w:cs="Calibri Light"/>
      <w:b/>
      <w:bCs/>
      <w:sz w:val="24"/>
      <w:szCs w:val="24"/>
    </w:rPr>
  </w:style>
  <w:style w:type="character" w:customStyle="1" w:styleId="WWCharLFO236LVL2">
    <w:name w:val="WW_CharLFO236LVL2"/>
    <w:qFormat/>
    <w:rPr>
      <w:rFonts w:eastAsia="Times New Roman"/>
      <w:b/>
      <w:color w:val="1F1F1F"/>
    </w:rPr>
  </w:style>
  <w:style w:type="character" w:customStyle="1" w:styleId="WWCharLFO236LVL3">
    <w:name w:val="WW_CharLFO236LVL3"/>
    <w:qFormat/>
    <w:rPr>
      <w:rFonts w:ascii="Times New Roman" w:hAnsi="Times New Roman" w:cs="Calibri Light"/>
      <w:b/>
      <w:bCs/>
      <w:sz w:val="24"/>
      <w:szCs w:val="24"/>
    </w:rPr>
  </w:style>
  <w:style w:type="character" w:customStyle="1" w:styleId="WWCharLFO242LVL1">
    <w:name w:val="WW_CharLFO242LVL1"/>
    <w:qFormat/>
    <w:rPr>
      <w:b/>
      <w:bCs/>
      <w:color w:val="0F9ED5"/>
      <w:sz w:val="24"/>
      <w:szCs w:val="22"/>
    </w:rPr>
  </w:style>
  <w:style w:type="character" w:customStyle="1" w:styleId="WWCharLFO243LVL1">
    <w:name w:val="WW_CharLFO243LVL1"/>
    <w:qFormat/>
    <w:rPr>
      <w:b/>
      <w:bCs/>
    </w:rPr>
  </w:style>
  <w:style w:type="character" w:customStyle="1" w:styleId="WWCharLFO248LVL1">
    <w:name w:val="WW_CharLFO248LVL1"/>
    <w:qFormat/>
    <w:rPr>
      <w:rFonts w:ascii="Wingdings" w:hAnsi="Wingdings"/>
      <w:sz w:val="20"/>
    </w:rPr>
  </w:style>
  <w:style w:type="character" w:customStyle="1" w:styleId="WWCharLFO248LVL2">
    <w:name w:val="WW_CharLFO248LVL2"/>
    <w:qFormat/>
    <w:rPr>
      <w:rFonts w:ascii="Times New Roman" w:hAnsi="Times New Roman" w:cs="Courier New"/>
      <w:sz w:val="20"/>
    </w:rPr>
  </w:style>
  <w:style w:type="character" w:customStyle="1" w:styleId="WWCharLFO248LVL3">
    <w:name w:val="WW_CharLFO248LVL3"/>
    <w:qFormat/>
    <w:rPr>
      <w:rFonts w:ascii="Times New Roman" w:hAnsi="Times New Roman" w:cs="Wingdings"/>
      <w:sz w:val="20"/>
    </w:rPr>
  </w:style>
  <w:style w:type="character" w:customStyle="1" w:styleId="WWCharLFO248LVL4">
    <w:name w:val="WW_CharLFO248LVL4"/>
    <w:qFormat/>
    <w:rPr>
      <w:rFonts w:ascii="Times New Roman" w:hAnsi="Times New Roman" w:cs="Wingdings"/>
      <w:sz w:val="20"/>
    </w:rPr>
  </w:style>
  <w:style w:type="character" w:customStyle="1" w:styleId="WWCharLFO248LVL5">
    <w:name w:val="WW_CharLFO248LVL5"/>
    <w:qFormat/>
    <w:rPr>
      <w:rFonts w:ascii="Times New Roman" w:hAnsi="Times New Roman" w:cs="Wingdings"/>
      <w:sz w:val="20"/>
    </w:rPr>
  </w:style>
  <w:style w:type="character" w:customStyle="1" w:styleId="WWCharLFO248LVL6">
    <w:name w:val="WW_CharLFO248LVL6"/>
    <w:qFormat/>
    <w:rPr>
      <w:rFonts w:ascii="Times New Roman" w:hAnsi="Times New Roman" w:cs="Wingdings"/>
      <w:sz w:val="20"/>
    </w:rPr>
  </w:style>
  <w:style w:type="character" w:customStyle="1" w:styleId="WWCharLFO248LVL7">
    <w:name w:val="WW_CharLFO248LVL7"/>
    <w:qFormat/>
    <w:rPr>
      <w:rFonts w:ascii="Times New Roman" w:hAnsi="Times New Roman" w:cs="Wingdings"/>
      <w:sz w:val="20"/>
    </w:rPr>
  </w:style>
  <w:style w:type="character" w:customStyle="1" w:styleId="WWCharLFO248LVL8">
    <w:name w:val="WW_CharLFO248LVL8"/>
    <w:qFormat/>
    <w:rPr>
      <w:rFonts w:ascii="Times New Roman" w:hAnsi="Times New Roman" w:cs="Wingdings"/>
      <w:sz w:val="20"/>
    </w:rPr>
  </w:style>
  <w:style w:type="character" w:customStyle="1" w:styleId="WWCharLFO248LVL9">
    <w:name w:val="WW_CharLFO248LVL9"/>
    <w:qFormat/>
    <w:rPr>
      <w:rFonts w:ascii="Times New Roman" w:hAnsi="Times New Roman" w:cs="Wingdings"/>
      <w:sz w:val="20"/>
    </w:rPr>
  </w:style>
  <w:style w:type="character" w:customStyle="1" w:styleId="WWCharLFO250LVL1">
    <w:name w:val="WW_CharLFO250LVL1"/>
    <w:qFormat/>
    <w:rPr>
      <w:rFonts w:ascii="Wingdings" w:hAnsi="Wingdings"/>
    </w:rPr>
  </w:style>
  <w:style w:type="character" w:customStyle="1" w:styleId="WWCharLFO250LVL2">
    <w:name w:val="WW_CharLFO250LVL2"/>
    <w:qFormat/>
    <w:rPr>
      <w:rFonts w:ascii="Times New Roman" w:hAnsi="Times New Roman" w:cs="Courier New"/>
    </w:rPr>
  </w:style>
  <w:style w:type="character" w:customStyle="1" w:styleId="WWCharLFO250LVL3">
    <w:name w:val="WW_CharLFO250LVL3"/>
    <w:qFormat/>
    <w:rPr>
      <w:rFonts w:ascii="Times New Roman" w:hAnsi="Times New Roman" w:cs="Wingdings"/>
    </w:rPr>
  </w:style>
  <w:style w:type="character" w:customStyle="1" w:styleId="WWCharLFO250LVL4">
    <w:name w:val="WW_CharLFO250LVL4"/>
    <w:qFormat/>
    <w:rPr>
      <w:rFonts w:ascii="Times New Roman" w:hAnsi="Times New Roman" w:cs="Symbol"/>
    </w:rPr>
  </w:style>
  <w:style w:type="character" w:customStyle="1" w:styleId="WWCharLFO250LVL5">
    <w:name w:val="WW_CharLFO250LVL5"/>
    <w:qFormat/>
    <w:rPr>
      <w:rFonts w:ascii="Times New Roman" w:hAnsi="Times New Roman" w:cs="Courier New"/>
    </w:rPr>
  </w:style>
  <w:style w:type="character" w:customStyle="1" w:styleId="WWCharLFO250LVL6">
    <w:name w:val="WW_CharLFO250LVL6"/>
    <w:qFormat/>
    <w:rPr>
      <w:rFonts w:ascii="Times New Roman" w:hAnsi="Times New Roman" w:cs="Wingdings"/>
    </w:rPr>
  </w:style>
  <w:style w:type="character" w:customStyle="1" w:styleId="WWCharLFO250LVL7">
    <w:name w:val="WW_CharLFO250LVL7"/>
    <w:qFormat/>
    <w:rPr>
      <w:rFonts w:ascii="Times New Roman" w:hAnsi="Times New Roman" w:cs="Symbol"/>
    </w:rPr>
  </w:style>
  <w:style w:type="character" w:customStyle="1" w:styleId="WWCharLFO250LVL8">
    <w:name w:val="WW_CharLFO250LVL8"/>
    <w:qFormat/>
    <w:rPr>
      <w:rFonts w:ascii="Times New Roman" w:hAnsi="Times New Roman" w:cs="Courier New"/>
    </w:rPr>
  </w:style>
  <w:style w:type="character" w:customStyle="1" w:styleId="WWCharLFO250LVL9">
    <w:name w:val="WW_CharLFO250LVL9"/>
    <w:qFormat/>
    <w:rPr>
      <w:rFonts w:ascii="Times New Roman" w:hAnsi="Times New Roman" w:cs="Wingdings"/>
    </w:rPr>
  </w:style>
  <w:style w:type="character" w:customStyle="1" w:styleId="WWCharLFO254LVL1">
    <w:name w:val="WW_CharLFO254LVL1"/>
    <w:qFormat/>
    <w:rPr>
      <w:rFonts w:ascii="Wingdings" w:hAnsi="Wingdings"/>
    </w:rPr>
  </w:style>
  <w:style w:type="character" w:customStyle="1" w:styleId="WWCharLFO254LVL2">
    <w:name w:val="WW_CharLFO254LVL2"/>
    <w:qFormat/>
    <w:rPr>
      <w:rFonts w:ascii="Courier New" w:hAnsi="Courier New" w:cs="Courier New"/>
    </w:rPr>
  </w:style>
  <w:style w:type="character" w:customStyle="1" w:styleId="WWCharLFO254LVL3">
    <w:name w:val="WW_CharLFO254LVL3"/>
    <w:qFormat/>
    <w:rPr>
      <w:rFonts w:ascii="Wingdings" w:hAnsi="Wingdings"/>
    </w:rPr>
  </w:style>
  <w:style w:type="character" w:customStyle="1" w:styleId="WWCharLFO254LVL4">
    <w:name w:val="WW_CharLFO254LVL4"/>
    <w:qFormat/>
    <w:rPr>
      <w:rFonts w:ascii="Symbol" w:hAnsi="Symbol"/>
    </w:rPr>
  </w:style>
  <w:style w:type="character" w:customStyle="1" w:styleId="WWCharLFO254LVL5">
    <w:name w:val="WW_CharLFO254LVL5"/>
    <w:qFormat/>
    <w:rPr>
      <w:rFonts w:ascii="Courier New" w:hAnsi="Courier New" w:cs="Courier New"/>
    </w:rPr>
  </w:style>
  <w:style w:type="character" w:customStyle="1" w:styleId="WWCharLFO254LVL6">
    <w:name w:val="WW_CharLFO254LVL6"/>
    <w:qFormat/>
    <w:rPr>
      <w:rFonts w:ascii="Wingdings" w:hAnsi="Wingdings"/>
    </w:rPr>
  </w:style>
  <w:style w:type="character" w:customStyle="1" w:styleId="WWCharLFO254LVL7">
    <w:name w:val="WW_CharLFO254LVL7"/>
    <w:qFormat/>
    <w:rPr>
      <w:rFonts w:ascii="Symbol" w:hAnsi="Symbol"/>
    </w:rPr>
  </w:style>
  <w:style w:type="character" w:customStyle="1" w:styleId="WWCharLFO254LVL8">
    <w:name w:val="WW_CharLFO254LVL8"/>
    <w:qFormat/>
    <w:rPr>
      <w:rFonts w:ascii="Courier New" w:hAnsi="Courier New" w:cs="Courier New"/>
    </w:rPr>
  </w:style>
  <w:style w:type="character" w:customStyle="1" w:styleId="WWCharLFO254LVL9">
    <w:name w:val="WW_CharLFO254LVL9"/>
    <w:qFormat/>
    <w:rPr>
      <w:rFonts w:ascii="Wingdings" w:hAnsi="Wingdings"/>
    </w:rPr>
  </w:style>
  <w:style w:type="character" w:customStyle="1" w:styleId="WWCharLFO256LVL1">
    <w:name w:val="WW_CharLFO256LVL1"/>
    <w:qFormat/>
    <w:rPr>
      <w:b/>
      <w:bCs/>
    </w:rPr>
  </w:style>
  <w:style w:type="character" w:customStyle="1" w:styleId="WWCharLFO256LVL2">
    <w:name w:val="WW_CharLFO256LVL2"/>
    <w:qFormat/>
    <w:rPr>
      <w:b/>
      <w:i w:val="0"/>
      <w:color w:val="5B9BD5"/>
    </w:rPr>
  </w:style>
  <w:style w:type="character" w:customStyle="1" w:styleId="WWCharLFO256LVL3">
    <w:name w:val="WW_CharLFO256LVL3"/>
    <w:qFormat/>
    <w:rPr>
      <w:b/>
      <w:i/>
    </w:rPr>
  </w:style>
  <w:style w:type="character" w:customStyle="1" w:styleId="WWCharLFO256LVL4">
    <w:name w:val="WW_CharLFO256LVL4"/>
    <w:qFormat/>
    <w:rPr>
      <w:b/>
      <w:i/>
    </w:rPr>
  </w:style>
  <w:style w:type="character" w:customStyle="1" w:styleId="WWCharLFO256LVL5">
    <w:name w:val="WW_CharLFO256LVL5"/>
    <w:qFormat/>
    <w:rPr>
      <w:b/>
      <w:i/>
    </w:rPr>
  </w:style>
  <w:style w:type="character" w:customStyle="1" w:styleId="WWCharLFO256LVL6">
    <w:name w:val="WW_CharLFO256LVL6"/>
    <w:qFormat/>
    <w:rPr>
      <w:b/>
      <w:i/>
    </w:rPr>
  </w:style>
  <w:style w:type="character" w:customStyle="1" w:styleId="WWCharLFO256LVL7">
    <w:name w:val="WW_CharLFO256LVL7"/>
    <w:qFormat/>
    <w:rPr>
      <w:b/>
      <w:i/>
    </w:rPr>
  </w:style>
  <w:style w:type="character" w:customStyle="1" w:styleId="WWCharLFO256LVL8">
    <w:name w:val="WW_CharLFO256LVL8"/>
    <w:qFormat/>
    <w:rPr>
      <w:b/>
      <w:i/>
    </w:rPr>
  </w:style>
  <w:style w:type="character" w:customStyle="1" w:styleId="WWCharLFO256LVL9">
    <w:name w:val="WW_CharLFO256LVL9"/>
    <w:qFormat/>
    <w:rPr>
      <w:b/>
      <w:i/>
    </w:rPr>
  </w:style>
  <w:style w:type="character" w:customStyle="1" w:styleId="WWCharLFO266LVL1">
    <w:name w:val="WW_CharLFO266LVL1"/>
    <w:qFormat/>
    <w:rPr>
      <w:b/>
      <w:bCs/>
    </w:rPr>
  </w:style>
  <w:style w:type="character" w:customStyle="1" w:styleId="WWCharLFO266LVL2">
    <w:name w:val="WW_CharLFO266LVL2"/>
    <w:qFormat/>
    <w:rPr>
      <w:rFonts w:ascii="Times New Roman" w:hAnsi="Times New Roman" w:cs="Calibri"/>
    </w:rPr>
  </w:style>
  <w:style w:type="character" w:customStyle="1" w:styleId="WWCharLFO282LVL1">
    <w:name w:val="WW_CharLFO282LVL1"/>
    <w:qFormat/>
    <w:rPr>
      <w:rFonts w:ascii="Wingdings" w:hAnsi="Wingdings"/>
    </w:rPr>
  </w:style>
  <w:style w:type="character" w:customStyle="1" w:styleId="WWCharLFO282LVL2">
    <w:name w:val="WW_CharLFO282LVL2"/>
    <w:qFormat/>
    <w:rPr>
      <w:rFonts w:ascii="Times New Roman" w:hAnsi="Times New Roman" w:cs="Courier New"/>
    </w:rPr>
  </w:style>
  <w:style w:type="character" w:customStyle="1" w:styleId="WWCharLFO282LVL3">
    <w:name w:val="WW_CharLFO282LVL3"/>
    <w:qFormat/>
    <w:rPr>
      <w:rFonts w:ascii="Times New Roman" w:hAnsi="Times New Roman" w:cs="Wingdings"/>
    </w:rPr>
  </w:style>
  <w:style w:type="character" w:customStyle="1" w:styleId="WWCharLFO282LVL4">
    <w:name w:val="WW_CharLFO282LVL4"/>
    <w:qFormat/>
    <w:rPr>
      <w:rFonts w:ascii="Times New Roman" w:hAnsi="Times New Roman" w:cs="Symbol"/>
    </w:rPr>
  </w:style>
  <w:style w:type="character" w:customStyle="1" w:styleId="WWCharLFO282LVL5">
    <w:name w:val="WW_CharLFO282LVL5"/>
    <w:qFormat/>
    <w:rPr>
      <w:rFonts w:ascii="Times New Roman" w:hAnsi="Times New Roman" w:cs="Courier New"/>
    </w:rPr>
  </w:style>
  <w:style w:type="character" w:customStyle="1" w:styleId="WWCharLFO282LVL6">
    <w:name w:val="WW_CharLFO282LVL6"/>
    <w:qFormat/>
    <w:rPr>
      <w:rFonts w:ascii="Times New Roman" w:hAnsi="Times New Roman" w:cs="Wingdings"/>
    </w:rPr>
  </w:style>
  <w:style w:type="character" w:customStyle="1" w:styleId="WWCharLFO282LVL7">
    <w:name w:val="WW_CharLFO282LVL7"/>
    <w:qFormat/>
    <w:rPr>
      <w:rFonts w:ascii="Times New Roman" w:hAnsi="Times New Roman" w:cs="Symbol"/>
    </w:rPr>
  </w:style>
  <w:style w:type="character" w:customStyle="1" w:styleId="WWCharLFO282LVL8">
    <w:name w:val="WW_CharLFO282LVL8"/>
    <w:qFormat/>
    <w:rPr>
      <w:rFonts w:ascii="Times New Roman" w:hAnsi="Times New Roman" w:cs="Courier New"/>
    </w:rPr>
  </w:style>
  <w:style w:type="character" w:customStyle="1" w:styleId="WWCharLFO282LVL9">
    <w:name w:val="WW_CharLFO282LVL9"/>
    <w:qFormat/>
    <w:rPr>
      <w:rFonts w:ascii="Times New Roman" w:hAnsi="Times New Roman" w:cs="Wingdings"/>
    </w:rPr>
  </w:style>
  <w:style w:type="character" w:customStyle="1" w:styleId="WWCharLFO284LVL1">
    <w:name w:val="WW_CharLFO284LVL1"/>
    <w:qFormat/>
    <w:rPr>
      <w:rFonts w:ascii="Wingdings" w:hAnsi="Wingdings"/>
    </w:rPr>
  </w:style>
  <w:style w:type="character" w:customStyle="1" w:styleId="WWCharLFO284LVL2">
    <w:name w:val="WW_CharLFO284LVL2"/>
    <w:qFormat/>
    <w:rPr>
      <w:rFonts w:ascii="Times New Roman" w:hAnsi="Times New Roman" w:cs="Courier New"/>
    </w:rPr>
  </w:style>
  <w:style w:type="character" w:customStyle="1" w:styleId="WWCharLFO284LVL3">
    <w:name w:val="WW_CharLFO284LVL3"/>
    <w:qFormat/>
    <w:rPr>
      <w:rFonts w:ascii="Times New Roman" w:hAnsi="Times New Roman" w:cs="Wingdings"/>
    </w:rPr>
  </w:style>
  <w:style w:type="character" w:customStyle="1" w:styleId="WWCharLFO284LVL4">
    <w:name w:val="WW_CharLFO284LVL4"/>
    <w:qFormat/>
    <w:rPr>
      <w:rFonts w:ascii="Times New Roman" w:hAnsi="Times New Roman" w:cs="Symbol"/>
    </w:rPr>
  </w:style>
  <w:style w:type="character" w:customStyle="1" w:styleId="WWCharLFO284LVL5">
    <w:name w:val="WW_CharLFO284LVL5"/>
    <w:qFormat/>
    <w:rPr>
      <w:rFonts w:ascii="Times New Roman" w:hAnsi="Times New Roman" w:cs="Courier New"/>
    </w:rPr>
  </w:style>
  <w:style w:type="character" w:customStyle="1" w:styleId="WWCharLFO284LVL6">
    <w:name w:val="WW_CharLFO284LVL6"/>
    <w:qFormat/>
    <w:rPr>
      <w:rFonts w:ascii="Times New Roman" w:hAnsi="Times New Roman" w:cs="Wingdings"/>
    </w:rPr>
  </w:style>
  <w:style w:type="character" w:customStyle="1" w:styleId="WWCharLFO284LVL7">
    <w:name w:val="WW_CharLFO284LVL7"/>
    <w:qFormat/>
    <w:rPr>
      <w:rFonts w:ascii="Times New Roman" w:hAnsi="Times New Roman" w:cs="Symbol"/>
    </w:rPr>
  </w:style>
  <w:style w:type="character" w:customStyle="1" w:styleId="WWCharLFO284LVL8">
    <w:name w:val="WW_CharLFO284LVL8"/>
    <w:qFormat/>
    <w:rPr>
      <w:rFonts w:ascii="Times New Roman" w:hAnsi="Times New Roman" w:cs="Courier New"/>
    </w:rPr>
  </w:style>
  <w:style w:type="character" w:customStyle="1" w:styleId="WWCharLFO284LVL9">
    <w:name w:val="WW_CharLFO284LVL9"/>
    <w:qFormat/>
    <w:rPr>
      <w:rFonts w:ascii="Times New Roman" w:hAnsi="Times New Roman" w:cs="Wingdings"/>
    </w:rPr>
  </w:style>
  <w:style w:type="character" w:customStyle="1" w:styleId="WWCharLFO286LVL1">
    <w:name w:val="WW_CharLFO286LVL1"/>
    <w:qFormat/>
    <w:rPr>
      <w:rFonts w:ascii="Wingdings" w:hAnsi="Wingdings"/>
      <w:sz w:val="24"/>
      <w:szCs w:val="24"/>
    </w:rPr>
  </w:style>
  <w:style w:type="character" w:customStyle="1" w:styleId="WWCharLFO286LVL2">
    <w:name w:val="WW_CharLFO286LVL2"/>
    <w:qFormat/>
    <w:rPr>
      <w:rFonts w:ascii="Times New Roman" w:hAnsi="Times New Roman" w:cs="Courier New"/>
    </w:rPr>
  </w:style>
  <w:style w:type="character" w:customStyle="1" w:styleId="WWCharLFO286LVL3">
    <w:name w:val="WW_CharLFO286LVL3"/>
    <w:qFormat/>
    <w:rPr>
      <w:rFonts w:ascii="Times New Roman" w:hAnsi="Times New Roman" w:cs="Wingdings"/>
    </w:rPr>
  </w:style>
  <w:style w:type="character" w:customStyle="1" w:styleId="WWCharLFO286LVL4">
    <w:name w:val="WW_CharLFO286LVL4"/>
    <w:qFormat/>
    <w:rPr>
      <w:rFonts w:ascii="Times New Roman" w:hAnsi="Times New Roman" w:cs="Symbol"/>
    </w:rPr>
  </w:style>
  <w:style w:type="character" w:customStyle="1" w:styleId="WWCharLFO286LVL5">
    <w:name w:val="WW_CharLFO286LVL5"/>
    <w:qFormat/>
    <w:rPr>
      <w:rFonts w:ascii="Times New Roman" w:hAnsi="Times New Roman" w:cs="Courier New"/>
    </w:rPr>
  </w:style>
  <w:style w:type="character" w:customStyle="1" w:styleId="WWCharLFO286LVL6">
    <w:name w:val="WW_CharLFO286LVL6"/>
    <w:qFormat/>
    <w:rPr>
      <w:rFonts w:ascii="Times New Roman" w:hAnsi="Times New Roman" w:cs="Wingdings"/>
    </w:rPr>
  </w:style>
  <w:style w:type="character" w:customStyle="1" w:styleId="WWCharLFO286LVL7">
    <w:name w:val="WW_CharLFO286LVL7"/>
    <w:qFormat/>
    <w:rPr>
      <w:rFonts w:ascii="Times New Roman" w:hAnsi="Times New Roman" w:cs="Symbol"/>
    </w:rPr>
  </w:style>
  <w:style w:type="character" w:customStyle="1" w:styleId="WWCharLFO286LVL8">
    <w:name w:val="WW_CharLFO286LVL8"/>
    <w:qFormat/>
    <w:rPr>
      <w:rFonts w:ascii="Times New Roman" w:hAnsi="Times New Roman" w:cs="Courier New"/>
    </w:rPr>
  </w:style>
  <w:style w:type="character" w:customStyle="1" w:styleId="WWCharLFO286LVL9">
    <w:name w:val="WW_CharLFO286LVL9"/>
    <w:qFormat/>
    <w:rPr>
      <w:rFonts w:ascii="Times New Roman" w:hAnsi="Times New Roman" w:cs="Wingdings"/>
    </w:rPr>
  </w:style>
  <w:style w:type="character" w:customStyle="1" w:styleId="WWCharLFO287LVL2">
    <w:name w:val="WW_CharLFO287LVL2"/>
    <w:qFormat/>
    <w:rPr>
      <w:rFonts w:ascii="Calibri Light" w:hAnsi="Calibri Light" w:cs="Calibri Light"/>
    </w:rPr>
  </w:style>
  <w:style w:type="character" w:customStyle="1" w:styleId="WWCharLFO304LVL1">
    <w:name w:val="WW_CharLFO304LVL1"/>
    <w:qFormat/>
    <w:rPr>
      <w:b/>
      <w:bCs/>
    </w:rPr>
  </w:style>
  <w:style w:type="character" w:customStyle="1" w:styleId="WWCharLFO304LVL2">
    <w:name w:val="WW_CharLFO304LVL2"/>
    <w:qFormat/>
    <w:rPr>
      <w:rFonts w:ascii="Times New Roman" w:hAnsi="Times New Roman" w:cs="Calibri"/>
    </w:rPr>
  </w:style>
  <w:style w:type="character" w:customStyle="1" w:styleId="WWCharLFO305LVL1">
    <w:name w:val="WW_CharLFO305LVL1"/>
    <w:qFormat/>
    <w:rPr>
      <w:b/>
      <w:bCs/>
    </w:rPr>
  </w:style>
  <w:style w:type="character" w:customStyle="1" w:styleId="WWCharLFO305LVL2">
    <w:name w:val="WW_CharLFO305LVL2"/>
    <w:qFormat/>
    <w:rPr>
      <w:rFonts w:ascii="Times New Roman" w:hAnsi="Times New Roman" w:cs="Calibri"/>
    </w:rPr>
  </w:style>
  <w:style w:type="character" w:customStyle="1" w:styleId="WWCharLFO319LVL1">
    <w:name w:val="WW_CharLFO319LVL1"/>
    <w:qFormat/>
    <w:rPr>
      <w:rFonts w:ascii="Wingdings" w:hAnsi="Wingdings"/>
    </w:rPr>
  </w:style>
  <w:style w:type="character" w:customStyle="1" w:styleId="WWCharLFO319LVL2">
    <w:name w:val="WW_CharLFO319LVL2"/>
    <w:qFormat/>
    <w:rPr>
      <w:rFonts w:ascii="Times New Roman" w:hAnsi="Times New Roman" w:cs="Courier New"/>
    </w:rPr>
  </w:style>
  <w:style w:type="character" w:customStyle="1" w:styleId="WWCharLFO319LVL3">
    <w:name w:val="WW_CharLFO319LVL3"/>
    <w:qFormat/>
    <w:rPr>
      <w:rFonts w:ascii="Times New Roman" w:hAnsi="Times New Roman" w:cs="Wingdings"/>
    </w:rPr>
  </w:style>
  <w:style w:type="character" w:customStyle="1" w:styleId="WWCharLFO319LVL4">
    <w:name w:val="WW_CharLFO319LVL4"/>
    <w:qFormat/>
    <w:rPr>
      <w:rFonts w:ascii="Times New Roman" w:hAnsi="Times New Roman" w:cs="Symbol"/>
    </w:rPr>
  </w:style>
  <w:style w:type="character" w:customStyle="1" w:styleId="WWCharLFO319LVL5">
    <w:name w:val="WW_CharLFO319LVL5"/>
    <w:qFormat/>
    <w:rPr>
      <w:rFonts w:ascii="Times New Roman" w:hAnsi="Times New Roman" w:cs="Courier New"/>
    </w:rPr>
  </w:style>
  <w:style w:type="character" w:customStyle="1" w:styleId="WWCharLFO319LVL6">
    <w:name w:val="WW_CharLFO319LVL6"/>
    <w:qFormat/>
    <w:rPr>
      <w:rFonts w:ascii="Times New Roman" w:hAnsi="Times New Roman" w:cs="Wingdings"/>
    </w:rPr>
  </w:style>
  <w:style w:type="character" w:customStyle="1" w:styleId="WWCharLFO319LVL7">
    <w:name w:val="WW_CharLFO319LVL7"/>
    <w:qFormat/>
    <w:rPr>
      <w:rFonts w:ascii="Times New Roman" w:hAnsi="Times New Roman" w:cs="Symbol"/>
    </w:rPr>
  </w:style>
  <w:style w:type="character" w:customStyle="1" w:styleId="WWCharLFO319LVL8">
    <w:name w:val="WW_CharLFO319LVL8"/>
    <w:qFormat/>
    <w:rPr>
      <w:rFonts w:ascii="Times New Roman" w:hAnsi="Times New Roman" w:cs="Courier New"/>
    </w:rPr>
  </w:style>
  <w:style w:type="character" w:customStyle="1" w:styleId="WWCharLFO319LVL9">
    <w:name w:val="WW_CharLFO319LVL9"/>
    <w:qFormat/>
    <w:rPr>
      <w:rFonts w:ascii="Times New Roman" w:hAnsi="Times New Roman" w:cs="Wingdings"/>
    </w:rPr>
  </w:style>
  <w:style w:type="character" w:customStyle="1" w:styleId="WWCharLFO340LVL1">
    <w:name w:val="WW_CharLFO340LVL1"/>
    <w:qFormat/>
    <w:rPr>
      <w:rFonts w:ascii="Wingdings" w:hAnsi="Wingdings"/>
    </w:rPr>
  </w:style>
  <w:style w:type="character" w:customStyle="1" w:styleId="WWCharLFO340LVL2">
    <w:name w:val="WW_CharLFO340LVL2"/>
    <w:qFormat/>
    <w:rPr>
      <w:rFonts w:ascii="Times New Roman" w:hAnsi="Times New Roman" w:cs="Courier New"/>
    </w:rPr>
  </w:style>
  <w:style w:type="character" w:customStyle="1" w:styleId="WWCharLFO340LVL3">
    <w:name w:val="WW_CharLFO340LVL3"/>
    <w:qFormat/>
    <w:rPr>
      <w:rFonts w:ascii="Times New Roman" w:hAnsi="Times New Roman" w:cs="Wingdings"/>
    </w:rPr>
  </w:style>
  <w:style w:type="character" w:customStyle="1" w:styleId="WWCharLFO340LVL4">
    <w:name w:val="WW_CharLFO340LVL4"/>
    <w:qFormat/>
    <w:rPr>
      <w:rFonts w:ascii="Times New Roman" w:hAnsi="Times New Roman" w:cs="Symbol"/>
    </w:rPr>
  </w:style>
  <w:style w:type="character" w:customStyle="1" w:styleId="WWCharLFO340LVL5">
    <w:name w:val="WW_CharLFO340LVL5"/>
    <w:qFormat/>
    <w:rPr>
      <w:rFonts w:ascii="Times New Roman" w:hAnsi="Times New Roman" w:cs="Courier New"/>
    </w:rPr>
  </w:style>
  <w:style w:type="character" w:customStyle="1" w:styleId="WWCharLFO340LVL6">
    <w:name w:val="WW_CharLFO340LVL6"/>
    <w:qFormat/>
    <w:rPr>
      <w:rFonts w:ascii="Times New Roman" w:hAnsi="Times New Roman" w:cs="Wingdings"/>
    </w:rPr>
  </w:style>
  <w:style w:type="character" w:customStyle="1" w:styleId="WWCharLFO340LVL7">
    <w:name w:val="WW_CharLFO340LVL7"/>
    <w:qFormat/>
    <w:rPr>
      <w:rFonts w:ascii="Times New Roman" w:hAnsi="Times New Roman" w:cs="Symbol"/>
    </w:rPr>
  </w:style>
  <w:style w:type="character" w:customStyle="1" w:styleId="WWCharLFO340LVL8">
    <w:name w:val="WW_CharLFO340LVL8"/>
    <w:qFormat/>
    <w:rPr>
      <w:rFonts w:ascii="Times New Roman" w:hAnsi="Times New Roman" w:cs="Courier New"/>
    </w:rPr>
  </w:style>
  <w:style w:type="character" w:customStyle="1" w:styleId="WWCharLFO340LVL9">
    <w:name w:val="WW_CharLFO340LVL9"/>
    <w:qFormat/>
    <w:rPr>
      <w:rFonts w:ascii="Times New Roman" w:hAnsi="Times New Roman" w:cs="Wingdings"/>
    </w:rPr>
  </w:style>
  <w:style w:type="character" w:customStyle="1" w:styleId="WWCharLFO346LVL1">
    <w:name w:val="WW_CharLFO346LVL1"/>
    <w:qFormat/>
    <w:rPr>
      <w:rFonts w:ascii="Wingdings" w:hAnsi="Wingdings"/>
    </w:rPr>
  </w:style>
  <w:style w:type="character" w:customStyle="1" w:styleId="WWCharLFO346LVL2">
    <w:name w:val="WW_CharLFO346LVL2"/>
    <w:qFormat/>
    <w:rPr>
      <w:rFonts w:ascii="Times New Roman" w:hAnsi="Times New Roman" w:cs="Courier New"/>
    </w:rPr>
  </w:style>
  <w:style w:type="character" w:customStyle="1" w:styleId="WWCharLFO346LVL3">
    <w:name w:val="WW_CharLFO346LVL3"/>
    <w:qFormat/>
    <w:rPr>
      <w:rFonts w:ascii="Times New Roman" w:hAnsi="Times New Roman" w:cs="Wingdings"/>
    </w:rPr>
  </w:style>
  <w:style w:type="character" w:customStyle="1" w:styleId="WWCharLFO346LVL4">
    <w:name w:val="WW_CharLFO346LVL4"/>
    <w:qFormat/>
    <w:rPr>
      <w:rFonts w:ascii="Times New Roman" w:hAnsi="Times New Roman" w:cs="Symbol"/>
    </w:rPr>
  </w:style>
  <w:style w:type="character" w:customStyle="1" w:styleId="WWCharLFO346LVL5">
    <w:name w:val="WW_CharLFO346LVL5"/>
    <w:qFormat/>
    <w:rPr>
      <w:rFonts w:ascii="Times New Roman" w:hAnsi="Times New Roman" w:cs="Courier New"/>
    </w:rPr>
  </w:style>
  <w:style w:type="character" w:customStyle="1" w:styleId="WWCharLFO346LVL6">
    <w:name w:val="WW_CharLFO346LVL6"/>
    <w:qFormat/>
    <w:rPr>
      <w:rFonts w:ascii="Times New Roman" w:hAnsi="Times New Roman" w:cs="Wingdings"/>
    </w:rPr>
  </w:style>
  <w:style w:type="character" w:customStyle="1" w:styleId="WWCharLFO346LVL7">
    <w:name w:val="WW_CharLFO346LVL7"/>
    <w:qFormat/>
    <w:rPr>
      <w:rFonts w:ascii="Times New Roman" w:hAnsi="Times New Roman" w:cs="Symbol"/>
    </w:rPr>
  </w:style>
  <w:style w:type="character" w:customStyle="1" w:styleId="WWCharLFO346LVL8">
    <w:name w:val="WW_CharLFO346LVL8"/>
    <w:qFormat/>
    <w:rPr>
      <w:rFonts w:ascii="Times New Roman" w:hAnsi="Times New Roman" w:cs="Courier New"/>
    </w:rPr>
  </w:style>
  <w:style w:type="character" w:customStyle="1" w:styleId="WWCharLFO346LVL9">
    <w:name w:val="WW_CharLFO346LVL9"/>
    <w:qFormat/>
    <w:rPr>
      <w:rFonts w:ascii="Times New Roman" w:hAnsi="Times New Roman" w:cs="Wingdings"/>
    </w:rPr>
  </w:style>
  <w:style w:type="character" w:customStyle="1" w:styleId="WWCharLFO351LVL1">
    <w:name w:val="WW_CharLFO351LVL1"/>
    <w:qFormat/>
    <w:rPr>
      <w:rFonts w:ascii="Calibri Light" w:hAnsi="Calibri Light" w:cs="Calibri Light"/>
    </w:rPr>
  </w:style>
  <w:style w:type="character" w:customStyle="1" w:styleId="WWCharLFO351LVL2">
    <w:name w:val="WW_CharLFO351LVL2"/>
    <w:qFormat/>
    <w:rPr>
      <w:rFonts w:ascii="Courier New" w:hAnsi="Courier New" w:cs="Courier New"/>
    </w:rPr>
  </w:style>
  <w:style w:type="character" w:customStyle="1" w:styleId="WWCharLFO351LVL3">
    <w:name w:val="WW_CharLFO351LVL3"/>
    <w:qFormat/>
    <w:rPr>
      <w:rFonts w:ascii="Wingdings" w:hAnsi="Wingdings"/>
    </w:rPr>
  </w:style>
  <w:style w:type="character" w:customStyle="1" w:styleId="WWCharLFO351LVL4">
    <w:name w:val="WW_CharLFO351LVL4"/>
    <w:qFormat/>
    <w:rPr>
      <w:rFonts w:ascii="Symbol" w:hAnsi="Symbol"/>
    </w:rPr>
  </w:style>
  <w:style w:type="character" w:customStyle="1" w:styleId="WWCharLFO351LVL5">
    <w:name w:val="WW_CharLFO351LVL5"/>
    <w:qFormat/>
    <w:rPr>
      <w:rFonts w:ascii="Courier New" w:hAnsi="Courier New" w:cs="Courier New"/>
    </w:rPr>
  </w:style>
  <w:style w:type="character" w:customStyle="1" w:styleId="WWCharLFO351LVL6">
    <w:name w:val="WW_CharLFO351LVL6"/>
    <w:qFormat/>
    <w:rPr>
      <w:rFonts w:ascii="Wingdings" w:hAnsi="Wingdings"/>
    </w:rPr>
  </w:style>
  <w:style w:type="character" w:customStyle="1" w:styleId="WWCharLFO351LVL7">
    <w:name w:val="WW_CharLFO351LVL7"/>
    <w:qFormat/>
    <w:rPr>
      <w:rFonts w:ascii="Symbol" w:hAnsi="Symbol"/>
    </w:rPr>
  </w:style>
  <w:style w:type="character" w:customStyle="1" w:styleId="WWCharLFO351LVL8">
    <w:name w:val="WW_CharLFO351LVL8"/>
    <w:qFormat/>
    <w:rPr>
      <w:rFonts w:ascii="Courier New" w:hAnsi="Courier New" w:cs="Courier New"/>
    </w:rPr>
  </w:style>
  <w:style w:type="character" w:customStyle="1" w:styleId="WWCharLFO351LVL9">
    <w:name w:val="WW_CharLFO351LVL9"/>
    <w:qFormat/>
    <w:rPr>
      <w:rFonts w:ascii="Wingdings" w:hAnsi="Wingdings"/>
    </w:rPr>
  </w:style>
  <w:style w:type="character" w:customStyle="1" w:styleId="WWCharLFO382LVL1">
    <w:name w:val="WW_CharLFO382LVL1"/>
    <w:qFormat/>
    <w:rPr>
      <w:rFonts w:ascii="Calibri Light" w:hAnsi="Calibri Light"/>
      <w:b/>
      <w:bCs/>
    </w:rPr>
  </w:style>
  <w:style w:type="character" w:customStyle="1" w:styleId="WWCharLFO382LVL2">
    <w:name w:val="WW_CharLFO382LVL2"/>
    <w:qFormat/>
    <w:rPr>
      <w:b/>
      <w:i w:val="0"/>
      <w:color w:val="5B9BD5"/>
    </w:rPr>
  </w:style>
  <w:style w:type="character" w:customStyle="1" w:styleId="WWCharLFO382LVL3">
    <w:name w:val="WW_CharLFO382LVL3"/>
    <w:qFormat/>
    <w:rPr>
      <w:b/>
      <w:i/>
    </w:rPr>
  </w:style>
  <w:style w:type="character" w:customStyle="1" w:styleId="WWCharLFO382LVL4">
    <w:name w:val="WW_CharLFO382LVL4"/>
    <w:qFormat/>
    <w:rPr>
      <w:b/>
      <w:i/>
    </w:rPr>
  </w:style>
  <w:style w:type="character" w:customStyle="1" w:styleId="WWCharLFO382LVL5">
    <w:name w:val="WW_CharLFO382LVL5"/>
    <w:qFormat/>
    <w:rPr>
      <w:b/>
      <w:i/>
    </w:rPr>
  </w:style>
  <w:style w:type="character" w:customStyle="1" w:styleId="WWCharLFO382LVL6">
    <w:name w:val="WW_CharLFO382LVL6"/>
    <w:qFormat/>
    <w:rPr>
      <w:b/>
      <w:i/>
    </w:rPr>
  </w:style>
  <w:style w:type="character" w:customStyle="1" w:styleId="WWCharLFO382LVL7">
    <w:name w:val="WW_CharLFO382LVL7"/>
    <w:qFormat/>
    <w:rPr>
      <w:b/>
      <w:i/>
    </w:rPr>
  </w:style>
  <w:style w:type="character" w:customStyle="1" w:styleId="WWCharLFO382LVL8">
    <w:name w:val="WW_CharLFO382LVL8"/>
    <w:qFormat/>
    <w:rPr>
      <w:b/>
      <w:i/>
    </w:rPr>
  </w:style>
  <w:style w:type="character" w:customStyle="1" w:styleId="WWCharLFO382LVL9">
    <w:name w:val="WW_CharLFO382LVL9"/>
    <w:qFormat/>
    <w:rPr>
      <w:b/>
      <w:i/>
    </w:rPr>
  </w:style>
  <w:style w:type="character" w:customStyle="1" w:styleId="WWCharLFO383LVL1">
    <w:name w:val="WW_CharLFO383LVL1"/>
    <w:qFormat/>
    <w:rPr>
      <w:b/>
      <w:bCs/>
    </w:rPr>
  </w:style>
  <w:style w:type="character" w:customStyle="1" w:styleId="WWCharLFO383LVL2">
    <w:name w:val="WW_CharLFO383LVL2"/>
    <w:qFormat/>
    <w:rPr>
      <w:b/>
      <w:i w:val="0"/>
      <w:color w:val="5B9BD5"/>
    </w:rPr>
  </w:style>
  <w:style w:type="character" w:customStyle="1" w:styleId="WWCharLFO383LVL3">
    <w:name w:val="WW_CharLFO383LVL3"/>
    <w:qFormat/>
    <w:rPr>
      <w:b/>
      <w:i/>
    </w:rPr>
  </w:style>
  <w:style w:type="character" w:customStyle="1" w:styleId="WWCharLFO383LVL4">
    <w:name w:val="WW_CharLFO383LVL4"/>
    <w:qFormat/>
    <w:rPr>
      <w:b/>
      <w:i/>
    </w:rPr>
  </w:style>
  <w:style w:type="character" w:customStyle="1" w:styleId="WWCharLFO383LVL5">
    <w:name w:val="WW_CharLFO383LVL5"/>
    <w:qFormat/>
    <w:rPr>
      <w:b/>
      <w:i/>
    </w:rPr>
  </w:style>
  <w:style w:type="character" w:customStyle="1" w:styleId="WWCharLFO383LVL6">
    <w:name w:val="WW_CharLFO383LVL6"/>
    <w:qFormat/>
    <w:rPr>
      <w:b/>
      <w:i/>
    </w:rPr>
  </w:style>
  <w:style w:type="character" w:customStyle="1" w:styleId="WWCharLFO383LVL7">
    <w:name w:val="WW_CharLFO383LVL7"/>
    <w:qFormat/>
    <w:rPr>
      <w:b/>
      <w:i/>
    </w:rPr>
  </w:style>
  <w:style w:type="character" w:customStyle="1" w:styleId="WWCharLFO383LVL8">
    <w:name w:val="WW_CharLFO383LVL8"/>
    <w:qFormat/>
    <w:rPr>
      <w:b/>
      <w:i/>
    </w:rPr>
  </w:style>
  <w:style w:type="character" w:customStyle="1" w:styleId="WWCharLFO383LVL9">
    <w:name w:val="WW_CharLFO383LVL9"/>
    <w:qFormat/>
    <w:rPr>
      <w:b/>
      <w:i/>
    </w:rPr>
  </w:style>
  <w:style w:type="character" w:customStyle="1" w:styleId="WWCharLFO384LVL1">
    <w:name w:val="WW_CharLFO384LVL1"/>
    <w:qFormat/>
    <w:rPr>
      <w:b/>
      <w:bCs/>
      <w:color w:val="0E2841"/>
      <w:sz w:val="24"/>
      <w:szCs w:val="24"/>
    </w:rPr>
  </w:style>
  <w:style w:type="character" w:customStyle="1" w:styleId="WWCharLFO384LVL2">
    <w:name w:val="WW_CharLFO384LVL2"/>
    <w:qFormat/>
    <w:rPr>
      <w:rFonts w:ascii="Times New Roman" w:hAnsi="Times New Roman" w:cs="Courier New"/>
      <w:sz w:val="20"/>
    </w:rPr>
  </w:style>
  <w:style w:type="character" w:customStyle="1" w:styleId="WWCharLFO384LVL3">
    <w:name w:val="WW_CharLFO384LVL3"/>
    <w:qFormat/>
    <w:rPr>
      <w:rFonts w:ascii="Times New Roman" w:hAnsi="Times New Roman" w:cs="Wingdings"/>
      <w:sz w:val="20"/>
    </w:rPr>
  </w:style>
  <w:style w:type="character" w:customStyle="1" w:styleId="WWCharLFO384LVL4">
    <w:name w:val="WW_CharLFO384LVL4"/>
    <w:qFormat/>
    <w:rPr>
      <w:rFonts w:ascii="Times New Roman" w:hAnsi="Times New Roman" w:cs="Wingdings"/>
      <w:sz w:val="20"/>
    </w:rPr>
  </w:style>
  <w:style w:type="character" w:customStyle="1" w:styleId="WWCharLFO384LVL5">
    <w:name w:val="WW_CharLFO384LVL5"/>
    <w:qFormat/>
    <w:rPr>
      <w:rFonts w:ascii="Times New Roman" w:hAnsi="Times New Roman" w:cs="Wingdings"/>
      <w:sz w:val="20"/>
    </w:rPr>
  </w:style>
  <w:style w:type="character" w:customStyle="1" w:styleId="WWCharLFO384LVL6">
    <w:name w:val="WW_CharLFO384LVL6"/>
    <w:qFormat/>
    <w:rPr>
      <w:rFonts w:ascii="Times New Roman" w:hAnsi="Times New Roman" w:cs="Wingdings"/>
      <w:sz w:val="20"/>
    </w:rPr>
  </w:style>
  <w:style w:type="character" w:customStyle="1" w:styleId="WWCharLFO384LVL7">
    <w:name w:val="WW_CharLFO384LVL7"/>
    <w:qFormat/>
    <w:rPr>
      <w:rFonts w:ascii="Times New Roman" w:hAnsi="Times New Roman" w:cs="Wingdings"/>
      <w:sz w:val="20"/>
    </w:rPr>
  </w:style>
  <w:style w:type="character" w:customStyle="1" w:styleId="WWCharLFO384LVL8">
    <w:name w:val="WW_CharLFO384LVL8"/>
    <w:qFormat/>
    <w:rPr>
      <w:rFonts w:ascii="Times New Roman" w:hAnsi="Times New Roman" w:cs="Wingdings"/>
      <w:sz w:val="20"/>
    </w:rPr>
  </w:style>
  <w:style w:type="character" w:customStyle="1" w:styleId="WWCharLFO384LVL9">
    <w:name w:val="WW_CharLFO384LVL9"/>
    <w:qFormat/>
    <w:rPr>
      <w:rFonts w:ascii="Times New Roman" w:hAnsi="Times New Roman" w:cs="Wingdings"/>
      <w:sz w:val="20"/>
    </w:rPr>
  </w:style>
  <w:style w:type="character" w:customStyle="1" w:styleId="WWCharLFO385LVL1">
    <w:name w:val="WW_CharLFO385LVL1"/>
    <w:qFormat/>
    <w:rPr>
      <w:rFonts w:ascii="Calibri Light" w:hAnsi="Calibri Light"/>
      <w:sz w:val="20"/>
    </w:rPr>
  </w:style>
  <w:style w:type="character" w:customStyle="1" w:styleId="WWCharLFO385LVL2">
    <w:name w:val="WW_CharLFO385LVL2"/>
    <w:qFormat/>
    <w:rPr>
      <w:rFonts w:ascii="Times New Roman" w:hAnsi="Times New Roman" w:cs="Courier New"/>
      <w:sz w:val="20"/>
    </w:rPr>
  </w:style>
  <w:style w:type="character" w:customStyle="1" w:styleId="WWCharLFO385LVL3">
    <w:name w:val="WW_CharLFO385LVL3"/>
    <w:qFormat/>
    <w:rPr>
      <w:rFonts w:ascii="Times New Roman" w:hAnsi="Times New Roman" w:cs="Wingdings"/>
      <w:sz w:val="20"/>
    </w:rPr>
  </w:style>
  <w:style w:type="character" w:customStyle="1" w:styleId="WWCharLFO385LVL4">
    <w:name w:val="WW_CharLFO385LVL4"/>
    <w:qFormat/>
    <w:rPr>
      <w:rFonts w:ascii="Times New Roman" w:hAnsi="Times New Roman" w:cs="Wingdings"/>
      <w:sz w:val="20"/>
    </w:rPr>
  </w:style>
  <w:style w:type="character" w:customStyle="1" w:styleId="WWCharLFO385LVL5">
    <w:name w:val="WW_CharLFO385LVL5"/>
    <w:qFormat/>
    <w:rPr>
      <w:rFonts w:ascii="Times New Roman" w:hAnsi="Times New Roman" w:cs="Wingdings"/>
      <w:sz w:val="20"/>
    </w:rPr>
  </w:style>
  <w:style w:type="character" w:customStyle="1" w:styleId="WWCharLFO385LVL6">
    <w:name w:val="WW_CharLFO385LVL6"/>
    <w:qFormat/>
    <w:rPr>
      <w:rFonts w:ascii="Times New Roman" w:hAnsi="Times New Roman" w:cs="Wingdings"/>
      <w:sz w:val="20"/>
    </w:rPr>
  </w:style>
  <w:style w:type="character" w:customStyle="1" w:styleId="WWCharLFO385LVL7">
    <w:name w:val="WW_CharLFO385LVL7"/>
    <w:qFormat/>
    <w:rPr>
      <w:rFonts w:ascii="Times New Roman" w:hAnsi="Times New Roman" w:cs="Wingdings"/>
      <w:sz w:val="20"/>
    </w:rPr>
  </w:style>
  <w:style w:type="character" w:customStyle="1" w:styleId="WWCharLFO385LVL8">
    <w:name w:val="WW_CharLFO385LVL8"/>
    <w:qFormat/>
    <w:rPr>
      <w:rFonts w:ascii="Times New Roman" w:hAnsi="Times New Roman" w:cs="Wingdings"/>
      <w:sz w:val="20"/>
    </w:rPr>
  </w:style>
  <w:style w:type="character" w:customStyle="1" w:styleId="WWCharLFO385LVL9">
    <w:name w:val="WW_CharLFO385LVL9"/>
    <w:qFormat/>
    <w:rPr>
      <w:rFonts w:ascii="Times New Roman" w:hAnsi="Times New Roman" w:cs="Wingdings"/>
      <w:sz w:val="20"/>
    </w:rPr>
  </w:style>
  <w:style w:type="character" w:customStyle="1" w:styleId="WWCharLFO386LVL1">
    <w:name w:val="WW_CharLFO386LVL1"/>
    <w:qFormat/>
    <w:rPr>
      <w:rFonts w:ascii="Wingdings" w:hAnsi="Wingdings"/>
    </w:rPr>
  </w:style>
  <w:style w:type="character" w:customStyle="1" w:styleId="WWCharLFO386LVL2">
    <w:name w:val="WW_CharLFO386LVL2"/>
    <w:qFormat/>
    <w:rPr>
      <w:rFonts w:ascii="Courier New" w:hAnsi="Courier New" w:cs="Courier New"/>
    </w:rPr>
  </w:style>
  <w:style w:type="character" w:customStyle="1" w:styleId="WWCharLFO386LVL3">
    <w:name w:val="WW_CharLFO386LVL3"/>
    <w:qFormat/>
    <w:rPr>
      <w:rFonts w:ascii="Wingdings" w:hAnsi="Wingdings"/>
    </w:rPr>
  </w:style>
  <w:style w:type="character" w:customStyle="1" w:styleId="WWCharLFO386LVL4">
    <w:name w:val="WW_CharLFO386LVL4"/>
    <w:qFormat/>
    <w:rPr>
      <w:rFonts w:ascii="Symbol" w:hAnsi="Symbol"/>
    </w:rPr>
  </w:style>
  <w:style w:type="character" w:customStyle="1" w:styleId="WWCharLFO386LVL5">
    <w:name w:val="WW_CharLFO386LVL5"/>
    <w:qFormat/>
    <w:rPr>
      <w:rFonts w:ascii="Courier New" w:hAnsi="Courier New" w:cs="Courier New"/>
    </w:rPr>
  </w:style>
  <w:style w:type="character" w:customStyle="1" w:styleId="WWCharLFO386LVL6">
    <w:name w:val="WW_CharLFO386LVL6"/>
    <w:qFormat/>
    <w:rPr>
      <w:rFonts w:ascii="Calibri Light" w:hAnsi="Calibri Light"/>
    </w:rPr>
  </w:style>
  <w:style w:type="character" w:customStyle="1" w:styleId="WWCharLFO386LVL7">
    <w:name w:val="WW_CharLFO386LVL7"/>
    <w:qFormat/>
    <w:rPr>
      <w:rFonts w:ascii="Symbol" w:hAnsi="Symbol"/>
    </w:rPr>
  </w:style>
  <w:style w:type="character" w:customStyle="1" w:styleId="WWCharLFO386LVL8">
    <w:name w:val="WW_CharLFO386LVL8"/>
    <w:qFormat/>
    <w:rPr>
      <w:rFonts w:ascii="Courier New" w:hAnsi="Courier New" w:cs="Courier New"/>
    </w:rPr>
  </w:style>
  <w:style w:type="character" w:customStyle="1" w:styleId="WWCharLFO386LVL9">
    <w:name w:val="WW_CharLFO386LVL9"/>
    <w:qFormat/>
    <w:rPr>
      <w:rFonts w:ascii="Wingdings" w:hAnsi="Wingdings"/>
    </w:rPr>
  </w:style>
  <w:style w:type="character" w:customStyle="1" w:styleId="WWCharLFO387LVL1">
    <w:name w:val="WW_CharLFO387LVL1"/>
    <w:qFormat/>
    <w:rPr>
      <w:rFonts w:ascii="Calibri Light" w:hAnsi="Calibri Light"/>
      <w:b/>
      <w:bCs/>
      <w:color w:val="156082"/>
      <w:sz w:val="24"/>
      <w:szCs w:val="24"/>
    </w:rPr>
  </w:style>
  <w:style w:type="character" w:customStyle="1" w:styleId="WWCharLFO388LVL1">
    <w:name w:val="WW_CharLFO388LVL1"/>
    <w:qFormat/>
    <w:rPr>
      <w:b/>
      <w:bCs/>
    </w:rPr>
  </w:style>
  <w:style w:type="character" w:customStyle="1" w:styleId="WWCharLFO388LVL2">
    <w:name w:val="WW_CharLFO388LVL2"/>
    <w:qFormat/>
    <w:rPr>
      <w:rFonts w:ascii="Times New Roman" w:hAnsi="Times New Roman" w:cs="Calibri"/>
    </w:rPr>
  </w:style>
  <w:style w:type="character" w:customStyle="1" w:styleId="WWCharLFO389LVL1">
    <w:name w:val="WW_CharLFO389LVL1"/>
    <w:qFormat/>
    <w:rPr>
      <w:b/>
      <w:bCs/>
    </w:rPr>
  </w:style>
  <w:style w:type="character" w:customStyle="1" w:styleId="WWCharLFO389LVL2">
    <w:name w:val="WW_CharLFO389LVL2"/>
    <w:qFormat/>
    <w:rPr>
      <w:rFonts w:ascii="Times New Roman" w:hAnsi="Times New Roman" w:cs="Calibri"/>
    </w:rPr>
  </w:style>
  <w:style w:type="character" w:customStyle="1" w:styleId="WWCharLFO390LVL1">
    <w:name w:val="WW_CharLFO390LVL1"/>
    <w:qFormat/>
    <w:rPr>
      <w:b/>
      <w:bCs/>
      <w:color w:val="0E2841"/>
    </w:rPr>
  </w:style>
  <w:style w:type="character" w:customStyle="1" w:styleId="WWCharLFO390LVL2">
    <w:name w:val="WW_CharLFO390LVL2"/>
    <w:qFormat/>
    <w:rPr>
      <w:rFonts w:ascii="Calibri Light" w:eastAsia="Calibri" w:hAnsi="Calibri Light" w:cs="Calibri Light"/>
    </w:rPr>
  </w:style>
  <w:style w:type="character" w:customStyle="1" w:styleId="WWCharLFO391LVL1">
    <w:name w:val="WW_CharLFO391LVL1"/>
    <w:qFormat/>
    <w:rPr>
      <w:rFonts w:ascii="Wingdings" w:hAnsi="Wingdings"/>
    </w:rPr>
  </w:style>
  <w:style w:type="character" w:customStyle="1" w:styleId="WWCharLFO391LVL2">
    <w:name w:val="WW_CharLFO391LVL2"/>
    <w:qFormat/>
    <w:rPr>
      <w:rFonts w:ascii="Times New Roman" w:hAnsi="Times New Roman" w:cs="Courier New"/>
    </w:rPr>
  </w:style>
  <w:style w:type="character" w:customStyle="1" w:styleId="WWCharLFO391LVL3">
    <w:name w:val="WW_CharLFO391LVL3"/>
    <w:qFormat/>
    <w:rPr>
      <w:rFonts w:ascii="Times New Roman" w:hAnsi="Times New Roman" w:cs="Wingdings"/>
    </w:rPr>
  </w:style>
  <w:style w:type="character" w:customStyle="1" w:styleId="WWCharLFO391LVL4">
    <w:name w:val="WW_CharLFO391LVL4"/>
    <w:qFormat/>
    <w:rPr>
      <w:rFonts w:ascii="Times New Roman" w:hAnsi="Times New Roman" w:cs="Symbol"/>
    </w:rPr>
  </w:style>
  <w:style w:type="character" w:customStyle="1" w:styleId="WWCharLFO391LVL5">
    <w:name w:val="WW_CharLFO391LVL5"/>
    <w:qFormat/>
    <w:rPr>
      <w:rFonts w:ascii="Times New Roman" w:hAnsi="Times New Roman" w:cs="Courier New"/>
    </w:rPr>
  </w:style>
  <w:style w:type="character" w:customStyle="1" w:styleId="WWCharLFO391LVL6">
    <w:name w:val="WW_CharLFO391LVL6"/>
    <w:qFormat/>
    <w:rPr>
      <w:rFonts w:ascii="Times New Roman" w:hAnsi="Times New Roman" w:cs="Wingdings"/>
    </w:rPr>
  </w:style>
  <w:style w:type="character" w:customStyle="1" w:styleId="WWCharLFO391LVL7">
    <w:name w:val="WW_CharLFO391LVL7"/>
    <w:qFormat/>
    <w:rPr>
      <w:rFonts w:ascii="Times New Roman" w:hAnsi="Times New Roman" w:cs="Symbol"/>
    </w:rPr>
  </w:style>
  <w:style w:type="character" w:customStyle="1" w:styleId="WWCharLFO391LVL8">
    <w:name w:val="WW_CharLFO391LVL8"/>
    <w:qFormat/>
    <w:rPr>
      <w:rFonts w:ascii="Times New Roman" w:hAnsi="Times New Roman" w:cs="Courier New"/>
    </w:rPr>
  </w:style>
  <w:style w:type="character" w:customStyle="1" w:styleId="WWCharLFO391LVL9">
    <w:name w:val="WW_CharLFO391LVL9"/>
    <w:qFormat/>
    <w:rPr>
      <w:rFonts w:ascii="Times New Roman" w:hAnsi="Times New Roman" w:cs="Wingdings"/>
    </w:rPr>
  </w:style>
  <w:style w:type="character" w:customStyle="1" w:styleId="WWCharLFO392LVL2">
    <w:name w:val="WW_CharLFO392LVL2"/>
    <w:qFormat/>
    <w:rPr>
      <w:rFonts w:ascii="Calibri Light" w:hAnsi="Calibri Light"/>
    </w:rPr>
  </w:style>
  <w:style w:type="character" w:customStyle="1" w:styleId="WWCharLFO395LVL1">
    <w:name w:val="WW_CharLFO395LVL1"/>
    <w:qFormat/>
    <w:rPr>
      <w:b/>
      <w:bCs/>
    </w:rPr>
  </w:style>
  <w:style w:type="character" w:customStyle="1" w:styleId="WWCharLFO396LVL1">
    <w:name w:val="WW_CharLFO396LVL1"/>
    <w:qFormat/>
    <w:rPr>
      <w:b/>
      <w:bCs/>
    </w:rPr>
  </w:style>
  <w:style w:type="character" w:customStyle="1" w:styleId="WWCharLFO396LVL4">
    <w:name w:val="WW_CharLFO396LVL4"/>
    <w:qFormat/>
    <w:rPr>
      <w:b/>
      <w:bCs/>
    </w:rPr>
  </w:style>
  <w:style w:type="character" w:customStyle="1" w:styleId="WWCharLFO397LVL1">
    <w:name w:val="WW_CharLFO397LVL1"/>
    <w:qFormat/>
    <w:rPr>
      <w:rFonts w:ascii="Wingdings" w:hAnsi="Wingdings"/>
    </w:rPr>
  </w:style>
  <w:style w:type="character" w:customStyle="1" w:styleId="WWCharLFO397LVL2">
    <w:name w:val="WW_CharLFO397LVL2"/>
    <w:qFormat/>
    <w:rPr>
      <w:rFonts w:ascii="Courier New" w:hAnsi="Courier New" w:cs="Courier New"/>
    </w:rPr>
  </w:style>
  <w:style w:type="character" w:customStyle="1" w:styleId="WWCharLFO397LVL3">
    <w:name w:val="WW_CharLFO397LVL3"/>
    <w:qFormat/>
    <w:rPr>
      <w:rFonts w:ascii="Wingdings" w:hAnsi="Wingdings"/>
    </w:rPr>
  </w:style>
  <w:style w:type="character" w:customStyle="1" w:styleId="WWCharLFO397LVL4">
    <w:name w:val="WW_CharLFO397LVL4"/>
    <w:qFormat/>
    <w:rPr>
      <w:rFonts w:ascii="Symbol" w:hAnsi="Symbol"/>
    </w:rPr>
  </w:style>
  <w:style w:type="character" w:customStyle="1" w:styleId="WWCharLFO397LVL5">
    <w:name w:val="WW_CharLFO397LVL5"/>
    <w:qFormat/>
    <w:rPr>
      <w:rFonts w:ascii="Courier New" w:hAnsi="Courier New" w:cs="Courier New"/>
    </w:rPr>
  </w:style>
  <w:style w:type="character" w:customStyle="1" w:styleId="WWCharLFO397LVL6">
    <w:name w:val="WW_CharLFO397LVL6"/>
    <w:qFormat/>
    <w:rPr>
      <w:rFonts w:ascii="Wingdings" w:hAnsi="Wingdings"/>
    </w:rPr>
  </w:style>
  <w:style w:type="character" w:customStyle="1" w:styleId="WWCharLFO397LVL7">
    <w:name w:val="WW_CharLFO397LVL7"/>
    <w:qFormat/>
    <w:rPr>
      <w:rFonts w:ascii="Symbol" w:hAnsi="Symbol"/>
    </w:rPr>
  </w:style>
  <w:style w:type="character" w:customStyle="1" w:styleId="WWCharLFO397LVL8">
    <w:name w:val="WW_CharLFO397LVL8"/>
    <w:qFormat/>
    <w:rPr>
      <w:rFonts w:ascii="Courier New" w:hAnsi="Courier New" w:cs="Courier New"/>
    </w:rPr>
  </w:style>
  <w:style w:type="character" w:customStyle="1" w:styleId="WWCharLFO397LVL9">
    <w:name w:val="WW_CharLFO397LVL9"/>
    <w:qFormat/>
    <w:rPr>
      <w:rFonts w:ascii="Wingdings" w:hAnsi="Wingdings"/>
    </w:rPr>
  </w:style>
  <w:style w:type="character" w:customStyle="1" w:styleId="WWCharLFO399LVL1">
    <w:name w:val="WW_CharLFO399LVL1"/>
    <w:qFormat/>
    <w:rPr>
      <w:rFonts w:ascii="Calibri Light" w:hAnsi="Calibri Light"/>
    </w:rPr>
  </w:style>
  <w:style w:type="character" w:customStyle="1" w:styleId="WWCharLFO399LVL2">
    <w:name w:val="WW_CharLFO399LVL2"/>
    <w:qFormat/>
    <w:rPr>
      <w:rFonts w:ascii="Courier New" w:hAnsi="Courier New" w:cs="Courier New"/>
    </w:rPr>
  </w:style>
  <w:style w:type="character" w:customStyle="1" w:styleId="WWCharLFO399LVL3">
    <w:name w:val="WW_CharLFO399LVL3"/>
    <w:qFormat/>
    <w:rPr>
      <w:rFonts w:ascii="Wingdings" w:hAnsi="Wingdings"/>
    </w:rPr>
  </w:style>
  <w:style w:type="character" w:customStyle="1" w:styleId="WWCharLFO399LVL4">
    <w:name w:val="WW_CharLFO399LVL4"/>
    <w:qFormat/>
    <w:rPr>
      <w:rFonts w:ascii="Symbol" w:hAnsi="Symbol"/>
    </w:rPr>
  </w:style>
  <w:style w:type="character" w:customStyle="1" w:styleId="WWCharLFO399LVL5">
    <w:name w:val="WW_CharLFO399LVL5"/>
    <w:qFormat/>
    <w:rPr>
      <w:rFonts w:ascii="Courier New" w:hAnsi="Courier New" w:cs="Courier New"/>
    </w:rPr>
  </w:style>
  <w:style w:type="character" w:customStyle="1" w:styleId="WWCharLFO399LVL6">
    <w:name w:val="WW_CharLFO399LVL6"/>
    <w:qFormat/>
    <w:rPr>
      <w:rFonts w:ascii="Wingdings" w:hAnsi="Wingdings"/>
    </w:rPr>
  </w:style>
  <w:style w:type="character" w:customStyle="1" w:styleId="WWCharLFO399LVL7">
    <w:name w:val="WW_CharLFO399LVL7"/>
    <w:qFormat/>
    <w:rPr>
      <w:rFonts w:ascii="Symbol" w:hAnsi="Symbol"/>
    </w:rPr>
  </w:style>
  <w:style w:type="character" w:customStyle="1" w:styleId="WWCharLFO399LVL8">
    <w:name w:val="WW_CharLFO399LVL8"/>
    <w:qFormat/>
    <w:rPr>
      <w:rFonts w:ascii="Courier New" w:hAnsi="Courier New" w:cs="Courier New"/>
    </w:rPr>
  </w:style>
  <w:style w:type="character" w:customStyle="1" w:styleId="WWCharLFO399LVL9">
    <w:name w:val="WW_CharLFO399LVL9"/>
    <w:qFormat/>
    <w:rPr>
      <w:rFonts w:ascii="Wingdings" w:hAnsi="Wingdings"/>
    </w:rPr>
  </w:style>
  <w:style w:type="paragraph" w:styleId="Titolo">
    <w:name w:val="Title"/>
    <w:basedOn w:val="Normale"/>
    <w:next w:val="Normale"/>
    <w:uiPriority w:val="10"/>
    <w:qFormat/>
    <w:pPr>
      <w:spacing w:after="0" w:line="240" w:lineRule="auto"/>
      <w:contextualSpacing/>
    </w:pPr>
    <w:rPr>
      <w:rFonts w:ascii="Aptos Display" w:eastAsia="Aptos Display" w:hAnsi="Aptos Display" w:cs="Aptos Display"/>
      <w:color w:val="000000"/>
      <w:sz w:val="56"/>
      <w:szCs w:val="56"/>
    </w:rPr>
  </w:style>
  <w:style w:type="paragraph" w:styleId="Corpotesto">
    <w:name w:val="Body Text"/>
    <w:basedOn w:val="Normale"/>
    <w:link w:val="CorpotestoCarattere1"/>
    <w:uiPriority w:val="99"/>
    <w:qFormat/>
    <w:pPr>
      <w:widowControl w:val="0"/>
      <w:suppressAutoHyphens/>
      <w:ind w:left="706" w:hanging="426"/>
    </w:pPr>
    <w:rPr>
      <w:rFonts w:cs="Calibri"/>
    </w:rPr>
  </w:style>
  <w:style w:type="paragraph" w:styleId="Elenco">
    <w:name w:val="List"/>
    <w:basedOn w:val="Corpotesto"/>
    <w:uiPriority w:val="99"/>
    <w:rPr>
      <w:rFonts w:cs="Lucida Sans"/>
    </w:rPr>
  </w:style>
  <w:style w:type="paragraph" w:styleId="Didascalia">
    <w:name w:val="caption"/>
    <w:basedOn w:val="Normale"/>
    <w:next w:val="Normale"/>
    <w:uiPriority w:val="35"/>
    <w:qFormat/>
    <w:pPr>
      <w:spacing w:after="200" w:line="240" w:lineRule="auto"/>
    </w:pPr>
    <w:rPr>
      <w:i/>
      <w:iCs/>
      <w:color w:val="0E2841"/>
      <w:sz w:val="18"/>
      <w:szCs w:val="18"/>
    </w:rPr>
  </w:style>
  <w:style w:type="paragraph" w:customStyle="1" w:styleId="Indice">
    <w:name w:val="Indice"/>
    <w:basedOn w:val="Normale"/>
    <w:qFormat/>
    <w:pPr>
      <w:suppressLineNumbers/>
      <w:suppressAutoHyphens/>
    </w:pPr>
    <w:rPr>
      <w:rFonts w:cs="Lucida Sans"/>
    </w:rPr>
  </w:style>
  <w:style w:type="paragraph" w:customStyle="1" w:styleId="caption1">
    <w:name w:val="caption1"/>
    <w:basedOn w:val="Normale"/>
    <w:qFormat/>
    <w:pPr>
      <w:suppressLineNumbers/>
      <w:suppressAutoHyphens/>
      <w:spacing w:before="120"/>
    </w:pPr>
    <w:rPr>
      <w:rFonts w:cs="Lucida Sans"/>
      <w:i/>
      <w:iCs/>
      <w:szCs w:val="24"/>
    </w:rPr>
  </w:style>
  <w:style w:type="paragraph" w:styleId="Paragrafoelenco">
    <w:name w:val="List Paragraph"/>
    <w:aliases w:val="Numbered List,1st level - Bullet List Paragraph,Lettre d'introduction,Paragraph,Bullet EY,Bullet point 1,DE_HEADING3,Bullets,Medium Grid 1 - Accent 21,List Paragraph compact,Normal bullet 2,Paragraphe de liste 2,Reference list,Elenco_2"/>
    <w:basedOn w:val="Normale"/>
    <w:uiPriority w:val="1"/>
    <w:qFormat/>
    <w:pPr>
      <w:spacing w:after="170"/>
      <w:ind w:left="720"/>
      <w:contextualSpacing/>
    </w:pPr>
  </w:style>
  <w:style w:type="paragraph" w:customStyle="1" w:styleId="Intestazioneepidipagina">
    <w:name w:val="Intestazione e piè di pagina"/>
    <w:basedOn w:val="Normale"/>
    <w:qFormat/>
    <w:pPr>
      <w:suppressAutoHyphens/>
    </w:pPr>
  </w:style>
  <w:style w:type="paragraph" w:styleId="Intestazione">
    <w:name w:val="header"/>
    <w:basedOn w:val="Intestazioneepidipagina"/>
    <w:uiPriority w:val="99"/>
    <w:pPr>
      <w:suppressLineNumbers/>
      <w:tabs>
        <w:tab w:val="center" w:pos="4819"/>
        <w:tab w:val="right" w:pos="9638"/>
      </w:tabs>
    </w:pPr>
  </w:style>
  <w:style w:type="paragraph" w:styleId="Pidipagina">
    <w:name w:val="footer"/>
    <w:basedOn w:val="Intestazioneepidipagina"/>
    <w:uiPriority w:val="99"/>
    <w:pPr>
      <w:suppressLineNumbers/>
      <w:tabs>
        <w:tab w:val="center" w:pos="4819"/>
        <w:tab w:val="right" w:pos="9638"/>
      </w:tabs>
    </w:pPr>
  </w:style>
  <w:style w:type="paragraph" w:styleId="Testonotaapidipagina">
    <w:name w:val="footnote text"/>
    <w:basedOn w:val="Normale"/>
    <w:qFormat/>
    <w:pPr>
      <w:tabs>
        <w:tab w:val="left" w:pos="568"/>
      </w:tabs>
      <w:suppressAutoHyphens/>
      <w:ind w:left="284" w:right="284" w:hanging="284"/>
    </w:pPr>
    <w:rPr>
      <w:sz w:val="16"/>
      <w:szCs w:val="20"/>
    </w:rPr>
  </w:style>
  <w:style w:type="paragraph" w:styleId="Mappadocumento">
    <w:name w:val="Document Map"/>
    <w:basedOn w:val="Normale"/>
    <w:qFormat/>
    <w:pPr>
      <w:suppressAutoHyphens/>
    </w:pPr>
    <w:rPr>
      <w:rFonts w:ascii="Times New Roman" w:hAnsi="Times New Roman"/>
      <w:szCs w:val="24"/>
    </w:rPr>
  </w:style>
  <w:style w:type="paragraph" w:styleId="Testofumetto">
    <w:name w:val="Balloon Text"/>
    <w:basedOn w:val="Normale"/>
    <w:qFormat/>
    <w:pPr>
      <w:suppressAutoHyphens/>
    </w:pPr>
    <w:rPr>
      <w:rFonts w:ascii="Segoe UI" w:eastAsia="Segoe UI" w:hAnsi="Segoe UI" w:cs="Segoe UI"/>
      <w:sz w:val="18"/>
      <w:szCs w:val="18"/>
    </w:rPr>
  </w:style>
  <w:style w:type="paragraph" w:styleId="Testocommento">
    <w:name w:val="annotation text"/>
    <w:basedOn w:val="Normale"/>
    <w:uiPriority w:val="99"/>
    <w:qFormat/>
    <w:pPr>
      <w:suppressAutoHyphens/>
    </w:pPr>
    <w:rPr>
      <w:sz w:val="20"/>
      <w:szCs w:val="20"/>
    </w:rPr>
  </w:style>
  <w:style w:type="paragraph" w:styleId="Soggettocommento">
    <w:name w:val="annotation subject"/>
    <w:basedOn w:val="Testocommento"/>
    <w:next w:val="Testocommento"/>
    <w:uiPriority w:val="99"/>
    <w:qFormat/>
    <w:rPr>
      <w:b/>
      <w:bCs/>
    </w:rPr>
  </w:style>
  <w:style w:type="paragraph" w:styleId="Revisione">
    <w:name w:val="Revision"/>
    <w:uiPriority w:val="99"/>
    <w:qFormat/>
    <w:pPr>
      <w:suppressAutoHyphens/>
      <w:spacing w:after="160"/>
    </w:pPr>
    <w:rPr>
      <w:lang w:eastAsia="en-US"/>
    </w:rPr>
  </w:style>
  <w:style w:type="paragraph" w:styleId="Sommario1">
    <w:name w:val="toc 1"/>
    <w:basedOn w:val="Normale"/>
    <w:next w:val="Normale"/>
    <w:autoRedefine/>
    <w:uiPriority w:val="39"/>
    <w:qFormat/>
    <w:rsid w:val="00D14D17"/>
    <w:pPr>
      <w:tabs>
        <w:tab w:val="left" w:pos="284"/>
        <w:tab w:val="right" w:leader="dot" w:pos="9628"/>
      </w:tabs>
      <w:spacing w:after="100"/>
    </w:pPr>
    <w:rPr>
      <w:b/>
      <w:bCs/>
      <w:noProof/>
    </w:rPr>
  </w:style>
  <w:style w:type="paragraph" w:styleId="Sommario2">
    <w:name w:val="toc 2"/>
    <w:basedOn w:val="Normale"/>
    <w:next w:val="Normale"/>
    <w:autoRedefine/>
    <w:uiPriority w:val="39"/>
    <w:qFormat/>
    <w:rsid w:val="005A3B5F"/>
    <w:pPr>
      <w:tabs>
        <w:tab w:val="left" w:pos="960"/>
        <w:tab w:val="right" w:leader="dot" w:pos="9628"/>
      </w:tabs>
      <w:spacing w:after="100"/>
      <w:ind w:left="851" w:hanging="567"/>
    </w:pPr>
  </w:style>
  <w:style w:type="paragraph" w:customStyle="1" w:styleId="Blockquote">
    <w:name w:val="Blockquote"/>
    <w:basedOn w:val="Normale"/>
    <w:qFormat/>
    <w:pPr>
      <w:suppressAutoHyphens/>
      <w:spacing w:before="100" w:after="100"/>
      <w:ind w:left="360" w:right="360"/>
    </w:pPr>
    <w:rPr>
      <w:rFonts w:ascii="Times New Roman" w:hAnsi="Times New Roman"/>
      <w:szCs w:val="24"/>
    </w:rPr>
  </w:style>
  <w:style w:type="paragraph" w:customStyle="1" w:styleId="Numerato1">
    <w:name w:val="Numerato 1"/>
    <w:basedOn w:val="Normale"/>
    <w:autoRedefine/>
    <w:qFormat/>
    <w:pPr>
      <w:widowControl w:val="0"/>
      <w:tabs>
        <w:tab w:val="left" w:pos="1080"/>
        <w:tab w:val="left" w:pos="1647"/>
      </w:tabs>
      <w:suppressAutoHyphens/>
      <w:spacing w:before="60" w:after="60"/>
      <w:ind w:left="1080" w:hanging="360"/>
    </w:pPr>
    <w:rPr>
      <w:rFonts w:ascii="Arial" w:eastAsia="Arial" w:hAnsi="Arial" w:cs="Arial"/>
      <w:sz w:val="20"/>
      <w:szCs w:val="20"/>
    </w:rPr>
  </w:style>
  <w:style w:type="paragraph" w:styleId="Sommario3">
    <w:name w:val="toc 3"/>
    <w:basedOn w:val="Normale"/>
    <w:next w:val="Normale"/>
    <w:autoRedefine/>
    <w:pPr>
      <w:suppressAutoHyphens/>
      <w:ind w:left="480"/>
    </w:pPr>
  </w:style>
  <w:style w:type="paragraph" w:customStyle="1" w:styleId="Corpodeltesto21">
    <w:name w:val="Corpo del testo 21"/>
    <w:basedOn w:val="Normale"/>
    <w:qFormat/>
    <w:pPr>
      <w:suppressAutoHyphens/>
      <w:spacing w:line="480" w:lineRule="auto"/>
    </w:pPr>
    <w:rPr>
      <w:rFonts w:ascii="Times New Roman" w:hAnsi="Times New Roman"/>
      <w:sz w:val="20"/>
      <w:szCs w:val="20"/>
      <w:lang w:eastAsia="ar-SA"/>
    </w:rPr>
  </w:style>
  <w:style w:type="paragraph" w:customStyle="1" w:styleId="Default">
    <w:name w:val="Default"/>
    <w:qFormat/>
    <w:pPr>
      <w:suppressAutoHyphens/>
      <w:spacing w:after="160"/>
    </w:pPr>
    <w:rPr>
      <w:rFonts w:ascii="Arial" w:eastAsia="Arial" w:hAnsi="Arial" w:cs="Arial"/>
      <w:color w:val="000000"/>
      <w:sz w:val="24"/>
      <w:szCs w:val="24"/>
    </w:rPr>
  </w:style>
  <w:style w:type="paragraph" w:styleId="Sommario4">
    <w:name w:val="toc 4"/>
    <w:basedOn w:val="Normale"/>
    <w:next w:val="Normale"/>
    <w:autoRedefine/>
    <w:pPr>
      <w:suppressAutoHyphens/>
      <w:ind w:left="720"/>
    </w:pPr>
    <w:rPr>
      <w:sz w:val="20"/>
      <w:szCs w:val="20"/>
    </w:rPr>
  </w:style>
  <w:style w:type="paragraph" w:styleId="Sommario5">
    <w:name w:val="toc 5"/>
    <w:basedOn w:val="Normale"/>
    <w:next w:val="Normale"/>
    <w:autoRedefine/>
    <w:pPr>
      <w:suppressAutoHyphens/>
      <w:ind w:left="960"/>
    </w:pPr>
    <w:rPr>
      <w:sz w:val="20"/>
      <w:szCs w:val="20"/>
    </w:rPr>
  </w:style>
  <w:style w:type="paragraph" w:styleId="Sommario6">
    <w:name w:val="toc 6"/>
    <w:basedOn w:val="Normale"/>
    <w:next w:val="Normale"/>
    <w:autoRedefine/>
    <w:pPr>
      <w:suppressAutoHyphens/>
      <w:ind w:left="1200"/>
    </w:pPr>
    <w:rPr>
      <w:sz w:val="20"/>
      <w:szCs w:val="20"/>
    </w:rPr>
  </w:style>
  <w:style w:type="paragraph" w:styleId="Sommario7">
    <w:name w:val="toc 7"/>
    <w:basedOn w:val="Normale"/>
    <w:next w:val="Normale"/>
    <w:autoRedefine/>
    <w:pPr>
      <w:suppressAutoHyphens/>
      <w:ind w:left="1440"/>
    </w:pPr>
    <w:rPr>
      <w:sz w:val="20"/>
      <w:szCs w:val="20"/>
    </w:rPr>
  </w:style>
  <w:style w:type="paragraph" w:styleId="Sommario8">
    <w:name w:val="toc 8"/>
    <w:basedOn w:val="Normale"/>
    <w:next w:val="Normale"/>
    <w:autoRedefine/>
    <w:pPr>
      <w:suppressAutoHyphens/>
      <w:ind w:left="1680"/>
    </w:pPr>
    <w:rPr>
      <w:sz w:val="20"/>
      <w:szCs w:val="20"/>
    </w:rPr>
  </w:style>
  <w:style w:type="paragraph" w:styleId="Sommario9">
    <w:name w:val="toc 9"/>
    <w:basedOn w:val="Normale"/>
    <w:next w:val="Normale"/>
    <w:autoRedefine/>
    <w:pPr>
      <w:suppressAutoHyphens/>
      <w:ind w:left="1920"/>
    </w:pPr>
    <w:rPr>
      <w:sz w:val="20"/>
      <w:szCs w:val="20"/>
    </w:rPr>
  </w:style>
  <w:style w:type="paragraph" w:customStyle="1" w:styleId="Testonotaapidipagina1">
    <w:name w:val="Testo nota a piè di pagina1"/>
    <w:basedOn w:val="Normale"/>
    <w:qFormat/>
    <w:pPr>
      <w:tabs>
        <w:tab w:val="left" w:pos="852"/>
      </w:tabs>
      <w:suppressAutoHyphens/>
      <w:ind w:left="284" w:right="284" w:hanging="284"/>
    </w:pPr>
    <w:rPr>
      <w:rFonts w:ascii="Liberation Serif" w:eastAsia="SimSun" w:hAnsi="Liberation Serif" w:cs="Mangal"/>
      <w:kern w:val="2"/>
      <w:sz w:val="16"/>
      <w:szCs w:val="20"/>
      <w:lang w:eastAsia="zh-CN" w:bidi="hi-IN"/>
    </w:rPr>
  </w:style>
  <w:style w:type="paragraph" w:customStyle="1" w:styleId="Textbody">
    <w:name w:val="Text body"/>
    <w:basedOn w:val="Normale"/>
    <w:qFormat/>
    <w:pPr>
      <w:widowControl w:val="0"/>
      <w:suppressAutoHyphens/>
    </w:pPr>
    <w:rPr>
      <w:rFonts w:ascii="Times New Roman" w:eastAsia="SimSun" w:hAnsi="Times New Roman" w:cs="Mangal"/>
      <w:kern w:val="2"/>
      <w:szCs w:val="24"/>
      <w:lang w:eastAsia="zh-CN" w:bidi="hi-IN"/>
    </w:rPr>
  </w:style>
  <w:style w:type="paragraph" w:customStyle="1" w:styleId="Normale1">
    <w:name w:val="Normale1"/>
    <w:qFormat/>
    <w:pPr>
      <w:suppressAutoHyphens/>
      <w:spacing w:after="160"/>
    </w:pPr>
    <w:rPr>
      <w:rFonts w:cs="Calibri"/>
    </w:rPr>
  </w:style>
  <w:style w:type="paragraph" w:customStyle="1" w:styleId="paragraph">
    <w:name w:val="paragraph"/>
    <w:basedOn w:val="Normale"/>
    <w:qFormat/>
    <w:pPr>
      <w:suppressAutoHyphens/>
      <w:spacing w:before="280" w:after="280"/>
    </w:pPr>
    <w:rPr>
      <w:rFonts w:ascii="Times New Roman" w:hAnsi="Times New Roman"/>
      <w:szCs w:val="24"/>
    </w:rPr>
  </w:style>
  <w:style w:type="paragraph" w:customStyle="1" w:styleId="whitespace-pre-wrap">
    <w:name w:val="whitespace-pre-wrap"/>
    <w:basedOn w:val="Normale"/>
    <w:qFormat/>
    <w:pPr>
      <w:suppressAutoHyphens/>
      <w:spacing w:before="280" w:after="280"/>
    </w:pPr>
    <w:rPr>
      <w:rFonts w:ascii="Times New Roman" w:hAnsi="Times New Roman"/>
      <w:szCs w:val="24"/>
    </w:rPr>
  </w:style>
  <w:style w:type="paragraph" w:customStyle="1" w:styleId="whitespace-normal">
    <w:name w:val="whitespace-normal"/>
    <w:basedOn w:val="Normale"/>
    <w:qFormat/>
    <w:pPr>
      <w:suppressAutoHyphens/>
      <w:spacing w:before="280" w:after="280"/>
    </w:pPr>
    <w:rPr>
      <w:rFonts w:ascii="Times New Roman" w:hAnsi="Times New Roman"/>
      <w:szCs w:val="24"/>
    </w:rPr>
  </w:style>
  <w:style w:type="paragraph" w:styleId="NormaleWeb">
    <w:name w:val="Normal (Web)"/>
    <w:basedOn w:val="Normale"/>
    <w:qFormat/>
    <w:pPr>
      <w:suppressAutoHyphens/>
      <w:spacing w:before="280" w:after="280"/>
    </w:pPr>
    <w:rPr>
      <w:rFonts w:ascii="Times New Roman" w:hAnsi="Times New Roman"/>
      <w:szCs w:val="24"/>
    </w:rPr>
  </w:style>
  <w:style w:type="paragraph" w:customStyle="1" w:styleId="Standard">
    <w:name w:val="Standard"/>
    <w:qFormat/>
    <w:pPr>
      <w:suppressAutoHyphens/>
      <w:spacing w:after="160"/>
    </w:pPr>
    <w:rPr>
      <w:rFonts w:eastAsia="Segoe UI" w:cs="Tahoma"/>
      <w:color w:val="00000A"/>
      <w:sz w:val="24"/>
      <w:szCs w:val="24"/>
      <w:lang w:eastAsia="en-US"/>
    </w:rPr>
  </w:style>
  <w:style w:type="paragraph" w:styleId="Nessunaspaziatura">
    <w:name w:val="No Spacing"/>
    <w:uiPriority w:val="1"/>
    <w:qFormat/>
    <w:pPr>
      <w:spacing w:line="240" w:lineRule="auto"/>
    </w:pPr>
  </w:style>
  <w:style w:type="paragraph" w:customStyle="1" w:styleId="gmail-msolistparagraph">
    <w:name w:val="gmail-msolistparagraph"/>
    <w:basedOn w:val="Normale"/>
    <w:qFormat/>
    <w:pPr>
      <w:suppressAutoHyphens/>
      <w:spacing w:before="280" w:after="280"/>
    </w:pPr>
    <w:rPr>
      <w:rFonts w:ascii="Times New Roman" w:hAnsi="Times New Roman"/>
      <w:szCs w:val="24"/>
    </w:rPr>
  </w:style>
  <w:style w:type="paragraph" w:styleId="Sottotitolo">
    <w:name w:val="Subtitle"/>
    <w:basedOn w:val="Normale"/>
    <w:next w:val="Normale"/>
    <w:uiPriority w:val="11"/>
    <w:qFormat/>
    <w:rPr>
      <w:color w:val="5A5A5A"/>
      <w:spacing w:val="10"/>
    </w:rPr>
  </w:style>
  <w:style w:type="paragraph" w:styleId="Citazione">
    <w:name w:val="Quote"/>
    <w:basedOn w:val="Normale"/>
    <w:next w:val="Normale"/>
    <w:uiPriority w:val="29"/>
    <w:qFormat/>
    <w:pPr>
      <w:spacing w:before="160"/>
      <w:ind w:left="720" w:right="720"/>
    </w:pPr>
    <w:rPr>
      <w:i/>
      <w:iCs/>
      <w:color w:val="000000"/>
    </w:rPr>
  </w:style>
  <w:style w:type="paragraph" w:styleId="Titoloindice">
    <w:name w:val="index heading"/>
    <w:basedOn w:val="Titolo"/>
    <w:pPr>
      <w:suppressLineNumbers/>
    </w:pPr>
    <w:rPr>
      <w:b/>
      <w:bCs/>
      <w:sz w:val="32"/>
      <w:szCs w:val="32"/>
    </w:rPr>
  </w:style>
  <w:style w:type="paragraph" w:styleId="Titolosommario">
    <w:name w:val="TOC Heading"/>
    <w:basedOn w:val="Titolo1"/>
    <w:next w:val="Normale"/>
    <w:uiPriority w:val="39"/>
    <w:qFormat/>
    <w:pPr>
      <w:numPr>
        <w:numId w:val="56"/>
      </w:numPr>
    </w:pPr>
  </w:style>
  <w:style w:type="paragraph" w:customStyle="1" w:styleId="Contenutocornice">
    <w:name w:val="Contenuto cornice"/>
    <w:basedOn w:val="Normale"/>
    <w:qFormat/>
    <w:pPr>
      <w:suppressAutoHyphens/>
    </w:pPr>
  </w:style>
  <w:style w:type="paragraph" w:customStyle="1" w:styleId="Contenutotabella">
    <w:name w:val="Contenuto tabella"/>
    <w:basedOn w:val="Normale"/>
    <w:qFormat/>
    <w:pPr>
      <w:widowControl w:val="0"/>
      <w:suppressLineNumbers/>
      <w:suppressAutoHyphens/>
    </w:pPr>
  </w:style>
  <w:style w:type="paragraph" w:customStyle="1" w:styleId="Comment">
    <w:name w:val="Comment"/>
    <w:basedOn w:val="Normale"/>
    <w:qFormat/>
    <w:pPr>
      <w:suppressAutoHyphens/>
      <w:spacing w:before="56" w:after="0"/>
      <w:ind w:left="57" w:right="57"/>
    </w:pPr>
    <w:rPr>
      <w:sz w:val="20"/>
      <w:szCs w:val="20"/>
    </w:rPr>
  </w:style>
  <w:style w:type="paragraph" w:styleId="Citazioneintensa">
    <w:name w:val="Intense Quote"/>
    <w:basedOn w:val="Normale"/>
    <w:next w:val="Normale"/>
    <w:uiPriority w:val="30"/>
    <w:qFormat/>
    <w:pPr>
      <w:pBdr>
        <w:top w:val="single" w:sz="24" w:space="1" w:color="F2F2F2"/>
        <w:bottom w:val="single" w:sz="24" w:space="1" w:color="F2F2F2"/>
      </w:pBdr>
      <w:shd w:val="clear" w:color="auto" w:fill="F2F2F2"/>
      <w:spacing w:before="240" w:after="240"/>
      <w:ind w:left="936" w:right="936"/>
      <w:jc w:val="center"/>
    </w:pPr>
    <w:rPr>
      <w:color w:val="000000"/>
    </w:rPr>
  </w:style>
  <w:style w:type="paragraph" w:customStyle="1" w:styleId="Titolo10">
    <w:name w:val="Titolo 10"/>
    <w:basedOn w:val="Titolo"/>
    <w:next w:val="Corpotesto"/>
    <w:qFormat/>
    <w:pPr>
      <w:tabs>
        <w:tab w:val="num" w:pos="0"/>
      </w:tabs>
      <w:spacing w:before="60" w:after="60"/>
      <w:ind w:left="1584" w:hanging="1584"/>
      <w:contextualSpacing w:val="0"/>
      <w:outlineLvl w:val="8"/>
    </w:pPr>
    <w:rPr>
      <w:b/>
      <w:bCs/>
      <w:sz w:val="18"/>
      <w:szCs w:val="18"/>
    </w:rPr>
  </w:style>
  <w:style w:type="numbering" w:customStyle="1" w:styleId="WWOutlineListStyle2">
    <w:name w:val="WW_OutlineListStyle_2"/>
    <w:qFormat/>
  </w:style>
  <w:style w:type="numbering" w:customStyle="1" w:styleId="WWOutlineListStyle1">
    <w:name w:val="WW_OutlineListStyle_1"/>
    <w:qFormat/>
  </w:style>
  <w:style w:type="numbering" w:customStyle="1" w:styleId="WWOutlineListStyle">
    <w:name w:val="WW_OutlineListStyle"/>
    <w:qFormat/>
  </w:style>
  <w:style w:type="numbering" w:customStyle="1" w:styleId="LFO298">
    <w:name w:val="LFO298"/>
    <w:qFormat/>
  </w:style>
  <w:style w:type="table" w:styleId="Grigliatabellachiara">
    <w:name w:val="Grid Table Light"/>
    <w:basedOn w:val="Tabellanormale"/>
    <w:uiPriority w:val="40"/>
    <w:rsid w:val="0077614B"/>
    <w:pPr>
      <w:spacing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CorpotestoCarattere1">
    <w:name w:val="Corpo testo Carattere1"/>
    <w:basedOn w:val="Carpredefinitoparagrafo"/>
    <w:link w:val="Corpotesto"/>
    <w:rsid w:val="00A36B86"/>
    <w:rPr>
      <w:rFonts w:cs="Calibri"/>
    </w:rPr>
  </w:style>
  <w:style w:type="paragraph" w:customStyle="1" w:styleId="Paragrafoelenco1">
    <w:name w:val="Paragrafo elenco1"/>
    <w:basedOn w:val="Normale"/>
    <w:rsid w:val="00A36B86"/>
    <w:pPr>
      <w:widowControl w:val="0"/>
      <w:suppressAutoHyphens/>
      <w:overflowPunct w:val="0"/>
      <w:spacing w:after="0" w:line="240" w:lineRule="auto"/>
      <w:ind w:left="720"/>
    </w:pPr>
    <w:rPr>
      <w:rFonts w:ascii="Times New Roman" w:eastAsia="SimSun" w:hAnsi="Times New Roman" w:cs="Lucida Sans"/>
      <w:color w:val="00000A"/>
      <w:kern w:val="1"/>
      <w:sz w:val="24"/>
      <w:szCs w:val="24"/>
      <w:lang w:eastAsia="hi-IN" w:bidi="hi-IN"/>
    </w:rPr>
  </w:style>
  <w:style w:type="table" w:styleId="Grigliatabella">
    <w:name w:val="Table Grid"/>
    <w:basedOn w:val="Tabellanormale"/>
    <w:uiPriority w:val="39"/>
    <w:rsid w:val="00B54925"/>
    <w:pPr>
      <w:suppressAutoHyphens/>
      <w:spacing w:line="240" w:lineRule="auto"/>
    </w:pPr>
    <w:rPr>
      <w:rFonts w:ascii="Liberation Serif" w:eastAsia="NSimSun" w:hAnsi="Liberation Serif" w:cs="Lucida Sans"/>
      <w:kern w:val="2"/>
      <w:sz w:val="24"/>
      <w:szCs w:val="24"/>
      <w:lang w:eastAsia="zh-CN"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ltesto2">
    <w:name w:val="Body Text 2"/>
    <w:basedOn w:val="Normale"/>
    <w:link w:val="Corpodeltesto2Carattere"/>
    <w:uiPriority w:val="99"/>
    <w:unhideWhenUsed/>
    <w:rsid w:val="009B1683"/>
    <w:pPr>
      <w:spacing w:after="120" w:line="480" w:lineRule="auto"/>
    </w:pPr>
    <w:rPr>
      <w:rFonts w:asciiTheme="minorHAnsi" w:eastAsiaTheme="minorEastAsia" w:hAnsiTheme="minorHAnsi" w:cstheme="minorBidi"/>
      <w:lang w:val="en-US" w:eastAsia="en-US"/>
    </w:rPr>
  </w:style>
  <w:style w:type="character" w:customStyle="1" w:styleId="Corpodeltesto2Carattere">
    <w:name w:val="Corpo del testo 2 Carattere"/>
    <w:basedOn w:val="Carpredefinitoparagrafo"/>
    <w:link w:val="Corpodeltesto2"/>
    <w:uiPriority w:val="99"/>
    <w:rsid w:val="009B1683"/>
    <w:rPr>
      <w:rFonts w:asciiTheme="minorHAnsi" w:eastAsiaTheme="minorEastAsia" w:hAnsiTheme="minorHAnsi" w:cstheme="minorBidi"/>
      <w:lang w:val="en-US" w:eastAsia="en-US"/>
    </w:rPr>
  </w:style>
  <w:style w:type="paragraph" w:styleId="Corpodeltesto3">
    <w:name w:val="Body Text 3"/>
    <w:basedOn w:val="Normale"/>
    <w:link w:val="Corpodeltesto3Carattere"/>
    <w:uiPriority w:val="99"/>
    <w:unhideWhenUsed/>
    <w:rsid w:val="009B1683"/>
    <w:pPr>
      <w:spacing w:after="120" w:line="276" w:lineRule="auto"/>
    </w:pPr>
    <w:rPr>
      <w:rFonts w:asciiTheme="minorHAnsi" w:eastAsiaTheme="minorEastAsia" w:hAnsiTheme="minorHAnsi" w:cstheme="minorBidi"/>
      <w:sz w:val="16"/>
      <w:szCs w:val="16"/>
      <w:lang w:val="en-US" w:eastAsia="en-US"/>
    </w:rPr>
  </w:style>
  <w:style w:type="character" w:customStyle="1" w:styleId="Corpodeltesto3Carattere">
    <w:name w:val="Corpo del testo 3 Carattere"/>
    <w:basedOn w:val="Carpredefinitoparagrafo"/>
    <w:link w:val="Corpodeltesto3"/>
    <w:uiPriority w:val="99"/>
    <w:rsid w:val="009B1683"/>
    <w:rPr>
      <w:rFonts w:asciiTheme="minorHAnsi" w:eastAsiaTheme="minorEastAsia" w:hAnsiTheme="minorHAnsi" w:cstheme="minorBidi"/>
      <w:sz w:val="16"/>
      <w:szCs w:val="16"/>
      <w:lang w:val="en-US" w:eastAsia="en-US"/>
    </w:rPr>
  </w:style>
  <w:style w:type="paragraph" w:styleId="Elenco2">
    <w:name w:val="List 2"/>
    <w:basedOn w:val="Normale"/>
    <w:uiPriority w:val="99"/>
    <w:unhideWhenUsed/>
    <w:rsid w:val="009B1683"/>
    <w:pPr>
      <w:spacing w:after="200" w:line="276" w:lineRule="auto"/>
      <w:ind w:left="720" w:hanging="360"/>
      <w:contextualSpacing/>
    </w:pPr>
    <w:rPr>
      <w:rFonts w:asciiTheme="minorHAnsi" w:eastAsiaTheme="minorEastAsia" w:hAnsiTheme="minorHAnsi" w:cstheme="minorBidi"/>
      <w:lang w:val="en-US" w:eastAsia="en-US"/>
    </w:rPr>
  </w:style>
  <w:style w:type="paragraph" w:styleId="Elenco3">
    <w:name w:val="List 3"/>
    <w:basedOn w:val="Normale"/>
    <w:uiPriority w:val="99"/>
    <w:unhideWhenUsed/>
    <w:rsid w:val="009B1683"/>
    <w:pPr>
      <w:spacing w:after="200" w:line="276" w:lineRule="auto"/>
      <w:ind w:left="1080" w:hanging="360"/>
      <w:contextualSpacing/>
    </w:pPr>
    <w:rPr>
      <w:rFonts w:asciiTheme="minorHAnsi" w:eastAsiaTheme="minorEastAsia" w:hAnsiTheme="minorHAnsi" w:cstheme="minorBidi"/>
      <w:lang w:val="en-US" w:eastAsia="en-US"/>
    </w:rPr>
  </w:style>
  <w:style w:type="paragraph" w:styleId="Puntoelenco">
    <w:name w:val="List Bullet"/>
    <w:basedOn w:val="Normale"/>
    <w:uiPriority w:val="99"/>
    <w:unhideWhenUsed/>
    <w:rsid w:val="009B1683"/>
    <w:pPr>
      <w:numPr>
        <w:numId w:val="250"/>
      </w:numPr>
      <w:spacing w:after="200" w:line="276" w:lineRule="auto"/>
      <w:contextualSpacing/>
    </w:pPr>
    <w:rPr>
      <w:rFonts w:asciiTheme="minorHAnsi" w:eastAsiaTheme="minorEastAsia" w:hAnsiTheme="minorHAnsi" w:cstheme="minorBidi"/>
      <w:lang w:val="en-US" w:eastAsia="en-US"/>
    </w:rPr>
  </w:style>
  <w:style w:type="paragraph" w:styleId="Puntoelenco2">
    <w:name w:val="List Bullet 2"/>
    <w:basedOn w:val="Normale"/>
    <w:uiPriority w:val="99"/>
    <w:unhideWhenUsed/>
    <w:rsid w:val="009B1683"/>
    <w:pPr>
      <w:numPr>
        <w:numId w:val="251"/>
      </w:numPr>
      <w:spacing w:after="200" w:line="276" w:lineRule="auto"/>
      <w:contextualSpacing/>
    </w:pPr>
    <w:rPr>
      <w:rFonts w:asciiTheme="minorHAnsi" w:eastAsiaTheme="minorEastAsia" w:hAnsiTheme="minorHAnsi" w:cstheme="minorBidi"/>
      <w:lang w:val="en-US" w:eastAsia="en-US"/>
    </w:rPr>
  </w:style>
  <w:style w:type="paragraph" w:styleId="Puntoelenco3">
    <w:name w:val="List Bullet 3"/>
    <w:basedOn w:val="Normale"/>
    <w:uiPriority w:val="99"/>
    <w:unhideWhenUsed/>
    <w:rsid w:val="009B1683"/>
    <w:pPr>
      <w:numPr>
        <w:numId w:val="252"/>
      </w:numPr>
      <w:spacing w:after="200" w:line="276" w:lineRule="auto"/>
      <w:contextualSpacing/>
    </w:pPr>
    <w:rPr>
      <w:rFonts w:asciiTheme="minorHAnsi" w:eastAsiaTheme="minorEastAsia" w:hAnsiTheme="minorHAnsi" w:cstheme="minorBidi"/>
      <w:lang w:val="en-US" w:eastAsia="en-US"/>
    </w:rPr>
  </w:style>
  <w:style w:type="paragraph" w:styleId="Numeroelenco">
    <w:name w:val="List Number"/>
    <w:basedOn w:val="Normale"/>
    <w:uiPriority w:val="99"/>
    <w:unhideWhenUsed/>
    <w:rsid w:val="009B1683"/>
    <w:pPr>
      <w:numPr>
        <w:numId w:val="253"/>
      </w:numPr>
      <w:spacing w:after="200" w:line="276" w:lineRule="auto"/>
      <w:contextualSpacing/>
    </w:pPr>
    <w:rPr>
      <w:rFonts w:asciiTheme="minorHAnsi" w:eastAsiaTheme="minorEastAsia" w:hAnsiTheme="minorHAnsi" w:cstheme="minorBidi"/>
      <w:lang w:val="en-US" w:eastAsia="en-US"/>
    </w:rPr>
  </w:style>
  <w:style w:type="paragraph" w:styleId="Numeroelenco2">
    <w:name w:val="List Number 2"/>
    <w:basedOn w:val="Normale"/>
    <w:uiPriority w:val="99"/>
    <w:unhideWhenUsed/>
    <w:rsid w:val="009B1683"/>
    <w:pPr>
      <w:numPr>
        <w:numId w:val="254"/>
      </w:numPr>
      <w:spacing w:after="200" w:line="276" w:lineRule="auto"/>
      <w:contextualSpacing/>
    </w:pPr>
    <w:rPr>
      <w:rFonts w:asciiTheme="minorHAnsi" w:eastAsiaTheme="minorEastAsia" w:hAnsiTheme="minorHAnsi" w:cstheme="minorBidi"/>
      <w:lang w:val="en-US" w:eastAsia="en-US"/>
    </w:rPr>
  </w:style>
  <w:style w:type="paragraph" w:styleId="Numeroelenco3">
    <w:name w:val="List Number 3"/>
    <w:basedOn w:val="Normale"/>
    <w:uiPriority w:val="99"/>
    <w:unhideWhenUsed/>
    <w:rsid w:val="009B1683"/>
    <w:pPr>
      <w:numPr>
        <w:numId w:val="255"/>
      </w:numPr>
      <w:spacing w:after="200" w:line="276" w:lineRule="auto"/>
      <w:contextualSpacing/>
    </w:pPr>
    <w:rPr>
      <w:rFonts w:asciiTheme="minorHAnsi" w:eastAsiaTheme="minorEastAsia" w:hAnsiTheme="minorHAnsi" w:cstheme="minorBidi"/>
      <w:lang w:val="en-US" w:eastAsia="en-US"/>
    </w:rPr>
  </w:style>
  <w:style w:type="paragraph" w:styleId="Elencocontinua">
    <w:name w:val="List Continue"/>
    <w:basedOn w:val="Normale"/>
    <w:uiPriority w:val="99"/>
    <w:unhideWhenUsed/>
    <w:rsid w:val="009B1683"/>
    <w:pPr>
      <w:spacing w:after="120" w:line="276" w:lineRule="auto"/>
      <w:ind w:left="360"/>
      <w:contextualSpacing/>
    </w:pPr>
    <w:rPr>
      <w:rFonts w:asciiTheme="minorHAnsi" w:eastAsiaTheme="minorEastAsia" w:hAnsiTheme="minorHAnsi" w:cstheme="minorBidi"/>
      <w:lang w:val="en-US" w:eastAsia="en-US"/>
    </w:rPr>
  </w:style>
  <w:style w:type="paragraph" w:styleId="Elencocontinua2">
    <w:name w:val="List Continue 2"/>
    <w:basedOn w:val="Normale"/>
    <w:uiPriority w:val="99"/>
    <w:unhideWhenUsed/>
    <w:rsid w:val="009B1683"/>
    <w:pPr>
      <w:spacing w:after="120" w:line="276" w:lineRule="auto"/>
      <w:ind w:left="720"/>
      <w:contextualSpacing/>
    </w:pPr>
    <w:rPr>
      <w:rFonts w:asciiTheme="minorHAnsi" w:eastAsiaTheme="minorEastAsia" w:hAnsiTheme="minorHAnsi" w:cstheme="minorBidi"/>
      <w:lang w:val="en-US" w:eastAsia="en-US"/>
    </w:rPr>
  </w:style>
  <w:style w:type="paragraph" w:styleId="Elencocontinua3">
    <w:name w:val="List Continue 3"/>
    <w:basedOn w:val="Normale"/>
    <w:uiPriority w:val="99"/>
    <w:unhideWhenUsed/>
    <w:rsid w:val="009B1683"/>
    <w:pPr>
      <w:spacing w:after="120" w:line="276" w:lineRule="auto"/>
      <w:ind w:left="1080"/>
      <w:contextualSpacing/>
    </w:pPr>
    <w:rPr>
      <w:rFonts w:asciiTheme="minorHAnsi" w:eastAsiaTheme="minorEastAsia" w:hAnsiTheme="minorHAnsi" w:cstheme="minorBidi"/>
      <w:lang w:val="en-US" w:eastAsia="en-US"/>
    </w:rPr>
  </w:style>
  <w:style w:type="paragraph" w:styleId="Testomacro">
    <w:name w:val="macro"/>
    <w:link w:val="TestomacroCarattere"/>
    <w:uiPriority w:val="99"/>
    <w:unhideWhenUsed/>
    <w:rsid w:val="009B1683"/>
    <w:pPr>
      <w:tabs>
        <w:tab w:val="left" w:pos="576"/>
        <w:tab w:val="left" w:pos="1152"/>
        <w:tab w:val="left" w:pos="1728"/>
        <w:tab w:val="left" w:pos="2304"/>
        <w:tab w:val="left" w:pos="2880"/>
        <w:tab w:val="left" w:pos="3456"/>
        <w:tab w:val="left" w:pos="4032"/>
      </w:tabs>
      <w:spacing w:after="200" w:line="276" w:lineRule="auto"/>
    </w:pPr>
    <w:rPr>
      <w:rFonts w:ascii="Courier" w:eastAsiaTheme="minorEastAsia" w:hAnsi="Courier" w:cstheme="minorBidi"/>
      <w:sz w:val="20"/>
      <w:szCs w:val="20"/>
      <w:lang w:val="en-US" w:eastAsia="en-US"/>
    </w:rPr>
  </w:style>
  <w:style w:type="character" w:customStyle="1" w:styleId="TestomacroCarattere">
    <w:name w:val="Testo macro Carattere"/>
    <w:basedOn w:val="Carpredefinitoparagrafo"/>
    <w:link w:val="Testomacro"/>
    <w:uiPriority w:val="99"/>
    <w:rsid w:val="009B1683"/>
    <w:rPr>
      <w:rFonts w:ascii="Courier" w:eastAsiaTheme="minorEastAsia" w:hAnsi="Courier" w:cstheme="minorBidi"/>
      <w:sz w:val="20"/>
      <w:szCs w:val="20"/>
      <w:lang w:val="en-US" w:eastAsia="en-US"/>
    </w:rPr>
  </w:style>
  <w:style w:type="table" w:styleId="Sfondochiaro">
    <w:name w:val="Light Shading"/>
    <w:basedOn w:val="Tabellanormale"/>
    <w:uiPriority w:val="60"/>
    <w:rsid w:val="009B1683"/>
    <w:pPr>
      <w:spacing w:line="240" w:lineRule="auto"/>
    </w:pPr>
    <w:rPr>
      <w:rFonts w:asciiTheme="minorHAnsi" w:eastAsiaTheme="minorEastAsia" w:hAnsiTheme="minorHAnsi" w:cstheme="minorBidi"/>
      <w:color w:val="000000" w:themeColor="text1" w:themeShade="BF"/>
      <w:lang w:val="en-US" w:eastAsia="en-US"/>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Sfondochiaro-Colore1">
    <w:name w:val="Light Shading Accent 1"/>
    <w:basedOn w:val="Tabellanormale"/>
    <w:uiPriority w:val="60"/>
    <w:rsid w:val="009B1683"/>
    <w:pPr>
      <w:spacing w:line="240" w:lineRule="auto"/>
    </w:pPr>
    <w:rPr>
      <w:rFonts w:asciiTheme="minorHAnsi" w:eastAsiaTheme="minorEastAsia" w:hAnsiTheme="minorHAnsi" w:cstheme="minorBidi"/>
      <w:color w:val="117A02" w:themeColor="accent1" w:themeShade="BF"/>
      <w:lang w:val="en-US" w:eastAsia="en-US"/>
    </w:rPr>
    <w:tblPr>
      <w:tblStyleRowBandSize w:val="1"/>
      <w:tblStyleColBandSize w:val="1"/>
      <w:tblBorders>
        <w:top w:val="single" w:sz="8" w:space="0" w:color="18A303" w:themeColor="accent1"/>
        <w:bottom w:val="single" w:sz="8" w:space="0" w:color="18A303" w:themeColor="accent1"/>
      </w:tblBorders>
    </w:tblPr>
    <w:tblStylePr w:type="firstRow">
      <w:pPr>
        <w:spacing w:before="0" w:after="0" w:line="240" w:lineRule="auto"/>
      </w:pPr>
      <w:rPr>
        <w:b/>
        <w:bCs/>
      </w:rPr>
      <w:tblPr/>
      <w:tcPr>
        <w:tcBorders>
          <w:top w:val="single" w:sz="8" w:space="0" w:color="18A303" w:themeColor="accent1"/>
          <w:left w:val="nil"/>
          <w:bottom w:val="single" w:sz="8" w:space="0" w:color="18A303" w:themeColor="accent1"/>
          <w:right w:val="nil"/>
          <w:insideH w:val="nil"/>
          <w:insideV w:val="nil"/>
        </w:tcBorders>
      </w:tcPr>
    </w:tblStylePr>
    <w:tblStylePr w:type="lastRow">
      <w:pPr>
        <w:spacing w:before="0" w:after="0" w:line="240" w:lineRule="auto"/>
      </w:pPr>
      <w:rPr>
        <w:b/>
        <w:bCs/>
      </w:rPr>
      <w:tblPr/>
      <w:tcPr>
        <w:tcBorders>
          <w:top w:val="single" w:sz="8" w:space="0" w:color="18A303" w:themeColor="accent1"/>
          <w:left w:val="nil"/>
          <w:bottom w:val="single" w:sz="8" w:space="0" w:color="18A303"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6FDAB" w:themeFill="accent1" w:themeFillTint="3F"/>
      </w:tcPr>
    </w:tblStylePr>
    <w:tblStylePr w:type="band1Horz">
      <w:tblPr/>
      <w:tcPr>
        <w:tcBorders>
          <w:left w:val="nil"/>
          <w:right w:val="nil"/>
          <w:insideH w:val="nil"/>
          <w:insideV w:val="nil"/>
        </w:tcBorders>
        <w:shd w:val="clear" w:color="auto" w:fill="B6FDAB" w:themeFill="accent1" w:themeFillTint="3F"/>
      </w:tcPr>
    </w:tblStylePr>
  </w:style>
  <w:style w:type="table" w:styleId="Sfondochiaro-Colore2">
    <w:name w:val="Light Shading Accent 2"/>
    <w:basedOn w:val="Tabellanormale"/>
    <w:uiPriority w:val="60"/>
    <w:rsid w:val="009B1683"/>
    <w:pPr>
      <w:spacing w:line="240" w:lineRule="auto"/>
    </w:pPr>
    <w:rPr>
      <w:rFonts w:asciiTheme="minorHAnsi" w:eastAsiaTheme="minorEastAsia" w:hAnsiTheme="minorHAnsi" w:cstheme="minorBidi"/>
      <w:color w:val="024E7A" w:themeColor="accent2" w:themeShade="BF"/>
      <w:lang w:val="en-US" w:eastAsia="en-US"/>
    </w:rPr>
    <w:tblPr>
      <w:tblStyleRowBandSize w:val="1"/>
      <w:tblStyleColBandSize w:val="1"/>
      <w:tblBorders>
        <w:top w:val="single" w:sz="8" w:space="0" w:color="0369A3" w:themeColor="accent2"/>
        <w:bottom w:val="single" w:sz="8" w:space="0" w:color="0369A3" w:themeColor="accent2"/>
      </w:tblBorders>
    </w:tblPr>
    <w:tblStylePr w:type="firstRow">
      <w:pPr>
        <w:spacing w:before="0" w:after="0" w:line="240" w:lineRule="auto"/>
      </w:pPr>
      <w:rPr>
        <w:b/>
        <w:bCs/>
      </w:rPr>
      <w:tblPr/>
      <w:tcPr>
        <w:tcBorders>
          <w:top w:val="single" w:sz="8" w:space="0" w:color="0369A3" w:themeColor="accent2"/>
          <w:left w:val="nil"/>
          <w:bottom w:val="single" w:sz="8" w:space="0" w:color="0369A3" w:themeColor="accent2"/>
          <w:right w:val="nil"/>
          <w:insideH w:val="nil"/>
          <w:insideV w:val="nil"/>
        </w:tcBorders>
      </w:tcPr>
    </w:tblStylePr>
    <w:tblStylePr w:type="lastRow">
      <w:pPr>
        <w:spacing w:before="0" w:after="0" w:line="240" w:lineRule="auto"/>
      </w:pPr>
      <w:rPr>
        <w:b/>
        <w:bCs/>
      </w:rPr>
      <w:tblPr/>
      <w:tcPr>
        <w:tcBorders>
          <w:top w:val="single" w:sz="8" w:space="0" w:color="0369A3" w:themeColor="accent2"/>
          <w:left w:val="nil"/>
          <w:bottom w:val="single" w:sz="8" w:space="0" w:color="0369A3"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ABDFFD" w:themeFill="accent2" w:themeFillTint="3F"/>
      </w:tcPr>
    </w:tblStylePr>
    <w:tblStylePr w:type="band1Horz">
      <w:tblPr/>
      <w:tcPr>
        <w:tcBorders>
          <w:left w:val="nil"/>
          <w:right w:val="nil"/>
          <w:insideH w:val="nil"/>
          <w:insideV w:val="nil"/>
        </w:tcBorders>
        <w:shd w:val="clear" w:color="auto" w:fill="ABDFFD" w:themeFill="accent2" w:themeFillTint="3F"/>
      </w:tcPr>
    </w:tblStylePr>
  </w:style>
  <w:style w:type="table" w:styleId="Sfondochiaro-Colore3">
    <w:name w:val="Light Shading Accent 3"/>
    <w:basedOn w:val="Tabellanormale"/>
    <w:uiPriority w:val="60"/>
    <w:rsid w:val="009B1683"/>
    <w:pPr>
      <w:spacing w:line="240" w:lineRule="auto"/>
    </w:pPr>
    <w:rPr>
      <w:rFonts w:asciiTheme="minorHAnsi" w:eastAsiaTheme="minorEastAsia" w:hAnsiTheme="minorHAnsi" w:cstheme="minorBidi"/>
      <w:color w:val="7A2E02" w:themeColor="accent3" w:themeShade="BF"/>
      <w:lang w:val="en-US" w:eastAsia="en-US"/>
    </w:rPr>
    <w:tblPr>
      <w:tblStyleRowBandSize w:val="1"/>
      <w:tblStyleColBandSize w:val="1"/>
      <w:tblBorders>
        <w:top w:val="single" w:sz="8" w:space="0" w:color="A33E03" w:themeColor="accent3"/>
        <w:bottom w:val="single" w:sz="8" w:space="0" w:color="A33E03" w:themeColor="accent3"/>
      </w:tblBorders>
    </w:tblPr>
    <w:tblStylePr w:type="firstRow">
      <w:pPr>
        <w:spacing w:before="0" w:after="0" w:line="240" w:lineRule="auto"/>
      </w:pPr>
      <w:rPr>
        <w:b/>
        <w:bCs/>
      </w:rPr>
      <w:tblPr/>
      <w:tcPr>
        <w:tcBorders>
          <w:top w:val="single" w:sz="8" w:space="0" w:color="A33E03" w:themeColor="accent3"/>
          <w:left w:val="nil"/>
          <w:bottom w:val="single" w:sz="8" w:space="0" w:color="A33E03" w:themeColor="accent3"/>
          <w:right w:val="nil"/>
          <w:insideH w:val="nil"/>
          <w:insideV w:val="nil"/>
        </w:tcBorders>
      </w:tcPr>
    </w:tblStylePr>
    <w:tblStylePr w:type="lastRow">
      <w:pPr>
        <w:spacing w:before="0" w:after="0" w:line="240" w:lineRule="auto"/>
      </w:pPr>
      <w:rPr>
        <w:b/>
        <w:bCs/>
      </w:rPr>
      <w:tblPr/>
      <w:tcPr>
        <w:tcBorders>
          <w:top w:val="single" w:sz="8" w:space="0" w:color="A33E03" w:themeColor="accent3"/>
          <w:left w:val="nil"/>
          <w:bottom w:val="single" w:sz="8" w:space="0" w:color="A33E03"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C9AB" w:themeFill="accent3" w:themeFillTint="3F"/>
      </w:tcPr>
    </w:tblStylePr>
    <w:tblStylePr w:type="band1Horz">
      <w:tblPr/>
      <w:tcPr>
        <w:tcBorders>
          <w:left w:val="nil"/>
          <w:right w:val="nil"/>
          <w:insideH w:val="nil"/>
          <w:insideV w:val="nil"/>
        </w:tcBorders>
        <w:shd w:val="clear" w:color="auto" w:fill="FDC9AB" w:themeFill="accent3" w:themeFillTint="3F"/>
      </w:tcPr>
    </w:tblStylePr>
  </w:style>
  <w:style w:type="table" w:styleId="Sfondochiaro-Colore4">
    <w:name w:val="Light Shading Accent 4"/>
    <w:basedOn w:val="Tabellanormale"/>
    <w:uiPriority w:val="60"/>
    <w:rsid w:val="009B1683"/>
    <w:pPr>
      <w:spacing w:line="240" w:lineRule="auto"/>
    </w:pPr>
    <w:rPr>
      <w:rFonts w:asciiTheme="minorHAnsi" w:eastAsiaTheme="minorEastAsia" w:hAnsiTheme="minorHAnsi" w:cstheme="minorBidi"/>
      <w:color w:val="6A027A" w:themeColor="accent4" w:themeShade="BF"/>
      <w:lang w:val="en-US" w:eastAsia="en-US"/>
    </w:rPr>
    <w:tblPr>
      <w:tblStyleRowBandSize w:val="1"/>
      <w:tblStyleColBandSize w:val="1"/>
      <w:tblBorders>
        <w:top w:val="single" w:sz="8" w:space="0" w:color="8E03A3" w:themeColor="accent4"/>
        <w:bottom w:val="single" w:sz="8" w:space="0" w:color="8E03A3" w:themeColor="accent4"/>
      </w:tblBorders>
    </w:tblPr>
    <w:tblStylePr w:type="firstRow">
      <w:pPr>
        <w:spacing w:before="0" w:after="0" w:line="240" w:lineRule="auto"/>
      </w:pPr>
      <w:rPr>
        <w:b/>
        <w:bCs/>
      </w:rPr>
      <w:tblPr/>
      <w:tcPr>
        <w:tcBorders>
          <w:top w:val="single" w:sz="8" w:space="0" w:color="8E03A3" w:themeColor="accent4"/>
          <w:left w:val="nil"/>
          <w:bottom w:val="single" w:sz="8" w:space="0" w:color="8E03A3" w:themeColor="accent4"/>
          <w:right w:val="nil"/>
          <w:insideH w:val="nil"/>
          <w:insideV w:val="nil"/>
        </w:tcBorders>
      </w:tcPr>
    </w:tblStylePr>
    <w:tblStylePr w:type="lastRow">
      <w:pPr>
        <w:spacing w:before="0" w:after="0" w:line="240" w:lineRule="auto"/>
      </w:pPr>
      <w:rPr>
        <w:b/>
        <w:bCs/>
      </w:rPr>
      <w:tblPr/>
      <w:tcPr>
        <w:tcBorders>
          <w:top w:val="single" w:sz="8" w:space="0" w:color="8E03A3" w:themeColor="accent4"/>
          <w:left w:val="nil"/>
          <w:bottom w:val="single" w:sz="8" w:space="0" w:color="8E03A3"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2ABFD" w:themeFill="accent4" w:themeFillTint="3F"/>
      </w:tcPr>
    </w:tblStylePr>
    <w:tblStylePr w:type="band1Horz">
      <w:tblPr/>
      <w:tcPr>
        <w:tcBorders>
          <w:left w:val="nil"/>
          <w:right w:val="nil"/>
          <w:insideH w:val="nil"/>
          <w:insideV w:val="nil"/>
        </w:tcBorders>
        <w:shd w:val="clear" w:color="auto" w:fill="F2ABFD" w:themeFill="accent4" w:themeFillTint="3F"/>
      </w:tcPr>
    </w:tblStylePr>
  </w:style>
  <w:style w:type="table" w:styleId="Sfondochiaro-Colore5">
    <w:name w:val="Light Shading Accent 5"/>
    <w:basedOn w:val="Tabellanormale"/>
    <w:uiPriority w:val="60"/>
    <w:rsid w:val="009B1683"/>
    <w:pPr>
      <w:spacing w:line="240" w:lineRule="auto"/>
    </w:pPr>
    <w:rPr>
      <w:rFonts w:asciiTheme="minorHAnsi" w:eastAsiaTheme="minorEastAsia" w:hAnsiTheme="minorHAnsi" w:cstheme="minorBidi"/>
      <w:color w:val="967400" w:themeColor="accent5" w:themeShade="BF"/>
      <w:lang w:val="en-US" w:eastAsia="en-US"/>
    </w:rPr>
    <w:tblPr>
      <w:tblStyleRowBandSize w:val="1"/>
      <w:tblStyleColBandSize w:val="1"/>
      <w:tblBorders>
        <w:top w:val="single" w:sz="8" w:space="0" w:color="C99C00" w:themeColor="accent5"/>
        <w:bottom w:val="single" w:sz="8" w:space="0" w:color="C99C00" w:themeColor="accent5"/>
      </w:tblBorders>
    </w:tblPr>
    <w:tblStylePr w:type="firstRow">
      <w:pPr>
        <w:spacing w:before="0" w:after="0" w:line="240" w:lineRule="auto"/>
      </w:pPr>
      <w:rPr>
        <w:b/>
        <w:bCs/>
      </w:rPr>
      <w:tblPr/>
      <w:tcPr>
        <w:tcBorders>
          <w:top w:val="single" w:sz="8" w:space="0" w:color="C99C00" w:themeColor="accent5"/>
          <w:left w:val="nil"/>
          <w:bottom w:val="single" w:sz="8" w:space="0" w:color="C99C00" w:themeColor="accent5"/>
          <w:right w:val="nil"/>
          <w:insideH w:val="nil"/>
          <w:insideV w:val="nil"/>
        </w:tcBorders>
      </w:tcPr>
    </w:tblStylePr>
    <w:tblStylePr w:type="lastRow">
      <w:pPr>
        <w:spacing w:before="0" w:after="0" w:line="240" w:lineRule="auto"/>
      </w:pPr>
      <w:rPr>
        <w:b/>
        <w:bCs/>
      </w:rPr>
      <w:tblPr/>
      <w:tcPr>
        <w:tcBorders>
          <w:top w:val="single" w:sz="8" w:space="0" w:color="C99C00" w:themeColor="accent5"/>
          <w:left w:val="nil"/>
          <w:bottom w:val="single" w:sz="8" w:space="0" w:color="C99C00"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EDB2" w:themeFill="accent5" w:themeFillTint="3F"/>
      </w:tcPr>
    </w:tblStylePr>
    <w:tblStylePr w:type="band1Horz">
      <w:tblPr/>
      <w:tcPr>
        <w:tcBorders>
          <w:left w:val="nil"/>
          <w:right w:val="nil"/>
          <w:insideH w:val="nil"/>
          <w:insideV w:val="nil"/>
        </w:tcBorders>
        <w:shd w:val="clear" w:color="auto" w:fill="FFEDB2" w:themeFill="accent5" w:themeFillTint="3F"/>
      </w:tcPr>
    </w:tblStylePr>
  </w:style>
  <w:style w:type="table" w:styleId="Sfondochiaro-Colore6">
    <w:name w:val="Light Shading Accent 6"/>
    <w:basedOn w:val="Tabellanormale"/>
    <w:uiPriority w:val="60"/>
    <w:rsid w:val="009B1683"/>
    <w:pPr>
      <w:spacing w:line="240" w:lineRule="auto"/>
    </w:pPr>
    <w:rPr>
      <w:rFonts w:asciiTheme="minorHAnsi" w:eastAsiaTheme="minorEastAsia" w:hAnsiTheme="minorHAnsi" w:cstheme="minorBidi"/>
      <w:color w:val="961816" w:themeColor="accent6" w:themeShade="BF"/>
      <w:lang w:val="en-US" w:eastAsia="en-US"/>
    </w:rPr>
    <w:tblPr>
      <w:tblStyleRowBandSize w:val="1"/>
      <w:tblStyleColBandSize w:val="1"/>
      <w:tblBorders>
        <w:top w:val="single" w:sz="8" w:space="0" w:color="C9211E" w:themeColor="accent6"/>
        <w:bottom w:val="single" w:sz="8" w:space="0" w:color="C9211E" w:themeColor="accent6"/>
      </w:tblBorders>
    </w:tblPr>
    <w:tblStylePr w:type="firstRow">
      <w:pPr>
        <w:spacing w:before="0" w:after="0" w:line="240" w:lineRule="auto"/>
      </w:pPr>
      <w:rPr>
        <w:b/>
        <w:bCs/>
      </w:rPr>
      <w:tblPr/>
      <w:tcPr>
        <w:tcBorders>
          <w:top w:val="single" w:sz="8" w:space="0" w:color="C9211E" w:themeColor="accent6"/>
          <w:left w:val="nil"/>
          <w:bottom w:val="single" w:sz="8" w:space="0" w:color="C9211E" w:themeColor="accent6"/>
          <w:right w:val="nil"/>
          <w:insideH w:val="nil"/>
          <w:insideV w:val="nil"/>
        </w:tcBorders>
      </w:tcPr>
    </w:tblStylePr>
    <w:tblStylePr w:type="lastRow">
      <w:pPr>
        <w:spacing w:before="0" w:after="0" w:line="240" w:lineRule="auto"/>
      </w:pPr>
      <w:rPr>
        <w:b/>
        <w:bCs/>
      </w:rPr>
      <w:tblPr/>
      <w:tcPr>
        <w:tcBorders>
          <w:top w:val="single" w:sz="8" w:space="0" w:color="C9211E" w:themeColor="accent6"/>
          <w:left w:val="nil"/>
          <w:bottom w:val="single" w:sz="8" w:space="0" w:color="C9211E"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6C3C2" w:themeFill="accent6" w:themeFillTint="3F"/>
      </w:tcPr>
    </w:tblStylePr>
    <w:tblStylePr w:type="band1Horz">
      <w:tblPr/>
      <w:tcPr>
        <w:tcBorders>
          <w:left w:val="nil"/>
          <w:right w:val="nil"/>
          <w:insideH w:val="nil"/>
          <w:insideV w:val="nil"/>
        </w:tcBorders>
        <w:shd w:val="clear" w:color="auto" w:fill="F6C3C2" w:themeFill="accent6" w:themeFillTint="3F"/>
      </w:tcPr>
    </w:tblStylePr>
  </w:style>
  <w:style w:type="table" w:styleId="Elencochiaro">
    <w:name w:val="Light List"/>
    <w:basedOn w:val="Tabellanormale"/>
    <w:uiPriority w:val="61"/>
    <w:rsid w:val="009B1683"/>
    <w:pPr>
      <w:spacing w:line="240" w:lineRule="auto"/>
    </w:pPr>
    <w:rPr>
      <w:rFonts w:asciiTheme="minorHAnsi" w:eastAsiaTheme="minorEastAsia" w:hAnsiTheme="minorHAnsi" w:cstheme="minorBidi"/>
      <w:lang w:val="en-US" w:eastAsia="en-US"/>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Elencochiaro-Colore1">
    <w:name w:val="Light List Accent 1"/>
    <w:basedOn w:val="Tabellanormale"/>
    <w:uiPriority w:val="61"/>
    <w:rsid w:val="009B1683"/>
    <w:pPr>
      <w:spacing w:line="240" w:lineRule="auto"/>
    </w:pPr>
    <w:rPr>
      <w:rFonts w:asciiTheme="minorHAnsi" w:eastAsiaTheme="minorEastAsia" w:hAnsiTheme="minorHAnsi" w:cstheme="minorBidi"/>
      <w:lang w:val="en-US" w:eastAsia="en-US"/>
    </w:rPr>
    <w:tblPr>
      <w:tblStyleRowBandSize w:val="1"/>
      <w:tblStyleColBandSize w:val="1"/>
      <w:tblBorders>
        <w:top w:val="single" w:sz="8" w:space="0" w:color="18A303" w:themeColor="accent1"/>
        <w:left w:val="single" w:sz="8" w:space="0" w:color="18A303" w:themeColor="accent1"/>
        <w:bottom w:val="single" w:sz="8" w:space="0" w:color="18A303" w:themeColor="accent1"/>
        <w:right w:val="single" w:sz="8" w:space="0" w:color="18A303" w:themeColor="accent1"/>
      </w:tblBorders>
    </w:tblPr>
    <w:tblStylePr w:type="firstRow">
      <w:pPr>
        <w:spacing w:before="0" w:after="0" w:line="240" w:lineRule="auto"/>
      </w:pPr>
      <w:rPr>
        <w:b/>
        <w:bCs/>
        <w:color w:val="FFFFFF" w:themeColor="background1"/>
      </w:rPr>
      <w:tblPr/>
      <w:tcPr>
        <w:shd w:val="clear" w:color="auto" w:fill="18A303" w:themeFill="accent1"/>
      </w:tcPr>
    </w:tblStylePr>
    <w:tblStylePr w:type="lastRow">
      <w:pPr>
        <w:spacing w:before="0" w:after="0" w:line="240" w:lineRule="auto"/>
      </w:pPr>
      <w:rPr>
        <w:b/>
        <w:bCs/>
      </w:rPr>
      <w:tblPr/>
      <w:tcPr>
        <w:tcBorders>
          <w:top w:val="double" w:sz="6" w:space="0" w:color="18A303" w:themeColor="accent1"/>
          <w:left w:val="single" w:sz="8" w:space="0" w:color="18A303" w:themeColor="accent1"/>
          <w:bottom w:val="single" w:sz="8" w:space="0" w:color="18A303" w:themeColor="accent1"/>
          <w:right w:val="single" w:sz="8" w:space="0" w:color="18A303" w:themeColor="accent1"/>
        </w:tcBorders>
      </w:tcPr>
    </w:tblStylePr>
    <w:tblStylePr w:type="firstCol">
      <w:rPr>
        <w:b/>
        <w:bCs/>
      </w:rPr>
    </w:tblStylePr>
    <w:tblStylePr w:type="lastCol">
      <w:rPr>
        <w:b/>
        <w:bCs/>
      </w:rPr>
    </w:tblStylePr>
    <w:tblStylePr w:type="band1Vert">
      <w:tblPr/>
      <w:tcPr>
        <w:tcBorders>
          <w:top w:val="single" w:sz="8" w:space="0" w:color="18A303" w:themeColor="accent1"/>
          <w:left w:val="single" w:sz="8" w:space="0" w:color="18A303" w:themeColor="accent1"/>
          <w:bottom w:val="single" w:sz="8" w:space="0" w:color="18A303" w:themeColor="accent1"/>
          <w:right w:val="single" w:sz="8" w:space="0" w:color="18A303" w:themeColor="accent1"/>
        </w:tcBorders>
      </w:tcPr>
    </w:tblStylePr>
    <w:tblStylePr w:type="band1Horz">
      <w:tblPr/>
      <w:tcPr>
        <w:tcBorders>
          <w:top w:val="single" w:sz="8" w:space="0" w:color="18A303" w:themeColor="accent1"/>
          <w:left w:val="single" w:sz="8" w:space="0" w:color="18A303" w:themeColor="accent1"/>
          <w:bottom w:val="single" w:sz="8" w:space="0" w:color="18A303" w:themeColor="accent1"/>
          <w:right w:val="single" w:sz="8" w:space="0" w:color="18A303" w:themeColor="accent1"/>
        </w:tcBorders>
      </w:tcPr>
    </w:tblStylePr>
  </w:style>
  <w:style w:type="table" w:styleId="Elencochiaro-Colore2">
    <w:name w:val="Light List Accent 2"/>
    <w:basedOn w:val="Tabellanormale"/>
    <w:uiPriority w:val="61"/>
    <w:rsid w:val="009B1683"/>
    <w:pPr>
      <w:spacing w:line="240" w:lineRule="auto"/>
    </w:pPr>
    <w:rPr>
      <w:rFonts w:asciiTheme="minorHAnsi" w:eastAsiaTheme="minorEastAsia" w:hAnsiTheme="minorHAnsi" w:cstheme="minorBidi"/>
      <w:lang w:val="en-US" w:eastAsia="en-US"/>
    </w:rPr>
    <w:tblPr>
      <w:tblStyleRowBandSize w:val="1"/>
      <w:tblStyleColBandSize w:val="1"/>
      <w:tblBorders>
        <w:top w:val="single" w:sz="8" w:space="0" w:color="0369A3" w:themeColor="accent2"/>
        <w:left w:val="single" w:sz="8" w:space="0" w:color="0369A3" w:themeColor="accent2"/>
        <w:bottom w:val="single" w:sz="8" w:space="0" w:color="0369A3" w:themeColor="accent2"/>
        <w:right w:val="single" w:sz="8" w:space="0" w:color="0369A3" w:themeColor="accent2"/>
      </w:tblBorders>
    </w:tblPr>
    <w:tblStylePr w:type="firstRow">
      <w:pPr>
        <w:spacing w:before="0" w:after="0" w:line="240" w:lineRule="auto"/>
      </w:pPr>
      <w:rPr>
        <w:b/>
        <w:bCs/>
        <w:color w:val="FFFFFF" w:themeColor="background1"/>
      </w:rPr>
      <w:tblPr/>
      <w:tcPr>
        <w:shd w:val="clear" w:color="auto" w:fill="0369A3" w:themeFill="accent2"/>
      </w:tcPr>
    </w:tblStylePr>
    <w:tblStylePr w:type="lastRow">
      <w:pPr>
        <w:spacing w:before="0" w:after="0" w:line="240" w:lineRule="auto"/>
      </w:pPr>
      <w:rPr>
        <w:b/>
        <w:bCs/>
      </w:rPr>
      <w:tblPr/>
      <w:tcPr>
        <w:tcBorders>
          <w:top w:val="double" w:sz="6" w:space="0" w:color="0369A3" w:themeColor="accent2"/>
          <w:left w:val="single" w:sz="8" w:space="0" w:color="0369A3" w:themeColor="accent2"/>
          <w:bottom w:val="single" w:sz="8" w:space="0" w:color="0369A3" w:themeColor="accent2"/>
          <w:right w:val="single" w:sz="8" w:space="0" w:color="0369A3" w:themeColor="accent2"/>
        </w:tcBorders>
      </w:tcPr>
    </w:tblStylePr>
    <w:tblStylePr w:type="firstCol">
      <w:rPr>
        <w:b/>
        <w:bCs/>
      </w:rPr>
    </w:tblStylePr>
    <w:tblStylePr w:type="lastCol">
      <w:rPr>
        <w:b/>
        <w:bCs/>
      </w:rPr>
    </w:tblStylePr>
    <w:tblStylePr w:type="band1Vert">
      <w:tblPr/>
      <w:tcPr>
        <w:tcBorders>
          <w:top w:val="single" w:sz="8" w:space="0" w:color="0369A3" w:themeColor="accent2"/>
          <w:left w:val="single" w:sz="8" w:space="0" w:color="0369A3" w:themeColor="accent2"/>
          <w:bottom w:val="single" w:sz="8" w:space="0" w:color="0369A3" w:themeColor="accent2"/>
          <w:right w:val="single" w:sz="8" w:space="0" w:color="0369A3" w:themeColor="accent2"/>
        </w:tcBorders>
      </w:tcPr>
    </w:tblStylePr>
    <w:tblStylePr w:type="band1Horz">
      <w:tblPr/>
      <w:tcPr>
        <w:tcBorders>
          <w:top w:val="single" w:sz="8" w:space="0" w:color="0369A3" w:themeColor="accent2"/>
          <w:left w:val="single" w:sz="8" w:space="0" w:color="0369A3" w:themeColor="accent2"/>
          <w:bottom w:val="single" w:sz="8" w:space="0" w:color="0369A3" w:themeColor="accent2"/>
          <w:right w:val="single" w:sz="8" w:space="0" w:color="0369A3" w:themeColor="accent2"/>
        </w:tcBorders>
      </w:tcPr>
    </w:tblStylePr>
  </w:style>
  <w:style w:type="table" w:styleId="Elencochiaro-Colore3">
    <w:name w:val="Light List Accent 3"/>
    <w:basedOn w:val="Tabellanormale"/>
    <w:uiPriority w:val="61"/>
    <w:rsid w:val="009B1683"/>
    <w:pPr>
      <w:spacing w:line="240" w:lineRule="auto"/>
    </w:pPr>
    <w:rPr>
      <w:rFonts w:asciiTheme="minorHAnsi" w:eastAsiaTheme="minorEastAsia" w:hAnsiTheme="minorHAnsi" w:cstheme="minorBidi"/>
      <w:lang w:val="en-US" w:eastAsia="en-US"/>
    </w:rPr>
    <w:tblPr>
      <w:tblStyleRowBandSize w:val="1"/>
      <w:tblStyleColBandSize w:val="1"/>
      <w:tblBorders>
        <w:top w:val="single" w:sz="8" w:space="0" w:color="A33E03" w:themeColor="accent3"/>
        <w:left w:val="single" w:sz="8" w:space="0" w:color="A33E03" w:themeColor="accent3"/>
        <w:bottom w:val="single" w:sz="8" w:space="0" w:color="A33E03" w:themeColor="accent3"/>
        <w:right w:val="single" w:sz="8" w:space="0" w:color="A33E03" w:themeColor="accent3"/>
      </w:tblBorders>
    </w:tblPr>
    <w:tblStylePr w:type="firstRow">
      <w:pPr>
        <w:spacing w:before="0" w:after="0" w:line="240" w:lineRule="auto"/>
      </w:pPr>
      <w:rPr>
        <w:b/>
        <w:bCs/>
        <w:color w:val="FFFFFF" w:themeColor="background1"/>
      </w:rPr>
      <w:tblPr/>
      <w:tcPr>
        <w:shd w:val="clear" w:color="auto" w:fill="A33E03" w:themeFill="accent3"/>
      </w:tcPr>
    </w:tblStylePr>
    <w:tblStylePr w:type="lastRow">
      <w:pPr>
        <w:spacing w:before="0" w:after="0" w:line="240" w:lineRule="auto"/>
      </w:pPr>
      <w:rPr>
        <w:b/>
        <w:bCs/>
      </w:rPr>
      <w:tblPr/>
      <w:tcPr>
        <w:tcBorders>
          <w:top w:val="double" w:sz="6" w:space="0" w:color="A33E03" w:themeColor="accent3"/>
          <w:left w:val="single" w:sz="8" w:space="0" w:color="A33E03" w:themeColor="accent3"/>
          <w:bottom w:val="single" w:sz="8" w:space="0" w:color="A33E03" w:themeColor="accent3"/>
          <w:right w:val="single" w:sz="8" w:space="0" w:color="A33E03" w:themeColor="accent3"/>
        </w:tcBorders>
      </w:tcPr>
    </w:tblStylePr>
    <w:tblStylePr w:type="firstCol">
      <w:rPr>
        <w:b/>
        <w:bCs/>
      </w:rPr>
    </w:tblStylePr>
    <w:tblStylePr w:type="lastCol">
      <w:rPr>
        <w:b/>
        <w:bCs/>
      </w:rPr>
    </w:tblStylePr>
    <w:tblStylePr w:type="band1Vert">
      <w:tblPr/>
      <w:tcPr>
        <w:tcBorders>
          <w:top w:val="single" w:sz="8" w:space="0" w:color="A33E03" w:themeColor="accent3"/>
          <w:left w:val="single" w:sz="8" w:space="0" w:color="A33E03" w:themeColor="accent3"/>
          <w:bottom w:val="single" w:sz="8" w:space="0" w:color="A33E03" w:themeColor="accent3"/>
          <w:right w:val="single" w:sz="8" w:space="0" w:color="A33E03" w:themeColor="accent3"/>
        </w:tcBorders>
      </w:tcPr>
    </w:tblStylePr>
    <w:tblStylePr w:type="band1Horz">
      <w:tblPr/>
      <w:tcPr>
        <w:tcBorders>
          <w:top w:val="single" w:sz="8" w:space="0" w:color="A33E03" w:themeColor="accent3"/>
          <w:left w:val="single" w:sz="8" w:space="0" w:color="A33E03" w:themeColor="accent3"/>
          <w:bottom w:val="single" w:sz="8" w:space="0" w:color="A33E03" w:themeColor="accent3"/>
          <w:right w:val="single" w:sz="8" w:space="0" w:color="A33E03" w:themeColor="accent3"/>
        </w:tcBorders>
      </w:tcPr>
    </w:tblStylePr>
  </w:style>
  <w:style w:type="table" w:styleId="Elencochiaro-Colore4">
    <w:name w:val="Light List Accent 4"/>
    <w:basedOn w:val="Tabellanormale"/>
    <w:uiPriority w:val="61"/>
    <w:rsid w:val="009B1683"/>
    <w:pPr>
      <w:spacing w:line="240" w:lineRule="auto"/>
    </w:pPr>
    <w:rPr>
      <w:rFonts w:asciiTheme="minorHAnsi" w:eastAsiaTheme="minorEastAsia" w:hAnsiTheme="minorHAnsi" w:cstheme="minorBidi"/>
      <w:lang w:val="en-US" w:eastAsia="en-US"/>
    </w:rPr>
    <w:tblPr>
      <w:tblStyleRowBandSize w:val="1"/>
      <w:tblStyleColBandSize w:val="1"/>
      <w:tblBorders>
        <w:top w:val="single" w:sz="8" w:space="0" w:color="8E03A3" w:themeColor="accent4"/>
        <w:left w:val="single" w:sz="8" w:space="0" w:color="8E03A3" w:themeColor="accent4"/>
        <w:bottom w:val="single" w:sz="8" w:space="0" w:color="8E03A3" w:themeColor="accent4"/>
        <w:right w:val="single" w:sz="8" w:space="0" w:color="8E03A3" w:themeColor="accent4"/>
      </w:tblBorders>
    </w:tblPr>
    <w:tblStylePr w:type="firstRow">
      <w:pPr>
        <w:spacing w:before="0" w:after="0" w:line="240" w:lineRule="auto"/>
      </w:pPr>
      <w:rPr>
        <w:b/>
        <w:bCs/>
        <w:color w:val="FFFFFF" w:themeColor="background1"/>
      </w:rPr>
      <w:tblPr/>
      <w:tcPr>
        <w:shd w:val="clear" w:color="auto" w:fill="8E03A3" w:themeFill="accent4"/>
      </w:tcPr>
    </w:tblStylePr>
    <w:tblStylePr w:type="lastRow">
      <w:pPr>
        <w:spacing w:before="0" w:after="0" w:line="240" w:lineRule="auto"/>
      </w:pPr>
      <w:rPr>
        <w:b/>
        <w:bCs/>
      </w:rPr>
      <w:tblPr/>
      <w:tcPr>
        <w:tcBorders>
          <w:top w:val="double" w:sz="6" w:space="0" w:color="8E03A3" w:themeColor="accent4"/>
          <w:left w:val="single" w:sz="8" w:space="0" w:color="8E03A3" w:themeColor="accent4"/>
          <w:bottom w:val="single" w:sz="8" w:space="0" w:color="8E03A3" w:themeColor="accent4"/>
          <w:right w:val="single" w:sz="8" w:space="0" w:color="8E03A3" w:themeColor="accent4"/>
        </w:tcBorders>
      </w:tcPr>
    </w:tblStylePr>
    <w:tblStylePr w:type="firstCol">
      <w:rPr>
        <w:b/>
        <w:bCs/>
      </w:rPr>
    </w:tblStylePr>
    <w:tblStylePr w:type="lastCol">
      <w:rPr>
        <w:b/>
        <w:bCs/>
      </w:rPr>
    </w:tblStylePr>
    <w:tblStylePr w:type="band1Vert">
      <w:tblPr/>
      <w:tcPr>
        <w:tcBorders>
          <w:top w:val="single" w:sz="8" w:space="0" w:color="8E03A3" w:themeColor="accent4"/>
          <w:left w:val="single" w:sz="8" w:space="0" w:color="8E03A3" w:themeColor="accent4"/>
          <w:bottom w:val="single" w:sz="8" w:space="0" w:color="8E03A3" w:themeColor="accent4"/>
          <w:right w:val="single" w:sz="8" w:space="0" w:color="8E03A3" w:themeColor="accent4"/>
        </w:tcBorders>
      </w:tcPr>
    </w:tblStylePr>
    <w:tblStylePr w:type="band1Horz">
      <w:tblPr/>
      <w:tcPr>
        <w:tcBorders>
          <w:top w:val="single" w:sz="8" w:space="0" w:color="8E03A3" w:themeColor="accent4"/>
          <w:left w:val="single" w:sz="8" w:space="0" w:color="8E03A3" w:themeColor="accent4"/>
          <w:bottom w:val="single" w:sz="8" w:space="0" w:color="8E03A3" w:themeColor="accent4"/>
          <w:right w:val="single" w:sz="8" w:space="0" w:color="8E03A3" w:themeColor="accent4"/>
        </w:tcBorders>
      </w:tcPr>
    </w:tblStylePr>
  </w:style>
  <w:style w:type="table" w:styleId="Elencochiaro-Colore5">
    <w:name w:val="Light List Accent 5"/>
    <w:basedOn w:val="Tabellanormale"/>
    <w:uiPriority w:val="61"/>
    <w:rsid w:val="009B1683"/>
    <w:pPr>
      <w:spacing w:line="240" w:lineRule="auto"/>
    </w:pPr>
    <w:rPr>
      <w:rFonts w:asciiTheme="minorHAnsi" w:eastAsiaTheme="minorEastAsia" w:hAnsiTheme="minorHAnsi" w:cstheme="minorBidi"/>
      <w:lang w:val="en-US" w:eastAsia="en-US"/>
    </w:rPr>
    <w:tblPr>
      <w:tblStyleRowBandSize w:val="1"/>
      <w:tblStyleColBandSize w:val="1"/>
      <w:tblBorders>
        <w:top w:val="single" w:sz="8" w:space="0" w:color="C99C00" w:themeColor="accent5"/>
        <w:left w:val="single" w:sz="8" w:space="0" w:color="C99C00" w:themeColor="accent5"/>
        <w:bottom w:val="single" w:sz="8" w:space="0" w:color="C99C00" w:themeColor="accent5"/>
        <w:right w:val="single" w:sz="8" w:space="0" w:color="C99C00" w:themeColor="accent5"/>
      </w:tblBorders>
    </w:tblPr>
    <w:tblStylePr w:type="firstRow">
      <w:pPr>
        <w:spacing w:before="0" w:after="0" w:line="240" w:lineRule="auto"/>
      </w:pPr>
      <w:rPr>
        <w:b/>
        <w:bCs/>
        <w:color w:val="FFFFFF" w:themeColor="background1"/>
      </w:rPr>
      <w:tblPr/>
      <w:tcPr>
        <w:shd w:val="clear" w:color="auto" w:fill="C99C00" w:themeFill="accent5"/>
      </w:tcPr>
    </w:tblStylePr>
    <w:tblStylePr w:type="lastRow">
      <w:pPr>
        <w:spacing w:before="0" w:after="0" w:line="240" w:lineRule="auto"/>
      </w:pPr>
      <w:rPr>
        <w:b/>
        <w:bCs/>
      </w:rPr>
      <w:tblPr/>
      <w:tcPr>
        <w:tcBorders>
          <w:top w:val="double" w:sz="6" w:space="0" w:color="C99C00" w:themeColor="accent5"/>
          <w:left w:val="single" w:sz="8" w:space="0" w:color="C99C00" w:themeColor="accent5"/>
          <w:bottom w:val="single" w:sz="8" w:space="0" w:color="C99C00" w:themeColor="accent5"/>
          <w:right w:val="single" w:sz="8" w:space="0" w:color="C99C00" w:themeColor="accent5"/>
        </w:tcBorders>
      </w:tcPr>
    </w:tblStylePr>
    <w:tblStylePr w:type="firstCol">
      <w:rPr>
        <w:b/>
        <w:bCs/>
      </w:rPr>
    </w:tblStylePr>
    <w:tblStylePr w:type="lastCol">
      <w:rPr>
        <w:b/>
        <w:bCs/>
      </w:rPr>
    </w:tblStylePr>
    <w:tblStylePr w:type="band1Vert">
      <w:tblPr/>
      <w:tcPr>
        <w:tcBorders>
          <w:top w:val="single" w:sz="8" w:space="0" w:color="C99C00" w:themeColor="accent5"/>
          <w:left w:val="single" w:sz="8" w:space="0" w:color="C99C00" w:themeColor="accent5"/>
          <w:bottom w:val="single" w:sz="8" w:space="0" w:color="C99C00" w:themeColor="accent5"/>
          <w:right w:val="single" w:sz="8" w:space="0" w:color="C99C00" w:themeColor="accent5"/>
        </w:tcBorders>
      </w:tcPr>
    </w:tblStylePr>
    <w:tblStylePr w:type="band1Horz">
      <w:tblPr/>
      <w:tcPr>
        <w:tcBorders>
          <w:top w:val="single" w:sz="8" w:space="0" w:color="C99C00" w:themeColor="accent5"/>
          <w:left w:val="single" w:sz="8" w:space="0" w:color="C99C00" w:themeColor="accent5"/>
          <w:bottom w:val="single" w:sz="8" w:space="0" w:color="C99C00" w:themeColor="accent5"/>
          <w:right w:val="single" w:sz="8" w:space="0" w:color="C99C00" w:themeColor="accent5"/>
        </w:tcBorders>
      </w:tcPr>
    </w:tblStylePr>
  </w:style>
  <w:style w:type="table" w:styleId="Elencochiaro-Colore6">
    <w:name w:val="Light List Accent 6"/>
    <w:basedOn w:val="Tabellanormale"/>
    <w:uiPriority w:val="61"/>
    <w:rsid w:val="009B1683"/>
    <w:pPr>
      <w:spacing w:line="240" w:lineRule="auto"/>
    </w:pPr>
    <w:rPr>
      <w:rFonts w:asciiTheme="minorHAnsi" w:eastAsiaTheme="minorEastAsia" w:hAnsiTheme="minorHAnsi" w:cstheme="minorBidi"/>
      <w:lang w:val="en-US" w:eastAsia="en-US"/>
    </w:rPr>
    <w:tblPr>
      <w:tblStyleRowBandSize w:val="1"/>
      <w:tblStyleColBandSize w:val="1"/>
      <w:tblBorders>
        <w:top w:val="single" w:sz="8" w:space="0" w:color="C9211E" w:themeColor="accent6"/>
        <w:left w:val="single" w:sz="8" w:space="0" w:color="C9211E" w:themeColor="accent6"/>
        <w:bottom w:val="single" w:sz="8" w:space="0" w:color="C9211E" w:themeColor="accent6"/>
        <w:right w:val="single" w:sz="8" w:space="0" w:color="C9211E" w:themeColor="accent6"/>
      </w:tblBorders>
    </w:tblPr>
    <w:tblStylePr w:type="firstRow">
      <w:pPr>
        <w:spacing w:before="0" w:after="0" w:line="240" w:lineRule="auto"/>
      </w:pPr>
      <w:rPr>
        <w:b/>
        <w:bCs/>
        <w:color w:val="FFFFFF" w:themeColor="background1"/>
      </w:rPr>
      <w:tblPr/>
      <w:tcPr>
        <w:shd w:val="clear" w:color="auto" w:fill="C9211E" w:themeFill="accent6"/>
      </w:tcPr>
    </w:tblStylePr>
    <w:tblStylePr w:type="lastRow">
      <w:pPr>
        <w:spacing w:before="0" w:after="0" w:line="240" w:lineRule="auto"/>
      </w:pPr>
      <w:rPr>
        <w:b/>
        <w:bCs/>
      </w:rPr>
      <w:tblPr/>
      <w:tcPr>
        <w:tcBorders>
          <w:top w:val="double" w:sz="6" w:space="0" w:color="C9211E" w:themeColor="accent6"/>
          <w:left w:val="single" w:sz="8" w:space="0" w:color="C9211E" w:themeColor="accent6"/>
          <w:bottom w:val="single" w:sz="8" w:space="0" w:color="C9211E" w:themeColor="accent6"/>
          <w:right w:val="single" w:sz="8" w:space="0" w:color="C9211E" w:themeColor="accent6"/>
        </w:tcBorders>
      </w:tcPr>
    </w:tblStylePr>
    <w:tblStylePr w:type="firstCol">
      <w:rPr>
        <w:b/>
        <w:bCs/>
      </w:rPr>
    </w:tblStylePr>
    <w:tblStylePr w:type="lastCol">
      <w:rPr>
        <w:b/>
        <w:bCs/>
      </w:rPr>
    </w:tblStylePr>
    <w:tblStylePr w:type="band1Vert">
      <w:tblPr/>
      <w:tcPr>
        <w:tcBorders>
          <w:top w:val="single" w:sz="8" w:space="0" w:color="C9211E" w:themeColor="accent6"/>
          <w:left w:val="single" w:sz="8" w:space="0" w:color="C9211E" w:themeColor="accent6"/>
          <w:bottom w:val="single" w:sz="8" w:space="0" w:color="C9211E" w:themeColor="accent6"/>
          <w:right w:val="single" w:sz="8" w:space="0" w:color="C9211E" w:themeColor="accent6"/>
        </w:tcBorders>
      </w:tcPr>
    </w:tblStylePr>
    <w:tblStylePr w:type="band1Horz">
      <w:tblPr/>
      <w:tcPr>
        <w:tcBorders>
          <w:top w:val="single" w:sz="8" w:space="0" w:color="C9211E" w:themeColor="accent6"/>
          <w:left w:val="single" w:sz="8" w:space="0" w:color="C9211E" w:themeColor="accent6"/>
          <w:bottom w:val="single" w:sz="8" w:space="0" w:color="C9211E" w:themeColor="accent6"/>
          <w:right w:val="single" w:sz="8" w:space="0" w:color="C9211E" w:themeColor="accent6"/>
        </w:tcBorders>
      </w:tcPr>
    </w:tblStylePr>
  </w:style>
  <w:style w:type="table" w:styleId="Grigliachiara">
    <w:name w:val="Light Grid"/>
    <w:basedOn w:val="Tabellanormale"/>
    <w:uiPriority w:val="62"/>
    <w:rsid w:val="009B1683"/>
    <w:pPr>
      <w:spacing w:line="240" w:lineRule="auto"/>
    </w:pPr>
    <w:rPr>
      <w:rFonts w:asciiTheme="minorHAnsi" w:eastAsiaTheme="minorEastAsia" w:hAnsiTheme="minorHAnsi" w:cstheme="minorBidi"/>
      <w:lang w:val="en-US" w:eastAsia="en-US"/>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Grigliachiara-Colore1">
    <w:name w:val="Light Grid Accent 1"/>
    <w:basedOn w:val="Tabellanormale"/>
    <w:uiPriority w:val="62"/>
    <w:rsid w:val="009B1683"/>
    <w:pPr>
      <w:spacing w:line="240" w:lineRule="auto"/>
    </w:pPr>
    <w:rPr>
      <w:rFonts w:asciiTheme="minorHAnsi" w:eastAsiaTheme="minorEastAsia" w:hAnsiTheme="minorHAnsi" w:cstheme="minorBidi"/>
      <w:lang w:val="en-US" w:eastAsia="en-US"/>
    </w:rPr>
    <w:tblPr>
      <w:tblStyleRowBandSize w:val="1"/>
      <w:tblStyleColBandSize w:val="1"/>
      <w:tblBorders>
        <w:top w:val="single" w:sz="8" w:space="0" w:color="18A303" w:themeColor="accent1"/>
        <w:left w:val="single" w:sz="8" w:space="0" w:color="18A303" w:themeColor="accent1"/>
        <w:bottom w:val="single" w:sz="8" w:space="0" w:color="18A303" w:themeColor="accent1"/>
        <w:right w:val="single" w:sz="8" w:space="0" w:color="18A303" w:themeColor="accent1"/>
        <w:insideH w:val="single" w:sz="8" w:space="0" w:color="18A303" w:themeColor="accent1"/>
        <w:insideV w:val="single" w:sz="8" w:space="0" w:color="18A303"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18A303" w:themeColor="accent1"/>
          <w:left w:val="single" w:sz="8" w:space="0" w:color="18A303" w:themeColor="accent1"/>
          <w:bottom w:val="single" w:sz="18" w:space="0" w:color="18A303" w:themeColor="accent1"/>
          <w:right w:val="single" w:sz="8" w:space="0" w:color="18A303" w:themeColor="accent1"/>
          <w:insideH w:val="nil"/>
          <w:insideV w:val="single" w:sz="8" w:space="0" w:color="18A303"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18A303" w:themeColor="accent1"/>
          <w:left w:val="single" w:sz="8" w:space="0" w:color="18A303" w:themeColor="accent1"/>
          <w:bottom w:val="single" w:sz="8" w:space="0" w:color="18A303" w:themeColor="accent1"/>
          <w:right w:val="single" w:sz="8" w:space="0" w:color="18A303" w:themeColor="accent1"/>
          <w:insideH w:val="nil"/>
          <w:insideV w:val="single" w:sz="8" w:space="0" w:color="18A303"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18A303" w:themeColor="accent1"/>
          <w:left w:val="single" w:sz="8" w:space="0" w:color="18A303" w:themeColor="accent1"/>
          <w:bottom w:val="single" w:sz="8" w:space="0" w:color="18A303" w:themeColor="accent1"/>
          <w:right w:val="single" w:sz="8" w:space="0" w:color="18A303" w:themeColor="accent1"/>
        </w:tcBorders>
      </w:tcPr>
    </w:tblStylePr>
    <w:tblStylePr w:type="band1Vert">
      <w:tblPr/>
      <w:tcPr>
        <w:tcBorders>
          <w:top w:val="single" w:sz="8" w:space="0" w:color="18A303" w:themeColor="accent1"/>
          <w:left w:val="single" w:sz="8" w:space="0" w:color="18A303" w:themeColor="accent1"/>
          <w:bottom w:val="single" w:sz="8" w:space="0" w:color="18A303" w:themeColor="accent1"/>
          <w:right w:val="single" w:sz="8" w:space="0" w:color="18A303" w:themeColor="accent1"/>
        </w:tcBorders>
        <w:shd w:val="clear" w:color="auto" w:fill="B6FDAB" w:themeFill="accent1" w:themeFillTint="3F"/>
      </w:tcPr>
    </w:tblStylePr>
    <w:tblStylePr w:type="band1Horz">
      <w:tblPr/>
      <w:tcPr>
        <w:tcBorders>
          <w:top w:val="single" w:sz="8" w:space="0" w:color="18A303" w:themeColor="accent1"/>
          <w:left w:val="single" w:sz="8" w:space="0" w:color="18A303" w:themeColor="accent1"/>
          <w:bottom w:val="single" w:sz="8" w:space="0" w:color="18A303" w:themeColor="accent1"/>
          <w:right w:val="single" w:sz="8" w:space="0" w:color="18A303" w:themeColor="accent1"/>
          <w:insideV w:val="single" w:sz="8" w:space="0" w:color="18A303" w:themeColor="accent1"/>
        </w:tcBorders>
        <w:shd w:val="clear" w:color="auto" w:fill="B6FDAB" w:themeFill="accent1" w:themeFillTint="3F"/>
      </w:tcPr>
    </w:tblStylePr>
    <w:tblStylePr w:type="band2Horz">
      <w:tblPr/>
      <w:tcPr>
        <w:tcBorders>
          <w:top w:val="single" w:sz="8" w:space="0" w:color="18A303" w:themeColor="accent1"/>
          <w:left w:val="single" w:sz="8" w:space="0" w:color="18A303" w:themeColor="accent1"/>
          <w:bottom w:val="single" w:sz="8" w:space="0" w:color="18A303" w:themeColor="accent1"/>
          <w:right w:val="single" w:sz="8" w:space="0" w:color="18A303" w:themeColor="accent1"/>
          <w:insideV w:val="single" w:sz="8" w:space="0" w:color="18A303" w:themeColor="accent1"/>
        </w:tcBorders>
      </w:tcPr>
    </w:tblStylePr>
  </w:style>
  <w:style w:type="table" w:styleId="Grigliachiara-Colore2">
    <w:name w:val="Light Grid Accent 2"/>
    <w:basedOn w:val="Tabellanormale"/>
    <w:uiPriority w:val="62"/>
    <w:rsid w:val="009B1683"/>
    <w:pPr>
      <w:spacing w:line="240" w:lineRule="auto"/>
    </w:pPr>
    <w:rPr>
      <w:rFonts w:asciiTheme="minorHAnsi" w:eastAsiaTheme="minorEastAsia" w:hAnsiTheme="minorHAnsi" w:cstheme="minorBidi"/>
      <w:lang w:val="en-US" w:eastAsia="en-US"/>
    </w:rPr>
    <w:tblPr>
      <w:tblStyleRowBandSize w:val="1"/>
      <w:tblStyleColBandSize w:val="1"/>
      <w:tblBorders>
        <w:top w:val="single" w:sz="8" w:space="0" w:color="0369A3" w:themeColor="accent2"/>
        <w:left w:val="single" w:sz="8" w:space="0" w:color="0369A3" w:themeColor="accent2"/>
        <w:bottom w:val="single" w:sz="8" w:space="0" w:color="0369A3" w:themeColor="accent2"/>
        <w:right w:val="single" w:sz="8" w:space="0" w:color="0369A3" w:themeColor="accent2"/>
        <w:insideH w:val="single" w:sz="8" w:space="0" w:color="0369A3" w:themeColor="accent2"/>
        <w:insideV w:val="single" w:sz="8" w:space="0" w:color="0369A3"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369A3" w:themeColor="accent2"/>
          <w:left w:val="single" w:sz="8" w:space="0" w:color="0369A3" w:themeColor="accent2"/>
          <w:bottom w:val="single" w:sz="18" w:space="0" w:color="0369A3" w:themeColor="accent2"/>
          <w:right w:val="single" w:sz="8" w:space="0" w:color="0369A3" w:themeColor="accent2"/>
          <w:insideH w:val="nil"/>
          <w:insideV w:val="single" w:sz="8" w:space="0" w:color="0369A3"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369A3" w:themeColor="accent2"/>
          <w:left w:val="single" w:sz="8" w:space="0" w:color="0369A3" w:themeColor="accent2"/>
          <w:bottom w:val="single" w:sz="8" w:space="0" w:color="0369A3" w:themeColor="accent2"/>
          <w:right w:val="single" w:sz="8" w:space="0" w:color="0369A3" w:themeColor="accent2"/>
          <w:insideH w:val="nil"/>
          <w:insideV w:val="single" w:sz="8" w:space="0" w:color="0369A3"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369A3" w:themeColor="accent2"/>
          <w:left w:val="single" w:sz="8" w:space="0" w:color="0369A3" w:themeColor="accent2"/>
          <w:bottom w:val="single" w:sz="8" w:space="0" w:color="0369A3" w:themeColor="accent2"/>
          <w:right w:val="single" w:sz="8" w:space="0" w:color="0369A3" w:themeColor="accent2"/>
        </w:tcBorders>
      </w:tcPr>
    </w:tblStylePr>
    <w:tblStylePr w:type="band1Vert">
      <w:tblPr/>
      <w:tcPr>
        <w:tcBorders>
          <w:top w:val="single" w:sz="8" w:space="0" w:color="0369A3" w:themeColor="accent2"/>
          <w:left w:val="single" w:sz="8" w:space="0" w:color="0369A3" w:themeColor="accent2"/>
          <w:bottom w:val="single" w:sz="8" w:space="0" w:color="0369A3" w:themeColor="accent2"/>
          <w:right w:val="single" w:sz="8" w:space="0" w:color="0369A3" w:themeColor="accent2"/>
        </w:tcBorders>
        <w:shd w:val="clear" w:color="auto" w:fill="ABDFFD" w:themeFill="accent2" w:themeFillTint="3F"/>
      </w:tcPr>
    </w:tblStylePr>
    <w:tblStylePr w:type="band1Horz">
      <w:tblPr/>
      <w:tcPr>
        <w:tcBorders>
          <w:top w:val="single" w:sz="8" w:space="0" w:color="0369A3" w:themeColor="accent2"/>
          <w:left w:val="single" w:sz="8" w:space="0" w:color="0369A3" w:themeColor="accent2"/>
          <w:bottom w:val="single" w:sz="8" w:space="0" w:color="0369A3" w:themeColor="accent2"/>
          <w:right w:val="single" w:sz="8" w:space="0" w:color="0369A3" w:themeColor="accent2"/>
          <w:insideV w:val="single" w:sz="8" w:space="0" w:color="0369A3" w:themeColor="accent2"/>
        </w:tcBorders>
        <w:shd w:val="clear" w:color="auto" w:fill="ABDFFD" w:themeFill="accent2" w:themeFillTint="3F"/>
      </w:tcPr>
    </w:tblStylePr>
    <w:tblStylePr w:type="band2Horz">
      <w:tblPr/>
      <w:tcPr>
        <w:tcBorders>
          <w:top w:val="single" w:sz="8" w:space="0" w:color="0369A3" w:themeColor="accent2"/>
          <w:left w:val="single" w:sz="8" w:space="0" w:color="0369A3" w:themeColor="accent2"/>
          <w:bottom w:val="single" w:sz="8" w:space="0" w:color="0369A3" w:themeColor="accent2"/>
          <w:right w:val="single" w:sz="8" w:space="0" w:color="0369A3" w:themeColor="accent2"/>
          <w:insideV w:val="single" w:sz="8" w:space="0" w:color="0369A3" w:themeColor="accent2"/>
        </w:tcBorders>
      </w:tcPr>
    </w:tblStylePr>
  </w:style>
  <w:style w:type="table" w:styleId="Grigliachiara-Colore3">
    <w:name w:val="Light Grid Accent 3"/>
    <w:basedOn w:val="Tabellanormale"/>
    <w:uiPriority w:val="62"/>
    <w:rsid w:val="009B1683"/>
    <w:pPr>
      <w:spacing w:line="240" w:lineRule="auto"/>
    </w:pPr>
    <w:rPr>
      <w:rFonts w:asciiTheme="minorHAnsi" w:eastAsiaTheme="minorEastAsia" w:hAnsiTheme="minorHAnsi" w:cstheme="minorBidi"/>
      <w:lang w:val="en-US" w:eastAsia="en-US"/>
    </w:rPr>
    <w:tblPr>
      <w:tblStyleRowBandSize w:val="1"/>
      <w:tblStyleColBandSize w:val="1"/>
      <w:tblBorders>
        <w:top w:val="single" w:sz="8" w:space="0" w:color="A33E03" w:themeColor="accent3"/>
        <w:left w:val="single" w:sz="8" w:space="0" w:color="A33E03" w:themeColor="accent3"/>
        <w:bottom w:val="single" w:sz="8" w:space="0" w:color="A33E03" w:themeColor="accent3"/>
        <w:right w:val="single" w:sz="8" w:space="0" w:color="A33E03" w:themeColor="accent3"/>
        <w:insideH w:val="single" w:sz="8" w:space="0" w:color="A33E03" w:themeColor="accent3"/>
        <w:insideV w:val="single" w:sz="8" w:space="0" w:color="A33E03"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A33E03" w:themeColor="accent3"/>
          <w:left w:val="single" w:sz="8" w:space="0" w:color="A33E03" w:themeColor="accent3"/>
          <w:bottom w:val="single" w:sz="18" w:space="0" w:color="A33E03" w:themeColor="accent3"/>
          <w:right w:val="single" w:sz="8" w:space="0" w:color="A33E03" w:themeColor="accent3"/>
          <w:insideH w:val="nil"/>
          <w:insideV w:val="single" w:sz="8" w:space="0" w:color="A33E03"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33E03" w:themeColor="accent3"/>
          <w:left w:val="single" w:sz="8" w:space="0" w:color="A33E03" w:themeColor="accent3"/>
          <w:bottom w:val="single" w:sz="8" w:space="0" w:color="A33E03" w:themeColor="accent3"/>
          <w:right w:val="single" w:sz="8" w:space="0" w:color="A33E03" w:themeColor="accent3"/>
          <w:insideH w:val="nil"/>
          <w:insideV w:val="single" w:sz="8" w:space="0" w:color="A33E03"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33E03" w:themeColor="accent3"/>
          <w:left w:val="single" w:sz="8" w:space="0" w:color="A33E03" w:themeColor="accent3"/>
          <w:bottom w:val="single" w:sz="8" w:space="0" w:color="A33E03" w:themeColor="accent3"/>
          <w:right w:val="single" w:sz="8" w:space="0" w:color="A33E03" w:themeColor="accent3"/>
        </w:tcBorders>
      </w:tcPr>
    </w:tblStylePr>
    <w:tblStylePr w:type="band1Vert">
      <w:tblPr/>
      <w:tcPr>
        <w:tcBorders>
          <w:top w:val="single" w:sz="8" w:space="0" w:color="A33E03" w:themeColor="accent3"/>
          <w:left w:val="single" w:sz="8" w:space="0" w:color="A33E03" w:themeColor="accent3"/>
          <w:bottom w:val="single" w:sz="8" w:space="0" w:color="A33E03" w:themeColor="accent3"/>
          <w:right w:val="single" w:sz="8" w:space="0" w:color="A33E03" w:themeColor="accent3"/>
        </w:tcBorders>
        <w:shd w:val="clear" w:color="auto" w:fill="FDC9AB" w:themeFill="accent3" w:themeFillTint="3F"/>
      </w:tcPr>
    </w:tblStylePr>
    <w:tblStylePr w:type="band1Horz">
      <w:tblPr/>
      <w:tcPr>
        <w:tcBorders>
          <w:top w:val="single" w:sz="8" w:space="0" w:color="A33E03" w:themeColor="accent3"/>
          <w:left w:val="single" w:sz="8" w:space="0" w:color="A33E03" w:themeColor="accent3"/>
          <w:bottom w:val="single" w:sz="8" w:space="0" w:color="A33E03" w:themeColor="accent3"/>
          <w:right w:val="single" w:sz="8" w:space="0" w:color="A33E03" w:themeColor="accent3"/>
          <w:insideV w:val="single" w:sz="8" w:space="0" w:color="A33E03" w:themeColor="accent3"/>
        </w:tcBorders>
        <w:shd w:val="clear" w:color="auto" w:fill="FDC9AB" w:themeFill="accent3" w:themeFillTint="3F"/>
      </w:tcPr>
    </w:tblStylePr>
    <w:tblStylePr w:type="band2Horz">
      <w:tblPr/>
      <w:tcPr>
        <w:tcBorders>
          <w:top w:val="single" w:sz="8" w:space="0" w:color="A33E03" w:themeColor="accent3"/>
          <w:left w:val="single" w:sz="8" w:space="0" w:color="A33E03" w:themeColor="accent3"/>
          <w:bottom w:val="single" w:sz="8" w:space="0" w:color="A33E03" w:themeColor="accent3"/>
          <w:right w:val="single" w:sz="8" w:space="0" w:color="A33E03" w:themeColor="accent3"/>
          <w:insideV w:val="single" w:sz="8" w:space="0" w:color="A33E03" w:themeColor="accent3"/>
        </w:tcBorders>
      </w:tcPr>
    </w:tblStylePr>
  </w:style>
  <w:style w:type="table" w:styleId="Grigliachiara-Colore4">
    <w:name w:val="Light Grid Accent 4"/>
    <w:basedOn w:val="Tabellanormale"/>
    <w:uiPriority w:val="62"/>
    <w:rsid w:val="009B1683"/>
    <w:pPr>
      <w:spacing w:line="240" w:lineRule="auto"/>
    </w:pPr>
    <w:rPr>
      <w:rFonts w:asciiTheme="minorHAnsi" w:eastAsiaTheme="minorEastAsia" w:hAnsiTheme="minorHAnsi" w:cstheme="minorBidi"/>
      <w:lang w:val="en-US" w:eastAsia="en-US"/>
    </w:rPr>
    <w:tblPr>
      <w:tblStyleRowBandSize w:val="1"/>
      <w:tblStyleColBandSize w:val="1"/>
      <w:tblBorders>
        <w:top w:val="single" w:sz="8" w:space="0" w:color="8E03A3" w:themeColor="accent4"/>
        <w:left w:val="single" w:sz="8" w:space="0" w:color="8E03A3" w:themeColor="accent4"/>
        <w:bottom w:val="single" w:sz="8" w:space="0" w:color="8E03A3" w:themeColor="accent4"/>
        <w:right w:val="single" w:sz="8" w:space="0" w:color="8E03A3" w:themeColor="accent4"/>
        <w:insideH w:val="single" w:sz="8" w:space="0" w:color="8E03A3" w:themeColor="accent4"/>
        <w:insideV w:val="single" w:sz="8" w:space="0" w:color="8E03A3"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E03A3" w:themeColor="accent4"/>
          <w:left w:val="single" w:sz="8" w:space="0" w:color="8E03A3" w:themeColor="accent4"/>
          <w:bottom w:val="single" w:sz="18" w:space="0" w:color="8E03A3" w:themeColor="accent4"/>
          <w:right w:val="single" w:sz="8" w:space="0" w:color="8E03A3" w:themeColor="accent4"/>
          <w:insideH w:val="nil"/>
          <w:insideV w:val="single" w:sz="8" w:space="0" w:color="8E03A3"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E03A3" w:themeColor="accent4"/>
          <w:left w:val="single" w:sz="8" w:space="0" w:color="8E03A3" w:themeColor="accent4"/>
          <w:bottom w:val="single" w:sz="8" w:space="0" w:color="8E03A3" w:themeColor="accent4"/>
          <w:right w:val="single" w:sz="8" w:space="0" w:color="8E03A3" w:themeColor="accent4"/>
          <w:insideH w:val="nil"/>
          <w:insideV w:val="single" w:sz="8" w:space="0" w:color="8E03A3"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E03A3" w:themeColor="accent4"/>
          <w:left w:val="single" w:sz="8" w:space="0" w:color="8E03A3" w:themeColor="accent4"/>
          <w:bottom w:val="single" w:sz="8" w:space="0" w:color="8E03A3" w:themeColor="accent4"/>
          <w:right w:val="single" w:sz="8" w:space="0" w:color="8E03A3" w:themeColor="accent4"/>
        </w:tcBorders>
      </w:tcPr>
    </w:tblStylePr>
    <w:tblStylePr w:type="band1Vert">
      <w:tblPr/>
      <w:tcPr>
        <w:tcBorders>
          <w:top w:val="single" w:sz="8" w:space="0" w:color="8E03A3" w:themeColor="accent4"/>
          <w:left w:val="single" w:sz="8" w:space="0" w:color="8E03A3" w:themeColor="accent4"/>
          <w:bottom w:val="single" w:sz="8" w:space="0" w:color="8E03A3" w:themeColor="accent4"/>
          <w:right w:val="single" w:sz="8" w:space="0" w:color="8E03A3" w:themeColor="accent4"/>
        </w:tcBorders>
        <w:shd w:val="clear" w:color="auto" w:fill="F2ABFD" w:themeFill="accent4" w:themeFillTint="3F"/>
      </w:tcPr>
    </w:tblStylePr>
    <w:tblStylePr w:type="band1Horz">
      <w:tblPr/>
      <w:tcPr>
        <w:tcBorders>
          <w:top w:val="single" w:sz="8" w:space="0" w:color="8E03A3" w:themeColor="accent4"/>
          <w:left w:val="single" w:sz="8" w:space="0" w:color="8E03A3" w:themeColor="accent4"/>
          <w:bottom w:val="single" w:sz="8" w:space="0" w:color="8E03A3" w:themeColor="accent4"/>
          <w:right w:val="single" w:sz="8" w:space="0" w:color="8E03A3" w:themeColor="accent4"/>
          <w:insideV w:val="single" w:sz="8" w:space="0" w:color="8E03A3" w:themeColor="accent4"/>
        </w:tcBorders>
        <w:shd w:val="clear" w:color="auto" w:fill="F2ABFD" w:themeFill="accent4" w:themeFillTint="3F"/>
      </w:tcPr>
    </w:tblStylePr>
    <w:tblStylePr w:type="band2Horz">
      <w:tblPr/>
      <w:tcPr>
        <w:tcBorders>
          <w:top w:val="single" w:sz="8" w:space="0" w:color="8E03A3" w:themeColor="accent4"/>
          <w:left w:val="single" w:sz="8" w:space="0" w:color="8E03A3" w:themeColor="accent4"/>
          <w:bottom w:val="single" w:sz="8" w:space="0" w:color="8E03A3" w:themeColor="accent4"/>
          <w:right w:val="single" w:sz="8" w:space="0" w:color="8E03A3" w:themeColor="accent4"/>
          <w:insideV w:val="single" w:sz="8" w:space="0" w:color="8E03A3" w:themeColor="accent4"/>
        </w:tcBorders>
      </w:tcPr>
    </w:tblStylePr>
  </w:style>
  <w:style w:type="table" w:styleId="Grigliachiara-Colore5">
    <w:name w:val="Light Grid Accent 5"/>
    <w:basedOn w:val="Tabellanormale"/>
    <w:uiPriority w:val="62"/>
    <w:rsid w:val="009B1683"/>
    <w:pPr>
      <w:spacing w:line="240" w:lineRule="auto"/>
    </w:pPr>
    <w:rPr>
      <w:rFonts w:asciiTheme="minorHAnsi" w:eastAsiaTheme="minorEastAsia" w:hAnsiTheme="minorHAnsi" w:cstheme="minorBidi"/>
      <w:lang w:val="en-US" w:eastAsia="en-US"/>
    </w:rPr>
    <w:tblPr>
      <w:tblStyleRowBandSize w:val="1"/>
      <w:tblStyleColBandSize w:val="1"/>
      <w:tblBorders>
        <w:top w:val="single" w:sz="8" w:space="0" w:color="C99C00" w:themeColor="accent5"/>
        <w:left w:val="single" w:sz="8" w:space="0" w:color="C99C00" w:themeColor="accent5"/>
        <w:bottom w:val="single" w:sz="8" w:space="0" w:color="C99C00" w:themeColor="accent5"/>
        <w:right w:val="single" w:sz="8" w:space="0" w:color="C99C00" w:themeColor="accent5"/>
        <w:insideH w:val="single" w:sz="8" w:space="0" w:color="C99C00" w:themeColor="accent5"/>
        <w:insideV w:val="single" w:sz="8" w:space="0" w:color="C99C00"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99C00" w:themeColor="accent5"/>
          <w:left w:val="single" w:sz="8" w:space="0" w:color="C99C00" w:themeColor="accent5"/>
          <w:bottom w:val="single" w:sz="18" w:space="0" w:color="C99C00" w:themeColor="accent5"/>
          <w:right w:val="single" w:sz="8" w:space="0" w:color="C99C00" w:themeColor="accent5"/>
          <w:insideH w:val="nil"/>
          <w:insideV w:val="single" w:sz="8" w:space="0" w:color="C99C00"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99C00" w:themeColor="accent5"/>
          <w:left w:val="single" w:sz="8" w:space="0" w:color="C99C00" w:themeColor="accent5"/>
          <w:bottom w:val="single" w:sz="8" w:space="0" w:color="C99C00" w:themeColor="accent5"/>
          <w:right w:val="single" w:sz="8" w:space="0" w:color="C99C00" w:themeColor="accent5"/>
          <w:insideH w:val="nil"/>
          <w:insideV w:val="single" w:sz="8" w:space="0" w:color="C99C00"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99C00" w:themeColor="accent5"/>
          <w:left w:val="single" w:sz="8" w:space="0" w:color="C99C00" w:themeColor="accent5"/>
          <w:bottom w:val="single" w:sz="8" w:space="0" w:color="C99C00" w:themeColor="accent5"/>
          <w:right w:val="single" w:sz="8" w:space="0" w:color="C99C00" w:themeColor="accent5"/>
        </w:tcBorders>
      </w:tcPr>
    </w:tblStylePr>
    <w:tblStylePr w:type="band1Vert">
      <w:tblPr/>
      <w:tcPr>
        <w:tcBorders>
          <w:top w:val="single" w:sz="8" w:space="0" w:color="C99C00" w:themeColor="accent5"/>
          <w:left w:val="single" w:sz="8" w:space="0" w:color="C99C00" w:themeColor="accent5"/>
          <w:bottom w:val="single" w:sz="8" w:space="0" w:color="C99C00" w:themeColor="accent5"/>
          <w:right w:val="single" w:sz="8" w:space="0" w:color="C99C00" w:themeColor="accent5"/>
        </w:tcBorders>
        <w:shd w:val="clear" w:color="auto" w:fill="FFEDB2" w:themeFill="accent5" w:themeFillTint="3F"/>
      </w:tcPr>
    </w:tblStylePr>
    <w:tblStylePr w:type="band1Horz">
      <w:tblPr/>
      <w:tcPr>
        <w:tcBorders>
          <w:top w:val="single" w:sz="8" w:space="0" w:color="C99C00" w:themeColor="accent5"/>
          <w:left w:val="single" w:sz="8" w:space="0" w:color="C99C00" w:themeColor="accent5"/>
          <w:bottom w:val="single" w:sz="8" w:space="0" w:color="C99C00" w:themeColor="accent5"/>
          <w:right w:val="single" w:sz="8" w:space="0" w:color="C99C00" w:themeColor="accent5"/>
          <w:insideV w:val="single" w:sz="8" w:space="0" w:color="C99C00" w:themeColor="accent5"/>
        </w:tcBorders>
        <w:shd w:val="clear" w:color="auto" w:fill="FFEDB2" w:themeFill="accent5" w:themeFillTint="3F"/>
      </w:tcPr>
    </w:tblStylePr>
    <w:tblStylePr w:type="band2Horz">
      <w:tblPr/>
      <w:tcPr>
        <w:tcBorders>
          <w:top w:val="single" w:sz="8" w:space="0" w:color="C99C00" w:themeColor="accent5"/>
          <w:left w:val="single" w:sz="8" w:space="0" w:color="C99C00" w:themeColor="accent5"/>
          <w:bottom w:val="single" w:sz="8" w:space="0" w:color="C99C00" w:themeColor="accent5"/>
          <w:right w:val="single" w:sz="8" w:space="0" w:color="C99C00" w:themeColor="accent5"/>
          <w:insideV w:val="single" w:sz="8" w:space="0" w:color="C99C00" w:themeColor="accent5"/>
        </w:tcBorders>
      </w:tcPr>
    </w:tblStylePr>
  </w:style>
  <w:style w:type="table" w:styleId="Grigliachiara-Colore6">
    <w:name w:val="Light Grid Accent 6"/>
    <w:basedOn w:val="Tabellanormale"/>
    <w:uiPriority w:val="62"/>
    <w:rsid w:val="009B1683"/>
    <w:pPr>
      <w:spacing w:line="240" w:lineRule="auto"/>
    </w:pPr>
    <w:rPr>
      <w:rFonts w:asciiTheme="minorHAnsi" w:eastAsiaTheme="minorEastAsia" w:hAnsiTheme="minorHAnsi" w:cstheme="minorBidi"/>
      <w:lang w:val="en-US" w:eastAsia="en-US"/>
    </w:rPr>
    <w:tblPr>
      <w:tblStyleRowBandSize w:val="1"/>
      <w:tblStyleColBandSize w:val="1"/>
      <w:tblBorders>
        <w:top w:val="single" w:sz="8" w:space="0" w:color="C9211E" w:themeColor="accent6"/>
        <w:left w:val="single" w:sz="8" w:space="0" w:color="C9211E" w:themeColor="accent6"/>
        <w:bottom w:val="single" w:sz="8" w:space="0" w:color="C9211E" w:themeColor="accent6"/>
        <w:right w:val="single" w:sz="8" w:space="0" w:color="C9211E" w:themeColor="accent6"/>
        <w:insideH w:val="single" w:sz="8" w:space="0" w:color="C9211E" w:themeColor="accent6"/>
        <w:insideV w:val="single" w:sz="8" w:space="0" w:color="C9211E"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9211E" w:themeColor="accent6"/>
          <w:left w:val="single" w:sz="8" w:space="0" w:color="C9211E" w:themeColor="accent6"/>
          <w:bottom w:val="single" w:sz="18" w:space="0" w:color="C9211E" w:themeColor="accent6"/>
          <w:right w:val="single" w:sz="8" w:space="0" w:color="C9211E" w:themeColor="accent6"/>
          <w:insideH w:val="nil"/>
          <w:insideV w:val="single" w:sz="8" w:space="0" w:color="C9211E"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9211E" w:themeColor="accent6"/>
          <w:left w:val="single" w:sz="8" w:space="0" w:color="C9211E" w:themeColor="accent6"/>
          <w:bottom w:val="single" w:sz="8" w:space="0" w:color="C9211E" w:themeColor="accent6"/>
          <w:right w:val="single" w:sz="8" w:space="0" w:color="C9211E" w:themeColor="accent6"/>
          <w:insideH w:val="nil"/>
          <w:insideV w:val="single" w:sz="8" w:space="0" w:color="C9211E"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9211E" w:themeColor="accent6"/>
          <w:left w:val="single" w:sz="8" w:space="0" w:color="C9211E" w:themeColor="accent6"/>
          <w:bottom w:val="single" w:sz="8" w:space="0" w:color="C9211E" w:themeColor="accent6"/>
          <w:right w:val="single" w:sz="8" w:space="0" w:color="C9211E" w:themeColor="accent6"/>
        </w:tcBorders>
      </w:tcPr>
    </w:tblStylePr>
    <w:tblStylePr w:type="band1Vert">
      <w:tblPr/>
      <w:tcPr>
        <w:tcBorders>
          <w:top w:val="single" w:sz="8" w:space="0" w:color="C9211E" w:themeColor="accent6"/>
          <w:left w:val="single" w:sz="8" w:space="0" w:color="C9211E" w:themeColor="accent6"/>
          <w:bottom w:val="single" w:sz="8" w:space="0" w:color="C9211E" w:themeColor="accent6"/>
          <w:right w:val="single" w:sz="8" w:space="0" w:color="C9211E" w:themeColor="accent6"/>
        </w:tcBorders>
        <w:shd w:val="clear" w:color="auto" w:fill="F6C3C2" w:themeFill="accent6" w:themeFillTint="3F"/>
      </w:tcPr>
    </w:tblStylePr>
    <w:tblStylePr w:type="band1Horz">
      <w:tblPr/>
      <w:tcPr>
        <w:tcBorders>
          <w:top w:val="single" w:sz="8" w:space="0" w:color="C9211E" w:themeColor="accent6"/>
          <w:left w:val="single" w:sz="8" w:space="0" w:color="C9211E" w:themeColor="accent6"/>
          <w:bottom w:val="single" w:sz="8" w:space="0" w:color="C9211E" w:themeColor="accent6"/>
          <w:right w:val="single" w:sz="8" w:space="0" w:color="C9211E" w:themeColor="accent6"/>
          <w:insideV w:val="single" w:sz="8" w:space="0" w:color="C9211E" w:themeColor="accent6"/>
        </w:tcBorders>
        <w:shd w:val="clear" w:color="auto" w:fill="F6C3C2" w:themeFill="accent6" w:themeFillTint="3F"/>
      </w:tcPr>
    </w:tblStylePr>
    <w:tblStylePr w:type="band2Horz">
      <w:tblPr/>
      <w:tcPr>
        <w:tcBorders>
          <w:top w:val="single" w:sz="8" w:space="0" w:color="C9211E" w:themeColor="accent6"/>
          <w:left w:val="single" w:sz="8" w:space="0" w:color="C9211E" w:themeColor="accent6"/>
          <w:bottom w:val="single" w:sz="8" w:space="0" w:color="C9211E" w:themeColor="accent6"/>
          <w:right w:val="single" w:sz="8" w:space="0" w:color="C9211E" w:themeColor="accent6"/>
          <w:insideV w:val="single" w:sz="8" w:space="0" w:color="C9211E" w:themeColor="accent6"/>
        </w:tcBorders>
      </w:tcPr>
    </w:tblStylePr>
  </w:style>
  <w:style w:type="table" w:styleId="Sfondomedio1">
    <w:name w:val="Medium Shading 1"/>
    <w:basedOn w:val="Tabellanormale"/>
    <w:uiPriority w:val="63"/>
    <w:rsid w:val="009B1683"/>
    <w:pPr>
      <w:spacing w:line="240" w:lineRule="auto"/>
    </w:pPr>
    <w:rPr>
      <w:rFonts w:asciiTheme="minorHAnsi" w:eastAsiaTheme="minorEastAsia" w:hAnsiTheme="minorHAnsi" w:cstheme="minorBidi"/>
      <w:lang w:val="en-US" w:eastAsia="en-US"/>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Sfondomedio1-Colore1">
    <w:name w:val="Medium Shading 1 Accent 1"/>
    <w:basedOn w:val="Tabellanormale"/>
    <w:uiPriority w:val="63"/>
    <w:rsid w:val="009B1683"/>
    <w:pPr>
      <w:spacing w:line="240" w:lineRule="auto"/>
    </w:pPr>
    <w:rPr>
      <w:rFonts w:asciiTheme="minorHAnsi" w:eastAsiaTheme="minorEastAsia" w:hAnsiTheme="minorHAnsi" w:cstheme="minorBidi"/>
      <w:lang w:val="en-US" w:eastAsia="en-US"/>
    </w:rPr>
    <w:tblPr>
      <w:tblStyleRowBandSize w:val="1"/>
      <w:tblStyleColBandSize w:val="1"/>
      <w:tblBorders>
        <w:top w:val="single" w:sz="8" w:space="0" w:color="24F704" w:themeColor="accent1" w:themeTint="BF"/>
        <w:left w:val="single" w:sz="8" w:space="0" w:color="24F704" w:themeColor="accent1" w:themeTint="BF"/>
        <w:bottom w:val="single" w:sz="8" w:space="0" w:color="24F704" w:themeColor="accent1" w:themeTint="BF"/>
        <w:right w:val="single" w:sz="8" w:space="0" w:color="24F704" w:themeColor="accent1" w:themeTint="BF"/>
        <w:insideH w:val="single" w:sz="8" w:space="0" w:color="24F704" w:themeColor="accent1" w:themeTint="BF"/>
      </w:tblBorders>
    </w:tblPr>
    <w:tblStylePr w:type="firstRow">
      <w:pPr>
        <w:spacing w:before="0" w:after="0" w:line="240" w:lineRule="auto"/>
      </w:pPr>
      <w:rPr>
        <w:b/>
        <w:bCs/>
        <w:color w:val="FFFFFF" w:themeColor="background1"/>
      </w:rPr>
      <w:tblPr/>
      <w:tcPr>
        <w:tcBorders>
          <w:top w:val="single" w:sz="8" w:space="0" w:color="24F704" w:themeColor="accent1" w:themeTint="BF"/>
          <w:left w:val="single" w:sz="8" w:space="0" w:color="24F704" w:themeColor="accent1" w:themeTint="BF"/>
          <w:bottom w:val="single" w:sz="8" w:space="0" w:color="24F704" w:themeColor="accent1" w:themeTint="BF"/>
          <w:right w:val="single" w:sz="8" w:space="0" w:color="24F704" w:themeColor="accent1" w:themeTint="BF"/>
          <w:insideH w:val="nil"/>
          <w:insideV w:val="nil"/>
        </w:tcBorders>
        <w:shd w:val="clear" w:color="auto" w:fill="18A303" w:themeFill="accent1"/>
      </w:tcPr>
    </w:tblStylePr>
    <w:tblStylePr w:type="lastRow">
      <w:pPr>
        <w:spacing w:before="0" w:after="0" w:line="240" w:lineRule="auto"/>
      </w:pPr>
      <w:rPr>
        <w:b/>
        <w:bCs/>
      </w:rPr>
      <w:tblPr/>
      <w:tcPr>
        <w:tcBorders>
          <w:top w:val="double" w:sz="6" w:space="0" w:color="24F704" w:themeColor="accent1" w:themeTint="BF"/>
          <w:left w:val="single" w:sz="8" w:space="0" w:color="24F704" w:themeColor="accent1" w:themeTint="BF"/>
          <w:bottom w:val="single" w:sz="8" w:space="0" w:color="24F704" w:themeColor="accent1" w:themeTint="BF"/>
          <w:right w:val="single" w:sz="8" w:space="0" w:color="24F704" w:themeColor="accent1" w:themeTint="BF"/>
          <w:insideH w:val="nil"/>
          <w:insideV w:val="nil"/>
        </w:tcBorders>
      </w:tcPr>
    </w:tblStylePr>
    <w:tblStylePr w:type="firstCol">
      <w:rPr>
        <w:b/>
        <w:bCs/>
      </w:rPr>
    </w:tblStylePr>
    <w:tblStylePr w:type="lastCol">
      <w:rPr>
        <w:b/>
        <w:bCs/>
      </w:rPr>
    </w:tblStylePr>
    <w:tblStylePr w:type="band1Vert">
      <w:tblPr/>
      <w:tcPr>
        <w:shd w:val="clear" w:color="auto" w:fill="B6FDAB" w:themeFill="accent1" w:themeFillTint="3F"/>
      </w:tcPr>
    </w:tblStylePr>
    <w:tblStylePr w:type="band1Horz">
      <w:tblPr/>
      <w:tcPr>
        <w:tcBorders>
          <w:insideH w:val="nil"/>
          <w:insideV w:val="nil"/>
        </w:tcBorders>
        <w:shd w:val="clear" w:color="auto" w:fill="B6FDAB" w:themeFill="accent1" w:themeFillTint="3F"/>
      </w:tcPr>
    </w:tblStylePr>
    <w:tblStylePr w:type="band2Horz">
      <w:tblPr/>
      <w:tcPr>
        <w:tcBorders>
          <w:insideH w:val="nil"/>
          <w:insideV w:val="nil"/>
        </w:tcBorders>
      </w:tcPr>
    </w:tblStylePr>
  </w:style>
  <w:style w:type="table" w:styleId="Sfondomedio1-Colore2">
    <w:name w:val="Medium Shading 1 Accent 2"/>
    <w:basedOn w:val="Tabellanormale"/>
    <w:uiPriority w:val="63"/>
    <w:rsid w:val="009B1683"/>
    <w:pPr>
      <w:spacing w:line="240" w:lineRule="auto"/>
    </w:pPr>
    <w:rPr>
      <w:rFonts w:asciiTheme="minorHAnsi" w:eastAsiaTheme="minorEastAsia" w:hAnsiTheme="minorHAnsi" w:cstheme="minorBidi"/>
      <w:lang w:val="en-US" w:eastAsia="en-US"/>
    </w:rPr>
    <w:tblPr>
      <w:tblStyleRowBandSize w:val="1"/>
      <w:tblStyleColBandSize w:val="1"/>
      <w:tblBorders>
        <w:top w:val="single" w:sz="8" w:space="0" w:color="049FF7" w:themeColor="accent2" w:themeTint="BF"/>
        <w:left w:val="single" w:sz="8" w:space="0" w:color="049FF7" w:themeColor="accent2" w:themeTint="BF"/>
        <w:bottom w:val="single" w:sz="8" w:space="0" w:color="049FF7" w:themeColor="accent2" w:themeTint="BF"/>
        <w:right w:val="single" w:sz="8" w:space="0" w:color="049FF7" w:themeColor="accent2" w:themeTint="BF"/>
        <w:insideH w:val="single" w:sz="8" w:space="0" w:color="049FF7" w:themeColor="accent2" w:themeTint="BF"/>
      </w:tblBorders>
    </w:tblPr>
    <w:tblStylePr w:type="firstRow">
      <w:pPr>
        <w:spacing w:before="0" w:after="0" w:line="240" w:lineRule="auto"/>
      </w:pPr>
      <w:rPr>
        <w:b/>
        <w:bCs/>
        <w:color w:val="FFFFFF" w:themeColor="background1"/>
      </w:rPr>
      <w:tblPr/>
      <w:tcPr>
        <w:tcBorders>
          <w:top w:val="single" w:sz="8" w:space="0" w:color="049FF7" w:themeColor="accent2" w:themeTint="BF"/>
          <w:left w:val="single" w:sz="8" w:space="0" w:color="049FF7" w:themeColor="accent2" w:themeTint="BF"/>
          <w:bottom w:val="single" w:sz="8" w:space="0" w:color="049FF7" w:themeColor="accent2" w:themeTint="BF"/>
          <w:right w:val="single" w:sz="8" w:space="0" w:color="049FF7" w:themeColor="accent2" w:themeTint="BF"/>
          <w:insideH w:val="nil"/>
          <w:insideV w:val="nil"/>
        </w:tcBorders>
        <w:shd w:val="clear" w:color="auto" w:fill="0369A3" w:themeFill="accent2"/>
      </w:tcPr>
    </w:tblStylePr>
    <w:tblStylePr w:type="lastRow">
      <w:pPr>
        <w:spacing w:before="0" w:after="0" w:line="240" w:lineRule="auto"/>
      </w:pPr>
      <w:rPr>
        <w:b/>
        <w:bCs/>
      </w:rPr>
      <w:tblPr/>
      <w:tcPr>
        <w:tcBorders>
          <w:top w:val="double" w:sz="6" w:space="0" w:color="049FF7" w:themeColor="accent2" w:themeTint="BF"/>
          <w:left w:val="single" w:sz="8" w:space="0" w:color="049FF7" w:themeColor="accent2" w:themeTint="BF"/>
          <w:bottom w:val="single" w:sz="8" w:space="0" w:color="049FF7" w:themeColor="accent2" w:themeTint="BF"/>
          <w:right w:val="single" w:sz="8" w:space="0" w:color="049FF7" w:themeColor="accent2" w:themeTint="BF"/>
          <w:insideH w:val="nil"/>
          <w:insideV w:val="nil"/>
        </w:tcBorders>
      </w:tcPr>
    </w:tblStylePr>
    <w:tblStylePr w:type="firstCol">
      <w:rPr>
        <w:b/>
        <w:bCs/>
      </w:rPr>
    </w:tblStylePr>
    <w:tblStylePr w:type="lastCol">
      <w:rPr>
        <w:b/>
        <w:bCs/>
      </w:rPr>
    </w:tblStylePr>
    <w:tblStylePr w:type="band1Vert">
      <w:tblPr/>
      <w:tcPr>
        <w:shd w:val="clear" w:color="auto" w:fill="ABDFFD" w:themeFill="accent2" w:themeFillTint="3F"/>
      </w:tcPr>
    </w:tblStylePr>
    <w:tblStylePr w:type="band1Horz">
      <w:tblPr/>
      <w:tcPr>
        <w:tcBorders>
          <w:insideH w:val="nil"/>
          <w:insideV w:val="nil"/>
        </w:tcBorders>
        <w:shd w:val="clear" w:color="auto" w:fill="ABDFFD" w:themeFill="accent2" w:themeFillTint="3F"/>
      </w:tcPr>
    </w:tblStylePr>
    <w:tblStylePr w:type="band2Horz">
      <w:tblPr/>
      <w:tcPr>
        <w:tcBorders>
          <w:insideH w:val="nil"/>
          <w:insideV w:val="nil"/>
        </w:tcBorders>
      </w:tcPr>
    </w:tblStylePr>
  </w:style>
  <w:style w:type="table" w:styleId="Sfondomedio1-Colore3">
    <w:name w:val="Medium Shading 1 Accent 3"/>
    <w:basedOn w:val="Tabellanormale"/>
    <w:uiPriority w:val="63"/>
    <w:rsid w:val="009B1683"/>
    <w:pPr>
      <w:spacing w:line="240" w:lineRule="auto"/>
    </w:pPr>
    <w:rPr>
      <w:rFonts w:asciiTheme="minorHAnsi" w:eastAsiaTheme="minorEastAsia" w:hAnsiTheme="minorHAnsi" w:cstheme="minorBidi"/>
      <w:lang w:val="en-US" w:eastAsia="en-US"/>
    </w:rPr>
    <w:tblPr>
      <w:tblStyleRowBandSize w:val="1"/>
      <w:tblStyleColBandSize w:val="1"/>
      <w:tblBorders>
        <w:top w:val="single" w:sz="8" w:space="0" w:color="F75E04" w:themeColor="accent3" w:themeTint="BF"/>
        <w:left w:val="single" w:sz="8" w:space="0" w:color="F75E04" w:themeColor="accent3" w:themeTint="BF"/>
        <w:bottom w:val="single" w:sz="8" w:space="0" w:color="F75E04" w:themeColor="accent3" w:themeTint="BF"/>
        <w:right w:val="single" w:sz="8" w:space="0" w:color="F75E04" w:themeColor="accent3" w:themeTint="BF"/>
        <w:insideH w:val="single" w:sz="8" w:space="0" w:color="F75E04" w:themeColor="accent3" w:themeTint="BF"/>
      </w:tblBorders>
    </w:tblPr>
    <w:tblStylePr w:type="firstRow">
      <w:pPr>
        <w:spacing w:before="0" w:after="0" w:line="240" w:lineRule="auto"/>
      </w:pPr>
      <w:rPr>
        <w:b/>
        <w:bCs/>
        <w:color w:val="FFFFFF" w:themeColor="background1"/>
      </w:rPr>
      <w:tblPr/>
      <w:tcPr>
        <w:tcBorders>
          <w:top w:val="single" w:sz="8" w:space="0" w:color="F75E04" w:themeColor="accent3" w:themeTint="BF"/>
          <w:left w:val="single" w:sz="8" w:space="0" w:color="F75E04" w:themeColor="accent3" w:themeTint="BF"/>
          <w:bottom w:val="single" w:sz="8" w:space="0" w:color="F75E04" w:themeColor="accent3" w:themeTint="BF"/>
          <w:right w:val="single" w:sz="8" w:space="0" w:color="F75E04" w:themeColor="accent3" w:themeTint="BF"/>
          <w:insideH w:val="nil"/>
          <w:insideV w:val="nil"/>
        </w:tcBorders>
        <w:shd w:val="clear" w:color="auto" w:fill="A33E03" w:themeFill="accent3"/>
      </w:tcPr>
    </w:tblStylePr>
    <w:tblStylePr w:type="lastRow">
      <w:pPr>
        <w:spacing w:before="0" w:after="0" w:line="240" w:lineRule="auto"/>
      </w:pPr>
      <w:rPr>
        <w:b/>
        <w:bCs/>
      </w:rPr>
      <w:tblPr/>
      <w:tcPr>
        <w:tcBorders>
          <w:top w:val="double" w:sz="6" w:space="0" w:color="F75E04" w:themeColor="accent3" w:themeTint="BF"/>
          <w:left w:val="single" w:sz="8" w:space="0" w:color="F75E04" w:themeColor="accent3" w:themeTint="BF"/>
          <w:bottom w:val="single" w:sz="8" w:space="0" w:color="F75E04" w:themeColor="accent3" w:themeTint="BF"/>
          <w:right w:val="single" w:sz="8" w:space="0" w:color="F75E04" w:themeColor="accent3" w:themeTint="BF"/>
          <w:insideH w:val="nil"/>
          <w:insideV w:val="nil"/>
        </w:tcBorders>
      </w:tcPr>
    </w:tblStylePr>
    <w:tblStylePr w:type="firstCol">
      <w:rPr>
        <w:b/>
        <w:bCs/>
      </w:rPr>
    </w:tblStylePr>
    <w:tblStylePr w:type="lastCol">
      <w:rPr>
        <w:b/>
        <w:bCs/>
      </w:rPr>
    </w:tblStylePr>
    <w:tblStylePr w:type="band1Vert">
      <w:tblPr/>
      <w:tcPr>
        <w:shd w:val="clear" w:color="auto" w:fill="FDC9AB" w:themeFill="accent3" w:themeFillTint="3F"/>
      </w:tcPr>
    </w:tblStylePr>
    <w:tblStylePr w:type="band1Horz">
      <w:tblPr/>
      <w:tcPr>
        <w:tcBorders>
          <w:insideH w:val="nil"/>
          <w:insideV w:val="nil"/>
        </w:tcBorders>
        <w:shd w:val="clear" w:color="auto" w:fill="FDC9AB" w:themeFill="accent3" w:themeFillTint="3F"/>
      </w:tcPr>
    </w:tblStylePr>
    <w:tblStylePr w:type="band2Horz">
      <w:tblPr/>
      <w:tcPr>
        <w:tcBorders>
          <w:insideH w:val="nil"/>
          <w:insideV w:val="nil"/>
        </w:tcBorders>
      </w:tcPr>
    </w:tblStylePr>
  </w:style>
  <w:style w:type="table" w:styleId="Sfondomedio1-Colore4">
    <w:name w:val="Medium Shading 1 Accent 4"/>
    <w:basedOn w:val="Tabellanormale"/>
    <w:uiPriority w:val="63"/>
    <w:rsid w:val="009B1683"/>
    <w:pPr>
      <w:spacing w:line="240" w:lineRule="auto"/>
    </w:pPr>
    <w:rPr>
      <w:rFonts w:asciiTheme="minorHAnsi" w:eastAsiaTheme="minorEastAsia" w:hAnsiTheme="minorHAnsi" w:cstheme="minorBidi"/>
      <w:lang w:val="en-US" w:eastAsia="en-US"/>
    </w:rPr>
    <w:tblPr>
      <w:tblStyleRowBandSize w:val="1"/>
      <w:tblStyleColBandSize w:val="1"/>
      <w:tblBorders>
        <w:top w:val="single" w:sz="8" w:space="0" w:color="D704F7" w:themeColor="accent4" w:themeTint="BF"/>
        <w:left w:val="single" w:sz="8" w:space="0" w:color="D704F7" w:themeColor="accent4" w:themeTint="BF"/>
        <w:bottom w:val="single" w:sz="8" w:space="0" w:color="D704F7" w:themeColor="accent4" w:themeTint="BF"/>
        <w:right w:val="single" w:sz="8" w:space="0" w:color="D704F7" w:themeColor="accent4" w:themeTint="BF"/>
        <w:insideH w:val="single" w:sz="8" w:space="0" w:color="D704F7" w:themeColor="accent4" w:themeTint="BF"/>
      </w:tblBorders>
    </w:tblPr>
    <w:tblStylePr w:type="firstRow">
      <w:pPr>
        <w:spacing w:before="0" w:after="0" w:line="240" w:lineRule="auto"/>
      </w:pPr>
      <w:rPr>
        <w:b/>
        <w:bCs/>
        <w:color w:val="FFFFFF" w:themeColor="background1"/>
      </w:rPr>
      <w:tblPr/>
      <w:tcPr>
        <w:tcBorders>
          <w:top w:val="single" w:sz="8" w:space="0" w:color="D704F7" w:themeColor="accent4" w:themeTint="BF"/>
          <w:left w:val="single" w:sz="8" w:space="0" w:color="D704F7" w:themeColor="accent4" w:themeTint="BF"/>
          <w:bottom w:val="single" w:sz="8" w:space="0" w:color="D704F7" w:themeColor="accent4" w:themeTint="BF"/>
          <w:right w:val="single" w:sz="8" w:space="0" w:color="D704F7" w:themeColor="accent4" w:themeTint="BF"/>
          <w:insideH w:val="nil"/>
          <w:insideV w:val="nil"/>
        </w:tcBorders>
        <w:shd w:val="clear" w:color="auto" w:fill="8E03A3" w:themeFill="accent4"/>
      </w:tcPr>
    </w:tblStylePr>
    <w:tblStylePr w:type="lastRow">
      <w:pPr>
        <w:spacing w:before="0" w:after="0" w:line="240" w:lineRule="auto"/>
      </w:pPr>
      <w:rPr>
        <w:b/>
        <w:bCs/>
      </w:rPr>
      <w:tblPr/>
      <w:tcPr>
        <w:tcBorders>
          <w:top w:val="double" w:sz="6" w:space="0" w:color="D704F7" w:themeColor="accent4" w:themeTint="BF"/>
          <w:left w:val="single" w:sz="8" w:space="0" w:color="D704F7" w:themeColor="accent4" w:themeTint="BF"/>
          <w:bottom w:val="single" w:sz="8" w:space="0" w:color="D704F7" w:themeColor="accent4" w:themeTint="BF"/>
          <w:right w:val="single" w:sz="8" w:space="0" w:color="D704F7" w:themeColor="accent4" w:themeTint="BF"/>
          <w:insideH w:val="nil"/>
          <w:insideV w:val="nil"/>
        </w:tcBorders>
      </w:tcPr>
    </w:tblStylePr>
    <w:tblStylePr w:type="firstCol">
      <w:rPr>
        <w:b/>
        <w:bCs/>
      </w:rPr>
    </w:tblStylePr>
    <w:tblStylePr w:type="lastCol">
      <w:rPr>
        <w:b/>
        <w:bCs/>
      </w:rPr>
    </w:tblStylePr>
    <w:tblStylePr w:type="band1Vert">
      <w:tblPr/>
      <w:tcPr>
        <w:shd w:val="clear" w:color="auto" w:fill="F2ABFD" w:themeFill="accent4" w:themeFillTint="3F"/>
      </w:tcPr>
    </w:tblStylePr>
    <w:tblStylePr w:type="band1Horz">
      <w:tblPr/>
      <w:tcPr>
        <w:tcBorders>
          <w:insideH w:val="nil"/>
          <w:insideV w:val="nil"/>
        </w:tcBorders>
        <w:shd w:val="clear" w:color="auto" w:fill="F2ABFD" w:themeFill="accent4" w:themeFillTint="3F"/>
      </w:tcPr>
    </w:tblStylePr>
    <w:tblStylePr w:type="band2Horz">
      <w:tblPr/>
      <w:tcPr>
        <w:tcBorders>
          <w:insideH w:val="nil"/>
          <w:insideV w:val="nil"/>
        </w:tcBorders>
      </w:tcPr>
    </w:tblStylePr>
  </w:style>
  <w:style w:type="table" w:styleId="Sfondomedio1-Colore5">
    <w:name w:val="Medium Shading 1 Accent 5"/>
    <w:basedOn w:val="Tabellanormale"/>
    <w:uiPriority w:val="63"/>
    <w:rsid w:val="009B1683"/>
    <w:pPr>
      <w:spacing w:line="240" w:lineRule="auto"/>
    </w:pPr>
    <w:rPr>
      <w:rFonts w:asciiTheme="minorHAnsi" w:eastAsiaTheme="minorEastAsia" w:hAnsiTheme="minorHAnsi" w:cstheme="minorBidi"/>
      <w:lang w:val="en-US" w:eastAsia="en-US"/>
    </w:rPr>
    <w:tblPr>
      <w:tblStyleRowBandSize w:val="1"/>
      <w:tblStyleColBandSize w:val="1"/>
      <w:tblBorders>
        <w:top w:val="single" w:sz="8" w:space="0" w:color="FFCA17" w:themeColor="accent5" w:themeTint="BF"/>
        <w:left w:val="single" w:sz="8" w:space="0" w:color="FFCA17" w:themeColor="accent5" w:themeTint="BF"/>
        <w:bottom w:val="single" w:sz="8" w:space="0" w:color="FFCA17" w:themeColor="accent5" w:themeTint="BF"/>
        <w:right w:val="single" w:sz="8" w:space="0" w:color="FFCA17" w:themeColor="accent5" w:themeTint="BF"/>
        <w:insideH w:val="single" w:sz="8" w:space="0" w:color="FFCA17" w:themeColor="accent5" w:themeTint="BF"/>
      </w:tblBorders>
    </w:tblPr>
    <w:tblStylePr w:type="firstRow">
      <w:pPr>
        <w:spacing w:before="0" w:after="0" w:line="240" w:lineRule="auto"/>
      </w:pPr>
      <w:rPr>
        <w:b/>
        <w:bCs/>
        <w:color w:val="FFFFFF" w:themeColor="background1"/>
      </w:rPr>
      <w:tblPr/>
      <w:tcPr>
        <w:tcBorders>
          <w:top w:val="single" w:sz="8" w:space="0" w:color="FFCA17" w:themeColor="accent5" w:themeTint="BF"/>
          <w:left w:val="single" w:sz="8" w:space="0" w:color="FFCA17" w:themeColor="accent5" w:themeTint="BF"/>
          <w:bottom w:val="single" w:sz="8" w:space="0" w:color="FFCA17" w:themeColor="accent5" w:themeTint="BF"/>
          <w:right w:val="single" w:sz="8" w:space="0" w:color="FFCA17" w:themeColor="accent5" w:themeTint="BF"/>
          <w:insideH w:val="nil"/>
          <w:insideV w:val="nil"/>
        </w:tcBorders>
        <w:shd w:val="clear" w:color="auto" w:fill="C99C00" w:themeFill="accent5"/>
      </w:tcPr>
    </w:tblStylePr>
    <w:tblStylePr w:type="lastRow">
      <w:pPr>
        <w:spacing w:before="0" w:after="0" w:line="240" w:lineRule="auto"/>
      </w:pPr>
      <w:rPr>
        <w:b/>
        <w:bCs/>
      </w:rPr>
      <w:tblPr/>
      <w:tcPr>
        <w:tcBorders>
          <w:top w:val="double" w:sz="6" w:space="0" w:color="FFCA17" w:themeColor="accent5" w:themeTint="BF"/>
          <w:left w:val="single" w:sz="8" w:space="0" w:color="FFCA17" w:themeColor="accent5" w:themeTint="BF"/>
          <w:bottom w:val="single" w:sz="8" w:space="0" w:color="FFCA17" w:themeColor="accent5" w:themeTint="BF"/>
          <w:right w:val="single" w:sz="8" w:space="0" w:color="FFCA17" w:themeColor="accent5" w:themeTint="BF"/>
          <w:insideH w:val="nil"/>
          <w:insideV w:val="nil"/>
        </w:tcBorders>
      </w:tcPr>
    </w:tblStylePr>
    <w:tblStylePr w:type="firstCol">
      <w:rPr>
        <w:b/>
        <w:bCs/>
      </w:rPr>
    </w:tblStylePr>
    <w:tblStylePr w:type="lastCol">
      <w:rPr>
        <w:b/>
        <w:bCs/>
      </w:rPr>
    </w:tblStylePr>
    <w:tblStylePr w:type="band1Vert">
      <w:tblPr/>
      <w:tcPr>
        <w:shd w:val="clear" w:color="auto" w:fill="FFEDB2" w:themeFill="accent5" w:themeFillTint="3F"/>
      </w:tcPr>
    </w:tblStylePr>
    <w:tblStylePr w:type="band1Horz">
      <w:tblPr/>
      <w:tcPr>
        <w:tcBorders>
          <w:insideH w:val="nil"/>
          <w:insideV w:val="nil"/>
        </w:tcBorders>
        <w:shd w:val="clear" w:color="auto" w:fill="FFEDB2" w:themeFill="accent5" w:themeFillTint="3F"/>
      </w:tcPr>
    </w:tblStylePr>
    <w:tblStylePr w:type="band2Horz">
      <w:tblPr/>
      <w:tcPr>
        <w:tcBorders>
          <w:insideH w:val="nil"/>
          <w:insideV w:val="nil"/>
        </w:tcBorders>
      </w:tcPr>
    </w:tblStylePr>
  </w:style>
  <w:style w:type="table" w:styleId="Sfondomedio1-Colore6">
    <w:name w:val="Medium Shading 1 Accent 6"/>
    <w:basedOn w:val="Tabellanormale"/>
    <w:uiPriority w:val="63"/>
    <w:rsid w:val="009B1683"/>
    <w:pPr>
      <w:spacing w:line="240" w:lineRule="auto"/>
    </w:pPr>
    <w:rPr>
      <w:rFonts w:asciiTheme="minorHAnsi" w:eastAsiaTheme="minorEastAsia" w:hAnsiTheme="minorHAnsi" w:cstheme="minorBidi"/>
      <w:lang w:val="en-US" w:eastAsia="en-US"/>
    </w:rPr>
    <w:tblPr>
      <w:tblStyleRowBandSize w:val="1"/>
      <w:tblStyleColBandSize w:val="1"/>
      <w:tblBorders>
        <w:top w:val="single" w:sz="8" w:space="0" w:color="E34B49" w:themeColor="accent6" w:themeTint="BF"/>
        <w:left w:val="single" w:sz="8" w:space="0" w:color="E34B49" w:themeColor="accent6" w:themeTint="BF"/>
        <w:bottom w:val="single" w:sz="8" w:space="0" w:color="E34B49" w:themeColor="accent6" w:themeTint="BF"/>
        <w:right w:val="single" w:sz="8" w:space="0" w:color="E34B49" w:themeColor="accent6" w:themeTint="BF"/>
        <w:insideH w:val="single" w:sz="8" w:space="0" w:color="E34B49" w:themeColor="accent6" w:themeTint="BF"/>
      </w:tblBorders>
    </w:tblPr>
    <w:tblStylePr w:type="firstRow">
      <w:pPr>
        <w:spacing w:before="0" w:after="0" w:line="240" w:lineRule="auto"/>
      </w:pPr>
      <w:rPr>
        <w:b/>
        <w:bCs/>
        <w:color w:val="FFFFFF" w:themeColor="background1"/>
      </w:rPr>
      <w:tblPr/>
      <w:tcPr>
        <w:tcBorders>
          <w:top w:val="single" w:sz="8" w:space="0" w:color="E34B49" w:themeColor="accent6" w:themeTint="BF"/>
          <w:left w:val="single" w:sz="8" w:space="0" w:color="E34B49" w:themeColor="accent6" w:themeTint="BF"/>
          <w:bottom w:val="single" w:sz="8" w:space="0" w:color="E34B49" w:themeColor="accent6" w:themeTint="BF"/>
          <w:right w:val="single" w:sz="8" w:space="0" w:color="E34B49" w:themeColor="accent6" w:themeTint="BF"/>
          <w:insideH w:val="nil"/>
          <w:insideV w:val="nil"/>
        </w:tcBorders>
        <w:shd w:val="clear" w:color="auto" w:fill="C9211E" w:themeFill="accent6"/>
      </w:tcPr>
    </w:tblStylePr>
    <w:tblStylePr w:type="lastRow">
      <w:pPr>
        <w:spacing w:before="0" w:after="0" w:line="240" w:lineRule="auto"/>
      </w:pPr>
      <w:rPr>
        <w:b/>
        <w:bCs/>
      </w:rPr>
      <w:tblPr/>
      <w:tcPr>
        <w:tcBorders>
          <w:top w:val="double" w:sz="6" w:space="0" w:color="E34B49" w:themeColor="accent6" w:themeTint="BF"/>
          <w:left w:val="single" w:sz="8" w:space="0" w:color="E34B49" w:themeColor="accent6" w:themeTint="BF"/>
          <w:bottom w:val="single" w:sz="8" w:space="0" w:color="E34B49" w:themeColor="accent6" w:themeTint="BF"/>
          <w:right w:val="single" w:sz="8" w:space="0" w:color="E34B49" w:themeColor="accent6" w:themeTint="BF"/>
          <w:insideH w:val="nil"/>
          <w:insideV w:val="nil"/>
        </w:tcBorders>
      </w:tcPr>
    </w:tblStylePr>
    <w:tblStylePr w:type="firstCol">
      <w:rPr>
        <w:b/>
        <w:bCs/>
      </w:rPr>
    </w:tblStylePr>
    <w:tblStylePr w:type="lastCol">
      <w:rPr>
        <w:b/>
        <w:bCs/>
      </w:rPr>
    </w:tblStylePr>
    <w:tblStylePr w:type="band1Vert">
      <w:tblPr/>
      <w:tcPr>
        <w:shd w:val="clear" w:color="auto" w:fill="F6C3C2" w:themeFill="accent6" w:themeFillTint="3F"/>
      </w:tcPr>
    </w:tblStylePr>
    <w:tblStylePr w:type="band1Horz">
      <w:tblPr/>
      <w:tcPr>
        <w:tcBorders>
          <w:insideH w:val="nil"/>
          <w:insideV w:val="nil"/>
        </w:tcBorders>
        <w:shd w:val="clear" w:color="auto" w:fill="F6C3C2" w:themeFill="accent6" w:themeFillTint="3F"/>
      </w:tcPr>
    </w:tblStylePr>
    <w:tblStylePr w:type="band2Horz">
      <w:tblPr/>
      <w:tcPr>
        <w:tcBorders>
          <w:insideH w:val="nil"/>
          <w:insideV w:val="nil"/>
        </w:tcBorders>
      </w:tcPr>
    </w:tblStylePr>
  </w:style>
  <w:style w:type="table" w:styleId="Sfondomedio2">
    <w:name w:val="Medium Shading 2"/>
    <w:basedOn w:val="Tabellanormale"/>
    <w:uiPriority w:val="64"/>
    <w:rsid w:val="009B1683"/>
    <w:pPr>
      <w:spacing w:line="240" w:lineRule="auto"/>
    </w:pPr>
    <w:rPr>
      <w:rFonts w:asciiTheme="minorHAnsi" w:eastAsiaTheme="minorEastAsia" w:hAnsiTheme="minorHAnsi" w:cstheme="minorBidi"/>
      <w:lang w:val="en-US"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Sfondomedio2-Colore1">
    <w:name w:val="Medium Shading 2 Accent 1"/>
    <w:basedOn w:val="Tabellanormale"/>
    <w:uiPriority w:val="64"/>
    <w:rsid w:val="009B1683"/>
    <w:pPr>
      <w:spacing w:line="240" w:lineRule="auto"/>
    </w:pPr>
    <w:rPr>
      <w:rFonts w:asciiTheme="minorHAnsi" w:eastAsiaTheme="minorEastAsia" w:hAnsiTheme="minorHAnsi" w:cstheme="minorBidi"/>
      <w:lang w:val="en-US"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18A303"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18A303" w:themeFill="accent1"/>
      </w:tcPr>
    </w:tblStylePr>
    <w:tblStylePr w:type="lastCol">
      <w:rPr>
        <w:b/>
        <w:bCs/>
        <w:color w:val="FFFFFF" w:themeColor="background1"/>
      </w:rPr>
      <w:tblPr/>
      <w:tcPr>
        <w:tcBorders>
          <w:left w:val="nil"/>
          <w:right w:val="nil"/>
          <w:insideH w:val="nil"/>
          <w:insideV w:val="nil"/>
        </w:tcBorders>
        <w:shd w:val="clear" w:color="auto" w:fill="18A303"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Sfondomedio2-Colore2">
    <w:name w:val="Medium Shading 2 Accent 2"/>
    <w:basedOn w:val="Tabellanormale"/>
    <w:uiPriority w:val="64"/>
    <w:rsid w:val="009B1683"/>
    <w:pPr>
      <w:spacing w:line="240" w:lineRule="auto"/>
    </w:pPr>
    <w:rPr>
      <w:rFonts w:asciiTheme="minorHAnsi" w:eastAsiaTheme="minorEastAsia" w:hAnsiTheme="minorHAnsi" w:cstheme="minorBidi"/>
      <w:lang w:val="en-US"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369A3"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369A3" w:themeFill="accent2"/>
      </w:tcPr>
    </w:tblStylePr>
    <w:tblStylePr w:type="lastCol">
      <w:rPr>
        <w:b/>
        <w:bCs/>
        <w:color w:val="FFFFFF" w:themeColor="background1"/>
      </w:rPr>
      <w:tblPr/>
      <w:tcPr>
        <w:tcBorders>
          <w:left w:val="nil"/>
          <w:right w:val="nil"/>
          <w:insideH w:val="nil"/>
          <w:insideV w:val="nil"/>
        </w:tcBorders>
        <w:shd w:val="clear" w:color="auto" w:fill="0369A3"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Sfondomedio2-Colore3">
    <w:name w:val="Medium Shading 2 Accent 3"/>
    <w:basedOn w:val="Tabellanormale"/>
    <w:uiPriority w:val="64"/>
    <w:rsid w:val="009B1683"/>
    <w:pPr>
      <w:spacing w:line="240" w:lineRule="auto"/>
    </w:pPr>
    <w:rPr>
      <w:rFonts w:asciiTheme="minorHAnsi" w:eastAsiaTheme="minorEastAsia" w:hAnsiTheme="minorHAnsi" w:cstheme="minorBidi"/>
      <w:lang w:val="en-US"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33E03"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A33E03" w:themeFill="accent3"/>
      </w:tcPr>
    </w:tblStylePr>
    <w:tblStylePr w:type="lastCol">
      <w:rPr>
        <w:b/>
        <w:bCs/>
        <w:color w:val="FFFFFF" w:themeColor="background1"/>
      </w:rPr>
      <w:tblPr/>
      <w:tcPr>
        <w:tcBorders>
          <w:left w:val="nil"/>
          <w:right w:val="nil"/>
          <w:insideH w:val="nil"/>
          <w:insideV w:val="nil"/>
        </w:tcBorders>
        <w:shd w:val="clear" w:color="auto" w:fill="A33E03"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Sfondomedio2-Colore4">
    <w:name w:val="Medium Shading 2 Accent 4"/>
    <w:basedOn w:val="Tabellanormale"/>
    <w:uiPriority w:val="64"/>
    <w:rsid w:val="009B1683"/>
    <w:pPr>
      <w:spacing w:line="240" w:lineRule="auto"/>
    </w:pPr>
    <w:rPr>
      <w:rFonts w:asciiTheme="minorHAnsi" w:eastAsiaTheme="minorEastAsia" w:hAnsiTheme="minorHAnsi" w:cstheme="minorBidi"/>
      <w:lang w:val="en-US"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E03A3"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E03A3" w:themeFill="accent4"/>
      </w:tcPr>
    </w:tblStylePr>
    <w:tblStylePr w:type="lastCol">
      <w:rPr>
        <w:b/>
        <w:bCs/>
        <w:color w:val="FFFFFF" w:themeColor="background1"/>
      </w:rPr>
      <w:tblPr/>
      <w:tcPr>
        <w:tcBorders>
          <w:left w:val="nil"/>
          <w:right w:val="nil"/>
          <w:insideH w:val="nil"/>
          <w:insideV w:val="nil"/>
        </w:tcBorders>
        <w:shd w:val="clear" w:color="auto" w:fill="8E03A3"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Sfondomedio2-Colore5">
    <w:name w:val="Medium Shading 2 Accent 5"/>
    <w:basedOn w:val="Tabellanormale"/>
    <w:uiPriority w:val="64"/>
    <w:rsid w:val="009B1683"/>
    <w:pPr>
      <w:spacing w:line="240" w:lineRule="auto"/>
    </w:pPr>
    <w:rPr>
      <w:rFonts w:asciiTheme="minorHAnsi" w:eastAsiaTheme="minorEastAsia" w:hAnsiTheme="minorHAnsi" w:cstheme="minorBidi"/>
      <w:lang w:val="en-US"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99C00"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99C00" w:themeFill="accent5"/>
      </w:tcPr>
    </w:tblStylePr>
    <w:tblStylePr w:type="lastCol">
      <w:rPr>
        <w:b/>
        <w:bCs/>
        <w:color w:val="FFFFFF" w:themeColor="background1"/>
      </w:rPr>
      <w:tblPr/>
      <w:tcPr>
        <w:tcBorders>
          <w:left w:val="nil"/>
          <w:right w:val="nil"/>
          <w:insideH w:val="nil"/>
          <w:insideV w:val="nil"/>
        </w:tcBorders>
        <w:shd w:val="clear" w:color="auto" w:fill="C99C00"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Sfondomedio2-Colore6">
    <w:name w:val="Medium Shading 2 Accent 6"/>
    <w:basedOn w:val="Tabellanormale"/>
    <w:uiPriority w:val="64"/>
    <w:rsid w:val="009B1683"/>
    <w:pPr>
      <w:spacing w:line="240" w:lineRule="auto"/>
    </w:pPr>
    <w:rPr>
      <w:rFonts w:asciiTheme="minorHAnsi" w:eastAsiaTheme="minorEastAsia" w:hAnsiTheme="minorHAnsi" w:cstheme="minorBidi"/>
      <w:lang w:val="en-US"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9211E"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9211E" w:themeFill="accent6"/>
      </w:tcPr>
    </w:tblStylePr>
    <w:tblStylePr w:type="lastCol">
      <w:rPr>
        <w:b/>
        <w:bCs/>
        <w:color w:val="FFFFFF" w:themeColor="background1"/>
      </w:rPr>
      <w:tblPr/>
      <w:tcPr>
        <w:tcBorders>
          <w:left w:val="nil"/>
          <w:right w:val="nil"/>
          <w:insideH w:val="nil"/>
          <w:insideV w:val="nil"/>
        </w:tcBorders>
        <w:shd w:val="clear" w:color="auto" w:fill="C9211E"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Elencomedio1">
    <w:name w:val="Medium List 1"/>
    <w:basedOn w:val="Tabellanormale"/>
    <w:uiPriority w:val="65"/>
    <w:rsid w:val="009B1683"/>
    <w:pPr>
      <w:spacing w:line="240" w:lineRule="auto"/>
    </w:pPr>
    <w:rPr>
      <w:rFonts w:asciiTheme="minorHAnsi" w:eastAsiaTheme="minorEastAsia" w:hAnsiTheme="minorHAnsi" w:cstheme="minorBidi"/>
      <w:color w:val="000000" w:themeColor="text1"/>
      <w:lang w:val="en-US" w:eastAsia="en-US"/>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000000"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Elencomedio1-Colore1">
    <w:name w:val="Medium List 1 Accent 1"/>
    <w:basedOn w:val="Tabellanormale"/>
    <w:uiPriority w:val="65"/>
    <w:rsid w:val="009B1683"/>
    <w:pPr>
      <w:spacing w:line="240" w:lineRule="auto"/>
    </w:pPr>
    <w:rPr>
      <w:rFonts w:asciiTheme="minorHAnsi" w:eastAsiaTheme="minorEastAsia" w:hAnsiTheme="minorHAnsi" w:cstheme="minorBidi"/>
      <w:color w:val="000000" w:themeColor="text1"/>
      <w:lang w:val="en-US" w:eastAsia="en-US"/>
    </w:rPr>
    <w:tblPr>
      <w:tblStyleRowBandSize w:val="1"/>
      <w:tblStyleColBandSize w:val="1"/>
      <w:tblBorders>
        <w:top w:val="single" w:sz="8" w:space="0" w:color="18A303" w:themeColor="accent1"/>
        <w:bottom w:val="single" w:sz="8" w:space="0" w:color="18A303" w:themeColor="accent1"/>
      </w:tblBorders>
    </w:tblPr>
    <w:tblStylePr w:type="firstRow">
      <w:rPr>
        <w:rFonts w:asciiTheme="majorHAnsi" w:eastAsiaTheme="majorEastAsia" w:hAnsiTheme="majorHAnsi" w:cstheme="majorBidi"/>
      </w:rPr>
      <w:tblPr/>
      <w:tcPr>
        <w:tcBorders>
          <w:top w:val="nil"/>
          <w:bottom w:val="single" w:sz="8" w:space="0" w:color="18A303" w:themeColor="accent1"/>
        </w:tcBorders>
      </w:tcPr>
    </w:tblStylePr>
    <w:tblStylePr w:type="lastRow">
      <w:rPr>
        <w:b/>
        <w:bCs/>
        <w:color w:val="000000" w:themeColor="text2"/>
      </w:rPr>
      <w:tblPr/>
      <w:tcPr>
        <w:tcBorders>
          <w:top w:val="single" w:sz="8" w:space="0" w:color="18A303" w:themeColor="accent1"/>
          <w:bottom w:val="single" w:sz="8" w:space="0" w:color="18A303" w:themeColor="accent1"/>
        </w:tcBorders>
      </w:tcPr>
    </w:tblStylePr>
    <w:tblStylePr w:type="firstCol">
      <w:rPr>
        <w:b/>
        <w:bCs/>
      </w:rPr>
    </w:tblStylePr>
    <w:tblStylePr w:type="lastCol">
      <w:rPr>
        <w:b/>
        <w:bCs/>
      </w:rPr>
      <w:tblPr/>
      <w:tcPr>
        <w:tcBorders>
          <w:top w:val="single" w:sz="8" w:space="0" w:color="18A303" w:themeColor="accent1"/>
          <w:bottom w:val="single" w:sz="8" w:space="0" w:color="18A303" w:themeColor="accent1"/>
        </w:tcBorders>
      </w:tcPr>
    </w:tblStylePr>
    <w:tblStylePr w:type="band1Vert">
      <w:tblPr/>
      <w:tcPr>
        <w:shd w:val="clear" w:color="auto" w:fill="B6FDAB" w:themeFill="accent1" w:themeFillTint="3F"/>
      </w:tcPr>
    </w:tblStylePr>
    <w:tblStylePr w:type="band1Horz">
      <w:tblPr/>
      <w:tcPr>
        <w:shd w:val="clear" w:color="auto" w:fill="B6FDAB" w:themeFill="accent1" w:themeFillTint="3F"/>
      </w:tcPr>
    </w:tblStylePr>
  </w:style>
  <w:style w:type="table" w:styleId="Elencomedio1-Colore2">
    <w:name w:val="Medium List 1 Accent 2"/>
    <w:basedOn w:val="Tabellanormale"/>
    <w:uiPriority w:val="65"/>
    <w:rsid w:val="009B1683"/>
    <w:pPr>
      <w:spacing w:line="240" w:lineRule="auto"/>
    </w:pPr>
    <w:rPr>
      <w:rFonts w:asciiTheme="minorHAnsi" w:eastAsiaTheme="minorEastAsia" w:hAnsiTheme="minorHAnsi" w:cstheme="minorBidi"/>
      <w:color w:val="000000" w:themeColor="text1"/>
      <w:lang w:val="en-US" w:eastAsia="en-US"/>
    </w:rPr>
    <w:tblPr>
      <w:tblStyleRowBandSize w:val="1"/>
      <w:tblStyleColBandSize w:val="1"/>
      <w:tblBorders>
        <w:top w:val="single" w:sz="8" w:space="0" w:color="0369A3" w:themeColor="accent2"/>
        <w:bottom w:val="single" w:sz="8" w:space="0" w:color="0369A3" w:themeColor="accent2"/>
      </w:tblBorders>
    </w:tblPr>
    <w:tblStylePr w:type="firstRow">
      <w:rPr>
        <w:rFonts w:asciiTheme="majorHAnsi" w:eastAsiaTheme="majorEastAsia" w:hAnsiTheme="majorHAnsi" w:cstheme="majorBidi"/>
      </w:rPr>
      <w:tblPr/>
      <w:tcPr>
        <w:tcBorders>
          <w:top w:val="nil"/>
          <w:bottom w:val="single" w:sz="8" w:space="0" w:color="0369A3" w:themeColor="accent2"/>
        </w:tcBorders>
      </w:tcPr>
    </w:tblStylePr>
    <w:tblStylePr w:type="lastRow">
      <w:rPr>
        <w:b/>
        <w:bCs/>
        <w:color w:val="000000" w:themeColor="text2"/>
      </w:rPr>
      <w:tblPr/>
      <w:tcPr>
        <w:tcBorders>
          <w:top w:val="single" w:sz="8" w:space="0" w:color="0369A3" w:themeColor="accent2"/>
          <w:bottom w:val="single" w:sz="8" w:space="0" w:color="0369A3" w:themeColor="accent2"/>
        </w:tcBorders>
      </w:tcPr>
    </w:tblStylePr>
    <w:tblStylePr w:type="firstCol">
      <w:rPr>
        <w:b/>
        <w:bCs/>
      </w:rPr>
    </w:tblStylePr>
    <w:tblStylePr w:type="lastCol">
      <w:rPr>
        <w:b/>
        <w:bCs/>
      </w:rPr>
      <w:tblPr/>
      <w:tcPr>
        <w:tcBorders>
          <w:top w:val="single" w:sz="8" w:space="0" w:color="0369A3" w:themeColor="accent2"/>
          <w:bottom w:val="single" w:sz="8" w:space="0" w:color="0369A3" w:themeColor="accent2"/>
        </w:tcBorders>
      </w:tcPr>
    </w:tblStylePr>
    <w:tblStylePr w:type="band1Vert">
      <w:tblPr/>
      <w:tcPr>
        <w:shd w:val="clear" w:color="auto" w:fill="ABDFFD" w:themeFill="accent2" w:themeFillTint="3F"/>
      </w:tcPr>
    </w:tblStylePr>
    <w:tblStylePr w:type="band1Horz">
      <w:tblPr/>
      <w:tcPr>
        <w:shd w:val="clear" w:color="auto" w:fill="ABDFFD" w:themeFill="accent2" w:themeFillTint="3F"/>
      </w:tcPr>
    </w:tblStylePr>
  </w:style>
  <w:style w:type="table" w:styleId="Elencomedio1-Colore3">
    <w:name w:val="Medium List 1 Accent 3"/>
    <w:basedOn w:val="Tabellanormale"/>
    <w:uiPriority w:val="65"/>
    <w:rsid w:val="009B1683"/>
    <w:pPr>
      <w:spacing w:line="240" w:lineRule="auto"/>
    </w:pPr>
    <w:rPr>
      <w:rFonts w:asciiTheme="minorHAnsi" w:eastAsiaTheme="minorEastAsia" w:hAnsiTheme="minorHAnsi" w:cstheme="minorBidi"/>
      <w:color w:val="000000" w:themeColor="text1"/>
      <w:lang w:val="en-US" w:eastAsia="en-US"/>
    </w:rPr>
    <w:tblPr>
      <w:tblStyleRowBandSize w:val="1"/>
      <w:tblStyleColBandSize w:val="1"/>
      <w:tblBorders>
        <w:top w:val="single" w:sz="8" w:space="0" w:color="A33E03" w:themeColor="accent3"/>
        <w:bottom w:val="single" w:sz="8" w:space="0" w:color="A33E03" w:themeColor="accent3"/>
      </w:tblBorders>
    </w:tblPr>
    <w:tblStylePr w:type="firstRow">
      <w:rPr>
        <w:rFonts w:asciiTheme="majorHAnsi" w:eastAsiaTheme="majorEastAsia" w:hAnsiTheme="majorHAnsi" w:cstheme="majorBidi"/>
      </w:rPr>
      <w:tblPr/>
      <w:tcPr>
        <w:tcBorders>
          <w:top w:val="nil"/>
          <w:bottom w:val="single" w:sz="8" w:space="0" w:color="A33E03" w:themeColor="accent3"/>
        </w:tcBorders>
      </w:tcPr>
    </w:tblStylePr>
    <w:tblStylePr w:type="lastRow">
      <w:rPr>
        <w:b/>
        <w:bCs/>
        <w:color w:val="000000" w:themeColor="text2"/>
      </w:rPr>
      <w:tblPr/>
      <w:tcPr>
        <w:tcBorders>
          <w:top w:val="single" w:sz="8" w:space="0" w:color="A33E03" w:themeColor="accent3"/>
          <w:bottom w:val="single" w:sz="8" w:space="0" w:color="A33E03" w:themeColor="accent3"/>
        </w:tcBorders>
      </w:tcPr>
    </w:tblStylePr>
    <w:tblStylePr w:type="firstCol">
      <w:rPr>
        <w:b/>
        <w:bCs/>
      </w:rPr>
    </w:tblStylePr>
    <w:tblStylePr w:type="lastCol">
      <w:rPr>
        <w:b/>
        <w:bCs/>
      </w:rPr>
      <w:tblPr/>
      <w:tcPr>
        <w:tcBorders>
          <w:top w:val="single" w:sz="8" w:space="0" w:color="A33E03" w:themeColor="accent3"/>
          <w:bottom w:val="single" w:sz="8" w:space="0" w:color="A33E03" w:themeColor="accent3"/>
        </w:tcBorders>
      </w:tcPr>
    </w:tblStylePr>
    <w:tblStylePr w:type="band1Vert">
      <w:tblPr/>
      <w:tcPr>
        <w:shd w:val="clear" w:color="auto" w:fill="FDC9AB" w:themeFill="accent3" w:themeFillTint="3F"/>
      </w:tcPr>
    </w:tblStylePr>
    <w:tblStylePr w:type="band1Horz">
      <w:tblPr/>
      <w:tcPr>
        <w:shd w:val="clear" w:color="auto" w:fill="FDC9AB" w:themeFill="accent3" w:themeFillTint="3F"/>
      </w:tcPr>
    </w:tblStylePr>
  </w:style>
  <w:style w:type="table" w:styleId="Elencomedio1-Colore4">
    <w:name w:val="Medium List 1 Accent 4"/>
    <w:basedOn w:val="Tabellanormale"/>
    <w:uiPriority w:val="65"/>
    <w:rsid w:val="009B1683"/>
    <w:pPr>
      <w:spacing w:line="240" w:lineRule="auto"/>
    </w:pPr>
    <w:rPr>
      <w:rFonts w:asciiTheme="minorHAnsi" w:eastAsiaTheme="minorEastAsia" w:hAnsiTheme="minorHAnsi" w:cstheme="minorBidi"/>
      <w:color w:val="000000" w:themeColor="text1"/>
      <w:lang w:val="en-US" w:eastAsia="en-US"/>
    </w:rPr>
    <w:tblPr>
      <w:tblStyleRowBandSize w:val="1"/>
      <w:tblStyleColBandSize w:val="1"/>
      <w:tblBorders>
        <w:top w:val="single" w:sz="8" w:space="0" w:color="8E03A3" w:themeColor="accent4"/>
        <w:bottom w:val="single" w:sz="8" w:space="0" w:color="8E03A3" w:themeColor="accent4"/>
      </w:tblBorders>
    </w:tblPr>
    <w:tblStylePr w:type="firstRow">
      <w:rPr>
        <w:rFonts w:asciiTheme="majorHAnsi" w:eastAsiaTheme="majorEastAsia" w:hAnsiTheme="majorHAnsi" w:cstheme="majorBidi"/>
      </w:rPr>
      <w:tblPr/>
      <w:tcPr>
        <w:tcBorders>
          <w:top w:val="nil"/>
          <w:bottom w:val="single" w:sz="8" w:space="0" w:color="8E03A3" w:themeColor="accent4"/>
        </w:tcBorders>
      </w:tcPr>
    </w:tblStylePr>
    <w:tblStylePr w:type="lastRow">
      <w:rPr>
        <w:b/>
        <w:bCs/>
        <w:color w:val="000000" w:themeColor="text2"/>
      </w:rPr>
      <w:tblPr/>
      <w:tcPr>
        <w:tcBorders>
          <w:top w:val="single" w:sz="8" w:space="0" w:color="8E03A3" w:themeColor="accent4"/>
          <w:bottom w:val="single" w:sz="8" w:space="0" w:color="8E03A3" w:themeColor="accent4"/>
        </w:tcBorders>
      </w:tcPr>
    </w:tblStylePr>
    <w:tblStylePr w:type="firstCol">
      <w:rPr>
        <w:b/>
        <w:bCs/>
      </w:rPr>
    </w:tblStylePr>
    <w:tblStylePr w:type="lastCol">
      <w:rPr>
        <w:b/>
        <w:bCs/>
      </w:rPr>
      <w:tblPr/>
      <w:tcPr>
        <w:tcBorders>
          <w:top w:val="single" w:sz="8" w:space="0" w:color="8E03A3" w:themeColor="accent4"/>
          <w:bottom w:val="single" w:sz="8" w:space="0" w:color="8E03A3" w:themeColor="accent4"/>
        </w:tcBorders>
      </w:tcPr>
    </w:tblStylePr>
    <w:tblStylePr w:type="band1Vert">
      <w:tblPr/>
      <w:tcPr>
        <w:shd w:val="clear" w:color="auto" w:fill="F2ABFD" w:themeFill="accent4" w:themeFillTint="3F"/>
      </w:tcPr>
    </w:tblStylePr>
    <w:tblStylePr w:type="band1Horz">
      <w:tblPr/>
      <w:tcPr>
        <w:shd w:val="clear" w:color="auto" w:fill="F2ABFD" w:themeFill="accent4" w:themeFillTint="3F"/>
      </w:tcPr>
    </w:tblStylePr>
  </w:style>
  <w:style w:type="table" w:styleId="Elencomedio1-Colore5">
    <w:name w:val="Medium List 1 Accent 5"/>
    <w:basedOn w:val="Tabellanormale"/>
    <w:uiPriority w:val="65"/>
    <w:rsid w:val="009B1683"/>
    <w:pPr>
      <w:spacing w:line="240" w:lineRule="auto"/>
    </w:pPr>
    <w:rPr>
      <w:rFonts w:asciiTheme="minorHAnsi" w:eastAsiaTheme="minorEastAsia" w:hAnsiTheme="minorHAnsi" w:cstheme="minorBidi"/>
      <w:color w:val="000000" w:themeColor="text1"/>
      <w:lang w:val="en-US" w:eastAsia="en-US"/>
    </w:rPr>
    <w:tblPr>
      <w:tblStyleRowBandSize w:val="1"/>
      <w:tblStyleColBandSize w:val="1"/>
      <w:tblBorders>
        <w:top w:val="single" w:sz="8" w:space="0" w:color="C99C00" w:themeColor="accent5"/>
        <w:bottom w:val="single" w:sz="8" w:space="0" w:color="C99C00" w:themeColor="accent5"/>
      </w:tblBorders>
    </w:tblPr>
    <w:tblStylePr w:type="firstRow">
      <w:rPr>
        <w:rFonts w:asciiTheme="majorHAnsi" w:eastAsiaTheme="majorEastAsia" w:hAnsiTheme="majorHAnsi" w:cstheme="majorBidi"/>
      </w:rPr>
      <w:tblPr/>
      <w:tcPr>
        <w:tcBorders>
          <w:top w:val="nil"/>
          <w:bottom w:val="single" w:sz="8" w:space="0" w:color="C99C00" w:themeColor="accent5"/>
        </w:tcBorders>
      </w:tcPr>
    </w:tblStylePr>
    <w:tblStylePr w:type="lastRow">
      <w:rPr>
        <w:b/>
        <w:bCs/>
        <w:color w:val="000000" w:themeColor="text2"/>
      </w:rPr>
      <w:tblPr/>
      <w:tcPr>
        <w:tcBorders>
          <w:top w:val="single" w:sz="8" w:space="0" w:color="C99C00" w:themeColor="accent5"/>
          <w:bottom w:val="single" w:sz="8" w:space="0" w:color="C99C00" w:themeColor="accent5"/>
        </w:tcBorders>
      </w:tcPr>
    </w:tblStylePr>
    <w:tblStylePr w:type="firstCol">
      <w:rPr>
        <w:b/>
        <w:bCs/>
      </w:rPr>
    </w:tblStylePr>
    <w:tblStylePr w:type="lastCol">
      <w:rPr>
        <w:b/>
        <w:bCs/>
      </w:rPr>
      <w:tblPr/>
      <w:tcPr>
        <w:tcBorders>
          <w:top w:val="single" w:sz="8" w:space="0" w:color="C99C00" w:themeColor="accent5"/>
          <w:bottom w:val="single" w:sz="8" w:space="0" w:color="C99C00" w:themeColor="accent5"/>
        </w:tcBorders>
      </w:tcPr>
    </w:tblStylePr>
    <w:tblStylePr w:type="band1Vert">
      <w:tblPr/>
      <w:tcPr>
        <w:shd w:val="clear" w:color="auto" w:fill="FFEDB2" w:themeFill="accent5" w:themeFillTint="3F"/>
      </w:tcPr>
    </w:tblStylePr>
    <w:tblStylePr w:type="band1Horz">
      <w:tblPr/>
      <w:tcPr>
        <w:shd w:val="clear" w:color="auto" w:fill="FFEDB2" w:themeFill="accent5" w:themeFillTint="3F"/>
      </w:tcPr>
    </w:tblStylePr>
  </w:style>
  <w:style w:type="table" w:styleId="Elencomedio1-Colore6">
    <w:name w:val="Medium List 1 Accent 6"/>
    <w:basedOn w:val="Tabellanormale"/>
    <w:uiPriority w:val="65"/>
    <w:rsid w:val="009B1683"/>
    <w:pPr>
      <w:spacing w:line="240" w:lineRule="auto"/>
    </w:pPr>
    <w:rPr>
      <w:rFonts w:asciiTheme="minorHAnsi" w:eastAsiaTheme="minorEastAsia" w:hAnsiTheme="minorHAnsi" w:cstheme="minorBidi"/>
      <w:color w:val="000000" w:themeColor="text1"/>
      <w:lang w:val="en-US" w:eastAsia="en-US"/>
    </w:rPr>
    <w:tblPr>
      <w:tblStyleRowBandSize w:val="1"/>
      <w:tblStyleColBandSize w:val="1"/>
      <w:tblBorders>
        <w:top w:val="single" w:sz="8" w:space="0" w:color="C9211E" w:themeColor="accent6"/>
        <w:bottom w:val="single" w:sz="8" w:space="0" w:color="C9211E" w:themeColor="accent6"/>
      </w:tblBorders>
    </w:tblPr>
    <w:tblStylePr w:type="firstRow">
      <w:rPr>
        <w:rFonts w:asciiTheme="majorHAnsi" w:eastAsiaTheme="majorEastAsia" w:hAnsiTheme="majorHAnsi" w:cstheme="majorBidi"/>
      </w:rPr>
      <w:tblPr/>
      <w:tcPr>
        <w:tcBorders>
          <w:top w:val="nil"/>
          <w:bottom w:val="single" w:sz="8" w:space="0" w:color="C9211E" w:themeColor="accent6"/>
        </w:tcBorders>
      </w:tcPr>
    </w:tblStylePr>
    <w:tblStylePr w:type="lastRow">
      <w:rPr>
        <w:b/>
        <w:bCs/>
        <w:color w:val="000000" w:themeColor="text2"/>
      </w:rPr>
      <w:tblPr/>
      <w:tcPr>
        <w:tcBorders>
          <w:top w:val="single" w:sz="8" w:space="0" w:color="C9211E" w:themeColor="accent6"/>
          <w:bottom w:val="single" w:sz="8" w:space="0" w:color="C9211E" w:themeColor="accent6"/>
        </w:tcBorders>
      </w:tcPr>
    </w:tblStylePr>
    <w:tblStylePr w:type="firstCol">
      <w:rPr>
        <w:b/>
        <w:bCs/>
      </w:rPr>
    </w:tblStylePr>
    <w:tblStylePr w:type="lastCol">
      <w:rPr>
        <w:b/>
        <w:bCs/>
      </w:rPr>
      <w:tblPr/>
      <w:tcPr>
        <w:tcBorders>
          <w:top w:val="single" w:sz="8" w:space="0" w:color="C9211E" w:themeColor="accent6"/>
          <w:bottom w:val="single" w:sz="8" w:space="0" w:color="C9211E" w:themeColor="accent6"/>
        </w:tcBorders>
      </w:tcPr>
    </w:tblStylePr>
    <w:tblStylePr w:type="band1Vert">
      <w:tblPr/>
      <w:tcPr>
        <w:shd w:val="clear" w:color="auto" w:fill="F6C3C2" w:themeFill="accent6" w:themeFillTint="3F"/>
      </w:tcPr>
    </w:tblStylePr>
    <w:tblStylePr w:type="band1Horz">
      <w:tblPr/>
      <w:tcPr>
        <w:shd w:val="clear" w:color="auto" w:fill="F6C3C2" w:themeFill="accent6" w:themeFillTint="3F"/>
      </w:tcPr>
    </w:tblStylePr>
  </w:style>
  <w:style w:type="table" w:styleId="Elencomedio2">
    <w:name w:val="Medium List 2"/>
    <w:basedOn w:val="Tabellanormale"/>
    <w:uiPriority w:val="66"/>
    <w:rsid w:val="009B1683"/>
    <w:pPr>
      <w:spacing w:line="240" w:lineRule="auto"/>
    </w:pPr>
    <w:rPr>
      <w:rFonts w:asciiTheme="majorHAnsi" w:eastAsiaTheme="majorEastAsia" w:hAnsiTheme="majorHAnsi" w:cstheme="majorBidi"/>
      <w:color w:val="000000" w:themeColor="text1"/>
      <w:lang w:val="en-US" w:eastAsia="en-US"/>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Elencomedio2-Colore1">
    <w:name w:val="Medium List 2 Accent 1"/>
    <w:basedOn w:val="Tabellanormale"/>
    <w:uiPriority w:val="66"/>
    <w:rsid w:val="009B1683"/>
    <w:pPr>
      <w:spacing w:line="240" w:lineRule="auto"/>
    </w:pPr>
    <w:rPr>
      <w:rFonts w:asciiTheme="majorHAnsi" w:eastAsiaTheme="majorEastAsia" w:hAnsiTheme="majorHAnsi" w:cstheme="majorBidi"/>
      <w:color w:val="000000" w:themeColor="text1"/>
      <w:lang w:val="en-US" w:eastAsia="en-US"/>
    </w:rPr>
    <w:tblPr>
      <w:tblStyleRowBandSize w:val="1"/>
      <w:tblStyleColBandSize w:val="1"/>
      <w:tblBorders>
        <w:top w:val="single" w:sz="8" w:space="0" w:color="18A303" w:themeColor="accent1"/>
        <w:left w:val="single" w:sz="8" w:space="0" w:color="18A303" w:themeColor="accent1"/>
        <w:bottom w:val="single" w:sz="8" w:space="0" w:color="18A303" w:themeColor="accent1"/>
        <w:right w:val="single" w:sz="8" w:space="0" w:color="18A303" w:themeColor="accent1"/>
      </w:tblBorders>
    </w:tblPr>
    <w:tblStylePr w:type="firstRow">
      <w:rPr>
        <w:sz w:val="24"/>
        <w:szCs w:val="24"/>
      </w:rPr>
      <w:tblPr/>
      <w:tcPr>
        <w:tcBorders>
          <w:top w:val="nil"/>
          <w:left w:val="nil"/>
          <w:bottom w:val="single" w:sz="24" w:space="0" w:color="18A303" w:themeColor="accent1"/>
          <w:right w:val="nil"/>
          <w:insideH w:val="nil"/>
          <w:insideV w:val="nil"/>
        </w:tcBorders>
        <w:shd w:val="clear" w:color="auto" w:fill="FFFFFF" w:themeFill="background1"/>
      </w:tcPr>
    </w:tblStylePr>
    <w:tblStylePr w:type="lastRow">
      <w:tblPr/>
      <w:tcPr>
        <w:tcBorders>
          <w:top w:val="single" w:sz="8" w:space="0" w:color="18A303"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18A303" w:themeColor="accent1"/>
          <w:insideH w:val="nil"/>
          <w:insideV w:val="nil"/>
        </w:tcBorders>
        <w:shd w:val="clear" w:color="auto" w:fill="FFFFFF" w:themeFill="background1"/>
      </w:tcPr>
    </w:tblStylePr>
    <w:tblStylePr w:type="lastCol">
      <w:tblPr/>
      <w:tcPr>
        <w:tcBorders>
          <w:top w:val="nil"/>
          <w:left w:val="single" w:sz="8" w:space="0" w:color="18A303"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B6FDAB" w:themeFill="accent1" w:themeFillTint="3F"/>
      </w:tcPr>
    </w:tblStylePr>
    <w:tblStylePr w:type="band1Horz">
      <w:tblPr/>
      <w:tcPr>
        <w:tcBorders>
          <w:top w:val="nil"/>
          <w:bottom w:val="nil"/>
          <w:insideH w:val="nil"/>
          <w:insideV w:val="nil"/>
        </w:tcBorders>
        <w:shd w:val="clear" w:color="auto" w:fill="B6FDAB"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Elencomedio2-Colore2">
    <w:name w:val="Medium List 2 Accent 2"/>
    <w:basedOn w:val="Tabellanormale"/>
    <w:uiPriority w:val="66"/>
    <w:rsid w:val="009B1683"/>
    <w:pPr>
      <w:spacing w:line="240" w:lineRule="auto"/>
    </w:pPr>
    <w:rPr>
      <w:rFonts w:asciiTheme="majorHAnsi" w:eastAsiaTheme="majorEastAsia" w:hAnsiTheme="majorHAnsi" w:cstheme="majorBidi"/>
      <w:color w:val="000000" w:themeColor="text1"/>
      <w:lang w:val="en-US" w:eastAsia="en-US"/>
    </w:rPr>
    <w:tblPr>
      <w:tblStyleRowBandSize w:val="1"/>
      <w:tblStyleColBandSize w:val="1"/>
      <w:tblBorders>
        <w:top w:val="single" w:sz="8" w:space="0" w:color="0369A3" w:themeColor="accent2"/>
        <w:left w:val="single" w:sz="8" w:space="0" w:color="0369A3" w:themeColor="accent2"/>
        <w:bottom w:val="single" w:sz="8" w:space="0" w:color="0369A3" w:themeColor="accent2"/>
        <w:right w:val="single" w:sz="8" w:space="0" w:color="0369A3" w:themeColor="accent2"/>
      </w:tblBorders>
    </w:tblPr>
    <w:tblStylePr w:type="firstRow">
      <w:rPr>
        <w:sz w:val="24"/>
        <w:szCs w:val="24"/>
      </w:rPr>
      <w:tblPr/>
      <w:tcPr>
        <w:tcBorders>
          <w:top w:val="nil"/>
          <w:left w:val="nil"/>
          <w:bottom w:val="single" w:sz="24" w:space="0" w:color="0369A3" w:themeColor="accent2"/>
          <w:right w:val="nil"/>
          <w:insideH w:val="nil"/>
          <w:insideV w:val="nil"/>
        </w:tcBorders>
        <w:shd w:val="clear" w:color="auto" w:fill="FFFFFF" w:themeFill="background1"/>
      </w:tcPr>
    </w:tblStylePr>
    <w:tblStylePr w:type="lastRow">
      <w:tblPr/>
      <w:tcPr>
        <w:tcBorders>
          <w:top w:val="single" w:sz="8" w:space="0" w:color="0369A3"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369A3" w:themeColor="accent2"/>
          <w:insideH w:val="nil"/>
          <w:insideV w:val="nil"/>
        </w:tcBorders>
        <w:shd w:val="clear" w:color="auto" w:fill="FFFFFF" w:themeFill="background1"/>
      </w:tcPr>
    </w:tblStylePr>
    <w:tblStylePr w:type="lastCol">
      <w:tblPr/>
      <w:tcPr>
        <w:tcBorders>
          <w:top w:val="nil"/>
          <w:left w:val="single" w:sz="8" w:space="0" w:color="0369A3"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ABDFFD" w:themeFill="accent2" w:themeFillTint="3F"/>
      </w:tcPr>
    </w:tblStylePr>
    <w:tblStylePr w:type="band1Horz">
      <w:tblPr/>
      <w:tcPr>
        <w:tcBorders>
          <w:top w:val="nil"/>
          <w:bottom w:val="nil"/>
          <w:insideH w:val="nil"/>
          <w:insideV w:val="nil"/>
        </w:tcBorders>
        <w:shd w:val="clear" w:color="auto" w:fill="ABDFFD"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Elencomedio2-Colore3">
    <w:name w:val="Medium List 2 Accent 3"/>
    <w:basedOn w:val="Tabellanormale"/>
    <w:uiPriority w:val="66"/>
    <w:rsid w:val="009B1683"/>
    <w:pPr>
      <w:spacing w:line="240" w:lineRule="auto"/>
    </w:pPr>
    <w:rPr>
      <w:rFonts w:asciiTheme="majorHAnsi" w:eastAsiaTheme="majorEastAsia" w:hAnsiTheme="majorHAnsi" w:cstheme="majorBidi"/>
      <w:color w:val="000000" w:themeColor="text1"/>
      <w:lang w:val="en-US" w:eastAsia="en-US"/>
    </w:rPr>
    <w:tblPr>
      <w:tblStyleRowBandSize w:val="1"/>
      <w:tblStyleColBandSize w:val="1"/>
      <w:tblBorders>
        <w:top w:val="single" w:sz="8" w:space="0" w:color="A33E03" w:themeColor="accent3"/>
        <w:left w:val="single" w:sz="8" w:space="0" w:color="A33E03" w:themeColor="accent3"/>
        <w:bottom w:val="single" w:sz="8" w:space="0" w:color="A33E03" w:themeColor="accent3"/>
        <w:right w:val="single" w:sz="8" w:space="0" w:color="A33E03" w:themeColor="accent3"/>
      </w:tblBorders>
    </w:tblPr>
    <w:tblStylePr w:type="firstRow">
      <w:rPr>
        <w:sz w:val="24"/>
        <w:szCs w:val="24"/>
      </w:rPr>
      <w:tblPr/>
      <w:tcPr>
        <w:tcBorders>
          <w:top w:val="nil"/>
          <w:left w:val="nil"/>
          <w:bottom w:val="single" w:sz="24" w:space="0" w:color="A33E03" w:themeColor="accent3"/>
          <w:right w:val="nil"/>
          <w:insideH w:val="nil"/>
          <w:insideV w:val="nil"/>
        </w:tcBorders>
        <w:shd w:val="clear" w:color="auto" w:fill="FFFFFF" w:themeFill="background1"/>
      </w:tcPr>
    </w:tblStylePr>
    <w:tblStylePr w:type="lastRow">
      <w:tblPr/>
      <w:tcPr>
        <w:tcBorders>
          <w:top w:val="single" w:sz="8" w:space="0" w:color="A33E03"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33E03" w:themeColor="accent3"/>
          <w:insideH w:val="nil"/>
          <w:insideV w:val="nil"/>
        </w:tcBorders>
        <w:shd w:val="clear" w:color="auto" w:fill="FFFFFF" w:themeFill="background1"/>
      </w:tcPr>
    </w:tblStylePr>
    <w:tblStylePr w:type="lastCol">
      <w:tblPr/>
      <w:tcPr>
        <w:tcBorders>
          <w:top w:val="nil"/>
          <w:left w:val="single" w:sz="8" w:space="0" w:color="A33E03"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C9AB" w:themeFill="accent3" w:themeFillTint="3F"/>
      </w:tcPr>
    </w:tblStylePr>
    <w:tblStylePr w:type="band1Horz">
      <w:tblPr/>
      <w:tcPr>
        <w:tcBorders>
          <w:top w:val="nil"/>
          <w:bottom w:val="nil"/>
          <w:insideH w:val="nil"/>
          <w:insideV w:val="nil"/>
        </w:tcBorders>
        <w:shd w:val="clear" w:color="auto" w:fill="FDC9AB"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Elencomedio2-Colore4">
    <w:name w:val="Medium List 2 Accent 4"/>
    <w:basedOn w:val="Tabellanormale"/>
    <w:uiPriority w:val="66"/>
    <w:rsid w:val="009B1683"/>
    <w:pPr>
      <w:spacing w:line="240" w:lineRule="auto"/>
    </w:pPr>
    <w:rPr>
      <w:rFonts w:asciiTheme="majorHAnsi" w:eastAsiaTheme="majorEastAsia" w:hAnsiTheme="majorHAnsi" w:cstheme="majorBidi"/>
      <w:color w:val="000000" w:themeColor="text1"/>
      <w:lang w:val="en-US" w:eastAsia="en-US"/>
    </w:rPr>
    <w:tblPr>
      <w:tblStyleRowBandSize w:val="1"/>
      <w:tblStyleColBandSize w:val="1"/>
      <w:tblBorders>
        <w:top w:val="single" w:sz="8" w:space="0" w:color="8E03A3" w:themeColor="accent4"/>
        <w:left w:val="single" w:sz="8" w:space="0" w:color="8E03A3" w:themeColor="accent4"/>
        <w:bottom w:val="single" w:sz="8" w:space="0" w:color="8E03A3" w:themeColor="accent4"/>
        <w:right w:val="single" w:sz="8" w:space="0" w:color="8E03A3" w:themeColor="accent4"/>
      </w:tblBorders>
    </w:tblPr>
    <w:tblStylePr w:type="firstRow">
      <w:rPr>
        <w:sz w:val="24"/>
        <w:szCs w:val="24"/>
      </w:rPr>
      <w:tblPr/>
      <w:tcPr>
        <w:tcBorders>
          <w:top w:val="nil"/>
          <w:left w:val="nil"/>
          <w:bottom w:val="single" w:sz="24" w:space="0" w:color="8E03A3" w:themeColor="accent4"/>
          <w:right w:val="nil"/>
          <w:insideH w:val="nil"/>
          <w:insideV w:val="nil"/>
        </w:tcBorders>
        <w:shd w:val="clear" w:color="auto" w:fill="FFFFFF" w:themeFill="background1"/>
      </w:tcPr>
    </w:tblStylePr>
    <w:tblStylePr w:type="lastRow">
      <w:tblPr/>
      <w:tcPr>
        <w:tcBorders>
          <w:top w:val="single" w:sz="8" w:space="0" w:color="8E03A3"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E03A3" w:themeColor="accent4"/>
          <w:insideH w:val="nil"/>
          <w:insideV w:val="nil"/>
        </w:tcBorders>
        <w:shd w:val="clear" w:color="auto" w:fill="FFFFFF" w:themeFill="background1"/>
      </w:tcPr>
    </w:tblStylePr>
    <w:tblStylePr w:type="lastCol">
      <w:tblPr/>
      <w:tcPr>
        <w:tcBorders>
          <w:top w:val="nil"/>
          <w:left w:val="single" w:sz="8" w:space="0" w:color="8E03A3"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2ABFD" w:themeFill="accent4" w:themeFillTint="3F"/>
      </w:tcPr>
    </w:tblStylePr>
    <w:tblStylePr w:type="band1Horz">
      <w:tblPr/>
      <w:tcPr>
        <w:tcBorders>
          <w:top w:val="nil"/>
          <w:bottom w:val="nil"/>
          <w:insideH w:val="nil"/>
          <w:insideV w:val="nil"/>
        </w:tcBorders>
        <w:shd w:val="clear" w:color="auto" w:fill="F2ABFD"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Elencomedio2-Colore5">
    <w:name w:val="Medium List 2 Accent 5"/>
    <w:basedOn w:val="Tabellanormale"/>
    <w:uiPriority w:val="66"/>
    <w:rsid w:val="009B1683"/>
    <w:pPr>
      <w:spacing w:line="240" w:lineRule="auto"/>
    </w:pPr>
    <w:rPr>
      <w:rFonts w:asciiTheme="majorHAnsi" w:eastAsiaTheme="majorEastAsia" w:hAnsiTheme="majorHAnsi" w:cstheme="majorBidi"/>
      <w:color w:val="000000" w:themeColor="text1"/>
      <w:lang w:val="en-US" w:eastAsia="en-US"/>
    </w:rPr>
    <w:tblPr>
      <w:tblStyleRowBandSize w:val="1"/>
      <w:tblStyleColBandSize w:val="1"/>
      <w:tblBorders>
        <w:top w:val="single" w:sz="8" w:space="0" w:color="C99C00" w:themeColor="accent5"/>
        <w:left w:val="single" w:sz="8" w:space="0" w:color="C99C00" w:themeColor="accent5"/>
        <w:bottom w:val="single" w:sz="8" w:space="0" w:color="C99C00" w:themeColor="accent5"/>
        <w:right w:val="single" w:sz="8" w:space="0" w:color="C99C00" w:themeColor="accent5"/>
      </w:tblBorders>
    </w:tblPr>
    <w:tblStylePr w:type="firstRow">
      <w:rPr>
        <w:sz w:val="24"/>
        <w:szCs w:val="24"/>
      </w:rPr>
      <w:tblPr/>
      <w:tcPr>
        <w:tcBorders>
          <w:top w:val="nil"/>
          <w:left w:val="nil"/>
          <w:bottom w:val="single" w:sz="24" w:space="0" w:color="C99C00" w:themeColor="accent5"/>
          <w:right w:val="nil"/>
          <w:insideH w:val="nil"/>
          <w:insideV w:val="nil"/>
        </w:tcBorders>
        <w:shd w:val="clear" w:color="auto" w:fill="FFFFFF" w:themeFill="background1"/>
      </w:tcPr>
    </w:tblStylePr>
    <w:tblStylePr w:type="lastRow">
      <w:tblPr/>
      <w:tcPr>
        <w:tcBorders>
          <w:top w:val="single" w:sz="8" w:space="0" w:color="C99C00"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99C00" w:themeColor="accent5"/>
          <w:insideH w:val="nil"/>
          <w:insideV w:val="nil"/>
        </w:tcBorders>
        <w:shd w:val="clear" w:color="auto" w:fill="FFFFFF" w:themeFill="background1"/>
      </w:tcPr>
    </w:tblStylePr>
    <w:tblStylePr w:type="lastCol">
      <w:tblPr/>
      <w:tcPr>
        <w:tcBorders>
          <w:top w:val="nil"/>
          <w:left w:val="single" w:sz="8" w:space="0" w:color="C99C00"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EDB2" w:themeFill="accent5" w:themeFillTint="3F"/>
      </w:tcPr>
    </w:tblStylePr>
    <w:tblStylePr w:type="band1Horz">
      <w:tblPr/>
      <w:tcPr>
        <w:tcBorders>
          <w:top w:val="nil"/>
          <w:bottom w:val="nil"/>
          <w:insideH w:val="nil"/>
          <w:insideV w:val="nil"/>
        </w:tcBorders>
        <w:shd w:val="clear" w:color="auto" w:fill="FFEDB2"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Elencomedio2-Colore6">
    <w:name w:val="Medium List 2 Accent 6"/>
    <w:basedOn w:val="Tabellanormale"/>
    <w:uiPriority w:val="66"/>
    <w:rsid w:val="009B1683"/>
    <w:pPr>
      <w:spacing w:line="240" w:lineRule="auto"/>
    </w:pPr>
    <w:rPr>
      <w:rFonts w:asciiTheme="majorHAnsi" w:eastAsiaTheme="majorEastAsia" w:hAnsiTheme="majorHAnsi" w:cstheme="majorBidi"/>
      <w:color w:val="000000" w:themeColor="text1"/>
      <w:lang w:val="en-US" w:eastAsia="en-US"/>
    </w:rPr>
    <w:tblPr>
      <w:tblStyleRowBandSize w:val="1"/>
      <w:tblStyleColBandSize w:val="1"/>
      <w:tblBorders>
        <w:top w:val="single" w:sz="8" w:space="0" w:color="C9211E" w:themeColor="accent6"/>
        <w:left w:val="single" w:sz="8" w:space="0" w:color="C9211E" w:themeColor="accent6"/>
        <w:bottom w:val="single" w:sz="8" w:space="0" w:color="C9211E" w:themeColor="accent6"/>
        <w:right w:val="single" w:sz="8" w:space="0" w:color="C9211E" w:themeColor="accent6"/>
      </w:tblBorders>
    </w:tblPr>
    <w:tblStylePr w:type="firstRow">
      <w:rPr>
        <w:sz w:val="24"/>
        <w:szCs w:val="24"/>
      </w:rPr>
      <w:tblPr/>
      <w:tcPr>
        <w:tcBorders>
          <w:top w:val="nil"/>
          <w:left w:val="nil"/>
          <w:bottom w:val="single" w:sz="24" w:space="0" w:color="C9211E" w:themeColor="accent6"/>
          <w:right w:val="nil"/>
          <w:insideH w:val="nil"/>
          <w:insideV w:val="nil"/>
        </w:tcBorders>
        <w:shd w:val="clear" w:color="auto" w:fill="FFFFFF" w:themeFill="background1"/>
      </w:tcPr>
    </w:tblStylePr>
    <w:tblStylePr w:type="lastRow">
      <w:tblPr/>
      <w:tcPr>
        <w:tcBorders>
          <w:top w:val="single" w:sz="8" w:space="0" w:color="C9211E"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9211E" w:themeColor="accent6"/>
          <w:insideH w:val="nil"/>
          <w:insideV w:val="nil"/>
        </w:tcBorders>
        <w:shd w:val="clear" w:color="auto" w:fill="FFFFFF" w:themeFill="background1"/>
      </w:tcPr>
    </w:tblStylePr>
    <w:tblStylePr w:type="lastCol">
      <w:tblPr/>
      <w:tcPr>
        <w:tcBorders>
          <w:top w:val="nil"/>
          <w:left w:val="single" w:sz="8" w:space="0" w:color="C9211E"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6C3C2" w:themeFill="accent6" w:themeFillTint="3F"/>
      </w:tcPr>
    </w:tblStylePr>
    <w:tblStylePr w:type="band1Horz">
      <w:tblPr/>
      <w:tcPr>
        <w:tcBorders>
          <w:top w:val="nil"/>
          <w:bottom w:val="nil"/>
          <w:insideH w:val="nil"/>
          <w:insideV w:val="nil"/>
        </w:tcBorders>
        <w:shd w:val="clear" w:color="auto" w:fill="F6C3C2"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Grigliamedia1">
    <w:name w:val="Medium Grid 1"/>
    <w:basedOn w:val="Tabellanormale"/>
    <w:uiPriority w:val="67"/>
    <w:rsid w:val="009B1683"/>
    <w:pPr>
      <w:spacing w:line="240" w:lineRule="auto"/>
    </w:pPr>
    <w:rPr>
      <w:rFonts w:asciiTheme="minorHAnsi" w:eastAsiaTheme="minorEastAsia" w:hAnsiTheme="minorHAnsi" w:cstheme="minorBidi"/>
      <w:lang w:val="en-US" w:eastAsia="en-US"/>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Grigliamedia1-Colore1">
    <w:name w:val="Medium Grid 1 Accent 1"/>
    <w:basedOn w:val="Tabellanormale"/>
    <w:uiPriority w:val="67"/>
    <w:rsid w:val="009B1683"/>
    <w:pPr>
      <w:spacing w:line="240" w:lineRule="auto"/>
    </w:pPr>
    <w:rPr>
      <w:rFonts w:asciiTheme="minorHAnsi" w:eastAsiaTheme="minorEastAsia" w:hAnsiTheme="minorHAnsi" w:cstheme="minorBidi"/>
      <w:lang w:val="en-US" w:eastAsia="en-US"/>
    </w:rPr>
    <w:tblPr>
      <w:tblStyleRowBandSize w:val="1"/>
      <w:tblStyleColBandSize w:val="1"/>
      <w:tblBorders>
        <w:top w:val="single" w:sz="8" w:space="0" w:color="24F704" w:themeColor="accent1" w:themeTint="BF"/>
        <w:left w:val="single" w:sz="8" w:space="0" w:color="24F704" w:themeColor="accent1" w:themeTint="BF"/>
        <w:bottom w:val="single" w:sz="8" w:space="0" w:color="24F704" w:themeColor="accent1" w:themeTint="BF"/>
        <w:right w:val="single" w:sz="8" w:space="0" w:color="24F704" w:themeColor="accent1" w:themeTint="BF"/>
        <w:insideH w:val="single" w:sz="8" w:space="0" w:color="24F704" w:themeColor="accent1" w:themeTint="BF"/>
        <w:insideV w:val="single" w:sz="8" w:space="0" w:color="24F704" w:themeColor="accent1" w:themeTint="BF"/>
      </w:tblBorders>
    </w:tblPr>
    <w:tcPr>
      <w:shd w:val="clear" w:color="auto" w:fill="B6FDAB" w:themeFill="accent1" w:themeFillTint="3F"/>
    </w:tcPr>
    <w:tblStylePr w:type="firstRow">
      <w:rPr>
        <w:b/>
        <w:bCs/>
      </w:rPr>
    </w:tblStylePr>
    <w:tblStylePr w:type="lastRow">
      <w:rPr>
        <w:b/>
        <w:bCs/>
      </w:rPr>
      <w:tblPr/>
      <w:tcPr>
        <w:tcBorders>
          <w:top w:val="single" w:sz="18" w:space="0" w:color="24F704" w:themeColor="accent1" w:themeTint="BF"/>
        </w:tcBorders>
      </w:tcPr>
    </w:tblStylePr>
    <w:tblStylePr w:type="firstCol">
      <w:rPr>
        <w:b/>
        <w:bCs/>
      </w:rPr>
    </w:tblStylePr>
    <w:tblStylePr w:type="lastCol">
      <w:rPr>
        <w:b/>
        <w:bCs/>
      </w:rPr>
    </w:tblStylePr>
    <w:tblStylePr w:type="band1Vert">
      <w:tblPr/>
      <w:tcPr>
        <w:shd w:val="clear" w:color="auto" w:fill="6CFC56" w:themeFill="accent1" w:themeFillTint="7F"/>
      </w:tcPr>
    </w:tblStylePr>
    <w:tblStylePr w:type="band1Horz">
      <w:tblPr/>
      <w:tcPr>
        <w:shd w:val="clear" w:color="auto" w:fill="6CFC56" w:themeFill="accent1" w:themeFillTint="7F"/>
      </w:tcPr>
    </w:tblStylePr>
  </w:style>
  <w:style w:type="table" w:styleId="Grigliamedia1-Colore2">
    <w:name w:val="Medium Grid 1 Accent 2"/>
    <w:basedOn w:val="Tabellanormale"/>
    <w:uiPriority w:val="67"/>
    <w:rsid w:val="009B1683"/>
    <w:pPr>
      <w:spacing w:line="240" w:lineRule="auto"/>
    </w:pPr>
    <w:rPr>
      <w:rFonts w:asciiTheme="minorHAnsi" w:eastAsiaTheme="minorEastAsia" w:hAnsiTheme="minorHAnsi" w:cstheme="minorBidi"/>
      <w:lang w:val="en-US" w:eastAsia="en-US"/>
    </w:rPr>
    <w:tblPr>
      <w:tblStyleRowBandSize w:val="1"/>
      <w:tblStyleColBandSize w:val="1"/>
      <w:tblBorders>
        <w:top w:val="single" w:sz="8" w:space="0" w:color="049FF7" w:themeColor="accent2" w:themeTint="BF"/>
        <w:left w:val="single" w:sz="8" w:space="0" w:color="049FF7" w:themeColor="accent2" w:themeTint="BF"/>
        <w:bottom w:val="single" w:sz="8" w:space="0" w:color="049FF7" w:themeColor="accent2" w:themeTint="BF"/>
        <w:right w:val="single" w:sz="8" w:space="0" w:color="049FF7" w:themeColor="accent2" w:themeTint="BF"/>
        <w:insideH w:val="single" w:sz="8" w:space="0" w:color="049FF7" w:themeColor="accent2" w:themeTint="BF"/>
        <w:insideV w:val="single" w:sz="8" w:space="0" w:color="049FF7" w:themeColor="accent2" w:themeTint="BF"/>
      </w:tblBorders>
    </w:tblPr>
    <w:tcPr>
      <w:shd w:val="clear" w:color="auto" w:fill="ABDFFD" w:themeFill="accent2" w:themeFillTint="3F"/>
    </w:tcPr>
    <w:tblStylePr w:type="firstRow">
      <w:rPr>
        <w:b/>
        <w:bCs/>
      </w:rPr>
    </w:tblStylePr>
    <w:tblStylePr w:type="lastRow">
      <w:rPr>
        <w:b/>
        <w:bCs/>
      </w:rPr>
      <w:tblPr/>
      <w:tcPr>
        <w:tcBorders>
          <w:top w:val="single" w:sz="18" w:space="0" w:color="049FF7" w:themeColor="accent2" w:themeTint="BF"/>
        </w:tcBorders>
      </w:tcPr>
    </w:tblStylePr>
    <w:tblStylePr w:type="firstCol">
      <w:rPr>
        <w:b/>
        <w:bCs/>
      </w:rPr>
    </w:tblStylePr>
    <w:tblStylePr w:type="lastCol">
      <w:rPr>
        <w:b/>
        <w:bCs/>
      </w:rPr>
    </w:tblStylePr>
    <w:tblStylePr w:type="band1Vert">
      <w:tblPr/>
      <w:tcPr>
        <w:shd w:val="clear" w:color="auto" w:fill="56BFFC" w:themeFill="accent2" w:themeFillTint="7F"/>
      </w:tcPr>
    </w:tblStylePr>
    <w:tblStylePr w:type="band1Horz">
      <w:tblPr/>
      <w:tcPr>
        <w:shd w:val="clear" w:color="auto" w:fill="56BFFC" w:themeFill="accent2" w:themeFillTint="7F"/>
      </w:tcPr>
    </w:tblStylePr>
  </w:style>
  <w:style w:type="table" w:styleId="Grigliamedia1-Colore3">
    <w:name w:val="Medium Grid 1 Accent 3"/>
    <w:basedOn w:val="Tabellanormale"/>
    <w:uiPriority w:val="67"/>
    <w:rsid w:val="009B1683"/>
    <w:pPr>
      <w:spacing w:line="240" w:lineRule="auto"/>
    </w:pPr>
    <w:rPr>
      <w:rFonts w:asciiTheme="minorHAnsi" w:eastAsiaTheme="minorEastAsia" w:hAnsiTheme="minorHAnsi" w:cstheme="minorBidi"/>
      <w:lang w:val="en-US" w:eastAsia="en-US"/>
    </w:rPr>
    <w:tblPr>
      <w:tblStyleRowBandSize w:val="1"/>
      <w:tblStyleColBandSize w:val="1"/>
      <w:tblBorders>
        <w:top w:val="single" w:sz="8" w:space="0" w:color="F75E04" w:themeColor="accent3" w:themeTint="BF"/>
        <w:left w:val="single" w:sz="8" w:space="0" w:color="F75E04" w:themeColor="accent3" w:themeTint="BF"/>
        <w:bottom w:val="single" w:sz="8" w:space="0" w:color="F75E04" w:themeColor="accent3" w:themeTint="BF"/>
        <w:right w:val="single" w:sz="8" w:space="0" w:color="F75E04" w:themeColor="accent3" w:themeTint="BF"/>
        <w:insideH w:val="single" w:sz="8" w:space="0" w:color="F75E04" w:themeColor="accent3" w:themeTint="BF"/>
        <w:insideV w:val="single" w:sz="8" w:space="0" w:color="F75E04" w:themeColor="accent3" w:themeTint="BF"/>
      </w:tblBorders>
    </w:tblPr>
    <w:tcPr>
      <w:shd w:val="clear" w:color="auto" w:fill="FDC9AB" w:themeFill="accent3" w:themeFillTint="3F"/>
    </w:tcPr>
    <w:tblStylePr w:type="firstRow">
      <w:rPr>
        <w:b/>
        <w:bCs/>
      </w:rPr>
    </w:tblStylePr>
    <w:tblStylePr w:type="lastRow">
      <w:rPr>
        <w:b/>
        <w:bCs/>
      </w:rPr>
      <w:tblPr/>
      <w:tcPr>
        <w:tcBorders>
          <w:top w:val="single" w:sz="18" w:space="0" w:color="F75E04" w:themeColor="accent3" w:themeTint="BF"/>
        </w:tcBorders>
      </w:tcPr>
    </w:tblStylePr>
    <w:tblStylePr w:type="firstCol">
      <w:rPr>
        <w:b/>
        <w:bCs/>
      </w:rPr>
    </w:tblStylePr>
    <w:tblStylePr w:type="lastCol">
      <w:rPr>
        <w:b/>
        <w:bCs/>
      </w:rPr>
    </w:tblStylePr>
    <w:tblStylePr w:type="band1Vert">
      <w:tblPr/>
      <w:tcPr>
        <w:shd w:val="clear" w:color="auto" w:fill="FC9356" w:themeFill="accent3" w:themeFillTint="7F"/>
      </w:tcPr>
    </w:tblStylePr>
    <w:tblStylePr w:type="band1Horz">
      <w:tblPr/>
      <w:tcPr>
        <w:shd w:val="clear" w:color="auto" w:fill="FC9356" w:themeFill="accent3" w:themeFillTint="7F"/>
      </w:tcPr>
    </w:tblStylePr>
  </w:style>
  <w:style w:type="table" w:styleId="Grigliamedia1-Colore4">
    <w:name w:val="Medium Grid 1 Accent 4"/>
    <w:basedOn w:val="Tabellanormale"/>
    <w:uiPriority w:val="67"/>
    <w:rsid w:val="009B1683"/>
    <w:pPr>
      <w:spacing w:line="240" w:lineRule="auto"/>
    </w:pPr>
    <w:rPr>
      <w:rFonts w:asciiTheme="minorHAnsi" w:eastAsiaTheme="minorEastAsia" w:hAnsiTheme="minorHAnsi" w:cstheme="minorBidi"/>
      <w:lang w:val="en-US" w:eastAsia="en-US"/>
    </w:rPr>
    <w:tblPr>
      <w:tblStyleRowBandSize w:val="1"/>
      <w:tblStyleColBandSize w:val="1"/>
      <w:tblBorders>
        <w:top w:val="single" w:sz="8" w:space="0" w:color="D704F7" w:themeColor="accent4" w:themeTint="BF"/>
        <w:left w:val="single" w:sz="8" w:space="0" w:color="D704F7" w:themeColor="accent4" w:themeTint="BF"/>
        <w:bottom w:val="single" w:sz="8" w:space="0" w:color="D704F7" w:themeColor="accent4" w:themeTint="BF"/>
        <w:right w:val="single" w:sz="8" w:space="0" w:color="D704F7" w:themeColor="accent4" w:themeTint="BF"/>
        <w:insideH w:val="single" w:sz="8" w:space="0" w:color="D704F7" w:themeColor="accent4" w:themeTint="BF"/>
        <w:insideV w:val="single" w:sz="8" w:space="0" w:color="D704F7" w:themeColor="accent4" w:themeTint="BF"/>
      </w:tblBorders>
    </w:tblPr>
    <w:tcPr>
      <w:shd w:val="clear" w:color="auto" w:fill="F2ABFD" w:themeFill="accent4" w:themeFillTint="3F"/>
    </w:tcPr>
    <w:tblStylePr w:type="firstRow">
      <w:rPr>
        <w:b/>
        <w:bCs/>
      </w:rPr>
    </w:tblStylePr>
    <w:tblStylePr w:type="lastRow">
      <w:rPr>
        <w:b/>
        <w:bCs/>
      </w:rPr>
      <w:tblPr/>
      <w:tcPr>
        <w:tcBorders>
          <w:top w:val="single" w:sz="18" w:space="0" w:color="D704F7" w:themeColor="accent4" w:themeTint="BF"/>
        </w:tcBorders>
      </w:tcPr>
    </w:tblStylePr>
    <w:tblStylePr w:type="firstCol">
      <w:rPr>
        <w:b/>
        <w:bCs/>
      </w:rPr>
    </w:tblStylePr>
    <w:tblStylePr w:type="lastCol">
      <w:rPr>
        <w:b/>
        <w:bCs/>
      </w:rPr>
    </w:tblStylePr>
    <w:tblStylePr w:type="band1Vert">
      <w:tblPr/>
      <w:tcPr>
        <w:shd w:val="clear" w:color="auto" w:fill="E556FC" w:themeFill="accent4" w:themeFillTint="7F"/>
      </w:tcPr>
    </w:tblStylePr>
    <w:tblStylePr w:type="band1Horz">
      <w:tblPr/>
      <w:tcPr>
        <w:shd w:val="clear" w:color="auto" w:fill="E556FC" w:themeFill="accent4" w:themeFillTint="7F"/>
      </w:tcPr>
    </w:tblStylePr>
  </w:style>
  <w:style w:type="table" w:styleId="Grigliamedia1-Colore5">
    <w:name w:val="Medium Grid 1 Accent 5"/>
    <w:basedOn w:val="Tabellanormale"/>
    <w:uiPriority w:val="67"/>
    <w:rsid w:val="009B1683"/>
    <w:pPr>
      <w:spacing w:line="240" w:lineRule="auto"/>
    </w:pPr>
    <w:rPr>
      <w:rFonts w:asciiTheme="minorHAnsi" w:eastAsiaTheme="minorEastAsia" w:hAnsiTheme="minorHAnsi" w:cstheme="minorBidi"/>
      <w:lang w:val="en-US" w:eastAsia="en-US"/>
    </w:rPr>
    <w:tblPr>
      <w:tblStyleRowBandSize w:val="1"/>
      <w:tblStyleColBandSize w:val="1"/>
      <w:tblBorders>
        <w:top w:val="single" w:sz="8" w:space="0" w:color="FFCA17" w:themeColor="accent5" w:themeTint="BF"/>
        <w:left w:val="single" w:sz="8" w:space="0" w:color="FFCA17" w:themeColor="accent5" w:themeTint="BF"/>
        <w:bottom w:val="single" w:sz="8" w:space="0" w:color="FFCA17" w:themeColor="accent5" w:themeTint="BF"/>
        <w:right w:val="single" w:sz="8" w:space="0" w:color="FFCA17" w:themeColor="accent5" w:themeTint="BF"/>
        <w:insideH w:val="single" w:sz="8" w:space="0" w:color="FFCA17" w:themeColor="accent5" w:themeTint="BF"/>
        <w:insideV w:val="single" w:sz="8" w:space="0" w:color="FFCA17" w:themeColor="accent5" w:themeTint="BF"/>
      </w:tblBorders>
    </w:tblPr>
    <w:tcPr>
      <w:shd w:val="clear" w:color="auto" w:fill="FFEDB2" w:themeFill="accent5" w:themeFillTint="3F"/>
    </w:tcPr>
    <w:tblStylePr w:type="firstRow">
      <w:rPr>
        <w:b/>
        <w:bCs/>
      </w:rPr>
    </w:tblStylePr>
    <w:tblStylePr w:type="lastRow">
      <w:rPr>
        <w:b/>
        <w:bCs/>
      </w:rPr>
      <w:tblPr/>
      <w:tcPr>
        <w:tcBorders>
          <w:top w:val="single" w:sz="18" w:space="0" w:color="FFCA17" w:themeColor="accent5" w:themeTint="BF"/>
        </w:tcBorders>
      </w:tcPr>
    </w:tblStylePr>
    <w:tblStylePr w:type="firstCol">
      <w:rPr>
        <w:b/>
        <w:bCs/>
      </w:rPr>
    </w:tblStylePr>
    <w:tblStylePr w:type="lastCol">
      <w:rPr>
        <w:b/>
        <w:bCs/>
      </w:rPr>
    </w:tblStylePr>
    <w:tblStylePr w:type="band1Vert">
      <w:tblPr/>
      <w:tcPr>
        <w:shd w:val="clear" w:color="auto" w:fill="FFDB65" w:themeFill="accent5" w:themeFillTint="7F"/>
      </w:tcPr>
    </w:tblStylePr>
    <w:tblStylePr w:type="band1Horz">
      <w:tblPr/>
      <w:tcPr>
        <w:shd w:val="clear" w:color="auto" w:fill="FFDB65" w:themeFill="accent5" w:themeFillTint="7F"/>
      </w:tcPr>
    </w:tblStylePr>
  </w:style>
  <w:style w:type="table" w:styleId="Grigliamedia1-Colore6">
    <w:name w:val="Medium Grid 1 Accent 6"/>
    <w:basedOn w:val="Tabellanormale"/>
    <w:uiPriority w:val="67"/>
    <w:rsid w:val="009B1683"/>
    <w:pPr>
      <w:spacing w:line="240" w:lineRule="auto"/>
    </w:pPr>
    <w:rPr>
      <w:rFonts w:asciiTheme="minorHAnsi" w:eastAsiaTheme="minorEastAsia" w:hAnsiTheme="minorHAnsi" w:cstheme="minorBidi"/>
      <w:lang w:val="en-US" w:eastAsia="en-US"/>
    </w:rPr>
    <w:tblPr>
      <w:tblStyleRowBandSize w:val="1"/>
      <w:tblStyleColBandSize w:val="1"/>
      <w:tblBorders>
        <w:top w:val="single" w:sz="8" w:space="0" w:color="E34B49" w:themeColor="accent6" w:themeTint="BF"/>
        <w:left w:val="single" w:sz="8" w:space="0" w:color="E34B49" w:themeColor="accent6" w:themeTint="BF"/>
        <w:bottom w:val="single" w:sz="8" w:space="0" w:color="E34B49" w:themeColor="accent6" w:themeTint="BF"/>
        <w:right w:val="single" w:sz="8" w:space="0" w:color="E34B49" w:themeColor="accent6" w:themeTint="BF"/>
        <w:insideH w:val="single" w:sz="8" w:space="0" w:color="E34B49" w:themeColor="accent6" w:themeTint="BF"/>
        <w:insideV w:val="single" w:sz="8" w:space="0" w:color="E34B49" w:themeColor="accent6" w:themeTint="BF"/>
      </w:tblBorders>
    </w:tblPr>
    <w:tcPr>
      <w:shd w:val="clear" w:color="auto" w:fill="F6C3C2" w:themeFill="accent6" w:themeFillTint="3F"/>
    </w:tcPr>
    <w:tblStylePr w:type="firstRow">
      <w:rPr>
        <w:b/>
        <w:bCs/>
      </w:rPr>
    </w:tblStylePr>
    <w:tblStylePr w:type="lastRow">
      <w:rPr>
        <w:b/>
        <w:bCs/>
      </w:rPr>
      <w:tblPr/>
      <w:tcPr>
        <w:tcBorders>
          <w:top w:val="single" w:sz="18" w:space="0" w:color="E34B49" w:themeColor="accent6" w:themeTint="BF"/>
        </w:tcBorders>
      </w:tcPr>
    </w:tblStylePr>
    <w:tblStylePr w:type="firstCol">
      <w:rPr>
        <w:b/>
        <w:bCs/>
      </w:rPr>
    </w:tblStylePr>
    <w:tblStylePr w:type="lastCol">
      <w:rPr>
        <w:b/>
        <w:bCs/>
      </w:rPr>
    </w:tblStylePr>
    <w:tblStylePr w:type="band1Vert">
      <w:tblPr/>
      <w:tcPr>
        <w:shd w:val="clear" w:color="auto" w:fill="ED8786" w:themeFill="accent6" w:themeFillTint="7F"/>
      </w:tcPr>
    </w:tblStylePr>
    <w:tblStylePr w:type="band1Horz">
      <w:tblPr/>
      <w:tcPr>
        <w:shd w:val="clear" w:color="auto" w:fill="ED8786" w:themeFill="accent6" w:themeFillTint="7F"/>
      </w:tcPr>
    </w:tblStylePr>
  </w:style>
  <w:style w:type="table" w:styleId="Grigliamedia2">
    <w:name w:val="Medium Grid 2"/>
    <w:basedOn w:val="Tabellanormale"/>
    <w:uiPriority w:val="68"/>
    <w:rsid w:val="009B1683"/>
    <w:pPr>
      <w:spacing w:line="240" w:lineRule="auto"/>
    </w:pPr>
    <w:rPr>
      <w:rFonts w:asciiTheme="majorHAnsi" w:eastAsiaTheme="majorEastAsia" w:hAnsiTheme="majorHAnsi" w:cstheme="majorBidi"/>
      <w:color w:val="000000" w:themeColor="text1"/>
      <w:lang w:val="en-US" w:eastAsia="en-US"/>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Grigliamedia2-Colore1">
    <w:name w:val="Medium Grid 2 Accent 1"/>
    <w:basedOn w:val="Tabellanormale"/>
    <w:uiPriority w:val="68"/>
    <w:rsid w:val="009B1683"/>
    <w:pPr>
      <w:spacing w:line="240" w:lineRule="auto"/>
    </w:pPr>
    <w:rPr>
      <w:rFonts w:asciiTheme="majorHAnsi" w:eastAsiaTheme="majorEastAsia" w:hAnsiTheme="majorHAnsi" w:cstheme="majorBidi"/>
      <w:color w:val="000000" w:themeColor="text1"/>
      <w:lang w:val="en-US" w:eastAsia="en-US"/>
    </w:rPr>
    <w:tblPr>
      <w:tblStyleRowBandSize w:val="1"/>
      <w:tblStyleColBandSize w:val="1"/>
      <w:tblBorders>
        <w:top w:val="single" w:sz="8" w:space="0" w:color="18A303" w:themeColor="accent1"/>
        <w:left w:val="single" w:sz="8" w:space="0" w:color="18A303" w:themeColor="accent1"/>
        <w:bottom w:val="single" w:sz="8" w:space="0" w:color="18A303" w:themeColor="accent1"/>
        <w:right w:val="single" w:sz="8" w:space="0" w:color="18A303" w:themeColor="accent1"/>
        <w:insideH w:val="single" w:sz="8" w:space="0" w:color="18A303" w:themeColor="accent1"/>
        <w:insideV w:val="single" w:sz="8" w:space="0" w:color="18A303" w:themeColor="accent1"/>
      </w:tblBorders>
    </w:tblPr>
    <w:tcPr>
      <w:shd w:val="clear" w:color="auto" w:fill="B6FDAB" w:themeFill="accent1" w:themeFillTint="3F"/>
    </w:tcPr>
    <w:tblStylePr w:type="firstRow">
      <w:rPr>
        <w:b/>
        <w:bCs/>
        <w:color w:val="000000" w:themeColor="text1"/>
      </w:rPr>
      <w:tblPr/>
      <w:tcPr>
        <w:shd w:val="clear" w:color="auto" w:fill="E1FEDD"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3FDBB" w:themeFill="accent1" w:themeFillTint="33"/>
      </w:tcPr>
    </w:tblStylePr>
    <w:tblStylePr w:type="band1Vert">
      <w:tblPr/>
      <w:tcPr>
        <w:shd w:val="clear" w:color="auto" w:fill="6CFC56" w:themeFill="accent1" w:themeFillTint="7F"/>
      </w:tcPr>
    </w:tblStylePr>
    <w:tblStylePr w:type="band1Horz">
      <w:tblPr/>
      <w:tcPr>
        <w:tcBorders>
          <w:insideH w:val="single" w:sz="6" w:space="0" w:color="18A303" w:themeColor="accent1"/>
          <w:insideV w:val="single" w:sz="6" w:space="0" w:color="18A303" w:themeColor="accent1"/>
        </w:tcBorders>
        <w:shd w:val="clear" w:color="auto" w:fill="6CFC56" w:themeFill="accent1" w:themeFillTint="7F"/>
      </w:tcPr>
    </w:tblStylePr>
    <w:tblStylePr w:type="nwCell">
      <w:tblPr/>
      <w:tcPr>
        <w:shd w:val="clear" w:color="auto" w:fill="FFFFFF" w:themeFill="background1"/>
      </w:tcPr>
    </w:tblStylePr>
  </w:style>
  <w:style w:type="table" w:styleId="Grigliamedia2-Colore2">
    <w:name w:val="Medium Grid 2 Accent 2"/>
    <w:basedOn w:val="Tabellanormale"/>
    <w:uiPriority w:val="68"/>
    <w:rsid w:val="009B1683"/>
    <w:pPr>
      <w:spacing w:line="240" w:lineRule="auto"/>
    </w:pPr>
    <w:rPr>
      <w:rFonts w:asciiTheme="majorHAnsi" w:eastAsiaTheme="majorEastAsia" w:hAnsiTheme="majorHAnsi" w:cstheme="majorBidi"/>
      <w:color w:val="000000" w:themeColor="text1"/>
      <w:lang w:val="en-US" w:eastAsia="en-US"/>
    </w:rPr>
    <w:tblPr>
      <w:tblStyleRowBandSize w:val="1"/>
      <w:tblStyleColBandSize w:val="1"/>
      <w:tblBorders>
        <w:top w:val="single" w:sz="8" w:space="0" w:color="0369A3" w:themeColor="accent2"/>
        <w:left w:val="single" w:sz="8" w:space="0" w:color="0369A3" w:themeColor="accent2"/>
        <w:bottom w:val="single" w:sz="8" w:space="0" w:color="0369A3" w:themeColor="accent2"/>
        <w:right w:val="single" w:sz="8" w:space="0" w:color="0369A3" w:themeColor="accent2"/>
        <w:insideH w:val="single" w:sz="8" w:space="0" w:color="0369A3" w:themeColor="accent2"/>
        <w:insideV w:val="single" w:sz="8" w:space="0" w:color="0369A3" w:themeColor="accent2"/>
      </w:tblBorders>
    </w:tblPr>
    <w:tcPr>
      <w:shd w:val="clear" w:color="auto" w:fill="ABDFFD" w:themeFill="accent2" w:themeFillTint="3F"/>
    </w:tcPr>
    <w:tblStylePr w:type="firstRow">
      <w:rPr>
        <w:b/>
        <w:bCs/>
        <w:color w:val="000000" w:themeColor="text1"/>
      </w:rPr>
      <w:tblPr/>
      <w:tcPr>
        <w:shd w:val="clear" w:color="auto" w:fill="DDF2FE"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BBE5FD" w:themeFill="accent2" w:themeFillTint="33"/>
      </w:tcPr>
    </w:tblStylePr>
    <w:tblStylePr w:type="band1Vert">
      <w:tblPr/>
      <w:tcPr>
        <w:shd w:val="clear" w:color="auto" w:fill="56BFFC" w:themeFill="accent2" w:themeFillTint="7F"/>
      </w:tcPr>
    </w:tblStylePr>
    <w:tblStylePr w:type="band1Horz">
      <w:tblPr/>
      <w:tcPr>
        <w:tcBorders>
          <w:insideH w:val="single" w:sz="6" w:space="0" w:color="0369A3" w:themeColor="accent2"/>
          <w:insideV w:val="single" w:sz="6" w:space="0" w:color="0369A3" w:themeColor="accent2"/>
        </w:tcBorders>
        <w:shd w:val="clear" w:color="auto" w:fill="56BFFC" w:themeFill="accent2" w:themeFillTint="7F"/>
      </w:tcPr>
    </w:tblStylePr>
    <w:tblStylePr w:type="nwCell">
      <w:tblPr/>
      <w:tcPr>
        <w:shd w:val="clear" w:color="auto" w:fill="FFFFFF" w:themeFill="background1"/>
      </w:tcPr>
    </w:tblStylePr>
  </w:style>
  <w:style w:type="table" w:styleId="Grigliamedia2-Colore3">
    <w:name w:val="Medium Grid 2 Accent 3"/>
    <w:basedOn w:val="Tabellanormale"/>
    <w:uiPriority w:val="68"/>
    <w:rsid w:val="009B1683"/>
    <w:pPr>
      <w:spacing w:line="240" w:lineRule="auto"/>
    </w:pPr>
    <w:rPr>
      <w:rFonts w:asciiTheme="majorHAnsi" w:eastAsiaTheme="majorEastAsia" w:hAnsiTheme="majorHAnsi" w:cstheme="majorBidi"/>
      <w:color w:val="000000" w:themeColor="text1"/>
      <w:lang w:val="en-US" w:eastAsia="en-US"/>
    </w:rPr>
    <w:tblPr>
      <w:tblStyleRowBandSize w:val="1"/>
      <w:tblStyleColBandSize w:val="1"/>
      <w:tblBorders>
        <w:top w:val="single" w:sz="8" w:space="0" w:color="A33E03" w:themeColor="accent3"/>
        <w:left w:val="single" w:sz="8" w:space="0" w:color="A33E03" w:themeColor="accent3"/>
        <w:bottom w:val="single" w:sz="8" w:space="0" w:color="A33E03" w:themeColor="accent3"/>
        <w:right w:val="single" w:sz="8" w:space="0" w:color="A33E03" w:themeColor="accent3"/>
        <w:insideH w:val="single" w:sz="8" w:space="0" w:color="A33E03" w:themeColor="accent3"/>
        <w:insideV w:val="single" w:sz="8" w:space="0" w:color="A33E03" w:themeColor="accent3"/>
      </w:tblBorders>
    </w:tblPr>
    <w:tcPr>
      <w:shd w:val="clear" w:color="auto" w:fill="FDC9AB" w:themeFill="accent3" w:themeFillTint="3F"/>
    </w:tcPr>
    <w:tblStylePr w:type="firstRow">
      <w:rPr>
        <w:b/>
        <w:bCs/>
        <w:color w:val="000000" w:themeColor="text1"/>
      </w:rPr>
      <w:tblPr/>
      <w:tcPr>
        <w:shd w:val="clear" w:color="auto" w:fill="FEE9DD"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D3BB" w:themeFill="accent3" w:themeFillTint="33"/>
      </w:tcPr>
    </w:tblStylePr>
    <w:tblStylePr w:type="band1Vert">
      <w:tblPr/>
      <w:tcPr>
        <w:shd w:val="clear" w:color="auto" w:fill="FC9356" w:themeFill="accent3" w:themeFillTint="7F"/>
      </w:tcPr>
    </w:tblStylePr>
    <w:tblStylePr w:type="band1Horz">
      <w:tblPr/>
      <w:tcPr>
        <w:tcBorders>
          <w:insideH w:val="single" w:sz="6" w:space="0" w:color="A33E03" w:themeColor="accent3"/>
          <w:insideV w:val="single" w:sz="6" w:space="0" w:color="A33E03" w:themeColor="accent3"/>
        </w:tcBorders>
        <w:shd w:val="clear" w:color="auto" w:fill="FC9356" w:themeFill="accent3" w:themeFillTint="7F"/>
      </w:tcPr>
    </w:tblStylePr>
    <w:tblStylePr w:type="nwCell">
      <w:tblPr/>
      <w:tcPr>
        <w:shd w:val="clear" w:color="auto" w:fill="FFFFFF" w:themeFill="background1"/>
      </w:tcPr>
    </w:tblStylePr>
  </w:style>
  <w:style w:type="table" w:styleId="Grigliamedia2-Colore4">
    <w:name w:val="Medium Grid 2 Accent 4"/>
    <w:basedOn w:val="Tabellanormale"/>
    <w:uiPriority w:val="68"/>
    <w:rsid w:val="009B1683"/>
    <w:pPr>
      <w:spacing w:line="240" w:lineRule="auto"/>
    </w:pPr>
    <w:rPr>
      <w:rFonts w:asciiTheme="majorHAnsi" w:eastAsiaTheme="majorEastAsia" w:hAnsiTheme="majorHAnsi" w:cstheme="majorBidi"/>
      <w:color w:val="000000" w:themeColor="text1"/>
      <w:lang w:val="en-US" w:eastAsia="en-US"/>
    </w:rPr>
    <w:tblPr>
      <w:tblStyleRowBandSize w:val="1"/>
      <w:tblStyleColBandSize w:val="1"/>
      <w:tblBorders>
        <w:top w:val="single" w:sz="8" w:space="0" w:color="8E03A3" w:themeColor="accent4"/>
        <w:left w:val="single" w:sz="8" w:space="0" w:color="8E03A3" w:themeColor="accent4"/>
        <w:bottom w:val="single" w:sz="8" w:space="0" w:color="8E03A3" w:themeColor="accent4"/>
        <w:right w:val="single" w:sz="8" w:space="0" w:color="8E03A3" w:themeColor="accent4"/>
        <w:insideH w:val="single" w:sz="8" w:space="0" w:color="8E03A3" w:themeColor="accent4"/>
        <w:insideV w:val="single" w:sz="8" w:space="0" w:color="8E03A3" w:themeColor="accent4"/>
      </w:tblBorders>
    </w:tblPr>
    <w:tcPr>
      <w:shd w:val="clear" w:color="auto" w:fill="F2ABFD" w:themeFill="accent4" w:themeFillTint="3F"/>
    </w:tcPr>
    <w:tblStylePr w:type="firstRow">
      <w:rPr>
        <w:b/>
        <w:bCs/>
        <w:color w:val="000000" w:themeColor="text1"/>
      </w:rPr>
      <w:tblPr/>
      <w:tcPr>
        <w:shd w:val="clear" w:color="auto" w:fill="FADDFE"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4BBFD" w:themeFill="accent4" w:themeFillTint="33"/>
      </w:tcPr>
    </w:tblStylePr>
    <w:tblStylePr w:type="band1Vert">
      <w:tblPr/>
      <w:tcPr>
        <w:shd w:val="clear" w:color="auto" w:fill="E556FC" w:themeFill="accent4" w:themeFillTint="7F"/>
      </w:tcPr>
    </w:tblStylePr>
    <w:tblStylePr w:type="band1Horz">
      <w:tblPr/>
      <w:tcPr>
        <w:tcBorders>
          <w:insideH w:val="single" w:sz="6" w:space="0" w:color="8E03A3" w:themeColor="accent4"/>
          <w:insideV w:val="single" w:sz="6" w:space="0" w:color="8E03A3" w:themeColor="accent4"/>
        </w:tcBorders>
        <w:shd w:val="clear" w:color="auto" w:fill="E556FC" w:themeFill="accent4" w:themeFillTint="7F"/>
      </w:tcPr>
    </w:tblStylePr>
    <w:tblStylePr w:type="nwCell">
      <w:tblPr/>
      <w:tcPr>
        <w:shd w:val="clear" w:color="auto" w:fill="FFFFFF" w:themeFill="background1"/>
      </w:tcPr>
    </w:tblStylePr>
  </w:style>
  <w:style w:type="table" w:styleId="Grigliamedia2-Colore5">
    <w:name w:val="Medium Grid 2 Accent 5"/>
    <w:basedOn w:val="Tabellanormale"/>
    <w:uiPriority w:val="68"/>
    <w:rsid w:val="009B1683"/>
    <w:pPr>
      <w:spacing w:line="240" w:lineRule="auto"/>
    </w:pPr>
    <w:rPr>
      <w:rFonts w:asciiTheme="majorHAnsi" w:eastAsiaTheme="majorEastAsia" w:hAnsiTheme="majorHAnsi" w:cstheme="majorBidi"/>
      <w:color w:val="000000" w:themeColor="text1"/>
      <w:lang w:val="en-US" w:eastAsia="en-US"/>
    </w:rPr>
    <w:tblPr>
      <w:tblStyleRowBandSize w:val="1"/>
      <w:tblStyleColBandSize w:val="1"/>
      <w:tblBorders>
        <w:top w:val="single" w:sz="8" w:space="0" w:color="C99C00" w:themeColor="accent5"/>
        <w:left w:val="single" w:sz="8" w:space="0" w:color="C99C00" w:themeColor="accent5"/>
        <w:bottom w:val="single" w:sz="8" w:space="0" w:color="C99C00" w:themeColor="accent5"/>
        <w:right w:val="single" w:sz="8" w:space="0" w:color="C99C00" w:themeColor="accent5"/>
        <w:insideH w:val="single" w:sz="8" w:space="0" w:color="C99C00" w:themeColor="accent5"/>
        <w:insideV w:val="single" w:sz="8" w:space="0" w:color="C99C00" w:themeColor="accent5"/>
      </w:tblBorders>
    </w:tblPr>
    <w:tcPr>
      <w:shd w:val="clear" w:color="auto" w:fill="FFEDB2" w:themeFill="accent5" w:themeFillTint="3F"/>
    </w:tcPr>
    <w:tblStylePr w:type="firstRow">
      <w:rPr>
        <w:b/>
        <w:bCs/>
        <w:color w:val="000000" w:themeColor="text1"/>
      </w:rPr>
      <w:tblPr/>
      <w:tcPr>
        <w:shd w:val="clear" w:color="auto" w:fill="FFF8E0"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F0C1" w:themeFill="accent5" w:themeFillTint="33"/>
      </w:tcPr>
    </w:tblStylePr>
    <w:tblStylePr w:type="band1Vert">
      <w:tblPr/>
      <w:tcPr>
        <w:shd w:val="clear" w:color="auto" w:fill="FFDB65" w:themeFill="accent5" w:themeFillTint="7F"/>
      </w:tcPr>
    </w:tblStylePr>
    <w:tblStylePr w:type="band1Horz">
      <w:tblPr/>
      <w:tcPr>
        <w:tcBorders>
          <w:insideH w:val="single" w:sz="6" w:space="0" w:color="C99C00" w:themeColor="accent5"/>
          <w:insideV w:val="single" w:sz="6" w:space="0" w:color="C99C00" w:themeColor="accent5"/>
        </w:tcBorders>
        <w:shd w:val="clear" w:color="auto" w:fill="FFDB65" w:themeFill="accent5" w:themeFillTint="7F"/>
      </w:tcPr>
    </w:tblStylePr>
    <w:tblStylePr w:type="nwCell">
      <w:tblPr/>
      <w:tcPr>
        <w:shd w:val="clear" w:color="auto" w:fill="FFFFFF" w:themeFill="background1"/>
      </w:tcPr>
    </w:tblStylePr>
  </w:style>
  <w:style w:type="table" w:styleId="Grigliamedia2-Colore6">
    <w:name w:val="Medium Grid 2 Accent 6"/>
    <w:basedOn w:val="Tabellanormale"/>
    <w:uiPriority w:val="68"/>
    <w:rsid w:val="009B1683"/>
    <w:pPr>
      <w:spacing w:line="240" w:lineRule="auto"/>
    </w:pPr>
    <w:rPr>
      <w:rFonts w:asciiTheme="majorHAnsi" w:eastAsiaTheme="majorEastAsia" w:hAnsiTheme="majorHAnsi" w:cstheme="majorBidi"/>
      <w:color w:val="000000" w:themeColor="text1"/>
      <w:lang w:val="en-US" w:eastAsia="en-US"/>
    </w:rPr>
    <w:tblPr>
      <w:tblStyleRowBandSize w:val="1"/>
      <w:tblStyleColBandSize w:val="1"/>
      <w:tblBorders>
        <w:top w:val="single" w:sz="8" w:space="0" w:color="C9211E" w:themeColor="accent6"/>
        <w:left w:val="single" w:sz="8" w:space="0" w:color="C9211E" w:themeColor="accent6"/>
        <w:bottom w:val="single" w:sz="8" w:space="0" w:color="C9211E" w:themeColor="accent6"/>
        <w:right w:val="single" w:sz="8" w:space="0" w:color="C9211E" w:themeColor="accent6"/>
        <w:insideH w:val="single" w:sz="8" w:space="0" w:color="C9211E" w:themeColor="accent6"/>
        <w:insideV w:val="single" w:sz="8" w:space="0" w:color="C9211E" w:themeColor="accent6"/>
      </w:tblBorders>
    </w:tblPr>
    <w:tcPr>
      <w:shd w:val="clear" w:color="auto" w:fill="F6C3C2" w:themeFill="accent6" w:themeFillTint="3F"/>
    </w:tcPr>
    <w:tblStylePr w:type="firstRow">
      <w:rPr>
        <w:b/>
        <w:bCs/>
        <w:color w:val="000000" w:themeColor="text1"/>
      </w:rPr>
      <w:tblPr/>
      <w:tcPr>
        <w:shd w:val="clear" w:color="auto" w:fill="FBE7E6"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7CECE" w:themeFill="accent6" w:themeFillTint="33"/>
      </w:tcPr>
    </w:tblStylePr>
    <w:tblStylePr w:type="band1Vert">
      <w:tblPr/>
      <w:tcPr>
        <w:shd w:val="clear" w:color="auto" w:fill="ED8786" w:themeFill="accent6" w:themeFillTint="7F"/>
      </w:tcPr>
    </w:tblStylePr>
    <w:tblStylePr w:type="band1Horz">
      <w:tblPr/>
      <w:tcPr>
        <w:tcBorders>
          <w:insideH w:val="single" w:sz="6" w:space="0" w:color="C9211E" w:themeColor="accent6"/>
          <w:insideV w:val="single" w:sz="6" w:space="0" w:color="C9211E" w:themeColor="accent6"/>
        </w:tcBorders>
        <w:shd w:val="clear" w:color="auto" w:fill="ED8786" w:themeFill="accent6" w:themeFillTint="7F"/>
      </w:tcPr>
    </w:tblStylePr>
    <w:tblStylePr w:type="nwCell">
      <w:tblPr/>
      <w:tcPr>
        <w:shd w:val="clear" w:color="auto" w:fill="FFFFFF" w:themeFill="background1"/>
      </w:tcPr>
    </w:tblStylePr>
  </w:style>
  <w:style w:type="table" w:styleId="Grigliamedia3">
    <w:name w:val="Medium Grid 3"/>
    <w:basedOn w:val="Tabellanormale"/>
    <w:uiPriority w:val="69"/>
    <w:rsid w:val="009B1683"/>
    <w:pPr>
      <w:spacing w:line="240" w:lineRule="auto"/>
    </w:pPr>
    <w:rPr>
      <w:rFonts w:asciiTheme="minorHAnsi" w:eastAsiaTheme="minorEastAsia" w:hAnsiTheme="minorHAnsi" w:cstheme="minorBidi"/>
      <w:lang w:val="en-US" w:eastAsia="en-US"/>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Grigliamedia3-Colore1">
    <w:name w:val="Medium Grid 3 Accent 1"/>
    <w:basedOn w:val="Tabellanormale"/>
    <w:uiPriority w:val="69"/>
    <w:rsid w:val="009B1683"/>
    <w:pPr>
      <w:spacing w:line="240" w:lineRule="auto"/>
    </w:pPr>
    <w:rPr>
      <w:rFonts w:asciiTheme="minorHAnsi" w:eastAsiaTheme="minorEastAsia" w:hAnsiTheme="minorHAnsi" w:cstheme="minorBidi"/>
      <w:lang w:val="en-US" w:eastAsia="en-US"/>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B6FDAB"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18A303"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18A303"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18A303"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18A303"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6CFC56"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6CFC56" w:themeFill="accent1" w:themeFillTint="7F"/>
      </w:tcPr>
    </w:tblStylePr>
  </w:style>
  <w:style w:type="table" w:styleId="Grigliamedia3-Colore2">
    <w:name w:val="Medium Grid 3 Accent 2"/>
    <w:basedOn w:val="Tabellanormale"/>
    <w:uiPriority w:val="69"/>
    <w:rsid w:val="009B1683"/>
    <w:pPr>
      <w:spacing w:line="240" w:lineRule="auto"/>
    </w:pPr>
    <w:rPr>
      <w:rFonts w:asciiTheme="minorHAnsi" w:eastAsiaTheme="minorEastAsia" w:hAnsiTheme="minorHAnsi" w:cstheme="minorBidi"/>
      <w:lang w:val="en-US" w:eastAsia="en-US"/>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ABDFFD"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369A3"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369A3"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369A3"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369A3"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56BFFC"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56BFFC" w:themeFill="accent2" w:themeFillTint="7F"/>
      </w:tcPr>
    </w:tblStylePr>
  </w:style>
  <w:style w:type="table" w:styleId="Grigliamedia3-Colore3">
    <w:name w:val="Medium Grid 3 Accent 3"/>
    <w:basedOn w:val="Tabellanormale"/>
    <w:uiPriority w:val="69"/>
    <w:rsid w:val="009B1683"/>
    <w:pPr>
      <w:spacing w:line="240" w:lineRule="auto"/>
    </w:pPr>
    <w:rPr>
      <w:rFonts w:asciiTheme="minorHAnsi" w:eastAsiaTheme="minorEastAsia" w:hAnsiTheme="minorHAnsi" w:cstheme="minorBidi"/>
      <w:lang w:val="en-US" w:eastAsia="en-US"/>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C9AB"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33E03"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33E03"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33E03"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33E03"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C9356"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C9356" w:themeFill="accent3" w:themeFillTint="7F"/>
      </w:tcPr>
    </w:tblStylePr>
  </w:style>
  <w:style w:type="table" w:styleId="Grigliamedia3-Colore4">
    <w:name w:val="Medium Grid 3 Accent 4"/>
    <w:basedOn w:val="Tabellanormale"/>
    <w:uiPriority w:val="69"/>
    <w:rsid w:val="009B1683"/>
    <w:pPr>
      <w:spacing w:line="240" w:lineRule="auto"/>
    </w:pPr>
    <w:rPr>
      <w:rFonts w:asciiTheme="minorHAnsi" w:eastAsiaTheme="minorEastAsia" w:hAnsiTheme="minorHAnsi" w:cstheme="minorBidi"/>
      <w:lang w:val="en-US" w:eastAsia="en-US"/>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2ABFD"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E03A3"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E03A3"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E03A3"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E03A3"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E556FC"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E556FC" w:themeFill="accent4" w:themeFillTint="7F"/>
      </w:tcPr>
    </w:tblStylePr>
  </w:style>
  <w:style w:type="table" w:styleId="Grigliamedia3-Colore5">
    <w:name w:val="Medium Grid 3 Accent 5"/>
    <w:basedOn w:val="Tabellanormale"/>
    <w:uiPriority w:val="69"/>
    <w:rsid w:val="009B1683"/>
    <w:pPr>
      <w:spacing w:line="240" w:lineRule="auto"/>
    </w:pPr>
    <w:rPr>
      <w:rFonts w:asciiTheme="minorHAnsi" w:eastAsiaTheme="minorEastAsia" w:hAnsiTheme="minorHAnsi" w:cstheme="minorBidi"/>
      <w:lang w:val="en-US" w:eastAsia="en-US"/>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EDB2"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99C00"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99C00"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99C00"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99C00"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DB65"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DB65" w:themeFill="accent5" w:themeFillTint="7F"/>
      </w:tcPr>
    </w:tblStylePr>
  </w:style>
  <w:style w:type="table" w:styleId="Grigliamedia3-Colore6">
    <w:name w:val="Medium Grid 3 Accent 6"/>
    <w:basedOn w:val="Tabellanormale"/>
    <w:uiPriority w:val="69"/>
    <w:rsid w:val="009B1683"/>
    <w:pPr>
      <w:spacing w:line="240" w:lineRule="auto"/>
    </w:pPr>
    <w:rPr>
      <w:rFonts w:asciiTheme="minorHAnsi" w:eastAsiaTheme="minorEastAsia" w:hAnsiTheme="minorHAnsi" w:cstheme="minorBidi"/>
      <w:lang w:val="en-US" w:eastAsia="en-US"/>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6C3C2"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9211E"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9211E"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9211E"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9211E"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ED8786"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ED8786" w:themeFill="accent6" w:themeFillTint="7F"/>
      </w:tcPr>
    </w:tblStylePr>
  </w:style>
  <w:style w:type="table" w:styleId="Elencoscuro">
    <w:name w:val="Dark List"/>
    <w:basedOn w:val="Tabellanormale"/>
    <w:uiPriority w:val="70"/>
    <w:rsid w:val="009B1683"/>
    <w:pPr>
      <w:spacing w:line="240" w:lineRule="auto"/>
    </w:pPr>
    <w:rPr>
      <w:rFonts w:asciiTheme="minorHAnsi" w:eastAsiaTheme="minorEastAsia" w:hAnsiTheme="minorHAnsi" w:cstheme="minorBidi"/>
      <w:color w:val="FFFFFF" w:themeColor="background1"/>
      <w:lang w:val="en-US" w:eastAsia="en-US"/>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Elencoscuro-Colore1">
    <w:name w:val="Dark List Accent 1"/>
    <w:basedOn w:val="Tabellanormale"/>
    <w:uiPriority w:val="70"/>
    <w:rsid w:val="009B1683"/>
    <w:pPr>
      <w:spacing w:line="240" w:lineRule="auto"/>
    </w:pPr>
    <w:rPr>
      <w:rFonts w:asciiTheme="minorHAnsi" w:eastAsiaTheme="minorEastAsia" w:hAnsiTheme="minorHAnsi" w:cstheme="minorBidi"/>
      <w:color w:val="FFFFFF" w:themeColor="background1"/>
      <w:lang w:val="en-US" w:eastAsia="en-US"/>
    </w:rPr>
    <w:tblPr>
      <w:tblStyleRowBandSize w:val="1"/>
      <w:tblStyleColBandSize w:val="1"/>
    </w:tblPr>
    <w:tcPr>
      <w:shd w:val="clear" w:color="auto" w:fill="18A303"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B5101"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117A02"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117A02" w:themeFill="accent1" w:themeFillShade="BF"/>
      </w:tcPr>
    </w:tblStylePr>
    <w:tblStylePr w:type="band1Vert">
      <w:tblPr/>
      <w:tcPr>
        <w:tcBorders>
          <w:top w:val="nil"/>
          <w:left w:val="nil"/>
          <w:bottom w:val="nil"/>
          <w:right w:val="nil"/>
          <w:insideH w:val="nil"/>
          <w:insideV w:val="nil"/>
        </w:tcBorders>
        <w:shd w:val="clear" w:color="auto" w:fill="117A02" w:themeFill="accent1" w:themeFillShade="BF"/>
      </w:tcPr>
    </w:tblStylePr>
    <w:tblStylePr w:type="band1Horz">
      <w:tblPr/>
      <w:tcPr>
        <w:tcBorders>
          <w:top w:val="nil"/>
          <w:left w:val="nil"/>
          <w:bottom w:val="nil"/>
          <w:right w:val="nil"/>
          <w:insideH w:val="nil"/>
          <w:insideV w:val="nil"/>
        </w:tcBorders>
        <w:shd w:val="clear" w:color="auto" w:fill="117A02" w:themeFill="accent1" w:themeFillShade="BF"/>
      </w:tcPr>
    </w:tblStylePr>
  </w:style>
  <w:style w:type="table" w:styleId="Elencoscuro-Colore2">
    <w:name w:val="Dark List Accent 2"/>
    <w:basedOn w:val="Tabellanormale"/>
    <w:uiPriority w:val="70"/>
    <w:rsid w:val="009B1683"/>
    <w:pPr>
      <w:spacing w:line="240" w:lineRule="auto"/>
    </w:pPr>
    <w:rPr>
      <w:rFonts w:asciiTheme="minorHAnsi" w:eastAsiaTheme="minorEastAsia" w:hAnsiTheme="minorHAnsi" w:cstheme="minorBidi"/>
      <w:color w:val="FFFFFF" w:themeColor="background1"/>
      <w:lang w:val="en-US" w:eastAsia="en-US"/>
    </w:rPr>
    <w:tblPr>
      <w:tblStyleRowBandSize w:val="1"/>
      <w:tblStyleColBandSize w:val="1"/>
    </w:tblPr>
    <w:tcPr>
      <w:shd w:val="clear" w:color="auto" w:fill="0369A3"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13451"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024E7A"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024E7A" w:themeFill="accent2" w:themeFillShade="BF"/>
      </w:tcPr>
    </w:tblStylePr>
    <w:tblStylePr w:type="band1Vert">
      <w:tblPr/>
      <w:tcPr>
        <w:tcBorders>
          <w:top w:val="nil"/>
          <w:left w:val="nil"/>
          <w:bottom w:val="nil"/>
          <w:right w:val="nil"/>
          <w:insideH w:val="nil"/>
          <w:insideV w:val="nil"/>
        </w:tcBorders>
        <w:shd w:val="clear" w:color="auto" w:fill="024E7A" w:themeFill="accent2" w:themeFillShade="BF"/>
      </w:tcPr>
    </w:tblStylePr>
    <w:tblStylePr w:type="band1Horz">
      <w:tblPr/>
      <w:tcPr>
        <w:tcBorders>
          <w:top w:val="nil"/>
          <w:left w:val="nil"/>
          <w:bottom w:val="nil"/>
          <w:right w:val="nil"/>
          <w:insideH w:val="nil"/>
          <w:insideV w:val="nil"/>
        </w:tcBorders>
        <w:shd w:val="clear" w:color="auto" w:fill="024E7A" w:themeFill="accent2" w:themeFillShade="BF"/>
      </w:tcPr>
    </w:tblStylePr>
  </w:style>
  <w:style w:type="table" w:styleId="Elencoscuro-Colore3">
    <w:name w:val="Dark List Accent 3"/>
    <w:basedOn w:val="Tabellanormale"/>
    <w:uiPriority w:val="70"/>
    <w:rsid w:val="009B1683"/>
    <w:pPr>
      <w:spacing w:line="240" w:lineRule="auto"/>
    </w:pPr>
    <w:rPr>
      <w:rFonts w:asciiTheme="minorHAnsi" w:eastAsiaTheme="minorEastAsia" w:hAnsiTheme="minorHAnsi" w:cstheme="minorBidi"/>
      <w:color w:val="FFFFFF" w:themeColor="background1"/>
      <w:lang w:val="en-US" w:eastAsia="en-US"/>
    </w:rPr>
    <w:tblPr>
      <w:tblStyleRowBandSize w:val="1"/>
      <w:tblStyleColBandSize w:val="1"/>
    </w:tblPr>
    <w:tcPr>
      <w:shd w:val="clear" w:color="auto" w:fill="A33E03"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511E01"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A2E02"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A2E02" w:themeFill="accent3" w:themeFillShade="BF"/>
      </w:tcPr>
    </w:tblStylePr>
    <w:tblStylePr w:type="band1Vert">
      <w:tblPr/>
      <w:tcPr>
        <w:tcBorders>
          <w:top w:val="nil"/>
          <w:left w:val="nil"/>
          <w:bottom w:val="nil"/>
          <w:right w:val="nil"/>
          <w:insideH w:val="nil"/>
          <w:insideV w:val="nil"/>
        </w:tcBorders>
        <w:shd w:val="clear" w:color="auto" w:fill="7A2E02" w:themeFill="accent3" w:themeFillShade="BF"/>
      </w:tcPr>
    </w:tblStylePr>
    <w:tblStylePr w:type="band1Horz">
      <w:tblPr/>
      <w:tcPr>
        <w:tcBorders>
          <w:top w:val="nil"/>
          <w:left w:val="nil"/>
          <w:bottom w:val="nil"/>
          <w:right w:val="nil"/>
          <w:insideH w:val="nil"/>
          <w:insideV w:val="nil"/>
        </w:tcBorders>
        <w:shd w:val="clear" w:color="auto" w:fill="7A2E02" w:themeFill="accent3" w:themeFillShade="BF"/>
      </w:tcPr>
    </w:tblStylePr>
  </w:style>
  <w:style w:type="table" w:styleId="Elencoscuro-Colore4">
    <w:name w:val="Dark List Accent 4"/>
    <w:basedOn w:val="Tabellanormale"/>
    <w:uiPriority w:val="70"/>
    <w:rsid w:val="009B1683"/>
    <w:pPr>
      <w:spacing w:line="240" w:lineRule="auto"/>
    </w:pPr>
    <w:rPr>
      <w:rFonts w:asciiTheme="minorHAnsi" w:eastAsiaTheme="minorEastAsia" w:hAnsiTheme="minorHAnsi" w:cstheme="minorBidi"/>
      <w:color w:val="FFFFFF" w:themeColor="background1"/>
      <w:lang w:val="en-US" w:eastAsia="en-US"/>
    </w:rPr>
    <w:tblPr>
      <w:tblStyleRowBandSize w:val="1"/>
      <w:tblStyleColBandSize w:val="1"/>
    </w:tblPr>
    <w:tcPr>
      <w:shd w:val="clear" w:color="auto" w:fill="8E03A3"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60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6A02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6A027A" w:themeFill="accent4" w:themeFillShade="BF"/>
      </w:tcPr>
    </w:tblStylePr>
    <w:tblStylePr w:type="band1Vert">
      <w:tblPr/>
      <w:tcPr>
        <w:tcBorders>
          <w:top w:val="nil"/>
          <w:left w:val="nil"/>
          <w:bottom w:val="nil"/>
          <w:right w:val="nil"/>
          <w:insideH w:val="nil"/>
          <w:insideV w:val="nil"/>
        </w:tcBorders>
        <w:shd w:val="clear" w:color="auto" w:fill="6A027A" w:themeFill="accent4" w:themeFillShade="BF"/>
      </w:tcPr>
    </w:tblStylePr>
    <w:tblStylePr w:type="band1Horz">
      <w:tblPr/>
      <w:tcPr>
        <w:tcBorders>
          <w:top w:val="nil"/>
          <w:left w:val="nil"/>
          <w:bottom w:val="nil"/>
          <w:right w:val="nil"/>
          <w:insideH w:val="nil"/>
          <w:insideV w:val="nil"/>
        </w:tcBorders>
        <w:shd w:val="clear" w:color="auto" w:fill="6A027A" w:themeFill="accent4" w:themeFillShade="BF"/>
      </w:tcPr>
    </w:tblStylePr>
  </w:style>
  <w:style w:type="table" w:styleId="Elencoscuro-Colore5">
    <w:name w:val="Dark List Accent 5"/>
    <w:basedOn w:val="Tabellanormale"/>
    <w:uiPriority w:val="70"/>
    <w:rsid w:val="009B1683"/>
    <w:pPr>
      <w:spacing w:line="240" w:lineRule="auto"/>
    </w:pPr>
    <w:rPr>
      <w:rFonts w:asciiTheme="minorHAnsi" w:eastAsiaTheme="minorEastAsia" w:hAnsiTheme="minorHAnsi" w:cstheme="minorBidi"/>
      <w:color w:val="FFFFFF" w:themeColor="background1"/>
      <w:lang w:val="en-US" w:eastAsia="en-US"/>
    </w:rPr>
    <w:tblPr>
      <w:tblStyleRowBandSize w:val="1"/>
      <w:tblStyleColBandSize w:val="1"/>
    </w:tblPr>
    <w:tcPr>
      <w:shd w:val="clear" w:color="auto" w:fill="C99C00"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44D00"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967400"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967400" w:themeFill="accent5" w:themeFillShade="BF"/>
      </w:tcPr>
    </w:tblStylePr>
    <w:tblStylePr w:type="band1Vert">
      <w:tblPr/>
      <w:tcPr>
        <w:tcBorders>
          <w:top w:val="nil"/>
          <w:left w:val="nil"/>
          <w:bottom w:val="nil"/>
          <w:right w:val="nil"/>
          <w:insideH w:val="nil"/>
          <w:insideV w:val="nil"/>
        </w:tcBorders>
        <w:shd w:val="clear" w:color="auto" w:fill="967400" w:themeFill="accent5" w:themeFillShade="BF"/>
      </w:tcPr>
    </w:tblStylePr>
    <w:tblStylePr w:type="band1Horz">
      <w:tblPr/>
      <w:tcPr>
        <w:tcBorders>
          <w:top w:val="nil"/>
          <w:left w:val="nil"/>
          <w:bottom w:val="nil"/>
          <w:right w:val="nil"/>
          <w:insideH w:val="nil"/>
          <w:insideV w:val="nil"/>
        </w:tcBorders>
        <w:shd w:val="clear" w:color="auto" w:fill="967400" w:themeFill="accent5" w:themeFillShade="BF"/>
      </w:tcPr>
    </w:tblStylePr>
  </w:style>
  <w:style w:type="table" w:styleId="Elencoscuro-Colore6">
    <w:name w:val="Dark List Accent 6"/>
    <w:basedOn w:val="Tabellanormale"/>
    <w:uiPriority w:val="70"/>
    <w:rsid w:val="009B1683"/>
    <w:pPr>
      <w:spacing w:line="240" w:lineRule="auto"/>
    </w:pPr>
    <w:rPr>
      <w:rFonts w:asciiTheme="minorHAnsi" w:eastAsiaTheme="minorEastAsia" w:hAnsiTheme="minorHAnsi" w:cstheme="minorBidi"/>
      <w:color w:val="FFFFFF" w:themeColor="background1"/>
      <w:lang w:val="en-US" w:eastAsia="en-US"/>
    </w:rPr>
    <w:tblPr>
      <w:tblStyleRowBandSize w:val="1"/>
      <w:tblStyleColBandSize w:val="1"/>
    </w:tblPr>
    <w:tcPr>
      <w:shd w:val="clear" w:color="auto" w:fill="C9211E"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4100F"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961816"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961816" w:themeFill="accent6" w:themeFillShade="BF"/>
      </w:tcPr>
    </w:tblStylePr>
    <w:tblStylePr w:type="band1Vert">
      <w:tblPr/>
      <w:tcPr>
        <w:tcBorders>
          <w:top w:val="nil"/>
          <w:left w:val="nil"/>
          <w:bottom w:val="nil"/>
          <w:right w:val="nil"/>
          <w:insideH w:val="nil"/>
          <w:insideV w:val="nil"/>
        </w:tcBorders>
        <w:shd w:val="clear" w:color="auto" w:fill="961816" w:themeFill="accent6" w:themeFillShade="BF"/>
      </w:tcPr>
    </w:tblStylePr>
    <w:tblStylePr w:type="band1Horz">
      <w:tblPr/>
      <w:tcPr>
        <w:tcBorders>
          <w:top w:val="nil"/>
          <w:left w:val="nil"/>
          <w:bottom w:val="nil"/>
          <w:right w:val="nil"/>
          <w:insideH w:val="nil"/>
          <w:insideV w:val="nil"/>
        </w:tcBorders>
        <w:shd w:val="clear" w:color="auto" w:fill="961816" w:themeFill="accent6" w:themeFillShade="BF"/>
      </w:tcPr>
    </w:tblStylePr>
  </w:style>
  <w:style w:type="table" w:styleId="Sfondoacolori">
    <w:name w:val="Colorful Shading"/>
    <w:basedOn w:val="Tabellanormale"/>
    <w:uiPriority w:val="71"/>
    <w:rsid w:val="009B1683"/>
    <w:pPr>
      <w:spacing w:line="240" w:lineRule="auto"/>
    </w:pPr>
    <w:rPr>
      <w:rFonts w:asciiTheme="minorHAnsi" w:eastAsiaTheme="minorEastAsia" w:hAnsiTheme="minorHAnsi" w:cstheme="minorBidi"/>
      <w:color w:val="000000" w:themeColor="text1"/>
      <w:lang w:val="en-US" w:eastAsia="en-US"/>
    </w:rPr>
    <w:tblPr>
      <w:tblStyleRowBandSize w:val="1"/>
      <w:tblStyleColBandSize w:val="1"/>
      <w:tblBorders>
        <w:top w:val="single" w:sz="24" w:space="0" w:color="0369A3"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0369A3"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Sfondoacolori-Colore1">
    <w:name w:val="Colorful Shading Accent 1"/>
    <w:basedOn w:val="Tabellanormale"/>
    <w:uiPriority w:val="71"/>
    <w:rsid w:val="009B1683"/>
    <w:pPr>
      <w:spacing w:line="240" w:lineRule="auto"/>
    </w:pPr>
    <w:rPr>
      <w:rFonts w:asciiTheme="minorHAnsi" w:eastAsiaTheme="minorEastAsia" w:hAnsiTheme="minorHAnsi" w:cstheme="minorBidi"/>
      <w:color w:val="000000" w:themeColor="text1"/>
      <w:lang w:val="en-US" w:eastAsia="en-US"/>
    </w:rPr>
    <w:tblPr>
      <w:tblStyleRowBandSize w:val="1"/>
      <w:tblStyleColBandSize w:val="1"/>
      <w:tblBorders>
        <w:top w:val="single" w:sz="24" w:space="0" w:color="0369A3" w:themeColor="accent2"/>
        <w:left w:val="single" w:sz="4" w:space="0" w:color="18A303" w:themeColor="accent1"/>
        <w:bottom w:val="single" w:sz="4" w:space="0" w:color="18A303" w:themeColor="accent1"/>
        <w:right w:val="single" w:sz="4" w:space="0" w:color="18A303" w:themeColor="accent1"/>
        <w:insideH w:val="single" w:sz="4" w:space="0" w:color="FFFFFF" w:themeColor="background1"/>
        <w:insideV w:val="single" w:sz="4" w:space="0" w:color="FFFFFF" w:themeColor="background1"/>
      </w:tblBorders>
    </w:tblPr>
    <w:tcPr>
      <w:shd w:val="clear" w:color="auto" w:fill="E1FEDD" w:themeFill="accent1" w:themeFillTint="19"/>
    </w:tcPr>
    <w:tblStylePr w:type="firstRow">
      <w:rPr>
        <w:b/>
        <w:bCs/>
      </w:rPr>
      <w:tblPr/>
      <w:tcPr>
        <w:tcBorders>
          <w:top w:val="nil"/>
          <w:left w:val="nil"/>
          <w:bottom w:val="single" w:sz="24" w:space="0" w:color="0369A3"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E6101" w:themeFill="accent1" w:themeFillShade="99"/>
      </w:tcPr>
    </w:tblStylePr>
    <w:tblStylePr w:type="firstCol">
      <w:rPr>
        <w:color w:val="FFFFFF" w:themeColor="background1"/>
      </w:rPr>
      <w:tblPr/>
      <w:tcPr>
        <w:tcBorders>
          <w:top w:val="nil"/>
          <w:left w:val="nil"/>
          <w:bottom w:val="nil"/>
          <w:right w:val="nil"/>
          <w:insideH w:val="single" w:sz="4" w:space="0" w:color="0E6101" w:themeColor="accent1" w:themeShade="99"/>
          <w:insideV w:val="nil"/>
        </w:tcBorders>
        <w:shd w:val="clear" w:color="auto" w:fill="0E6101"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0E6101" w:themeFill="accent1" w:themeFillShade="99"/>
      </w:tcPr>
    </w:tblStylePr>
    <w:tblStylePr w:type="band1Vert">
      <w:tblPr/>
      <w:tcPr>
        <w:shd w:val="clear" w:color="auto" w:fill="89FC77" w:themeFill="accent1" w:themeFillTint="66"/>
      </w:tcPr>
    </w:tblStylePr>
    <w:tblStylePr w:type="band1Horz">
      <w:tblPr/>
      <w:tcPr>
        <w:shd w:val="clear" w:color="auto" w:fill="6CFC56" w:themeFill="accent1" w:themeFillTint="7F"/>
      </w:tcPr>
    </w:tblStylePr>
    <w:tblStylePr w:type="neCell">
      <w:rPr>
        <w:color w:val="000000" w:themeColor="text1"/>
      </w:rPr>
    </w:tblStylePr>
    <w:tblStylePr w:type="nwCell">
      <w:rPr>
        <w:color w:val="000000" w:themeColor="text1"/>
      </w:rPr>
    </w:tblStylePr>
  </w:style>
  <w:style w:type="table" w:styleId="Sfondoacolori-Colore2">
    <w:name w:val="Colorful Shading Accent 2"/>
    <w:basedOn w:val="Tabellanormale"/>
    <w:uiPriority w:val="71"/>
    <w:rsid w:val="009B1683"/>
    <w:pPr>
      <w:spacing w:line="240" w:lineRule="auto"/>
    </w:pPr>
    <w:rPr>
      <w:rFonts w:asciiTheme="minorHAnsi" w:eastAsiaTheme="minorEastAsia" w:hAnsiTheme="minorHAnsi" w:cstheme="minorBidi"/>
      <w:color w:val="000000" w:themeColor="text1"/>
      <w:lang w:val="en-US" w:eastAsia="en-US"/>
    </w:rPr>
    <w:tblPr>
      <w:tblStyleRowBandSize w:val="1"/>
      <w:tblStyleColBandSize w:val="1"/>
      <w:tblBorders>
        <w:top w:val="single" w:sz="24" w:space="0" w:color="0369A3" w:themeColor="accent2"/>
        <w:left w:val="single" w:sz="4" w:space="0" w:color="0369A3" w:themeColor="accent2"/>
        <w:bottom w:val="single" w:sz="4" w:space="0" w:color="0369A3" w:themeColor="accent2"/>
        <w:right w:val="single" w:sz="4" w:space="0" w:color="0369A3" w:themeColor="accent2"/>
        <w:insideH w:val="single" w:sz="4" w:space="0" w:color="FFFFFF" w:themeColor="background1"/>
        <w:insideV w:val="single" w:sz="4" w:space="0" w:color="FFFFFF" w:themeColor="background1"/>
      </w:tblBorders>
    </w:tblPr>
    <w:tcPr>
      <w:shd w:val="clear" w:color="auto" w:fill="DDF2FE" w:themeFill="accent2" w:themeFillTint="19"/>
    </w:tcPr>
    <w:tblStylePr w:type="firstRow">
      <w:rPr>
        <w:b/>
        <w:bCs/>
      </w:rPr>
      <w:tblPr/>
      <w:tcPr>
        <w:tcBorders>
          <w:top w:val="nil"/>
          <w:left w:val="nil"/>
          <w:bottom w:val="single" w:sz="24" w:space="0" w:color="0369A3"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13E61" w:themeFill="accent2" w:themeFillShade="99"/>
      </w:tcPr>
    </w:tblStylePr>
    <w:tblStylePr w:type="firstCol">
      <w:rPr>
        <w:color w:val="FFFFFF" w:themeColor="background1"/>
      </w:rPr>
      <w:tblPr/>
      <w:tcPr>
        <w:tcBorders>
          <w:top w:val="nil"/>
          <w:left w:val="nil"/>
          <w:bottom w:val="nil"/>
          <w:right w:val="nil"/>
          <w:insideH w:val="single" w:sz="4" w:space="0" w:color="013E61" w:themeColor="accent2" w:themeShade="99"/>
          <w:insideV w:val="nil"/>
        </w:tcBorders>
        <w:shd w:val="clear" w:color="auto" w:fill="013E61"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013E61" w:themeFill="accent2" w:themeFillShade="99"/>
      </w:tcPr>
    </w:tblStylePr>
    <w:tblStylePr w:type="band1Vert">
      <w:tblPr/>
      <w:tcPr>
        <w:shd w:val="clear" w:color="auto" w:fill="77CCFC" w:themeFill="accent2" w:themeFillTint="66"/>
      </w:tcPr>
    </w:tblStylePr>
    <w:tblStylePr w:type="band1Horz">
      <w:tblPr/>
      <w:tcPr>
        <w:shd w:val="clear" w:color="auto" w:fill="56BFFC" w:themeFill="accent2" w:themeFillTint="7F"/>
      </w:tcPr>
    </w:tblStylePr>
    <w:tblStylePr w:type="neCell">
      <w:rPr>
        <w:color w:val="000000" w:themeColor="text1"/>
      </w:rPr>
    </w:tblStylePr>
    <w:tblStylePr w:type="nwCell">
      <w:rPr>
        <w:color w:val="000000" w:themeColor="text1"/>
      </w:rPr>
    </w:tblStylePr>
  </w:style>
  <w:style w:type="table" w:styleId="Sfondoacolori-Colore3">
    <w:name w:val="Colorful Shading Accent 3"/>
    <w:basedOn w:val="Tabellanormale"/>
    <w:uiPriority w:val="71"/>
    <w:rsid w:val="009B1683"/>
    <w:pPr>
      <w:spacing w:line="240" w:lineRule="auto"/>
    </w:pPr>
    <w:rPr>
      <w:rFonts w:asciiTheme="minorHAnsi" w:eastAsiaTheme="minorEastAsia" w:hAnsiTheme="minorHAnsi" w:cstheme="minorBidi"/>
      <w:color w:val="000000" w:themeColor="text1"/>
      <w:lang w:val="en-US" w:eastAsia="en-US"/>
    </w:rPr>
    <w:tblPr>
      <w:tblStyleRowBandSize w:val="1"/>
      <w:tblStyleColBandSize w:val="1"/>
      <w:tblBorders>
        <w:top w:val="single" w:sz="24" w:space="0" w:color="8E03A3" w:themeColor="accent4"/>
        <w:left w:val="single" w:sz="4" w:space="0" w:color="A33E03" w:themeColor="accent3"/>
        <w:bottom w:val="single" w:sz="4" w:space="0" w:color="A33E03" w:themeColor="accent3"/>
        <w:right w:val="single" w:sz="4" w:space="0" w:color="A33E03" w:themeColor="accent3"/>
        <w:insideH w:val="single" w:sz="4" w:space="0" w:color="FFFFFF" w:themeColor="background1"/>
        <w:insideV w:val="single" w:sz="4" w:space="0" w:color="FFFFFF" w:themeColor="background1"/>
      </w:tblBorders>
    </w:tblPr>
    <w:tcPr>
      <w:shd w:val="clear" w:color="auto" w:fill="FEE9DD" w:themeFill="accent3" w:themeFillTint="19"/>
    </w:tcPr>
    <w:tblStylePr w:type="firstRow">
      <w:rPr>
        <w:b/>
        <w:bCs/>
      </w:rPr>
      <w:tblPr/>
      <w:tcPr>
        <w:tcBorders>
          <w:top w:val="nil"/>
          <w:left w:val="nil"/>
          <w:bottom w:val="single" w:sz="24" w:space="0" w:color="8E03A3"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612501" w:themeFill="accent3" w:themeFillShade="99"/>
      </w:tcPr>
    </w:tblStylePr>
    <w:tblStylePr w:type="firstCol">
      <w:rPr>
        <w:color w:val="FFFFFF" w:themeColor="background1"/>
      </w:rPr>
      <w:tblPr/>
      <w:tcPr>
        <w:tcBorders>
          <w:top w:val="nil"/>
          <w:left w:val="nil"/>
          <w:bottom w:val="nil"/>
          <w:right w:val="nil"/>
          <w:insideH w:val="single" w:sz="4" w:space="0" w:color="612501" w:themeColor="accent3" w:themeShade="99"/>
          <w:insideV w:val="nil"/>
        </w:tcBorders>
        <w:shd w:val="clear" w:color="auto" w:fill="612501"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612501" w:themeFill="accent3" w:themeFillShade="99"/>
      </w:tcPr>
    </w:tblStylePr>
    <w:tblStylePr w:type="band1Vert">
      <w:tblPr/>
      <w:tcPr>
        <w:shd w:val="clear" w:color="auto" w:fill="FCA877" w:themeFill="accent3" w:themeFillTint="66"/>
      </w:tcPr>
    </w:tblStylePr>
    <w:tblStylePr w:type="band1Horz">
      <w:tblPr/>
      <w:tcPr>
        <w:shd w:val="clear" w:color="auto" w:fill="FC9356" w:themeFill="accent3" w:themeFillTint="7F"/>
      </w:tcPr>
    </w:tblStylePr>
  </w:style>
  <w:style w:type="table" w:styleId="Sfondoacolori-Colore4">
    <w:name w:val="Colorful Shading Accent 4"/>
    <w:basedOn w:val="Tabellanormale"/>
    <w:uiPriority w:val="71"/>
    <w:rsid w:val="009B1683"/>
    <w:pPr>
      <w:spacing w:line="240" w:lineRule="auto"/>
    </w:pPr>
    <w:rPr>
      <w:rFonts w:asciiTheme="minorHAnsi" w:eastAsiaTheme="minorEastAsia" w:hAnsiTheme="minorHAnsi" w:cstheme="minorBidi"/>
      <w:color w:val="000000" w:themeColor="text1"/>
      <w:lang w:val="en-US" w:eastAsia="en-US"/>
    </w:rPr>
    <w:tblPr>
      <w:tblStyleRowBandSize w:val="1"/>
      <w:tblStyleColBandSize w:val="1"/>
      <w:tblBorders>
        <w:top w:val="single" w:sz="24" w:space="0" w:color="A33E03" w:themeColor="accent3"/>
        <w:left w:val="single" w:sz="4" w:space="0" w:color="8E03A3" w:themeColor="accent4"/>
        <w:bottom w:val="single" w:sz="4" w:space="0" w:color="8E03A3" w:themeColor="accent4"/>
        <w:right w:val="single" w:sz="4" w:space="0" w:color="8E03A3" w:themeColor="accent4"/>
        <w:insideH w:val="single" w:sz="4" w:space="0" w:color="FFFFFF" w:themeColor="background1"/>
        <w:insideV w:val="single" w:sz="4" w:space="0" w:color="FFFFFF" w:themeColor="background1"/>
      </w:tblBorders>
    </w:tblPr>
    <w:tcPr>
      <w:shd w:val="clear" w:color="auto" w:fill="FADDFE" w:themeFill="accent4" w:themeFillTint="19"/>
    </w:tcPr>
    <w:tblStylePr w:type="firstRow">
      <w:rPr>
        <w:b/>
        <w:bCs/>
      </w:rPr>
      <w:tblPr/>
      <w:tcPr>
        <w:tcBorders>
          <w:top w:val="nil"/>
          <w:left w:val="nil"/>
          <w:bottom w:val="single" w:sz="24" w:space="0" w:color="A33E03"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40161" w:themeFill="accent4" w:themeFillShade="99"/>
      </w:tcPr>
    </w:tblStylePr>
    <w:tblStylePr w:type="firstCol">
      <w:rPr>
        <w:color w:val="FFFFFF" w:themeColor="background1"/>
      </w:rPr>
      <w:tblPr/>
      <w:tcPr>
        <w:tcBorders>
          <w:top w:val="nil"/>
          <w:left w:val="nil"/>
          <w:bottom w:val="nil"/>
          <w:right w:val="nil"/>
          <w:insideH w:val="single" w:sz="4" w:space="0" w:color="540161" w:themeColor="accent4" w:themeShade="99"/>
          <w:insideV w:val="nil"/>
        </w:tcBorders>
        <w:shd w:val="clear" w:color="auto" w:fill="540161"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540161" w:themeFill="accent4" w:themeFillShade="99"/>
      </w:tcPr>
    </w:tblStylePr>
    <w:tblStylePr w:type="band1Vert">
      <w:tblPr/>
      <w:tcPr>
        <w:shd w:val="clear" w:color="auto" w:fill="EA77FC" w:themeFill="accent4" w:themeFillTint="66"/>
      </w:tcPr>
    </w:tblStylePr>
    <w:tblStylePr w:type="band1Horz">
      <w:tblPr/>
      <w:tcPr>
        <w:shd w:val="clear" w:color="auto" w:fill="E556FC" w:themeFill="accent4" w:themeFillTint="7F"/>
      </w:tcPr>
    </w:tblStylePr>
    <w:tblStylePr w:type="neCell">
      <w:rPr>
        <w:color w:val="000000" w:themeColor="text1"/>
      </w:rPr>
    </w:tblStylePr>
    <w:tblStylePr w:type="nwCell">
      <w:rPr>
        <w:color w:val="000000" w:themeColor="text1"/>
      </w:rPr>
    </w:tblStylePr>
  </w:style>
  <w:style w:type="table" w:styleId="Sfondoacolori-Colore5">
    <w:name w:val="Colorful Shading Accent 5"/>
    <w:basedOn w:val="Tabellanormale"/>
    <w:uiPriority w:val="71"/>
    <w:rsid w:val="009B1683"/>
    <w:pPr>
      <w:spacing w:line="240" w:lineRule="auto"/>
    </w:pPr>
    <w:rPr>
      <w:rFonts w:asciiTheme="minorHAnsi" w:eastAsiaTheme="minorEastAsia" w:hAnsiTheme="minorHAnsi" w:cstheme="minorBidi"/>
      <w:color w:val="000000" w:themeColor="text1"/>
      <w:lang w:val="en-US" w:eastAsia="en-US"/>
    </w:rPr>
    <w:tblPr>
      <w:tblStyleRowBandSize w:val="1"/>
      <w:tblStyleColBandSize w:val="1"/>
      <w:tblBorders>
        <w:top w:val="single" w:sz="24" w:space="0" w:color="C9211E" w:themeColor="accent6"/>
        <w:left w:val="single" w:sz="4" w:space="0" w:color="C99C00" w:themeColor="accent5"/>
        <w:bottom w:val="single" w:sz="4" w:space="0" w:color="C99C00" w:themeColor="accent5"/>
        <w:right w:val="single" w:sz="4" w:space="0" w:color="C99C00" w:themeColor="accent5"/>
        <w:insideH w:val="single" w:sz="4" w:space="0" w:color="FFFFFF" w:themeColor="background1"/>
        <w:insideV w:val="single" w:sz="4" w:space="0" w:color="FFFFFF" w:themeColor="background1"/>
      </w:tblBorders>
    </w:tblPr>
    <w:tcPr>
      <w:shd w:val="clear" w:color="auto" w:fill="FFF8E0" w:themeFill="accent5" w:themeFillTint="19"/>
    </w:tcPr>
    <w:tblStylePr w:type="firstRow">
      <w:rPr>
        <w:b/>
        <w:bCs/>
      </w:rPr>
      <w:tblPr/>
      <w:tcPr>
        <w:tcBorders>
          <w:top w:val="nil"/>
          <w:left w:val="nil"/>
          <w:bottom w:val="single" w:sz="24" w:space="0" w:color="C9211E"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85C00" w:themeFill="accent5" w:themeFillShade="99"/>
      </w:tcPr>
    </w:tblStylePr>
    <w:tblStylePr w:type="firstCol">
      <w:rPr>
        <w:color w:val="FFFFFF" w:themeColor="background1"/>
      </w:rPr>
      <w:tblPr/>
      <w:tcPr>
        <w:tcBorders>
          <w:top w:val="nil"/>
          <w:left w:val="nil"/>
          <w:bottom w:val="nil"/>
          <w:right w:val="nil"/>
          <w:insideH w:val="single" w:sz="4" w:space="0" w:color="785C00" w:themeColor="accent5" w:themeShade="99"/>
          <w:insideV w:val="nil"/>
        </w:tcBorders>
        <w:shd w:val="clear" w:color="auto" w:fill="785C00"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785C00" w:themeFill="accent5" w:themeFillShade="99"/>
      </w:tcPr>
    </w:tblStylePr>
    <w:tblStylePr w:type="band1Vert">
      <w:tblPr/>
      <w:tcPr>
        <w:shd w:val="clear" w:color="auto" w:fill="FFE283" w:themeFill="accent5" w:themeFillTint="66"/>
      </w:tcPr>
    </w:tblStylePr>
    <w:tblStylePr w:type="band1Horz">
      <w:tblPr/>
      <w:tcPr>
        <w:shd w:val="clear" w:color="auto" w:fill="FFDB65" w:themeFill="accent5" w:themeFillTint="7F"/>
      </w:tcPr>
    </w:tblStylePr>
    <w:tblStylePr w:type="neCell">
      <w:rPr>
        <w:color w:val="000000" w:themeColor="text1"/>
      </w:rPr>
    </w:tblStylePr>
    <w:tblStylePr w:type="nwCell">
      <w:rPr>
        <w:color w:val="000000" w:themeColor="text1"/>
      </w:rPr>
    </w:tblStylePr>
  </w:style>
  <w:style w:type="table" w:styleId="Sfondoacolori-Colore6">
    <w:name w:val="Colorful Shading Accent 6"/>
    <w:basedOn w:val="Tabellanormale"/>
    <w:uiPriority w:val="71"/>
    <w:rsid w:val="009B1683"/>
    <w:pPr>
      <w:spacing w:line="240" w:lineRule="auto"/>
    </w:pPr>
    <w:rPr>
      <w:rFonts w:asciiTheme="minorHAnsi" w:eastAsiaTheme="minorEastAsia" w:hAnsiTheme="minorHAnsi" w:cstheme="minorBidi"/>
      <w:color w:val="000000" w:themeColor="text1"/>
      <w:lang w:val="en-US" w:eastAsia="en-US"/>
    </w:rPr>
    <w:tblPr>
      <w:tblStyleRowBandSize w:val="1"/>
      <w:tblStyleColBandSize w:val="1"/>
      <w:tblBorders>
        <w:top w:val="single" w:sz="24" w:space="0" w:color="C99C00" w:themeColor="accent5"/>
        <w:left w:val="single" w:sz="4" w:space="0" w:color="C9211E" w:themeColor="accent6"/>
        <w:bottom w:val="single" w:sz="4" w:space="0" w:color="C9211E" w:themeColor="accent6"/>
        <w:right w:val="single" w:sz="4" w:space="0" w:color="C9211E" w:themeColor="accent6"/>
        <w:insideH w:val="single" w:sz="4" w:space="0" w:color="FFFFFF" w:themeColor="background1"/>
        <w:insideV w:val="single" w:sz="4" w:space="0" w:color="FFFFFF" w:themeColor="background1"/>
      </w:tblBorders>
    </w:tblPr>
    <w:tcPr>
      <w:shd w:val="clear" w:color="auto" w:fill="FBE7E6" w:themeFill="accent6" w:themeFillTint="19"/>
    </w:tcPr>
    <w:tblStylePr w:type="firstRow">
      <w:rPr>
        <w:b/>
        <w:bCs/>
      </w:rPr>
      <w:tblPr/>
      <w:tcPr>
        <w:tcBorders>
          <w:top w:val="nil"/>
          <w:left w:val="nil"/>
          <w:bottom w:val="single" w:sz="24" w:space="0" w:color="C99C00"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81312" w:themeFill="accent6" w:themeFillShade="99"/>
      </w:tcPr>
    </w:tblStylePr>
    <w:tblStylePr w:type="firstCol">
      <w:rPr>
        <w:color w:val="FFFFFF" w:themeColor="background1"/>
      </w:rPr>
      <w:tblPr/>
      <w:tcPr>
        <w:tcBorders>
          <w:top w:val="nil"/>
          <w:left w:val="nil"/>
          <w:bottom w:val="nil"/>
          <w:right w:val="nil"/>
          <w:insideH w:val="single" w:sz="4" w:space="0" w:color="781312" w:themeColor="accent6" w:themeShade="99"/>
          <w:insideV w:val="nil"/>
        </w:tcBorders>
        <w:shd w:val="clear" w:color="auto" w:fill="781312"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781312" w:themeFill="accent6" w:themeFillShade="99"/>
      </w:tcPr>
    </w:tblStylePr>
    <w:tblStylePr w:type="band1Vert">
      <w:tblPr/>
      <w:tcPr>
        <w:shd w:val="clear" w:color="auto" w:fill="F09F9D" w:themeFill="accent6" w:themeFillTint="66"/>
      </w:tcPr>
    </w:tblStylePr>
    <w:tblStylePr w:type="band1Horz">
      <w:tblPr/>
      <w:tcPr>
        <w:shd w:val="clear" w:color="auto" w:fill="ED8786" w:themeFill="accent6" w:themeFillTint="7F"/>
      </w:tcPr>
    </w:tblStylePr>
    <w:tblStylePr w:type="neCell">
      <w:rPr>
        <w:color w:val="000000" w:themeColor="text1"/>
      </w:rPr>
    </w:tblStylePr>
    <w:tblStylePr w:type="nwCell">
      <w:rPr>
        <w:color w:val="000000" w:themeColor="text1"/>
      </w:rPr>
    </w:tblStylePr>
  </w:style>
  <w:style w:type="table" w:styleId="Elencoacolori">
    <w:name w:val="Colorful List"/>
    <w:basedOn w:val="Tabellanormale"/>
    <w:uiPriority w:val="72"/>
    <w:rsid w:val="009B1683"/>
    <w:pPr>
      <w:spacing w:line="240" w:lineRule="auto"/>
    </w:pPr>
    <w:rPr>
      <w:rFonts w:asciiTheme="minorHAnsi" w:eastAsiaTheme="minorEastAsia" w:hAnsiTheme="minorHAnsi" w:cstheme="minorBidi"/>
      <w:color w:val="000000" w:themeColor="text1"/>
      <w:lang w:val="en-US" w:eastAsia="en-US"/>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025382" w:themeFill="accent2" w:themeFillShade="CC"/>
      </w:tcPr>
    </w:tblStylePr>
    <w:tblStylePr w:type="lastRow">
      <w:rPr>
        <w:b/>
        <w:bCs/>
        <w:color w:val="02538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Elencoacolori-Colore1">
    <w:name w:val="Colorful List Accent 1"/>
    <w:basedOn w:val="Tabellanormale"/>
    <w:uiPriority w:val="72"/>
    <w:rsid w:val="009B1683"/>
    <w:pPr>
      <w:spacing w:line="240" w:lineRule="auto"/>
    </w:pPr>
    <w:rPr>
      <w:rFonts w:asciiTheme="minorHAnsi" w:eastAsiaTheme="minorEastAsia" w:hAnsiTheme="minorHAnsi" w:cstheme="minorBidi"/>
      <w:color w:val="000000" w:themeColor="text1"/>
      <w:lang w:val="en-US" w:eastAsia="en-US"/>
    </w:rPr>
    <w:tblPr>
      <w:tblStyleRowBandSize w:val="1"/>
      <w:tblStyleColBandSize w:val="1"/>
    </w:tblPr>
    <w:tcPr>
      <w:shd w:val="clear" w:color="auto" w:fill="E1FEDD" w:themeFill="accent1" w:themeFillTint="19"/>
    </w:tcPr>
    <w:tblStylePr w:type="firstRow">
      <w:rPr>
        <w:b/>
        <w:bCs/>
        <w:color w:val="FFFFFF" w:themeColor="background1"/>
      </w:rPr>
      <w:tblPr/>
      <w:tcPr>
        <w:tcBorders>
          <w:bottom w:val="single" w:sz="12" w:space="0" w:color="FFFFFF" w:themeColor="background1"/>
        </w:tcBorders>
        <w:shd w:val="clear" w:color="auto" w:fill="025382" w:themeFill="accent2" w:themeFillShade="CC"/>
      </w:tcPr>
    </w:tblStylePr>
    <w:tblStylePr w:type="lastRow">
      <w:rPr>
        <w:b/>
        <w:bCs/>
        <w:color w:val="02538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B6FDAB" w:themeFill="accent1" w:themeFillTint="3F"/>
      </w:tcPr>
    </w:tblStylePr>
    <w:tblStylePr w:type="band1Horz">
      <w:tblPr/>
      <w:tcPr>
        <w:shd w:val="clear" w:color="auto" w:fill="C3FDBB" w:themeFill="accent1" w:themeFillTint="33"/>
      </w:tcPr>
    </w:tblStylePr>
  </w:style>
  <w:style w:type="table" w:styleId="Elencoacolori-Colore2">
    <w:name w:val="Colorful List Accent 2"/>
    <w:basedOn w:val="Tabellanormale"/>
    <w:uiPriority w:val="72"/>
    <w:rsid w:val="009B1683"/>
    <w:pPr>
      <w:spacing w:line="240" w:lineRule="auto"/>
    </w:pPr>
    <w:rPr>
      <w:rFonts w:asciiTheme="minorHAnsi" w:eastAsiaTheme="minorEastAsia" w:hAnsiTheme="minorHAnsi" w:cstheme="minorBidi"/>
      <w:color w:val="000000" w:themeColor="text1"/>
      <w:lang w:val="en-US" w:eastAsia="en-US"/>
    </w:rPr>
    <w:tblPr>
      <w:tblStyleRowBandSize w:val="1"/>
      <w:tblStyleColBandSize w:val="1"/>
    </w:tblPr>
    <w:tcPr>
      <w:shd w:val="clear" w:color="auto" w:fill="DDF2FE" w:themeFill="accent2" w:themeFillTint="19"/>
    </w:tcPr>
    <w:tblStylePr w:type="firstRow">
      <w:rPr>
        <w:b/>
        <w:bCs/>
        <w:color w:val="FFFFFF" w:themeColor="background1"/>
      </w:rPr>
      <w:tblPr/>
      <w:tcPr>
        <w:tcBorders>
          <w:bottom w:val="single" w:sz="12" w:space="0" w:color="FFFFFF" w:themeColor="background1"/>
        </w:tcBorders>
        <w:shd w:val="clear" w:color="auto" w:fill="025382" w:themeFill="accent2" w:themeFillShade="CC"/>
      </w:tcPr>
    </w:tblStylePr>
    <w:tblStylePr w:type="lastRow">
      <w:rPr>
        <w:b/>
        <w:bCs/>
        <w:color w:val="02538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ABDFFD" w:themeFill="accent2" w:themeFillTint="3F"/>
      </w:tcPr>
    </w:tblStylePr>
    <w:tblStylePr w:type="band1Horz">
      <w:tblPr/>
      <w:tcPr>
        <w:shd w:val="clear" w:color="auto" w:fill="BBE5FD" w:themeFill="accent2" w:themeFillTint="33"/>
      </w:tcPr>
    </w:tblStylePr>
  </w:style>
  <w:style w:type="table" w:styleId="Elencoacolori-Colore3">
    <w:name w:val="Colorful List Accent 3"/>
    <w:basedOn w:val="Tabellanormale"/>
    <w:uiPriority w:val="72"/>
    <w:rsid w:val="009B1683"/>
    <w:pPr>
      <w:spacing w:line="240" w:lineRule="auto"/>
    </w:pPr>
    <w:rPr>
      <w:rFonts w:asciiTheme="minorHAnsi" w:eastAsiaTheme="minorEastAsia" w:hAnsiTheme="minorHAnsi" w:cstheme="minorBidi"/>
      <w:color w:val="000000" w:themeColor="text1"/>
      <w:lang w:val="en-US" w:eastAsia="en-US"/>
    </w:rPr>
    <w:tblPr>
      <w:tblStyleRowBandSize w:val="1"/>
      <w:tblStyleColBandSize w:val="1"/>
    </w:tblPr>
    <w:tcPr>
      <w:shd w:val="clear" w:color="auto" w:fill="FEE9DD" w:themeFill="accent3" w:themeFillTint="19"/>
    </w:tcPr>
    <w:tblStylePr w:type="firstRow">
      <w:rPr>
        <w:b/>
        <w:bCs/>
        <w:color w:val="FFFFFF" w:themeColor="background1"/>
      </w:rPr>
      <w:tblPr/>
      <w:tcPr>
        <w:tcBorders>
          <w:bottom w:val="single" w:sz="12" w:space="0" w:color="FFFFFF" w:themeColor="background1"/>
        </w:tcBorders>
        <w:shd w:val="clear" w:color="auto" w:fill="710282" w:themeFill="accent4" w:themeFillShade="CC"/>
      </w:tcPr>
    </w:tblStylePr>
    <w:tblStylePr w:type="lastRow">
      <w:rPr>
        <w:b/>
        <w:bCs/>
        <w:color w:val="7102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C9AB" w:themeFill="accent3" w:themeFillTint="3F"/>
      </w:tcPr>
    </w:tblStylePr>
    <w:tblStylePr w:type="band1Horz">
      <w:tblPr/>
      <w:tcPr>
        <w:shd w:val="clear" w:color="auto" w:fill="FDD3BB" w:themeFill="accent3" w:themeFillTint="33"/>
      </w:tcPr>
    </w:tblStylePr>
  </w:style>
  <w:style w:type="table" w:styleId="Elencoacolori-Colore4">
    <w:name w:val="Colorful List Accent 4"/>
    <w:basedOn w:val="Tabellanormale"/>
    <w:uiPriority w:val="72"/>
    <w:rsid w:val="009B1683"/>
    <w:pPr>
      <w:spacing w:line="240" w:lineRule="auto"/>
    </w:pPr>
    <w:rPr>
      <w:rFonts w:asciiTheme="minorHAnsi" w:eastAsiaTheme="minorEastAsia" w:hAnsiTheme="minorHAnsi" w:cstheme="minorBidi"/>
      <w:color w:val="000000" w:themeColor="text1"/>
      <w:lang w:val="en-US" w:eastAsia="en-US"/>
    </w:rPr>
    <w:tblPr>
      <w:tblStyleRowBandSize w:val="1"/>
      <w:tblStyleColBandSize w:val="1"/>
    </w:tblPr>
    <w:tcPr>
      <w:shd w:val="clear" w:color="auto" w:fill="FADDFE" w:themeFill="accent4" w:themeFillTint="19"/>
    </w:tcPr>
    <w:tblStylePr w:type="firstRow">
      <w:rPr>
        <w:b/>
        <w:bCs/>
        <w:color w:val="FFFFFF" w:themeColor="background1"/>
      </w:rPr>
      <w:tblPr/>
      <w:tcPr>
        <w:tcBorders>
          <w:bottom w:val="single" w:sz="12" w:space="0" w:color="FFFFFF" w:themeColor="background1"/>
        </w:tcBorders>
        <w:shd w:val="clear" w:color="auto" w:fill="823102" w:themeFill="accent3" w:themeFillShade="CC"/>
      </w:tcPr>
    </w:tblStylePr>
    <w:tblStylePr w:type="lastRow">
      <w:rPr>
        <w:b/>
        <w:bCs/>
        <w:color w:val="823102"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2ABFD" w:themeFill="accent4" w:themeFillTint="3F"/>
      </w:tcPr>
    </w:tblStylePr>
    <w:tblStylePr w:type="band1Horz">
      <w:tblPr/>
      <w:tcPr>
        <w:shd w:val="clear" w:color="auto" w:fill="F4BBFD" w:themeFill="accent4" w:themeFillTint="33"/>
      </w:tcPr>
    </w:tblStylePr>
  </w:style>
  <w:style w:type="table" w:styleId="Elencoacolori-Colore5">
    <w:name w:val="Colorful List Accent 5"/>
    <w:basedOn w:val="Tabellanormale"/>
    <w:uiPriority w:val="72"/>
    <w:rsid w:val="009B1683"/>
    <w:pPr>
      <w:spacing w:line="240" w:lineRule="auto"/>
    </w:pPr>
    <w:rPr>
      <w:rFonts w:asciiTheme="minorHAnsi" w:eastAsiaTheme="minorEastAsia" w:hAnsiTheme="minorHAnsi" w:cstheme="minorBidi"/>
      <w:color w:val="000000" w:themeColor="text1"/>
      <w:lang w:val="en-US" w:eastAsia="en-US"/>
    </w:rPr>
    <w:tblPr>
      <w:tblStyleRowBandSize w:val="1"/>
      <w:tblStyleColBandSize w:val="1"/>
    </w:tblPr>
    <w:tcPr>
      <w:shd w:val="clear" w:color="auto" w:fill="FFF8E0" w:themeFill="accent5" w:themeFillTint="19"/>
    </w:tcPr>
    <w:tblStylePr w:type="firstRow">
      <w:rPr>
        <w:b/>
        <w:bCs/>
        <w:color w:val="FFFFFF" w:themeColor="background1"/>
      </w:rPr>
      <w:tblPr/>
      <w:tcPr>
        <w:tcBorders>
          <w:bottom w:val="single" w:sz="12" w:space="0" w:color="FFFFFF" w:themeColor="background1"/>
        </w:tcBorders>
        <w:shd w:val="clear" w:color="auto" w:fill="A01A18" w:themeFill="accent6" w:themeFillShade="CC"/>
      </w:tcPr>
    </w:tblStylePr>
    <w:tblStylePr w:type="lastRow">
      <w:rPr>
        <w:b/>
        <w:bCs/>
        <w:color w:val="A01A18"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EDB2" w:themeFill="accent5" w:themeFillTint="3F"/>
      </w:tcPr>
    </w:tblStylePr>
    <w:tblStylePr w:type="band1Horz">
      <w:tblPr/>
      <w:tcPr>
        <w:shd w:val="clear" w:color="auto" w:fill="FFF0C1" w:themeFill="accent5" w:themeFillTint="33"/>
      </w:tcPr>
    </w:tblStylePr>
  </w:style>
  <w:style w:type="table" w:styleId="Elencoacolori-Colore6">
    <w:name w:val="Colorful List Accent 6"/>
    <w:basedOn w:val="Tabellanormale"/>
    <w:uiPriority w:val="72"/>
    <w:rsid w:val="009B1683"/>
    <w:pPr>
      <w:spacing w:line="240" w:lineRule="auto"/>
    </w:pPr>
    <w:rPr>
      <w:rFonts w:asciiTheme="minorHAnsi" w:eastAsiaTheme="minorEastAsia" w:hAnsiTheme="minorHAnsi" w:cstheme="minorBidi"/>
      <w:color w:val="000000" w:themeColor="text1"/>
      <w:lang w:val="en-US" w:eastAsia="en-US"/>
    </w:rPr>
    <w:tblPr>
      <w:tblStyleRowBandSize w:val="1"/>
      <w:tblStyleColBandSize w:val="1"/>
    </w:tblPr>
    <w:tcPr>
      <w:shd w:val="clear" w:color="auto" w:fill="FBE7E6" w:themeFill="accent6" w:themeFillTint="19"/>
    </w:tcPr>
    <w:tblStylePr w:type="firstRow">
      <w:rPr>
        <w:b/>
        <w:bCs/>
        <w:color w:val="FFFFFF" w:themeColor="background1"/>
      </w:rPr>
      <w:tblPr/>
      <w:tcPr>
        <w:tcBorders>
          <w:bottom w:val="single" w:sz="12" w:space="0" w:color="FFFFFF" w:themeColor="background1"/>
        </w:tcBorders>
        <w:shd w:val="clear" w:color="auto" w:fill="A07C00" w:themeFill="accent5" w:themeFillShade="CC"/>
      </w:tcPr>
    </w:tblStylePr>
    <w:tblStylePr w:type="lastRow">
      <w:rPr>
        <w:b/>
        <w:bCs/>
        <w:color w:val="A07C00"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6C3C2" w:themeFill="accent6" w:themeFillTint="3F"/>
      </w:tcPr>
    </w:tblStylePr>
    <w:tblStylePr w:type="band1Horz">
      <w:tblPr/>
      <w:tcPr>
        <w:shd w:val="clear" w:color="auto" w:fill="F7CECE" w:themeFill="accent6" w:themeFillTint="33"/>
      </w:tcPr>
    </w:tblStylePr>
  </w:style>
  <w:style w:type="table" w:styleId="Grigliaacolori">
    <w:name w:val="Colorful Grid"/>
    <w:basedOn w:val="Tabellanormale"/>
    <w:uiPriority w:val="73"/>
    <w:rsid w:val="009B1683"/>
    <w:pPr>
      <w:spacing w:line="240" w:lineRule="auto"/>
    </w:pPr>
    <w:rPr>
      <w:rFonts w:asciiTheme="minorHAnsi" w:eastAsiaTheme="minorEastAsia" w:hAnsiTheme="minorHAnsi" w:cstheme="minorBidi"/>
      <w:color w:val="000000" w:themeColor="text1"/>
      <w:lang w:val="en-US" w:eastAsia="en-US"/>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Grigliaacolori-Colore1">
    <w:name w:val="Colorful Grid Accent 1"/>
    <w:basedOn w:val="Tabellanormale"/>
    <w:uiPriority w:val="73"/>
    <w:rsid w:val="009B1683"/>
    <w:pPr>
      <w:spacing w:line="240" w:lineRule="auto"/>
    </w:pPr>
    <w:rPr>
      <w:rFonts w:asciiTheme="minorHAnsi" w:eastAsiaTheme="minorEastAsia" w:hAnsiTheme="minorHAnsi" w:cstheme="minorBidi"/>
      <w:color w:val="000000" w:themeColor="text1"/>
      <w:lang w:val="en-US" w:eastAsia="en-US"/>
    </w:rPr>
    <w:tblPr>
      <w:tblStyleRowBandSize w:val="1"/>
      <w:tblStyleColBandSize w:val="1"/>
      <w:tblBorders>
        <w:insideH w:val="single" w:sz="4" w:space="0" w:color="FFFFFF" w:themeColor="background1"/>
      </w:tblBorders>
    </w:tblPr>
    <w:tcPr>
      <w:shd w:val="clear" w:color="auto" w:fill="C3FDBB" w:themeFill="accent1" w:themeFillTint="33"/>
    </w:tcPr>
    <w:tblStylePr w:type="firstRow">
      <w:rPr>
        <w:b/>
        <w:bCs/>
      </w:rPr>
      <w:tblPr/>
      <w:tcPr>
        <w:shd w:val="clear" w:color="auto" w:fill="89FC77" w:themeFill="accent1" w:themeFillTint="66"/>
      </w:tcPr>
    </w:tblStylePr>
    <w:tblStylePr w:type="lastRow">
      <w:rPr>
        <w:b/>
        <w:bCs/>
        <w:color w:val="000000" w:themeColor="text1"/>
      </w:rPr>
      <w:tblPr/>
      <w:tcPr>
        <w:shd w:val="clear" w:color="auto" w:fill="89FC77" w:themeFill="accent1" w:themeFillTint="66"/>
      </w:tcPr>
    </w:tblStylePr>
    <w:tblStylePr w:type="firstCol">
      <w:rPr>
        <w:color w:val="FFFFFF" w:themeColor="background1"/>
      </w:rPr>
      <w:tblPr/>
      <w:tcPr>
        <w:shd w:val="clear" w:color="auto" w:fill="117A02" w:themeFill="accent1" w:themeFillShade="BF"/>
      </w:tcPr>
    </w:tblStylePr>
    <w:tblStylePr w:type="lastCol">
      <w:rPr>
        <w:color w:val="FFFFFF" w:themeColor="background1"/>
      </w:rPr>
      <w:tblPr/>
      <w:tcPr>
        <w:shd w:val="clear" w:color="auto" w:fill="117A02" w:themeFill="accent1" w:themeFillShade="BF"/>
      </w:tcPr>
    </w:tblStylePr>
    <w:tblStylePr w:type="band1Vert">
      <w:tblPr/>
      <w:tcPr>
        <w:shd w:val="clear" w:color="auto" w:fill="6CFC56" w:themeFill="accent1" w:themeFillTint="7F"/>
      </w:tcPr>
    </w:tblStylePr>
    <w:tblStylePr w:type="band1Horz">
      <w:tblPr/>
      <w:tcPr>
        <w:shd w:val="clear" w:color="auto" w:fill="6CFC56" w:themeFill="accent1" w:themeFillTint="7F"/>
      </w:tcPr>
    </w:tblStylePr>
  </w:style>
  <w:style w:type="table" w:styleId="Grigliaacolori-Colore2">
    <w:name w:val="Colorful Grid Accent 2"/>
    <w:basedOn w:val="Tabellanormale"/>
    <w:uiPriority w:val="73"/>
    <w:rsid w:val="009B1683"/>
    <w:pPr>
      <w:spacing w:line="240" w:lineRule="auto"/>
    </w:pPr>
    <w:rPr>
      <w:rFonts w:asciiTheme="minorHAnsi" w:eastAsiaTheme="minorEastAsia" w:hAnsiTheme="minorHAnsi" w:cstheme="minorBidi"/>
      <w:color w:val="000000" w:themeColor="text1"/>
      <w:lang w:val="en-US" w:eastAsia="en-US"/>
    </w:rPr>
    <w:tblPr>
      <w:tblStyleRowBandSize w:val="1"/>
      <w:tblStyleColBandSize w:val="1"/>
      <w:tblBorders>
        <w:insideH w:val="single" w:sz="4" w:space="0" w:color="FFFFFF" w:themeColor="background1"/>
      </w:tblBorders>
    </w:tblPr>
    <w:tcPr>
      <w:shd w:val="clear" w:color="auto" w:fill="BBE5FD" w:themeFill="accent2" w:themeFillTint="33"/>
    </w:tcPr>
    <w:tblStylePr w:type="firstRow">
      <w:rPr>
        <w:b/>
        <w:bCs/>
      </w:rPr>
      <w:tblPr/>
      <w:tcPr>
        <w:shd w:val="clear" w:color="auto" w:fill="77CCFC" w:themeFill="accent2" w:themeFillTint="66"/>
      </w:tcPr>
    </w:tblStylePr>
    <w:tblStylePr w:type="lastRow">
      <w:rPr>
        <w:b/>
        <w:bCs/>
        <w:color w:val="000000" w:themeColor="text1"/>
      </w:rPr>
      <w:tblPr/>
      <w:tcPr>
        <w:shd w:val="clear" w:color="auto" w:fill="77CCFC" w:themeFill="accent2" w:themeFillTint="66"/>
      </w:tcPr>
    </w:tblStylePr>
    <w:tblStylePr w:type="firstCol">
      <w:rPr>
        <w:color w:val="FFFFFF" w:themeColor="background1"/>
      </w:rPr>
      <w:tblPr/>
      <w:tcPr>
        <w:shd w:val="clear" w:color="auto" w:fill="024E7A" w:themeFill="accent2" w:themeFillShade="BF"/>
      </w:tcPr>
    </w:tblStylePr>
    <w:tblStylePr w:type="lastCol">
      <w:rPr>
        <w:color w:val="FFFFFF" w:themeColor="background1"/>
      </w:rPr>
      <w:tblPr/>
      <w:tcPr>
        <w:shd w:val="clear" w:color="auto" w:fill="024E7A" w:themeFill="accent2" w:themeFillShade="BF"/>
      </w:tcPr>
    </w:tblStylePr>
    <w:tblStylePr w:type="band1Vert">
      <w:tblPr/>
      <w:tcPr>
        <w:shd w:val="clear" w:color="auto" w:fill="56BFFC" w:themeFill="accent2" w:themeFillTint="7F"/>
      </w:tcPr>
    </w:tblStylePr>
    <w:tblStylePr w:type="band1Horz">
      <w:tblPr/>
      <w:tcPr>
        <w:shd w:val="clear" w:color="auto" w:fill="56BFFC" w:themeFill="accent2" w:themeFillTint="7F"/>
      </w:tcPr>
    </w:tblStylePr>
  </w:style>
  <w:style w:type="table" w:styleId="Grigliaacolori-Colore3">
    <w:name w:val="Colorful Grid Accent 3"/>
    <w:basedOn w:val="Tabellanormale"/>
    <w:uiPriority w:val="73"/>
    <w:rsid w:val="009B1683"/>
    <w:pPr>
      <w:spacing w:line="240" w:lineRule="auto"/>
    </w:pPr>
    <w:rPr>
      <w:rFonts w:asciiTheme="minorHAnsi" w:eastAsiaTheme="minorEastAsia" w:hAnsiTheme="minorHAnsi" w:cstheme="minorBidi"/>
      <w:color w:val="000000" w:themeColor="text1"/>
      <w:lang w:val="en-US" w:eastAsia="en-US"/>
    </w:rPr>
    <w:tblPr>
      <w:tblStyleRowBandSize w:val="1"/>
      <w:tblStyleColBandSize w:val="1"/>
      <w:tblBorders>
        <w:insideH w:val="single" w:sz="4" w:space="0" w:color="FFFFFF" w:themeColor="background1"/>
      </w:tblBorders>
    </w:tblPr>
    <w:tcPr>
      <w:shd w:val="clear" w:color="auto" w:fill="FDD3BB" w:themeFill="accent3" w:themeFillTint="33"/>
    </w:tcPr>
    <w:tblStylePr w:type="firstRow">
      <w:rPr>
        <w:b/>
        <w:bCs/>
      </w:rPr>
      <w:tblPr/>
      <w:tcPr>
        <w:shd w:val="clear" w:color="auto" w:fill="FCA877" w:themeFill="accent3" w:themeFillTint="66"/>
      </w:tcPr>
    </w:tblStylePr>
    <w:tblStylePr w:type="lastRow">
      <w:rPr>
        <w:b/>
        <w:bCs/>
        <w:color w:val="000000" w:themeColor="text1"/>
      </w:rPr>
      <w:tblPr/>
      <w:tcPr>
        <w:shd w:val="clear" w:color="auto" w:fill="FCA877" w:themeFill="accent3" w:themeFillTint="66"/>
      </w:tcPr>
    </w:tblStylePr>
    <w:tblStylePr w:type="firstCol">
      <w:rPr>
        <w:color w:val="FFFFFF" w:themeColor="background1"/>
      </w:rPr>
      <w:tblPr/>
      <w:tcPr>
        <w:shd w:val="clear" w:color="auto" w:fill="7A2E02" w:themeFill="accent3" w:themeFillShade="BF"/>
      </w:tcPr>
    </w:tblStylePr>
    <w:tblStylePr w:type="lastCol">
      <w:rPr>
        <w:color w:val="FFFFFF" w:themeColor="background1"/>
      </w:rPr>
      <w:tblPr/>
      <w:tcPr>
        <w:shd w:val="clear" w:color="auto" w:fill="7A2E02" w:themeFill="accent3" w:themeFillShade="BF"/>
      </w:tcPr>
    </w:tblStylePr>
    <w:tblStylePr w:type="band1Vert">
      <w:tblPr/>
      <w:tcPr>
        <w:shd w:val="clear" w:color="auto" w:fill="FC9356" w:themeFill="accent3" w:themeFillTint="7F"/>
      </w:tcPr>
    </w:tblStylePr>
    <w:tblStylePr w:type="band1Horz">
      <w:tblPr/>
      <w:tcPr>
        <w:shd w:val="clear" w:color="auto" w:fill="FC9356" w:themeFill="accent3" w:themeFillTint="7F"/>
      </w:tcPr>
    </w:tblStylePr>
  </w:style>
  <w:style w:type="table" w:styleId="Grigliaacolori-Colore4">
    <w:name w:val="Colorful Grid Accent 4"/>
    <w:basedOn w:val="Tabellanormale"/>
    <w:uiPriority w:val="73"/>
    <w:rsid w:val="009B1683"/>
    <w:pPr>
      <w:spacing w:line="240" w:lineRule="auto"/>
    </w:pPr>
    <w:rPr>
      <w:rFonts w:asciiTheme="minorHAnsi" w:eastAsiaTheme="minorEastAsia" w:hAnsiTheme="minorHAnsi" w:cstheme="minorBidi"/>
      <w:color w:val="000000" w:themeColor="text1"/>
      <w:lang w:val="en-US" w:eastAsia="en-US"/>
    </w:rPr>
    <w:tblPr>
      <w:tblStyleRowBandSize w:val="1"/>
      <w:tblStyleColBandSize w:val="1"/>
      <w:tblBorders>
        <w:insideH w:val="single" w:sz="4" w:space="0" w:color="FFFFFF" w:themeColor="background1"/>
      </w:tblBorders>
    </w:tblPr>
    <w:tcPr>
      <w:shd w:val="clear" w:color="auto" w:fill="F4BBFD" w:themeFill="accent4" w:themeFillTint="33"/>
    </w:tcPr>
    <w:tblStylePr w:type="firstRow">
      <w:rPr>
        <w:b/>
        <w:bCs/>
      </w:rPr>
      <w:tblPr/>
      <w:tcPr>
        <w:shd w:val="clear" w:color="auto" w:fill="EA77FC" w:themeFill="accent4" w:themeFillTint="66"/>
      </w:tcPr>
    </w:tblStylePr>
    <w:tblStylePr w:type="lastRow">
      <w:rPr>
        <w:b/>
        <w:bCs/>
        <w:color w:val="000000" w:themeColor="text1"/>
      </w:rPr>
      <w:tblPr/>
      <w:tcPr>
        <w:shd w:val="clear" w:color="auto" w:fill="EA77FC" w:themeFill="accent4" w:themeFillTint="66"/>
      </w:tcPr>
    </w:tblStylePr>
    <w:tblStylePr w:type="firstCol">
      <w:rPr>
        <w:color w:val="FFFFFF" w:themeColor="background1"/>
      </w:rPr>
      <w:tblPr/>
      <w:tcPr>
        <w:shd w:val="clear" w:color="auto" w:fill="6A027A" w:themeFill="accent4" w:themeFillShade="BF"/>
      </w:tcPr>
    </w:tblStylePr>
    <w:tblStylePr w:type="lastCol">
      <w:rPr>
        <w:color w:val="FFFFFF" w:themeColor="background1"/>
      </w:rPr>
      <w:tblPr/>
      <w:tcPr>
        <w:shd w:val="clear" w:color="auto" w:fill="6A027A" w:themeFill="accent4" w:themeFillShade="BF"/>
      </w:tcPr>
    </w:tblStylePr>
    <w:tblStylePr w:type="band1Vert">
      <w:tblPr/>
      <w:tcPr>
        <w:shd w:val="clear" w:color="auto" w:fill="E556FC" w:themeFill="accent4" w:themeFillTint="7F"/>
      </w:tcPr>
    </w:tblStylePr>
    <w:tblStylePr w:type="band1Horz">
      <w:tblPr/>
      <w:tcPr>
        <w:shd w:val="clear" w:color="auto" w:fill="E556FC" w:themeFill="accent4" w:themeFillTint="7F"/>
      </w:tcPr>
    </w:tblStylePr>
  </w:style>
  <w:style w:type="table" w:styleId="Grigliaacolori-Colore5">
    <w:name w:val="Colorful Grid Accent 5"/>
    <w:basedOn w:val="Tabellanormale"/>
    <w:uiPriority w:val="73"/>
    <w:rsid w:val="009B1683"/>
    <w:pPr>
      <w:spacing w:line="240" w:lineRule="auto"/>
    </w:pPr>
    <w:rPr>
      <w:rFonts w:asciiTheme="minorHAnsi" w:eastAsiaTheme="minorEastAsia" w:hAnsiTheme="minorHAnsi" w:cstheme="minorBidi"/>
      <w:color w:val="000000" w:themeColor="text1"/>
      <w:lang w:val="en-US" w:eastAsia="en-US"/>
    </w:rPr>
    <w:tblPr>
      <w:tblStyleRowBandSize w:val="1"/>
      <w:tblStyleColBandSize w:val="1"/>
      <w:tblBorders>
        <w:insideH w:val="single" w:sz="4" w:space="0" w:color="FFFFFF" w:themeColor="background1"/>
      </w:tblBorders>
    </w:tblPr>
    <w:tcPr>
      <w:shd w:val="clear" w:color="auto" w:fill="FFF0C1" w:themeFill="accent5" w:themeFillTint="33"/>
    </w:tcPr>
    <w:tblStylePr w:type="firstRow">
      <w:rPr>
        <w:b/>
        <w:bCs/>
      </w:rPr>
      <w:tblPr/>
      <w:tcPr>
        <w:shd w:val="clear" w:color="auto" w:fill="FFE283" w:themeFill="accent5" w:themeFillTint="66"/>
      </w:tcPr>
    </w:tblStylePr>
    <w:tblStylePr w:type="lastRow">
      <w:rPr>
        <w:b/>
        <w:bCs/>
        <w:color w:val="000000" w:themeColor="text1"/>
      </w:rPr>
      <w:tblPr/>
      <w:tcPr>
        <w:shd w:val="clear" w:color="auto" w:fill="FFE283" w:themeFill="accent5" w:themeFillTint="66"/>
      </w:tcPr>
    </w:tblStylePr>
    <w:tblStylePr w:type="firstCol">
      <w:rPr>
        <w:color w:val="FFFFFF" w:themeColor="background1"/>
      </w:rPr>
      <w:tblPr/>
      <w:tcPr>
        <w:shd w:val="clear" w:color="auto" w:fill="967400" w:themeFill="accent5" w:themeFillShade="BF"/>
      </w:tcPr>
    </w:tblStylePr>
    <w:tblStylePr w:type="lastCol">
      <w:rPr>
        <w:color w:val="FFFFFF" w:themeColor="background1"/>
      </w:rPr>
      <w:tblPr/>
      <w:tcPr>
        <w:shd w:val="clear" w:color="auto" w:fill="967400" w:themeFill="accent5" w:themeFillShade="BF"/>
      </w:tcPr>
    </w:tblStylePr>
    <w:tblStylePr w:type="band1Vert">
      <w:tblPr/>
      <w:tcPr>
        <w:shd w:val="clear" w:color="auto" w:fill="FFDB65" w:themeFill="accent5" w:themeFillTint="7F"/>
      </w:tcPr>
    </w:tblStylePr>
    <w:tblStylePr w:type="band1Horz">
      <w:tblPr/>
      <w:tcPr>
        <w:shd w:val="clear" w:color="auto" w:fill="FFDB65" w:themeFill="accent5" w:themeFillTint="7F"/>
      </w:tcPr>
    </w:tblStylePr>
  </w:style>
  <w:style w:type="table" w:styleId="Grigliaacolori-Colore6">
    <w:name w:val="Colorful Grid Accent 6"/>
    <w:basedOn w:val="Tabellanormale"/>
    <w:uiPriority w:val="73"/>
    <w:rsid w:val="009B1683"/>
    <w:pPr>
      <w:spacing w:line="240" w:lineRule="auto"/>
    </w:pPr>
    <w:rPr>
      <w:rFonts w:asciiTheme="minorHAnsi" w:eastAsiaTheme="minorEastAsia" w:hAnsiTheme="minorHAnsi" w:cstheme="minorBidi"/>
      <w:color w:val="000000" w:themeColor="text1"/>
      <w:lang w:val="en-US" w:eastAsia="en-US"/>
    </w:rPr>
    <w:tblPr>
      <w:tblStyleRowBandSize w:val="1"/>
      <w:tblStyleColBandSize w:val="1"/>
      <w:tblBorders>
        <w:insideH w:val="single" w:sz="4" w:space="0" w:color="FFFFFF" w:themeColor="background1"/>
      </w:tblBorders>
    </w:tblPr>
    <w:tcPr>
      <w:shd w:val="clear" w:color="auto" w:fill="F7CECE" w:themeFill="accent6" w:themeFillTint="33"/>
    </w:tcPr>
    <w:tblStylePr w:type="firstRow">
      <w:rPr>
        <w:b/>
        <w:bCs/>
      </w:rPr>
      <w:tblPr/>
      <w:tcPr>
        <w:shd w:val="clear" w:color="auto" w:fill="F09F9D" w:themeFill="accent6" w:themeFillTint="66"/>
      </w:tcPr>
    </w:tblStylePr>
    <w:tblStylePr w:type="lastRow">
      <w:rPr>
        <w:b/>
        <w:bCs/>
        <w:color w:val="000000" w:themeColor="text1"/>
      </w:rPr>
      <w:tblPr/>
      <w:tcPr>
        <w:shd w:val="clear" w:color="auto" w:fill="F09F9D" w:themeFill="accent6" w:themeFillTint="66"/>
      </w:tcPr>
    </w:tblStylePr>
    <w:tblStylePr w:type="firstCol">
      <w:rPr>
        <w:color w:val="FFFFFF" w:themeColor="background1"/>
      </w:rPr>
      <w:tblPr/>
      <w:tcPr>
        <w:shd w:val="clear" w:color="auto" w:fill="961816" w:themeFill="accent6" w:themeFillShade="BF"/>
      </w:tcPr>
    </w:tblStylePr>
    <w:tblStylePr w:type="lastCol">
      <w:rPr>
        <w:color w:val="FFFFFF" w:themeColor="background1"/>
      </w:rPr>
      <w:tblPr/>
      <w:tcPr>
        <w:shd w:val="clear" w:color="auto" w:fill="961816" w:themeFill="accent6" w:themeFillShade="BF"/>
      </w:tcPr>
    </w:tblStylePr>
    <w:tblStylePr w:type="band1Vert">
      <w:tblPr/>
      <w:tcPr>
        <w:shd w:val="clear" w:color="auto" w:fill="ED8786" w:themeFill="accent6" w:themeFillTint="7F"/>
      </w:tcPr>
    </w:tblStylePr>
    <w:tblStylePr w:type="band1Horz">
      <w:tblPr/>
      <w:tcPr>
        <w:shd w:val="clear" w:color="auto" w:fill="ED8786" w:themeFill="accent6" w:themeFillTint="7F"/>
      </w:tcPr>
    </w:tblStylePr>
  </w:style>
  <w:style w:type="numbering" w:customStyle="1" w:styleId="WWNum14">
    <w:name w:val="WWNum14"/>
    <w:basedOn w:val="Nessunelenco"/>
    <w:rsid w:val="009B1683"/>
    <w:pPr>
      <w:numPr>
        <w:numId w:val="257"/>
      </w:numPr>
    </w:pPr>
  </w:style>
  <w:style w:type="numbering" w:customStyle="1" w:styleId="WWNum34">
    <w:name w:val="WWNum34"/>
    <w:basedOn w:val="Nessunelenco"/>
    <w:rsid w:val="009B1683"/>
    <w:pPr>
      <w:numPr>
        <w:numId w:val="258"/>
      </w:numPr>
    </w:pPr>
  </w:style>
  <w:style w:type="table" w:customStyle="1" w:styleId="TableNormal">
    <w:name w:val="Table Normal"/>
    <w:uiPriority w:val="2"/>
    <w:semiHidden/>
    <w:unhideWhenUsed/>
    <w:qFormat/>
    <w:rsid w:val="00534007"/>
    <w:pPr>
      <w:widowControl w:val="0"/>
      <w:autoSpaceDE w:val="0"/>
      <w:autoSpaceDN w:val="0"/>
      <w:spacing w:line="240" w:lineRule="auto"/>
    </w:pPr>
    <w:rPr>
      <w:rFonts w:asciiTheme="minorHAnsi" w:eastAsiaTheme="minorHAnsi" w:hAnsiTheme="minorHAnsi" w:cstheme="minorBidi"/>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534007"/>
    <w:pPr>
      <w:widowControl w:val="0"/>
      <w:autoSpaceDE w:val="0"/>
      <w:autoSpaceDN w:val="0"/>
      <w:spacing w:after="0" w:line="240" w:lineRule="auto"/>
    </w:pPr>
    <w:rPr>
      <w:rFonts w:ascii="Times New Roman" w:hAnsi="Times New Roman"/>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8386182">
      <w:bodyDiv w:val="1"/>
      <w:marLeft w:val="0"/>
      <w:marRight w:val="0"/>
      <w:marTop w:val="0"/>
      <w:marBottom w:val="0"/>
      <w:divBdr>
        <w:top w:val="none" w:sz="0" w:space="0" w:color="auto"/>
        <w:left w:val="none" w:sz="0" w:space="0" w:color="auto"/>
        <w:bottom w:val="none" w:sz="0" w:space="0" w:color="auto"/>
        <w:right w:val="none" w:sz="0" w:space="0" w:color="auto"/>
      </w:divBdr>
    </w:div>
    <w:div w:id="125331531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emf"/><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laud\Downloads\Allegato%202_Schemi%20Aiuti_Avviso%20Pubblico%20Ricerca%20Collaborativa_111A_rev_09072025.dotx" TargetMode="External"/></Relationships>
</file>

<file path=word/theme/theme1.xml><?xml version="1.0" encoding="utf-8"?>
<a:theme xmlns:a="http://schemas.openxmlformats.org/drawingml/2006/main" name="Offic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a:ea typeface="DejaVu Sans"/>
        <a:cs typeface="DejaVu Sans"/>
      </a:majorFont>
      <a:minorFont>
        <a:latin typeface="Arial"/>
        <a:ea typeface="DejaVu Sans"/>
        <a:cs typeface="DejaVu Sans"/>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BAD3045-6578-45A2-8E28-6FCB86CB4B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Allegato 2_Schemi Aiuti_Avviso Pubblico Ricerca Collaborativa_111A_rev_09072025</Template>
  <TotalTime>4</TotalTime>
  <Pages>16</Pages>
  <Words>3218</Words>
  <Characters>18345</Characters>
  <Application>Microsoft Office Word</Application>
  <DocSecurity>0</DocSecurity>
  <Lines>152</Lines>
  <Paragraphs>43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21520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AT USER</dc:creator>
  <cp:lastModifiedBy>Claudia Lentini</cp:lastModifiedBy>
  <cp:revision>7</cp:revision>
  <cp:lastPrinted>2025-07-22T21:31:00Z</cp:lastPrinted>
  <dcterms:created xsi:type="dcterms:W3CDTF">2025-09-02T13:07:00Z</dcterms:created>
  <dcterms:modified xsi:type="dcterms:W3CDTF">2025-09-02T13:09:00Z</dcterms:modified>
</cp:coreProperties>
</file>

<file path=docProps/core0.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2025-06-29T21:43:00Z</dcterms:created>
  <dc:creator>antonio dragotto</dc:creator>
  <dc:description/>
  <dc:language>it-IT</dc:language>
  <cp:lastModifiedBy/>
  <cp:lastPrinted>2025-06-27T09:38:00Z</cp:lastPrinted>
  <dcterms:modified xsi:type="dcterms:W3CDTF">2025-07-09T14:19:25Z</dcterms:modified>
  <cp:revision>11</cp:revision>
  <dc:subject/>
  <dc:title/>
</cp:coreProperties>
</file>